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0426BE" w14:textId="05348D82" w:rsidR="001045C4" w:rsidRPr="00DF356E" w:rsidRDefault="007079E4" w:rsidP="00DF35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356E">
        <w:rPr>
          <w:rFonts w:ascii="Times New Roman" w:hAnsi="Times New Roman" w:cs="Times New Roman"/>
          <w:b/>
          <w:sz w:val="24"/>
          <w:szCs w:val="24"/>
        </w:rPr>
        <w:t>ДЕКАНУ</w:t>
      </w:r>
      <w:r w:rsidR="001045C4" w:rsidRPr="00DF35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356E">
        <w:rPr>
          <w:rFonts w:ascii="Times New Roman" w:hAnsi="Times New Roman" w:cs="Times New Roman"/>
          <w:b/>
          <w:sz w:val="24"/>
          <w:szCs w:val="24"/>
        </w:rPr>
        <w:t>И</w:t>
      </w:r>
      <w:r w:rsidR="001045C4" w:rsidRPr="00DF35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356E">
        <w:rPr>
          <w:rFonts w:ascii="Times New Roman" w:hAnsi="Times New Roman" w:cs="Times New Roman"/>
          <w:b/>
          <w:sz w:val="24"/>
          <w:szCs w:val="24"/>
        </w:rPr>
        <w:t>ИЗБОРНОМ</w:t>
      </w:r>
      <w:r w:rsidR="001045C4" w:rsidRPr="00DF35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356E">
        <w:rPr>
          <w:rFonts w:ascii="Times New Roman" w:hAnsi="Times New Roman" w:cs="Times New Roman"/>
          <w:b/>
          <w:sz w:val="24"/>
          <w:szCs w:val="24"/>
        </w:rPr>
        <w:t>ВЕЋУ</w:t>
      </w:r>
    </w:p>
    <w:p w14:paraId="024F2690" w14:textId="77777777" w:rsidR="001045C4" w:rsidRPr="00DF356E" w:rsidRDefault="007079E4" w:rsidP="00DF35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356E">
        <w:rPr>
          <w:rFonts w:ascii="Times New Roman" w:hAnsi="Times New Roman" w:cs="Times New Roman"/>
          <w:b/>
          <w:sz w:val="24"/>
          <w:szCs w:val="24"/>
        </w:rPr>
        <w:t>МЕДИЦИНСКОГ</w:t>
      </w:r>
      <w:r w:rsidR="003303C6" w:rsidRPr="00DF35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356E">
        <w:rPr>
          <w:rFonts w:ascii="Times New Roman" w:hAnsi="Times New Roman" w:cs="Times New Roman"/>
          <w:b/>
          <w:sz w:val="24"/>
          <w:szCs w:val="24"/>
        </w:rPr>
        <w:t>ФАКУЛТЕТА</w:t>
      </w:r>
      <w:r w:rsidR="001045C4" w:rsidRPr="00DF35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356E">
        <w:rPr>
          <w:rFonts w:ascii="Times New Roman" w:hAnsi="Times New Roman" w:cs="Times New Roman"/>
          <w:b/>
          <w:sz w:val="24"/>
          <w:szCs w:val="24"/>
        </w:rPr>
        <w:t>УНИВЕРЗИТЕТА</w:t>
      </w:r>
      <w:r w:rsidR="001045C4" w:rsidRPr="00DF35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356E">
        <w:rPr>
          <w:rFonts w:ascii="Times New Roman" w:hAnsi="Times New Roman" w:cs="Times New Roman"/>
          <w:b/>
          <w:sz w:val="24"/>
          <w:szCs w:val="24"/>
        </w:rPr>
        <w:t>У</w:t>
      </w:r>
      <w:r w:rsidR="001045C4" w:rsidRPr="00DF35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356E">
        <w:rPr>
          <w:rFonts w:ascii="Times New Roman" w:hAnsi="Times New Roman" w:cs="Times New Roman"/>
          <w:b/>
          <w:sz w:val="24"/>
          <w:szCs w:val="24"/>
        </w:rPr>
        <w:t>БЕОГРАДУ</w:t>
      </w:r>
    </w:p>
    <w:p w14:paraId="31870621" w14:textId="77777777" w:rsidR="001045C4" w:rsidRPr="00DF356E" w:rsidRDefault="001045C4" w:rsidP="007D7E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02F317" w14:textId="77777777" w:rsidR="001045C4" w:rsidRPr="00DF356E" w:rsidRDefault="001045C4" w:rsidP="007D7E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346E55" w14:textId="77777777" w:rsidR="001045C4" w:rsidRPr="00DF356E" w:rsidRDefault="007079E4" w:rsidP="007D7E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DF356E">
        <w:rPr>
          <w:rFonts w:ascii="Times New Roman" w:hAnsi="Times New Roman" w:cs="Times New Roman"/>
          <w:sz w:val="24"/>
          <w:szCs w:val="24"/>
        </w:rPr>
        <w:t>Стручна</w:t>
      </w:r>
      <w:proofErr w:type="spellEnd"/>
      <w:r w:rsidR="001045C4" w:rsidRPr="00DF35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комисија</w:t>
      </w:r>
      <w:proofErr w:type="spellEnd"/>
      <w:r w:rsidR="001045C4" w:rsidRPr="00DF35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1045C4" w:rsidRPr="00DF35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припрему</w:t>
      </w:r>
      <w:proofErr w:type="spellEnd"/>
      <w:r w:rsidR="001045C4" w:rsidRPr="00DF35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реферата</w:t>
      </w:r>
      <w:proofErr w:type="spellEnd"/>
      <w:r w:rsidR="001045C4" w:rsidRPr="00DF356E">
        <w:rPr>
          <w:rFonts w:ascii="Times New Roman" w:hAnsi="Times New Roman" w:cs="Times New Roman"/>
          <w:sz w:val="24"/>
          <w:szCs w:val="24"/>
        </w:rPr>
        <w:t xml:space="preserve"> </w:t>
      </w:r>
      <w:r w:rsidRPr="00DF356E">
        <w:rPr>
          <w:rFonts w:ascii="Times New Roman" w:hAnsi="Times New Roman" w:cs="Times New Roman"/>
          <w:sz w:val="24"/>
          <w:szCs w:val="24"/>
        </w:rPr>
        <w:t>у</w:t>
      </w:r>
      <w:r w:rsidR="001045C4" w:rsidRPr="00DF35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саставу</w:t>
      </w:r>
      <w:proofErr w:type="spellEnd"/>
      <w:r w:rsidR="001045C4" w:rsidRPr="00DF356E">
        <w:rPr>
          <w:rFonts w:ascii="Times New Roman" w:hAnsi="Times New Roman" w:cs="Times New Roman"/>
          <w:sz w:val="24"/>
          <w:szCs w:val="24"/>
        </w:rPr>
        <w:t>:</w:t>
      </w:r>
    </w:p>
    <w:p w14:paraId="3B952B5A" w14:textId="77777777" w:rsidR="00CF3D2F" w:rsidRPr="00DF356E" w:rsidRDefault="00CF3D2F" w:rsidP="007D7E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DE5D898" w14:textId="324A55D5" w:rsidR="00CF3D2F" w:rsidRPr="00DF356E" w:rsidRDefault="008D28DB" w:rsidP="00CF3D2F">
      <w:pPr>
        <w:pStyle w:val="ListParagraph"/>
        <w:numPr>
          <w:ilvl w:val="0"/>
          <w:numId w:val="19"/>
        </w:numPr>
        <w:tabs>
          <w:tab w:val="clear" w:pos="0"/>
          <w:tab w:val="num" w:pos="1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proofErr w:type="spellStart"/>
      <w:r w:rsidR="00CF3D2F" w:rsidRPr="00DF356E">
        <w:rPr>
          <w:rFonts w:ascii="Times New Roman" w:hAnsi="Times New Roman" w:cs="Times New Roman"/>
          <w:b/>
          <w:sz w:val="24"/>
          <w:szCs w:val="24"/>
        </w:rPr>
        <w:t>Проф</w:t>
      </w:r>
      <w:proofErr w:type="spellEnd"/>
      <w:r w:rsidR="00CF3D2F" w:rsidRPr="00DF356E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="00CF3D2F" w:rsidRPr="00DF356E">
        <w:rPr>
          <w:rFonts w:ascii="Times New Roman" w:hAnsi="Times New Roman" w:cs="Times New Roman"/>
          <w:b/>
          <w:sz w:val="24"/>
          <w:szCs w:val="24"/>
        </w:rPr>
        <w:t>др</w:t>
      </w:r>
      <w:proofErr w:type="spellEnd"/>
      <w:r w:rsidR="00CF3D2F" w:rsidRPr="00DF35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3D2F" w:rsidRPr="00DF356E">
        <w:rPr>
          <w:rFonts w:ascii="Times New Roman" w:hAnsi="Times New Roman" w:cs="Times New Roman"/>
          <w:b/>
          <w:sz w:val="24"/>
          <w:szCs w:val="24"/>
          <w:lang w:val="sr-Cyrl-RS"/>
        </w:rPr>
        <w:t>Ненад Арсовић</w:t>
      </w:r>
      <w:r w:rsidR="00CF3D2F" w:rsidRPr="00DF356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F3D2F" w:rsidRPr="00DF356E">
        <w:rPr>
          <w:rFonts w:ascii="Times New Roman" w:hAnsi="Times New Roman" w:cs="Times New Roman"/>
          <w:sz w:val="24"/>
          <w:szCs w:val="24"/>
        </w:rPr>
        <w:t>редовни</w:t>
      </w:r>
      <w:proofErr w:type="spellEnd"/>
      <w:r w:rsidR="00CF3D2F" w:rsidRPr="00DF35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3D2F" w:rsidRPr="00DF356E">
        <w:rPr>
          <w:rFonts w:ascii="Times New Roman" w:hAnsi="Times New Roman" w:cs="Times New Roman"/>
          <w:sz w:val="24"/>
          <w:szCs w:val="24"/>
        </w:rPr>
        <w:t>професор</w:t>
      </w:r>
      <w:proofErr w:type="spellEnd"/>
      <w:r w:rsidR="00CF3D2F" w:rsidRPr="00DF35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3D2F" w:rsidRPr="00DF356E">
        <w:rPr>
          <w:rFonts w:ascii="Times New Roman" w:hAnsi="Times New Roman" w:cs="Times New Roman"/>
          <w:sz w:val="24"/>
          <w:szCs w:val="24"/>
        </w:rPr>
        <w:t>Универзитета</w:t>
      </w:r>
      <w:proofErr w:type="spellEnd"/>
      <w:r w:rsidR="00CF3D2F" w:rsidRPr="00DF356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CF3D2F" w:rsidRPr="00DF356E">
        <w:rPr>
          <w:rFonts w:ascii="Times New Roman" w:hAnsi="Times New Roman" w:cs="Times New Roman"/>
          <w:sz w:val="24"/>
          <w:szCs w:val="24"/>
        </w:rPr>
        <w:t>Београду-Медицинског</w:t>
      </w:r>
      <w:proofErr w:type="spellEnd"/>
      <w:r w:rsidR="00CF3D2F" w:rsidRPr="00DF35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3D2F" w:rsidRPr="00DF356E">
        <w:rPr>
          <w:rFonts w:ascii="Times New Roman" w:hAnsi="Times New Roman" w:cs="Times New Roman"/>
          <w:sz w:val="24"/>
          <w:szCs w:val="24"/>
        </w:rPr>
        <w:t>факултета</w:t>
      </w:r>
      <w:proofErr w:type="spellEnd"/>
      <w:r w:rsidR="00CF3D2F" w:rsidRPr="00DF356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F3D2F" w:rsidRPr="00DF356E">
        <w:rPr>
          <w:rFonts w:ascii="Times New Roman" w:hAnsi="Times New Roman" w:cs="Times New Roman"/>
          <w:sz w:val="24"/>
          <w:szCs w:val="24"/>
        </w:rPr>
        <w:t>председник</w:t>
      </w:r>
      <w:proofErr w:type="spellEnd"/>
    </w:p>
    <w:p w14:paraId="4D928AC6" w14:textId="41C67265" w:rsidR="00CF3D2F" w:rsidRPr="00DF356E" w:rsidRDefault="00132AF0" w:rsidP="00132AF0">
      <w:pPr>
        <w:pStyle w:val="ListParagraph"/>
        <w:tabs>
          <w:tab w:val="left" w:pos="3960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2AF0">
        <w:rPr>
          <w:rFonts w:ascii="Times New Roman" w:hAnsi="Times New Roman" w:cs="Times New Roman"/>
          <w:sz w:val="24"/>
          <w:szCs w:val="24"/>
          <w:lang w:val="sr-Cyrl-RS"/>
        </w:rPr>
        <w:t>2.</w:t>
      </w:r>
      <w:r w:rsidR="00CF3D2F" w:rsidRPr="00DF356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proofErr w:type="spellStart"/>
      <w:r w:rsidR="00CF3D2F" w:rsidRPr="00DF356E">
        <w:rPr>
          <w:rFonts w:ascii="Times New Roman" w:hAnsi="Times New Roman" w:cs="Times New Roman"/>
          <w:b/>
          <w:sz w:val="24"/>
          <w:szCs w:val="24"/>
        </w:rPr>
        <w:t>Проф</w:t>
      </w:r>
      <w:proofErr w:type="spellEnd"/>
      <w:r w:rsidR="00CF3D2F" w:rsidRPr="00DF356E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="00CF3D2F" w:rsidRPr="00DF356E">
        <w:rPr>
          <w:rFonts w:ascii="Times New Roman" w:hAnsi="Times New Roman" w:cs="Times New Roman"/>
          <w:b/>
          <w:sz w:val="24"/>
          <w:szCs w:val="24"/>
        </w:rPr>
        <w:t>др</w:t>
      </w:r>
      <w:proofErr w:type="spellEnd"/>
      <w:r w:rsidR="00CF3D2F" w:rsidRPr="00DF35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3D2F" w:rsidRPr="00DF356E">
        <w:rPr>
          <w:rFonts w:ascii="Times New Roman" w:hAnsi="Times New Roman" w:cs="Times New Roman"/>
          <w:b/>
          <w:sz w:val="24"/>
          <w:szCs w:val="24"/>
          <w:lang w:val="sr-Cyrl-RS"/>
        </w:rPr>
        <w:t>Милан Јовановић</w:t>
      </w:r>
      <w:r w:rsidR="00CF3D2F" w:rsidRPr="00DF356E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CF3D2F" w:rsidRPr="00DF356E">
        <w:rPr>
          <w:rFonts w:ascii="Times New Roman" w:hAnsi="Times New Roman" w:cs="Times New Roman"/>
          <w:sz w:val="24"/>
          <w:szCs w:val="24"/>
          <w:lang w:val="sr-Cyrl-RS"/>
        </w:rPr>
        <w:t>редовни</w:t>
      </w:r>
      <w:r w:rsidR="00CF3D2F" w:rsidRPr="00DF35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3D2F" w:rsidRPr="00DF356E">
        <w:rPr>
          <w:rFonts w:ascii="Times New Roman" w:hAnsi="Times New Roman" w:cs="Times New Roman"/>
          <w:sz w:val="24"/>
          <w:szCs w:val="24"/>
        </w:rPr>
        <w:t>професор</w:t>
      </w:r>
      <w:proofErr w:type="spellEnd"/>
      <w:r w:rsidR="00CF3D2F" w:rsidRPr="00DF35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3D2F" w:rsidRPr="00DF356E">
        <w:rPr>
          <w:rFonts w:ascii="Times New Roman" w:hAnsi="Times New Roman" w:cs="Times New Roman"/>
          <w:sz w:val="24"/>
          <w:szCs w:val="24"/>
        </w:rPr>
        <w:t>Универзитета</w:t>
      </w:r>
      <w:proofErr w:type="spellEnd"/>
      <w:r w:rsidR="00CF3D2F" w:rsidRPr="00DF356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CF3D2F" w:rsidRPr="00DF356E">
        <w:rPr>
          <w:rFonts w:ascii="Times New Roman" w:hAnsi="Times New Roman" w:cs="Times New Roman"/>
          <w:sz w:val="24"/>
          <w:szCs w:val="24"/>
        </w:rPr>
        <w:t>Београду</w:t>
      </w:r>
      <w:proofErr w:type="spellEnd"/>
      <w:r w:rsidR="00CF3D2F" w:rsidRPr="00DF356E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CF3D2F" w:rsidRPr="00DF356E">
        <w:rPr>
          <w:rFonts w:ascii="Times New Roman" w:hAnsi="Times New Roman" w:cs="Times New Roman"/>
          <w:sz w:val="24"/>
          <w:szCs w:val="24"/>
        </w:rPr>
        <w:t>Медицинског</w:t>
      </w:r>
      <w:proofErr w:type="spellEnd"/>
      <w:r w:rsidR="00CF3D2F" w:rsidRPr="00DF35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3D2F" w:rsidRPr="00DF356E">
        <w:rPr>
          <w:rFonts w:ascii="Times New Roman" w:hAnsi="Times New Roman" w:cs="Times New Roman"/>
          <w:sz w:val="24"/>
          <w:szCs w:val="24"/>
        </w:rPr>
        <w:t>факултета</w:t>
      </w:r>
      <w:proofErr w:type="spellEnd"/>
      <w:r w:rsidR="00CF3D2F" w:rsidRPr="00DF356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F3D2F" w:rsidRPr="00DF356E">
        <w:rPr>
          <w:rFonts w:ascii="Times New Roman" w:hAnsi="Times New Roman" w:cs="Times New Roman"/>
          <w:sz w:val="24"/>
          <w:szCs w:val="24"/>
        </w:rPr>
        <w:t>члан</w:t>
      </w:r>
      <w:proofErr w:type="spellEnd"/>
    </w:p>
    <w:p w14:paraId="56AA097B" w14:textId="751F610F" w:rsidR="00CF3D2F" w:rsidRPr="00DF356E" w:rsidRDefault="00132AF0" w:rsidP="00132AF0">
      <w:pPr>
        <w:pStyle w:val="ListParagraph"/>
        <w:tabs>
          <w:tab w:val="left" w:pos="3960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2AF0">
        <w:rPr>
          <w:rFonts w:ascii="Times New Roman" w:hAnsi="Times New Roman" w:cs="Times New Roman"/>
          <w:sz w:val="24"/>
          <w:szCs w:val="24"/>
        </w:rPr>
        <w:t>3.</w:t>
      </w:r>
      <w:r w:rsidR="00CF3D2F" w:rsidRPr="00DF356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Доц</w:t>
      </w:r>
      <w:r w:rsidR="008D28DB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  <w:r w:rsidR="00CF3D2F" w:rsidRPr="00DF356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др Љиљана Чворовић</w:t>
      </w:r>
      <w:r w:rsidR="00CF3D2F" w:rsidRPr="00DF356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908E7" w:rsidRPr="001F3B49">
        <w:rPr>
          <w:rFonts w:ascii="Times New Roman" w:hAnsi="Times New Roman" w:cs="Times New Roman"/>
          <w:sz w:val="24"/>
          <w:szCs w:val="24"/>
        </w:rPr>
        <w:t>доцент</w:t>
      </w:r>
      <w:proofErr w:type="spellEnd"/>
      <w:r w:rsidR="00CF3D2F" w:rsidRPr="00DF35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3D2F" w:rsidRPr="00DF356E">
        <w:rPr>
          <w:rFonts w:ascii="Times New Roman" w:hAnsi="Times New Roman" w:cs="Times New Roman"/>
          <w:sz w:val="24"/>
          <w:szCs w:val="24"/>
        </w:rPr>
        <w:t>Универзитета</w:t>
      </w:r>
      <w:proofErr w:type="spellEnd"/>
      <w:r w:rsidR="00CF3D2F" w:rsidRPr="00DF356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CF3D2F" w:rsidRPr="00DF356E">
        <w:rPr>
          <w:rFonts w:ascii="Times New Roman" w:hAnsi="Times New Roman" w:cs="Times New Roman"/>
          <w:sz w:val="24"/>
          <w:szCs w:val="24"/>
        </w:rPr>
        <w:t>Београду</w:t>
      </w:r>
      <w:proofErr w:type="spellEnd"/>
      <w:r w:rsidR="00CF3D2F" w:rsidRPr="00DF356E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CF3D2F" w:rsidRPr="00DF356E">
        <w:rPr>
          <w:rFonts w:ascii="Times New Roman" w:hAnsi="Times New Roman" w:cs="Times New Roman"/>
          <w:sz w:val="24"/>
          <w:szCs w:val="24"/>
        </w:rPr>
        <w:t>Медицинског</w:t>
      </w:r>
      <w:proofErr w:type="spellEnd"/>
      <w:r w:rsidR="00CF3D2F" w:rsidRPr="00DF35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3D2F" w:rsidRPr="00DF356E">
        <w:rPr>
          <w:rFonts w:ascii="Times New Roman" w:hAnsi="Times New Roman" w:cs="Times New Roman"/>
          <w:sz w:val="24"/>
          <w:szCs w:val="24"/>
        </w:rPr>
        <w:t>факултета</w:t>
      </w:r>
      <w:proofErr w:type="spellEnd"/>
      <w:r w:rsidR="00CF3D2F" w:rsidRPr="00DF356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F3D2F" w:rsidRPr="00DF356E">
        <w:rPr>
          <w:rFonts w:ascii="Times New Roman" w:hAnsi="Times New Roman" w:cs="Times New Roman"/>
          <w:sz w:val="24"/>
          <w:szCs w:val="24"/>
        </w:rPr>
        <w:t>члан</w:t>
      </w:r>
      <w:proofErr w:type="spellEnd"/>
    </w:p>
    <w:p w14:paraId="63945C53" w14:textId="71F1AD6E" w:rsidR="001045C4" w:rsidRPr="001F3B49" w:rsidRDefault="007079E4" w:rsidP="007D7EE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F3B49">
        <w:rPr>
          <w:rFonts w:ascii="Times New Roman" w:hAnsi="Times New Roman" w:cs="Times New Roman"/>
          <w:sz w:val="24"/>
          <w:szCs w:val="24"/>
        </w:rPr>
        <w:t>одређена</w:t>
      </w:r>
      <w:proofErr w:type="spellEnd"/>
      <w:r w:rsidR="001045C4" w:rsidRPr="001F3B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B4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1045C4" w:rsidRPr="001F3B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B49">
        <w:rPr>
          <w:rFonts w:ascii="Times New Roman" w:hAnsi="Times New Roman" w:cs="Times New Roman"/>
          <w:sz w:val="24"/>
          <w:szCs w:val="24"/>
        </w:rPr>
        <w:t>седници</w:t>
      </w:r>
      <w:proofErr w:type="spellEnd"/>
      <w:r w:rsidR="001045C4" w:rsidRPr="001F3B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B49">
        <w:rPr>
          <w:rFonts w:ascii="Times New Roman" w:hAnsi="Times New Roman" w:cs="Times New Roman"/>
          <w:sz w:val="24"/>
          <w:szCs w:val="24"/>
        </w:rPr>
        <w:t>Изборног</w:t>
      </w:r>
      <w:proofErr w:type="spellEnd"/>
      <w:r w:rsidR="001045C4" w:rsidRPr="001F3B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B49">
        <w:rPr>
          <w:rFonts w:ascii="Times New Roman" w:hAnsi="Times New Roman" w:cs="Times New Roman"/>
          <w:sz w:val="24"/>
          <w:szCs w:val="24"/>
        </w:rPr>
        <w:t>већа</w:t>
      </w:r>
      <w:proofErr w:type="spellEnd"/>
      <w:r w:rsidR="001045C4" w:rsidRPr="001F3B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B49">
        <w:rPr>
          <w:rFonts w:ascii="Times New Roman" w:hAnsi="Times New Roman" w:cs="Times New Roman"/>
          <w:sz w:val="24"/>
          <w:szCs w:val="24"/>
        </w:rPr>
        <w:t>Медицинског</w:t>
      </w:r>
      <w:proofErr w:type="spellEnd"/>
      <w:r w:rsidR="001045C4" w:rsidRPr="001F3B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B49">
        <w:rPr>
          <w:rFonts w:ascii="Times New Roman" w:hAnsi="Times New Roman" w:cs="Times New Roman"/>
          <w:sz w:val="24"/>
          <w:szCs w:val="24"/>
        </w:rPr>
        <w:t>факултета</w:t>
      </w:r>
      <w:proofErr w:type="spellEnd"/>
      <w:r w:rsidR="001045C4" w:rsidRPr="001F3B49">
        <w:rPr>
          <w:rFonts w:ascii="Times New Roman" w:hAnsi="Times New Roman" w:cs="Times New Roman"/>
          <w:sz w:val="24"/>
          <w:szCs w:val="24"/>
        </w:rPr>
        <w:t xml:space="preserve"> </w:t>
      </w:r>
      <w:r w:rsidRPr="001F3B49">
        <w:rPr>
          <w:rFonts w:ascii="Times New Roman" w:hAnsi="Times New Roman" w:cs="Times New Roman"/>
          <w:sz w:val="24"/>
          <w:szCs w:val="24"/>
        </w:rPr>
        <w:t>у</w:t>
      </w:r>
      <w:r w:rsidR="001045C4" w:rsidRPr="001F3B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B49">
        <w:rPr>
          <w:rFonts w:ascii="Times New Roman" w:hAnsi="Times New Roman" w:cs="Times New Roman"/>
          <w:sz w:val="24"/>
          <w:szCs w:val="24"/>
        </w:rPr>
        <w:t>Београду</w:t>
      </w:r>
      <w:proofErr w:type="spellEnd"/>
      <w:r w:rsidR="001045C4" w:rsidRPr="001F3B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B49">
        <w:rPr>
          <w:rFonts w:ascii="Times New Roman" w:hAnsi="Times New Roman" w:cs="Times New Roman"/>
          <w:sz w:val="24"/>
          <w:szCs w:val="24"/>
        </w:rPr>
        <w:t>одржаној</w:t>
      </w:r>
      <w:proofErr w:type="spellEnd"/>
      <w:r w:rsidR="00D4311F" w:rsidRPr="001F3B49">
        <w:rPr>
          <w:rFonts w:ascii="Times New Roman" w:hAnsi="Times New Roman" w:cs="Times New Roman"/>
          <w:sz w:val="24"/>
          <w:szCs w:val="24"/>
        </w:rPr>
        <w:t xml:space="preserve"> </w:t>
      </w:r>
      <w:r w:rsidR="008908E7" w:rsidRPr="001F3B49">
        <w:rPr>
          <w:rFonts w:ascii="Times New Roman" w:hAnsi="Times New Roman" w:cs="Times New Roman"/>
          <w:sz w:val="24"/>
          <w:szCs w:val="24"/>
        </w:rPr>
        <w:t>13.03.2024</w:t>
      </w:r>
      <w:r w:rsidR="00D4311F" w:rsidRPr="001F3B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F3B49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="00211792" w:rsidRPr="001F3B49">
        <w:rPr>
          <w:rFonts w:ascii="Times New Roman" w:hAnsi="Times New Roman" w:cs="Times New Roman"/>
          <w:sz w:val="24"/>
          <w:szCs w:val="24"/>
        </w:rPr>
        <w:t>,</w:t>
      </w:r>
      <w:r w:rsidR="00D4311F" w:rsidRPr="001F3B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B49">
        <w:rPr>
          <w:rFonts w:ascii="Times New Roman" w:hAnsi="Times New Roman" w:cs="Times New Roman"/>
          <w:sz w:val="24"/>
          <w:szCs w:val="24"/>
        </w:rPr>
        <w:t>анализирала</w:t>
      </w:r>
      <w:proofErr w:type="spellEnd"/>
      <w:r w:rsidR="00D4311F" w:rsidRPr="001F3B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B4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1045C4" w:rsidRPr="001F3B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B49">
        <w:rPr>
          <w:rFonts w:ascii="Times New Roman" w:hAnsi="Times New Roman" w:cs="Times New Roman"/>
          <w:sz w:val="24"/>
          <w:szCs w:val="24"/>
        </w:rPr>
        <w:t>пријаве</w:t>
      </w:r>
      <w:proofErr w:type="spellEnd"/>
      <w:r w:rsidR="001045C4" w:rsidRPr="001F3B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B4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1045C4" w:rsidRPr="001F3B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B49">
        <w:rPr>
          <w:rFonts w:ascii="Times New Roman" w:hAnsi="Times New Roman" w:cs="Times New Roman"/>
          <w:sz w:val="24"/>
          <w:szCs w:val="24"/>
        </w:rPr>
        <w:t>Конкурс</w:t>
      </w:r>
      <w:proofErr w:type="spellEnd"/>
      <w:r w:rsidR="001045C4" w:rsidRPr="001F3B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B49">
        <w:rPr>
          <w:rFonts w:ascii="Times New Roman" w:hAnsi="Times New Roman" w:cs="Times New Roman"/>
          <w:bCs/>
          <w:sz w:val="24"/>
          <w:szCs w:val="24"/>
        </w:rPr>
        <w:t>расписан</w:t>
      </w:r>
      <w:proofErr w:type="spellEnd"/>
      <w:r w:rsidR="00211792" w:rsidRPr="001F3B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F3B49">
        <w:rPr>
          <w:rFonts w:ascii="Times New Roman" w:hAnsi="Times New Roman" w:cs="Times New Roman"/>
          <w:bCs/>
          <w:sz w:val="24"/>
          <w:szCs w:val="24"/>
        </w:rPr>
        <w:t>на</w:t>
      </w:r>
      <w:proofErr w:type="spellEnd"/>
      <w:r w:rsidR="00FF4BFD" w:rsidRPr="001F3B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F3B49">
        <w:rPr>
          <w:rFonts w:ascii="Times New Roman" w:hAnsi="Times New Roman" w:cs="Times New Roman"/>
          <w:bCs/>
          <w:sz w:val="24"/>
          <w:szCs w:val="24"/>
        </w:rPr>
        <w:t>интернет</w:t>
      </w:r>
      <w:proofErr w:type="spellEnd"/>
      <w:r w:rsidR="00FF4BFD" w:rsidRPr="001F3B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F3B49">
        <w:rPr>
          <w:rFonts w:ascii="Times New Roman" w:hAnsi="Times New Roman" w:cs="Times New Roman"/>
          <w:bCs/>
          <w:sz w:val="24"/>
          <w:szCs w:val="24"/>
        </w:rPr>
        <w:t>страници</w:t>
      </w:r>
      <w:proofErr w:type="spellEnd"/>
      <w:r w:rsidR="00FF4BFD" w:rsidRPr="001F3B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F3B49">
        <w:rPr>
          <w:rFonts w:ascii="Times New Roman" w:hAnsi="Times New Roman" w:cs="Times New Roman"/>
          <w:bCs/>
          <w:sz w:val="24"/>
          <w:szCs w:val="24"/>
        </w:rPr>
        <w:t>Медицинског</w:t>
      </w:r>
      <w:proofErr w:type="spellEnd"/>
      <w:r w:rsidR="00FF4BFD" w:rsidRPr="001F3B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F3B49">
        <w:rPr>
          <w:rFonts w:ascii="Times New Roman" w:hAnsi="Times New Roman" w:cs="Times New Roman"/>
          <w:bCs/>
          <w:sz w:val="24"/>
          <w:szCs w:val="24"/>
        </w:rPr>
        <w:t>факултета</w:t>
      </w:r>
      <w:proofErr w:type="spellEnd"/>
      <w:r w:rsidRPr="001F3B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F3B49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1F3B49">
        <w:rPr>
          <w:rFonts w:ascii="Times New Roman" w:hAnsi="Times New Roman" w:cs="Times New Roman"/>
          <w:sz w:val="24"/>
          <w:szCs w:val="24"/>
        </w:rPr>
        <w:t xml:space="preserve"> </w:t>
      </w:r>
      <w:r w:rsidR="00CF3D2F" w:rsidRPr="001F3B49">
        <w:rPr>
          <w:rFonts w:ascii="Times New Roman" w:hAnsi="Times New Roman" w:cs="Times New Roman"/>
          <w:sz w:val="24"/>
          <w:szCs w:val="24"/>
        </w:rPr>
        <w:t>01.04</w:t>
      </w:r>
      <w:r w:rsidR="001045C4" w:rsidRPr="001F3B49">
        <w:rPr>
          <w:rFonts w:ascii="Times New Roman" w:hAnsi="Times New Roman" w:cs="Times New Roman"/>
          <w:sz w:val="24"/>
          <w:szCs w:val="24"/>
        </w:rPr>
        <w:t>.20</w:t>
      </w:r>
      <w:r w:rsidR="00D4311F" w:rsidRPr="001F3B49">
        <w:rPr>
          <w:rFonts w:ascii="Times New Roman" w:hAnsi="Times New Roman" w:cs="Times New Roman"/>
          <w:sz w:val="24"/>
          <w:szCs w:val="24"/>
        </w:rPr>
        <w:t>2</w:t>
      </w:r>
      <w:r w:rsidRPr="001F3B49">
        <w:rPr>
          <w:rFonts w:ascii="Times New Roman" w:hAnsi="Times New Roman" w:cs="Times New Roman"/>
          <w:sz w:val="24"/>
          <w:szCs w:val="24"/>
        </w:rPr>
        <w:t>4</w:t>
      </w:r>
      <w:r w:rsidR="00D4311F" w:rsidRPr="001F3B4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F3B49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="00211792" w:rsidRPr="001F3B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F3B4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1045C4" w:rsidRPr="001F3B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B49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="001045C4" w:rsidRPr="001F3B49">
        <w:rPr>
          <w:rFonts w:ascii="Times New Roman" w:hAnsi="Times New Roman" w:cs="Times New Roman"/>
          <w:sz w:val="24"/>
          <w:szCs w:val="24"/>
        </w:rPr>
        <w:t xml:space="preserve"> </w:t>
      </w:r>
      <w:r w:rsidRPr="001F3B49">
        <w:rPr>
          <w:rFonts w:ascii="Times New Roman" w:hAnsi="Times New Roman" w:cs="Times New Roman"/>
          <w:sz w:val="24"/>
          <w:szCs w:val="24"/>
        </w:rPr>
        <w:t>2 (</w:t>
      </w:r>
      <w:proofErr w:type="spellStart"/>
      <w:r w:rsidRPr="001F3B49">
        <w:rPr>
          <w:rFonts w:ascii="Times New Roman" w:hAnsi="Times New Roman" w:cs="Times New Roman"/>
          <w:sz w:val="24"/>
          <w:szCs w:val="24"/>
        </w:rPr>
        <w:t>два</w:t>
      </w:r>
      <w:proofErr w:type="spellEnd"/>
      <w:r w:rsidRPr="001F3B49">
        <w:rPr>
          <w:rFonts w:ascii="Times New Roman" w:hAnsi="Times New Roman" w:cs="Times New Roman"/>
          <w:sz w:val="24"/>
          <w:szCs w:val="24"/>
        </w:rPr>
        <w:t>)</w:t>
      </w:r>
      <w:r w:rsidR="001045C4" w:rsidRPr="001F3B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B49">
        <w:rPr>
          <w:rFonts w:ascii="Times New Roman" w:hAnsi="Times New Roman" w:cs="Times New Roman"/>
          <w:sz w:val="24"/>
          <w:szCs w:val="24"/>
        </w:rPr>
        <w:t>сарадника</w:t>
      </w:r>
      <w:proofErr w:type="spellEnd"/>
      <w:r w:rsidRPr="001F3B49">
        <w:rPr>
          <w:rFonts w:ascii="Times New Roman" w:hAnsi="Times New Roman" w:cs="Times New Roman"/>
          <w:sz w:val="24"/>
          <w:szCs w:val="24"/>
        </w:rPr>
        <w:t xml:space="preserve"> у</w:t>
      </w:r>
      <w:r w:rsidR="001045C4" w:rsidRPr="001F3B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B49">
        <w:rPr>
          <w:rFonts w:ascii="Times New Roman" w:hAnsi="Times New Roman" w:cs="Times New Roman"/>
          <w:sz w:val="24"/>
          <w:szCs w:val="24"/>
        </w:rPr>
        <w:t>звање</w:t>
      </w:r>
      <w:proofErr w:type="spellEnd"/>
      <w:r w:rsidR="001045C4" w:rsidRPr="001F3B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F3B49">
        <w:rPr>
          <w:rFonts w:ascii="Times New Roman" w:hAnsi="Times New Roman" w:cs="Times New Roman"/>
          <w:b/>
          <w:sz w:val="24"/>
          <w:szCs w:val="24"/>
        </w:rPr>
        <w:t>КЛИНИЧКОГ</w:t>
      </w:r>
      <w:r w:rsidR="001045C4" w:rsidRPr="001F3B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F3B49">
        <w:rPr>
          <w:rFonts w:ascii="Times New Roman" w:hAnsi="Times New Roman" w:cs="Times New Roman"/>
          <w:b/>
          <w:sz w:val="24"/>
          <w:szCs w:val="24"/>
        </w:rPr>
        <w:t>АСИСТЕНТА</w:t>
      </w:r>
      <w:r w:rsidR="001045C4" w:rsidRPr="001F3B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F3B4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1045C4" w:rsidRPr="001F3B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B49">
        <w:rPr>
          <w:rFonts w:ascii="Times New Roman" w:hAnsi="Times New Roman" w:cs="Times New Roman"/>
          <w:sz w:val="24"/>
          <w:szCs w:val="24"/>
        </w:rPr>
        <w:t>ужу</w:t>
      </w:r>
      <w:proofErr w:type="spellEnd"/>
      <w:r w:rsidR="001045C4" w:rsidRPr="001F3B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B49">
        <w:rPr>
          <w:rFonts w:ascii="Times New Roman" w:hAnsi="Times New Roman" w:cs="Times New Roman"/>
          <w:sz w:val="24"/>
          <w:szCs w:val="24"/>
        </w:rPr>
        <w:t>научну</w:t>
      </w:r>
      <w:proofErr w:type="spellEnd"/>
      <w:r w:rsidR="001045C4" w:rsidRPr="001F3B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B49">
        <w:rPr>
          <w:rFonts w:ascii="Times New Roman" w:hAnsi="Times New Roman" w:cs="Times New Roman"/>
          <w:sz w:val="24"/>
          <w:szCs w:val="24"/>
        </w:rPr>
        <w:t>област</w:t>
      </w:r>
      <w:proofErr w:type="spellEnd"/>
      <w:r w:rsidR="001045C4" w:rsidRPr="001F3B49">
        <w:rPr>
          <w:rFonts w:ascii="Times New Roman" w:hAnsi="Times New Roman" w:cs="Times New Roman"/>
          <w:sz w:val="24"/>
          <w:szCs w:val="24"/>
        </w:rPr>
        <w:t xml:space="preserve"> </w:t>
      </w:r>
      <w:r w:rsidR="00CF3D2F" w:rsidRPr="001F3B49">
        <w:rPr>
          <w:rFonts w:ascii="Times New Roman" w:hAnsi="Times New Roman" w:cs="Times New Roman"/>
          <w:b/>
          <w:sz w:val="24"/>
          <w:szCs w:val="24"/>
          <w:lang w:val="sr-Cyrl-RS"/>
        </w:rPr>
        <w:t>ОТОРИНОЛАРИНГОЛГОЛОГИЈА СА МАКСИЛОФАЦИЈАЛНОМ ХИРУРГИЈОМ</w:t>
      </w:r>
      <w:r w:rsidR="001045C4" w:rsidRPr="001F3B49">
        <w:rPr>
          <w:rFonts w:ascii="Times New Roman" w:hAnsi="Times New Roman" w:cs="Times New Roman"/>
          <w:b/>
          <w:sz w:val="24"/>
          <w:szCs w:val="24"/>
        </w:rPr>
        <w:t>,</w:t>
      </w:r>
      <w:r w:rsidR="001045C4" w:rsidRPr="001F3B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B49">
        <w:rPr>
          <w:rFonts w:ascii="Times New Roman" w:hAnsi="Times New Roman" w:cs="Times New Roman"/>
          <w:sz w:val="24"/>
          <w:szCs w:val="24"/>
        </w:rPr>
        <w:t>подноси</w:t>
      </w:r>
      <w:proofErr w:type="spellEnd"/>
      <w:r w:rsidR="001045C4" w:rsidRPr="001F3B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B49">
        <w:rPr>
          <w:rFonts w:ascii="Times New Roman" w:hAnsi="Times New Roman" w:cs="Times New Roman"/>
          <w:sz w:val="24"/>
          <w:szCs w:val="24"/>
        </w:rPr>
        <w:t>следећи</w:t>
      </w:r>
      <w:proofErr w:type="spellEnd"/>
      <w:r w:rsidR="001045C4" w:rsidRPr="001F3B4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A6BC23" w14:textId="77777777" w:rsidR="001045C4" w:rsidRPr="00D1768F" w:rsidRDefault="001045C4" w:rsidP="007D7EE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highlight w:val="cyan"/>
        </w:rPr>
      </w:pPr>
    </w:p>
    <w:p w14:paraId="108C5858" w14:textId="77777777" w:rsidR="002D4B7B" w:rsidRPr="00DF356E" w:rsidRDefault="002D4B7B" w:rsidP="007D7E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25E256" w14:textId="77777777" w:rsidR="001045C4" w:rsidRPr="00DF356E" w:rsidRDefault="007079E4" w:rsidP="007D7E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356E">
        <w:rPr>
          <w:rFonts w:ascii="Times New Roman" w:hAnsi="Times New Roman" w:cs="Times New Roman"/>
          <w:b/>
          <w:sz w:val="24"/>
          <w:szCs w:val="24"/>
        </w:rPr>
        <w:t>Р</w:t>
      </w:r>
      <w:r w:rsidR="001045C4" w:rsidRPr="00DF35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356E">
        <w:rPr>
          <w:rFonts w:ascii="Times New Roman" w:hAnsi="Times New Roman" w:cs="Times New Roman"/>
          <w:b/>
          <w:sz w:val="24"/>
          <w:szCs w:val="24"/>
        </w:rPr>
        <w:t>Е</w:t>
      </w:r>
      <w:r w:rsidR="001045C4" w:rsidRPr="00DF35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356E">
        <w:rPr>
          <w:rFonts w:ascii="Times New Roman" w:hAnsi="Times New Roman" w:cs="Times New Roman"/>
          <w:b/>
          <w:sz w:val="24"/>
          <w:szCs w:val="24"/>
        </w:rPr>
        <w:t>Ф</w:t>
      </w:r>
      <w:r w:rsidR="001045C4" w:rsidRPr="00DF35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356E">
        <w:rPr>
          <w:rFonts w:ascii="Times New Roman" w:hAnsi="Times New Roman" w:cs="Times New Roman"/>
          <w:b/>
          <w:sz w:val="24"/>
          <w:szCs w:val="24"/>
        </w:rPr>
        <w:t>Е</w:t>
      </w:r>
      <w:r w:rsidR="001045C4" w:rsidRPr="00DF35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356E">
        <w:rPr>
          <w:rFonts w:ascii="Times New Roman" w:hAnsi="Times New Roman" w:cs="Times New Roman"/>
          <w:b/>
          <w:sz w:val="24"/>
          <w:szCs w:val="24"/>
        </w:rPr>
        <w:t>Р</w:t>
      </w:r>
      <w:r w:rsidR="001045C4" w:rsidRPr="00DF35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356E">
        <w:rPr>
          <w:rFonts w:ascii="Times New Roman" w:hAnsi="Times New Roman" w:cs="Times New Roman"/>
          <w:b/>
          <w:sz w:val="24"/>
          <w:szCs w:val="24"/>
        </w:rPr>
        <w:t>А</w:t>
      </w:r>
      <w:r w:rsidR="001045C4" w:rsidRPr="00DF35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356E">
        <w:rPr>
          <w:rFonts w:ascii="Times New Roman" w:hAnsi="Times New Roman" w:cs="Times New Roman"/>
          <w:b/>
          <w:sz w:val="24"/>
          <w:szCs w:val="24"/>
        </w:rPr>
        <w:t>Т</w:t>
      </w:r>
    </w:p>
    <w:p w14:paraId="0F68EA31" w14:textId="77777777" w:rsidR="001045C4" w:rsidRPr="00DF356E" w:rsidRDefault="001045C4" w:rsidP="007D7EE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6ED1179" w14:textId="4B859FC3" w:rsidR="001045C4" w:rsidRPr="00DF356E" w:rsidRDefault="007079E4" w:rsidP="007D7E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356E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1045C4" w:rsidRPr="00DF35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расписани</w:t>
      </w:r>
      <w:proofErr w:type="spellEnd"/>
      <w:r w:rsidR="001045C4" w:rsidRPr="00DF35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конскурс</w:t>
      </w:r>
      <w:proofErr w:type="spellEnd"/>
      <w:r w:rsidR="001045C4" w:rsidRPr="00DF35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08E7">
        <w:rPr>
          <w:rFonts w:ascii="Times New Roman" w:hAnsi="Times New Roman" w:cs="Times New Roman"/>
          <w:sz w:val="24"/>
          <w:szCs w:val="24"/>
        </w:rPr>
        <w:t>пријавила</w:t>
      </w:r>
      <w:proofErr w:type="spellEnd"/>
      <w:r w:rsidR="008908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08E7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8908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08E7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8908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08E7">
        <w:rPr>
          <w:rFonts w:ascii="Times New Roman" w:hAnsi="Times New Roman" w:cs="Times New Roman"/>
          <w:sz w:val="24"/>
          <w:szCs w:val="24"/>
        </w:rPr>
        <w:t>два</w:t>
      </w:r>
      <w:proofErr w:type="spellEnd"/>
      <w:r w:rsidR="008908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08E7">
        <w:rPr>
          <w:rFonts w:ascii="Times New Roman" w:hAnsi="Times New Roman" w:cs="Times New Roman"/>
          <w:sz w:val="24"/>
          <w:szCs w:val="24"/>
        </w:rPr>
        <w:t>кандидата</w:t>
      </w:r>
      <w:proofErr w:type="spellEnd"/>
      <w:r w:rsidR="001045C4" w:rsidRPr="00DF356E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FC4273A" w14:textId="09C632DE" w:rsidR="001045C4" w:rsidRPr="00DF356E" w:rsidRDefault="007079E4" w:rsidP="007D7EEA">
      <w:pPr>
        <w:pStyle w:val="ListParagraph"/>
        <w:numPr>
          <w:ilvl w:val="0"/>
          <w:numId w:val="2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356E">
        <w:rPr>
          <w:rFonts w:ascii="Times New Roman" w:hAnsi="Times New Roman" w:cs="Times New Roman"/>
          <w:b/>
          <w:sz w:val="24"/>
          <w:szCs w:val="24"/>
        </w:rPr>
        <w:t>Др</w:t>
      </w:r>
      <w:proofErr w:type="spellEnd"/>
      <w:r w:rsidR="004F43FE" w:rsidRPr="00DF35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3D2F" w:rsidRPr="00DF356E">
        <w:rPr>
          <w:rFonts w:ascii="Times New Roman" w:hAnsi="Times New Roman" w:cs="Times New Roman"/>
          <w:b/>
          <w:sz w:val="24"/>
          <w:szCs w:val="24"/>
          <w:lang w:val="sr-Cyrl-RS"/>
        </w:rPr>
        <w:t>Анђелина Јовановић</w:t>
      </w:r>
      <w:r w:rsidR="001045C4" w:rsidRPr="00DF356E">
        <w:rPr>
          <w:rFonts w:ascii="Times New Roman" w:hAnsi="Times New Roman" w:cs="Times New Roman"/>
          <w:b/>
          <w:sz w:val="24"/>
          <w:szCs w:val="24"/>
        </w:rPr>
        <w:t>,</w:t>
      </w:r>
      <w:r w:rsidRPr="00DF356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864DC" w:rsidRPr="00DF356E">
        <w:rPr>
          <w:rFonts w:ascii="Times New Roman" w:hAnsi="Times New Roman" w:cs="Times New Roman"/>
          <w:sz w:val="24"/>
          <w:szCs w:val="24"/>
        </w:rPr>
        <w:t>лекар</w:t>
      </w:r>
      <w:proofErr w:type="spellEnd"/>
      <w:r w:rsidR="008864DC" w:rsidRPr="00DF35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специјалиста</w:t>
      </w:r>
      <w:proofErr w:type="spellEnd"/>
      <w:r w:rsidR="001045C4" w:rsidRPr="00DF356E">
        <w:rPr>
          <w:rFonts w:ascii="Times New Roman" w:hAnsi="Times New Roman" w:cs="Times New Roman"/>
          <w:sz w:val="24"/>
          <w:szCs w:val="24"/>
        </w:rPr>
        <w:t xml:space="preserve"> </w:t>
      </w:r>
      <w:r w:rsidR="00CF3D2F" w:rsidRPr="00DF356E">
        <w:rPr>
          <w:rFonts w:ascii="Times New Roman" w:hAnsi="Times New Roman" w:cs="Times New Roman"/>
          <w:sz w:val="24"/>
          <w:szCs w:val="24"/>
          <w:lang w:val="sr-Cyrl-RS"/>
        </w:rPr>
        <w:t>оториноларинголог</w:t>
      </w:r>
    </w:p>
    <w:p w14:paraId="73218E7F" w14:textId="5E0722F8" w:rsidR="001045C4" w:rsidRPr="00DF356E" w:rsidRDefault="007079E4" w:rsidP="007D7EEA">
      <w:pPr>
        <w:pStyle w:val="ListParagraph"/>
        <w:numPr>
          <w:ilvl w:val="0"/>
          <w:numId w:val="2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356E">
        <w:rPr>
          <w:rFonts w:ascii="Times New Roman" w:hAnsi="Times New Roman" w:cs="Times New Roman"/>
          <w:b/>
          <w:sz w:val="24"/>
          <w:szCs w:val="24"/>
        </w:rPr>
        <w:t>Др</w:t>
      </w:r>
      <w:proofErr w:type="spellEnd"/>
      <w:r w:rsidR="001045C4" w:rsidRPr="00DF35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3D2F" w:rsidRPr="00DF356E">
        <w:rPr>
          <w:rFonts w:ascii="Times New Roman" w:hAnsi="Times New Roman" w:cs="Times New Roman"/>
          <w:b/>
          <w:sz w:val="24"/>
          <w:szCs w:val="24"/>
          <w:lang w:val="sr-Cyrl-RS"/>
        </w:rPr>
        <w:t>Дејан Радаљац</w:t>
      </w:r>
      <w:r w:rsidR="001045C4" w:rsidRPr="00DF356E">
        <w:rPr>
          <w:rFonts w:ascii="Times New Roman" w:hAnsi="Times New Roman" w:cs="Times New Roman"/>
          <w:b/>
          <w:sz w:val="24"/>
          <w:szCs w:val="24"/>
        </w:rPr>
        <w:t>,</w:t>
      </w:r>
      <w:r w:rsidRPr="00DF356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864DC" w:rsidRPr="00DF356E">
        <w:rPr>
          <w:rFonts w:ascii="Times New Roman" w:hAnsi="Times New Roman" w:cs="Times New Roman"/>
          <w:sz w:val="24"/>
          <w:szCs w:val="24"/>
        </w:rPr>
        <w:t>лекар</w:t>
      </w:r>
      <w:proofErr w:type="spellEnd"/>
      <w:r w:rsidR="008864DC" w:rsidRPr="00DF35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специјалиста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</w:t>
      </w:r>
      <w:r w:rsidR="00CF3D2F" w:rsidRPr="00DF356E">
        <w:rPr>
          <w:rFonts w:ascii="Times New Roman" w:hAnsi="Times New Roman" w:cs="Times New Roman"/>
          <w:sz w:val="24"/>
          <w:szCs w:val="24"/>
          <w:lang w:val="sr-Cyrl-RS"/>
        </w:rPr>
        <w:t>оториноларинголог</w:t>
      </w:r>
      <w:r w:rsidR="00742CC5">
        <w:rPr>
          <w:rFonts w:ascii="Times New Roman" w:hAnsi="Times New Roman" w:cs="Times New Roman"/>
          <w:sz w:val="24"/>
          <w:szCs w:val="24"/>
        </w:rPr>
        <w:t>,</w:t>
      </w:r>
      <w:r w:rsidR="00742CC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51A2A">
        <w:rPr>
          <w:rFonts w:ascii="Times New Roman" w:hAnsi="Times New Roman" w:cs="Times New Roman"/>
          <w:sz w:val="24"/>
          <w:szCs w:val="24"/>
          <w:lang w:val="sr-Cyrl-RS"/>
        </w:rPr>
        <w:t>суп</w:t>
      </w:r>
      <w:r w:rsidR="00CF3D2F" w:rsidRPr="00DF356E">
        <w:rPr>
          <w:rFonts w:ascii="Times New Roman" w:hAnsi="Times New Roman" w:cs="Times New Roman"/>
          <w:sz w:val="24"/>
          <w:szCs w:val="24"/>
          <w:lang w:val="sr-Cyrl-RS"/>
        </w:rPr>
        <w:t>специјалиста фонијатар</w:t>
      </w:r>
    </w:p>
    <w:p w14:paraId="69648157" w14:textId="77777777" w:rsidR="001045C4" w:rsidRPr="00D1768F" w:rsidRDefault="001045C4" w:rsidP="007D7E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C2D353" w14:textId="77777777" w:rsidR="001045C4" w:rsidRPr="00D1768F" w:rsidRDefault="001045C4" w:rsidP="007D7E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1F030A" w14:textId="03A7D294" w:rsidR="001D0492" w:rsidRPr="001F3B49" w:rsidRDefault="00D1768F" w:rsidP="00B729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F3B49">
        <w:rPr>
          <w:rFonts w:ascii="Times New Roman" w:hAnsi="Times New Roman" w:cs="Times New Roman"/>
          <w:b/>
          <w:sz w:val="24"/>
          <w:szCs w:val="24"/>
          <w:lang w:val="sr-Cyrl-RS"/>
        </w:rPr>
        <w:t>Кандидат под редним бројем 1: Анђелина Јовановић</w:t>
      </w:r>
    </w:p>
    <w:p w14:paraId="29C48694" w14:textId="77777777" w:rsidR="00CF150F" w:rsidRPr="001349CD" w:rsidRDefault="00CF150F" w:rsidP="00B729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B2D10D4" w14:textId="77777777" w:rsidR="001349CD" w:rsidRPr="001349CD" w:rsidRDefault="001349CD" w:rsidP="00B7293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1349C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А.</w:t>
      </w:r>
      <w:r w:rsidRPr="001349C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  <w:t>ОСНОВНИ БИОГРАФСКИ ПОДАЦИ</w:t>
      </w:r>
    </w:p>
    <w:p w14:paraId="4AEB5621" w14:textId="77777777" w:rsidR="001349CD" w:rsidRPr="001349CD" w:rsidRDefault="001349CD" w:rsidP="00B729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2C25296" w14:textId="301D5C91" w:rsidR="00F50E72" w:rsidRDefault="00F50E72" w:rsidP="00B729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349CD" w:rsidRPr="001349CD">
        <w:rPr>
          <w:rFonts w:ascii="Times New Roman" w:hAnsi="Times New Roman" w:cs="Times New Roman"/>
          <w:sz w:val="24"/>
          <w:szCs w:val="24"/>
          <w:lang w:val="sr-Cyrl-RS"/>
        </w:rPr>
        <w:t xml:space="preserve">Име, средње име и презиме: Анђелина </w:t>
      </w:r>
      <w:r w:rsidR="001B3780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1349CD" w:rsidRPr="001349CD">
        <w:rPr>
          <w:rFonts w:ascii="Times New Roman" w:hAnsi="Times New Roman" w:cs="Times New Roman"/>
          <w:sz w:val="24"/>
          <w:szCs w:val="24"/>
          <w:lang w:val="sr-Cyrl-RS"/>
        </w:rPr>
        <w:t>Петар</w:t>
      </w:r>
      <w:r w:rsidR="001B3780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1349CD" w:rsidRPr="001349CD">
        <w:rPr>
          <w:rFonts w:ascii="Times New Roman" w:hAnsi="Times New Roman" w:cs="Times New Roman"/>
          <w:sz w:val="24"/>
          <w:szCs w:val="24"/>
          <w:lang w:val="sr-Cyrl-RS"/>
        </w:rPr>
        <w:t xml:space="preserve"> Јовановић</w:t>
      </w:r>
    </w:p>
    <w:p w14:paraId="4F26C5E7" w14:textId="33E71D5C" w:rsidR="001349CD" w:rsidRPr="001349CD" w:rsidRDefault="00F50E72" w:rsidP="00B729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349CD" w:rsidRPr="001349CD">
        <w:rPr>
          <w:rFonts w:ascii="Times New Roman" w:hAnsi="Times New Roman" w:cs="Times New Roman"/>
          <w:sz w:val="24"/>
          <w:szCs w:val="24"/>
          <w:lang w:val="sr-Cyrl-RS"/>
        </w:rPr>
        <w:t>Датум и место рођења: 24.11.1981, Сарајево, БиХ</w:t>
      </w:r>
    </w:p>
    <w:p w14:paraId="1D831AF8" w14:textId="77777777" w:rsidR="001349CD" w:rsidRPr="001349CD" w:rsidRDefault="001349CD" w:rsidP="00B729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49CD">
        <w:rPr>
          <w:rFonts w:ascii="Times New Roman" w:hAnsi="Times New Roman" w:cs="Times New Roman"/>
          <w:sz w:val="24"/>
          <w:szCs w:val="24"/>
          <w:lang w:val="sr-Cyrl-RS"/>
        </w:rPr>
        <w:t xml:space="preserve"> Установа где је др запослена: Клиничко болнички центар ``Земун``</w:t>
      </w:r>
    </w:p>
    <w:p w14:paraId="49AE4CB9" w14:textId="77777777" w:rsidR="001349CD" w:rsidRPr="001349CD" w:rsidRDefault="001349CD" w:rsidP="00B729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49CD">
        <w:rPr>
          <w:rFonts w:ascii="Times New Roman" w:hAnsi="Times New Roman" w:cs="Times New Roman"/>
          <w:sz w:val="24"/>
          <w:szCs w:val="24"/>
          <w:lang w:val="sr-Cyrl-RS"/>
        </w:rPr>
        <w:t xml:space="preserve"> Звање/радно место - лекар специјалиста оториноларингологије</w:t>
      </w:r>
    </w:p>
    <w:p w14:paraId="3EC22AA0" w14:textId="77777777" w:rsidR="001349CD" w:rsidRPr="001349CD" w:rsidRDefault="001349CD" w:rsidP="00B729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49CD">
        <w:rPr>
          <w:rFonts w:ascii="Times New Roman" w:hAnsi="Times New Roman" w:cs="Times New Roman"/>
          <w:sz w:val="24"/>
          <w:szCs w:val="24"/>
          <w:lang w:val="sr-Cyrl-RS"/>
        </w:rPr>
        <w:t xml:space="preserve"> Ужа научна област: оториноларингологија са максилофацијалном хирургијом </w:t>
      </w:r>
    </w:p>
    <w:p w14:paraId="39EA18AA" w14:textId="77777777" w:rsidR="001349CD" w:rsidRPr="001349CD" w:rsidRDefault="001349CD" w:rsidP="00B729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4C0F1BF" w14:textId="77777777" w:rsidR="001349CD" w:rsidRPr="001349CD" w:rsidRDefault="001349CD" w:rsidP="00B7293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1349C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Б.</w:t>
      </w:r>
      <w:r w:rsidRPr="001349C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  <w:t>СТРУЧНА БИОГРАФИЈА, ДИПЛОМЕ И ЗВАЊА</w:t>
      </w:r>
    </w:p>
    <w:p w14:paraId="59070ADF" w14:textId="77777777" w:rsidR="001349CD" w:rsidRPr="001349CD" w:rsidRDefault="001349CD" w:rsidP="00B729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E38E8B8" w14:textId="77777777" w:rsidR="001349CD" w:rsidRPr="00300D8A" w:rsidRDefault="001349CD" w:rsidP="00B7293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300D8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Основне студије</w:t>
      </w:r>
    </w:p>
    <w:p w14:paraId="6844E7A2" w14:textId="2112B0D1" w:rsidR="001349CD" w:rsidRPr="00455262" w:rsidRDefault="001349CD" w:rsidP="00B729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1349CD">
        <w:rPr>
          <w:rFonts w:ascii="Times New Roman" w:hAnsi="Times New Roman" w:cs="Times New Roman"/>
          <w:sz w:val="24"/>
          <w:szCs w:val="24"/>
          <w:lang w:val="sr-Cyrl-RS"/>
        </w:rPr>
        <w:t>- Назив установе: Медицински факултет Универзитета у Београду</w:t>
      </w:r>
      <w:r w:rsidR="006B46E6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6B46E6" w:rsidRPr="006B46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6B46E6" w:rsidRPr="00D05C60">
        <w:rPr>
          <w:rFonts w:ascii="Times New Roman" w:hAnsi="Times New Roman" w:cs="Times New Roman"/>
          <w:sz w:val="24"/>
          <w:szCs w:val="24"/>
          <w:lang w:val="sr-Latn-CS"/>
        </w:rPr>
        <w:t xml:space="preserve">Студије медицине на Медицинском факултету Универзитета у Београду уписала школске </w:t>
      </w:r>
      <w:r w:rsidR="006B46E6">
        <w:rPr>
          <w:rFonts w:ascii="Times New Roman" w:hAnsi="Times New Roman" w:cs="Times New Roman"/>
          <w:sz w:val="24"/>
          <w:szCs w:val="24"/>
          <w:lang w:val="sr-Cyrl-RS"/>
        </w:rPr>
        <w:t>2000/01</w:t>
      </w:r>
      <w:r w:rsidR="006B46E6" w:rsidRPr="00D05C60">
        <w:rPr>
          <w:rFonts w:ascii="Times New Roman" w:hAnsi="Times New Roman" w:cs="Times New Roman"/>
          <w:sz w:val="24"/>
          <w:szCs w:val="24"/>
          <w:lang w:val="sr-Latn-CS"/>
        </w:rPr>
        <w:t>. године</w:t>
      </w:r>
    </w:p>
    <w:p w14:paraId="36771761" w14:textId="2240F634" w:rsidR="001349CD" w:rsidRPr="001349CD" w:rsidRDefault="001349CD" w:rsidP="00B729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49CD">
        <w:rPr>
          <w:rFonts w:ascii="Times New Roman" w:hAnsi="Times New Roman" w:cs="Times New Roman"/>
          <w:sz w:val="24"/>
          <w:szCs w:val="24"/>
          <w:lang w:val="sr-Cyrl-RS"/>
        </w:rPr>
        <w:t>- Место и година завршетка</w:t>
      </w:r>
      <w:r w:rsidR="00455262">
        <w:rPr>
          <w:rFonts w:ascii="Times New Roman" w:hAnsi="Times New Roman" w:cs="Times New Roman"/>
          <w:sz w:val="24"/>
          <w:szCs w:val="24"/>
          <w:lang w:val="sr-Cyrl-RS"/>
        </w:rPr>
        <w:t>, пр</w:t>
      </w:r>
      <w:r w:rsidR="00300D8A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455262">
        <w:rPr>
          <w:rFonts w:ascii="Times New Roman" w:hAnsi="Times New Roman" w:cs="Times New Roman"/>
          <w:sz w:val="24"/>
          <w:szCs w:val="24"/>
          <w:lang w:val="sr-Cyrl-RS"/>
        </w:rPr>
        <w:t xml:space="preserve">сечна оцена </w:t>
      </w:r>
      <w:r w:rsidR="00B72932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Pr="001349CD">
        <w:rPr>
          <w:rFonts w:ascii="Times New Roman" w:hAnsi="Times New Roman" w:cs="Times New Roman"/>
          <w:sz w:val="24"/>
          <w:szCs w:val="24"/>
          <w:lang w:val="sr-Cyrl-RS"/>
        </w:rPr>
        <w:t xml:space="preserve"> Београд, 2009. године,</w:t>
      </w:r>
      <w:r w:rsidR="00455262">
        <w:rPr>
          <w:rFonts w:ascii="Times New Roman" w:hAnsi="Times New Roman" w:cs="Times New Roman"/>
          <w:sz w:val="24"/>
          <w:szCs w:val="24"/>
          <w:lang w:val="sr-Cyrl-RS"/>
        </w:rPr>
        <w:t xml:space="preserve"> са просечном оценом</w:t>
      </w:r>
      <w:r w:rsidRPr="001349C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55262">
        <w:rPr>
          <w:rFonts w:ascii="Times New Roman" w:hAnsi="Times New Roman" w:cs="Times New Roman"/>
          <w:sz w:val="24"/>
          <w:szCs w:val="24"/>
          <w:lang w:val="sr-Cyrl-RS"/>
        </w:rPr>
        <w:t>8.11</w:t>
      </w:r>
    </w:p>
    <w:p w14:paraId="11C8C2CD" w14:textId="77777777" w:rsidR="001349CD" w:rsidRPr="001349CD" w:rsidRDefault="001349CD" w:rsidP="00B729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5DC06F1" w14:textId="77777777" w:rsidR="00455262" w:rsidRPr="00300D8A" w:rsidRDefault="00455262" w:rsidP="0045526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300D8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Докторске студије </w:t>
      </w:r>
    </w:p>
    <w:p w14:paraId="35031043" w14:textId="77777777" w:rsidR="00455262" w:rsidRPr="001349CD" w:rsidRDefault="00455262" w:rsidP="004552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49CD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Pr="001349CD">
        <w:rPr>
          <w:rFonts w:ascii="Times New Roman" w:hAnsi="Times New Roman" w:cs="Times New Roman"/>
          <w:sz w:val="24"/>
          <w:szCs w:val="24"/>
          <w:lang w:val="sr-Cyrl-RS"/>
        </w:rPr>
        <w:tab/>
        <w:t>Назив установе: Медицински факултет Универзитета у Београду</w:t>
      </w:r>
    </w:p>
    <w:p w14:paraId="5193A378" w14:textId="77777777" w:rsidR="00455262" w:rsidRPr="001349CD" w:rsidRDefault="00455262" w:rsidP="004552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49CD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Pr="001349CD">
        <w:rPr>
          <w:rFonts w:ascii="Times New Roman" w:hAnsi="Times New Roman" w:cs="Times New Roman"/>
          <w:sz w:val="24"/>
          <w:szCs w:val="24"/>
          <w:lang w:val="sr-Cyrl-RS"/>
        </w:rPr>
        <w:tab/>
        <w:t>Место, година завршетка и чланови комисије: докторске студије у току ( уписане школске 2022/2023. године)</w:t>
      </w:r>
    </w:p>
    <w:p w14:paraId="27F31739" w14:textId="77777777" w:rsidR="00455262" w:rsidRPr="001349CD" w:rsidRDefault="00455262" w:rsidP="004552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49CD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Pr="001349CD">
        <w:rPr>
          <w:rFonts w:ascii="Times New Roman" w:hAnsi="Times New Roman" w:cs="Times New Roman"/>
          <w:sz w:val="24"/>
          <w:szCs w:val="24"/>
          <w:lang w:val="sr-Cyrl-RS"/>
        </w:rPr>
        <w:tab/>
        <w:t>Наслов дисертације: докторске студије у току</w:t>
      </w:r>
    </w:p>
    <w:p w14:paraId="33CEBD60" w14:textId="77777777" w:rsidR="00455262" w:rsidRPr="001349CD" w:rsidRDefault="00455262" w:rsidP="004552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49CD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Pr="001349CD">
        <w:rPr>
          <w:rFonts w:ascii="Times New Roman" w:hAnsi="Times New Roman" w:cs="Times New Roman"/>
          <w:sz w:val="24"/>
          <w:szCs w:val="24"/>
          <w:lang w:val="sr-Cyrl-RS"/>
        </w:rPr>
        <w:tab/>
        <w:t>Ужа научна област: Биологија тумора и оксидативна обољења</w:t>
      </w:r>
    </w:p>
    <w:p w14:paraId="40F5C086" w14:textId="77777777" w:rsidR="00455262" w:rsidRDefault="00455262" w:rsidP="00B729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6CEDC19" w14:textId="77777777" w:rsidR="00455262" w:rsidRDefault="00455262" w:rsidP="00B729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5574BB4" w14:textId="77777777" w:rsidR="00455262" w:rsidRDefault="00455262" w:rsidP="00B729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DE5EECA" w14:textId="48DE5B09" w:rsidR="001349CD" w:rsidRPr="00923FB3" w:rsidRDefault="001349CD" w:rsidP="00B7293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23FB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Специјализација</w:t>
      </w:r>
    </w:p>
    <w:p w14:paraId="00FC1422" w14:textId="62FF1B60" w:rsidR="001349CD" w:rsidRPr="001349CD" w:rsidRDefault="001349CD" w:rsidP="00B729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49CD">
        <w:rPr>
          <w:rFonts w:ascii="Times New Roman" w:hAnsi="Times New Roman" w:cs="Times New Roman"/>
          <w:sz w:val="24"/>
          <w:szCs w:val="24"/>
          <w:lang w:val="sr-Cyrl-RS"/>
        </w:rPr>
        <w:t xml:space="preserve">Специјалистички испит из оториноларингологије положила у јуну 2021.године на </w:t>
      </w:r>
      <w:r w:rsidR="00923FB3">
        <w:rPr>
          <w:rFonts w:ascii="Times New Roman" w:hAnsi="Times New Roman" w:cs="Times New Roman"/>
          <w:sz w:val="24"/>
          <w:szCs w:val="24"/>
          <w:lang w:val="sr-Cyrl-RS"/>
        </w:rPr>
        <w:t>Медицинском факултету Универзитета у Београду</w:t>
      </w:r>
      <w:r w:rsidRPr="001349CD">
        <w:rPr>
          <w:rFonts w:ascii="Times New Roman" w:hAnsi="Times New Roman" w:cs="Times New Roman"/>
          <w:sz w:val="24"/>
          <w:szCs w:val="24"/>
          <w:lang w:val="sr-Cyrl-RS"/>
        </w:rPr>
        <w:t xml:space="preserve"> са одличним успехом, пред комисијом: проф. др Миле Штрбац– председник,  проф. др Ненад Арсовић, проф. др Владимир Ђорђевић, проф. др Милан Б. Јовановић  и проф. др Јовица Миловановић . </w:t>
      </w:r>
    </w:p>
    <w:p w14:paraId="619D1BBD" w14:textId="77777777" w:rsidR="001349CD" w:rsidRPr="001349CD" w:rsidRDefault="001349CD" w:rsidP="001349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33E1520" w14:textId="3CB17BFE" w:rsidR="001349CD" w:rsidRPr="001349CD" w:rsidRDefault="001349CD" w:rsidP="001349C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1349C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В. НАУЧНИ И СТРУЧНИ РАД</w:t>
      </w:r>
    </w:p>
    <w:p w14:paraId="5FBD4E68" w14:textId="77777777" w:rsidR="001349CD" w:rsidRPr="001349CD" w:rsidRDefault="001349CD" w:rsidP="001349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49CD">
        <w:rPr>
          <w:rFonts w:ascii="Times New Roman" w:hAnsi="Times New Roman" w:cs="Times New Roman"/>
          <w:sz w:val="24"/>
          <w:szCs w:val="24"/>
          <w:lang w:val="sr-Cyrl-RS"/>
        </w:rPr>
        <w:t>а) Списак објављених радова</w:t>
      </w:r>
    </w:p>
    <w:p w14:paraId="7C75C731" w14:textId="77777777" w:rsidR="001349CD" w:rsidRPr="001349CD" w:rsidRDefault="001349CD" w:rsidP="001349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D6793B8" w14:textId="5E967557" w:rsidR="001349CD" w:rsidRPr="001349CD" w:rsidRDefault="001F3B49" w:rsidP="001349C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Оригинални радови in extenso у часописима са </w:t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JCR</w:t>
      </w:r>
      <w:r w:rsidR="001349CD" w:rsidRPr="001349C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листе</w:t>
      </w:r>
    </w:p>
    <w:p w14:paraId="199AC97F" w14:textId="77777777" w:rsidR="001349CD" w:rsidRPr="001349CD" w:rsidRDefault="001349CD" w:rsidP="001349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3D5B326" w14:textId="3521119F" w:rsidR="001349CD" w:rsidRPr="001349CD" w:rsidRDefault="001349CD" w:rsidP="001349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49CD">
        <w:rPr>
          <w:rFonts w:ascii="Times New Roman" w:hAnsi="Times New Roman" w:cs="Times New Roman"/>
          <w:sz w:val="24"/>
          <w:szCs w:val="24"/>
          <w:lang w:val="sr-Cyrl-RS"/>
        </w:rPr>
        <w:t xml:space="preserve">1.Vucic S, Valjarevic S, Radaljac D, Colic N, </w:t>
      </w:r>
      <w:r w:rsidRPr="00DF356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Jovanovic A</w:t>
      </w:r>
      <w:r w:rsidRPr="001349CD">
        <w:rPr>
          <w:rFonts w:ascii="Times New Roman" w:hAnsi="Times New Roman" w:cs="Times New Roman"/>
          <w:sz w:val="24"/>
          <w:szCs w:val="24"/>
          <w:lang w:val="sr-Cyrl-RS"/>
        </w:rPr>
        <w:t xml:space="preserve">. Edema of the larynx – an emergency caused by angina Ludovici. Srp Arh Celok Lek. 2023 151(9-10):601-604. </w:t>
      </w:r>
      <w:r w:rsidR="001F3B49" w:rsidRPr="001F3B4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(M23, IF=0.2</w:t>
      </w:r>
      <w:r w:rsidRPr="001F3B4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)</w:t>
      </w:r>
    </w:p>
    <w:p w14:paraId="38467A71" w14:textId="77777777" w:rsidR="001349CD" w:rsidRPr="001349CD" w:rsidRDefault="001349CD" w:rsidP="001349C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02D41F64" w14:textId="610C99BB" w:rsidR="001349CD" w:rsidRPr="001349CD" w:rsidRDefault="001349CD" w:rsidP="001349C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1349C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Цео рад у </w:t>
      </w:r>
      <w:r w:rsidR="001F3B4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часоп</w:t>
      </w:r>
      <w:r w:rsidR="00923FB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исима који нису индексирани у горе наведеним базама података</w:t>
      </w:r>
    </w:p>
    <w:p w14:paraId="1EC4E6BE" w14:textId="77777777" w:rsidR="001349CD" w:rsidRPr="001349CD" w:rsidRDefault="001349CD" w:rsidP="001349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6266ABA" w14:textId="5D84B3FB" w:rsidR="001349CD" w:rsidRPr="001349CD" w:rsidRDefault="001349CD" w:rsidP="006B46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49CD">
        <w:rPr>
          <w:rFonts w:ascii="Times New Roman" w:hAnsi="Times New Roman" w:cs="Times New Roman"/>
          <w:sz w:val="24"/>
          <w:szCs w:val="24"/>
          <w:lang w:val="sr-Cyrl-RS"/>
        </w:rPr>
        <w:t>1.</w:t>
      </w:r>
      <w:r w:rsidRPr="001349C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Jovanovic A</w:t>
      </w:r>
      <w:r w:rsidRPr="001349CD">
        <w:rPr>
          <w:rFonts w:ascii="Times New Roman" w:hAnsi="Times New Roman" w:cs="Times New Roman"/>
          <w:sz w:val="24"/>
          <w:szCs w:val="24"/>
          <w:lang w:val="sr-Cyrl-RS"/>
        </w:rPr>
        <w:t xml:space="preserve">, Vucic S, Valjarevic S, Vidakovic M, Gavric J. Fatal dyspnea- the case report of a female patient with inoperable thyroid carcinoma.  Naučni časopis urgentne medicine HALO 194. 2023; 29(2-3):81-84. </w:t>
      </w:r>
    </w:p>
    <w:p w14:paraId="06406286" w14:textId="46F986B7" w:rsidR="001349CD" w:rsidRPr="001349CD" w:rsidRDefault="001349CD" w:rsidP="006B46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49CD">
        <w:rPr>
          <w:rFonts w:ascii="Times New Roman" w:hAnsi="Times New Roman" w:cs="Times New Roman"/>
          <w:sz w:val="24"/>
          <w:szCs w:val="24"/>
          <w:lang w:val="sr-Cyrl-RS"/>
        </w:rPr>
        <w:t>2.</w:t>
      </w:r>
      <w:r w:rsidRPr="001349C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Jovanovic A</w:t>
      </w:r>
      <w:r w:rsidRPr="001349CD">
        <w:rPr>
          <w:rFonts w:ascii="Times New Roman" w:hAnsi="Times New Roman" w:cs="Times New Roman"/>
          <w:sz w:val="24"/>
          <w:szCs w:val="24"/>
          <w:lang w:val="sr-Cyrl-RS"/>
        </w:rPr>
        <w:t xml:space="preserve">, Valjarević S, Jovanovic M. Rare case of pleomorphic adenoma presenting as peritonsilar tumor;Medicinska istraživanja 2023; 56(3):95-99; 10.5937/medi56-40147. </w:t>
      </w:r>
    </w:p>
    <w:p w14:paraId="6B009ACD" w14:textId="6DB1EED9" w:rsidR="001349CD" w:rsidRPr="001349CD" w:rsidRDefault="001349CD" w:rsidP="006B46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49CD">
        <w:rPr>
          <w:rFonts w:ascii="Times New Roman" w:hAnsi="Times New Roman" w:cs="Times New Roman"/>
          <w:sz w:val="24"/>
          <w:szCs w:val="24"/>
          <w:lang w:val="sr-Cyrl-RS"/>
        </w:rPr>
        <w:t xml:space="preserve">3. Tadic T, </w:t>
      </w:r>
      <w:r w:rsidRPr="001349C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Jovanovic A</w:t>
      </w:r>
      <w:r w:rsidRPr="001349CD">
        <w:rPr>
          <w:rFonts w:ascii="Times New Roman" w:hAnsi="Times New Roman" w:cs="Times New Roman"/>
          <w:sz w:val="24"/>
          <w:szCs w:val="24"/>
          <w:lang w:val="sr-Cyrl-RS"/>
        </w:rPr>
        <w:t>, Valjarevic S, Jovanovic MB.  Recurring epistaxis as a result of a massive inverted papilloma of the sinonasal region. Naučni časopis urgentne medicine HALO 194. 2023; 29(1):16-21.</w:t>
      </w:r>
    </w:p>
    <w:p w14:paraId="4D701FED" w14:textId="5E24E8E6" w:rsidR="001349CD" w:rsidRPr="001349CD" w:rsidRDefault="001349CD" w:rsidP="006B46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49CD">
        <w:rPr>
          <w:rFonts w:ascii="Times New Roman" w:hAnsi="Times New Roman" w:cs="Times New Roman"/>
          <w:sz w:val="24"/>
          <w:szCs w:val="24"/>
          <w:lang w:val="sr-Cyrl-RS"/>
        </w:rPr>
        <w:t xml:space="preserve">4. </w:t>
      </w:r>
      <w:r w:rsidRPr="001349C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Jovanovic A</w:t>
      </w:r>
      <w:r w:rsidRPr="001349CD">
        <w:rPr>
          <w:rFonts w:ascii="Times New Roman" w:hAnsi="Times New Roman" w:cs="Times New Roman"/>
          <w:sz w:val="24"/>
          <w:szCs w:val="24"/>
          <w:lang w:val="sr-Cyrl-RS"/>
        </w:rPr>
        <w:t>, Valjarevic S, Grubor A, Jovanovic MB. Unilateral choanal atresia in an adult. Naučni časopis urgentne medicine HALO 194. 2023; 29(1):22-27.</w:t>
      </w:r>
    </w:p>
    <w:p w14:paraId="48A28836" w14:textId="50ADDFC5" w:rsidR="001349CD" w:rsidRDefault="001349CD" w:rsidP="006B46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49CD">
        <w:rPr>
          <w:rFonts w:ascii="Times New Roman" w:hAnsi="Times New Roman" w:cs="Times New Roman"/>
          <w:sz w:val="24"/>
          <w:szCs w:val="24"/>
          <w:lang w:val="sr-Cyrl-RS"/>
        </w:rPr>
        <w:t xml:space="preserve">5. </w:t>
      </w:r>
      <w:r w:rsidRPr="001349C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Jovanovic A</w:t>
      </w:r>
      <w:r w:rsidRPr="001349CD">
        <w:rPr>
          <w:rFonts w:ascii="Times New Roman" w:hAnsi="Times New Roman" w:cs="Times New Roman"/>
          <w:sz w:val="24"/>
          <w:szCs w:val="24"/>
          <w:lang w:val="sr-Cyrl-RS"/>
        </w:rPr>
        <w:t xml:space="preserve">, Valjarevic S, Jovanovic. M. An unusual case of combined laryngocele presenting as cervical swelling. Medicinska istraživanja 2022; 55(3):67-70 </w:t>
      </w:r>
    </w:p>
    <w:p w14:paraId="485D1245" w14:textId="77777777" w:rsidR="001349CD" w:rsidRPr="001349CD" w:rsidRDefault="001349CD" w:rsidP="006B46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E505437" w14:textId="77777777" w:rsidR="001349CD" w:rsidRPr="001349CD" w:rsidRDefault="001349CD" w:rsidP="001349C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1349C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Извод у зборнику националног скупа </w:t>
      </w:r>
    </w:p>
    <w:p w14:paraId="0ABB783B" w14:textId="77777777" w:rsidR="001349CD" w:rsidRPr="001349CD" w:rsidRDefault="001349CD" w:rsidP="001349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43374B2" w14:textId="5AD91767" w:rsidR="001349CD" w:rsidRPr="001349CD" w:rsidRDefault="001349CD" w:rsidP="001349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1. </w:t>
      </w:r>
      <w:r w:rsidRPr="001349CD">
        <w:rPr>
          <w:rFonts w:ascii="Times New Roman" w:hAnsi="Times New Roman" w:cs="Times New Roman"/>
          <w:sz w:val="24"/>
          <w:szCs w:val="24"/>
          <w:lang w:val="sr-Cyrl-RS"/>
        </w:rPr>
        <w:t xml:space="preserve">Jonić N, Hacijanis K.M, Koprivica I, Marinju S, Moura-Alvis P, Pavić A, Dimitrijević M, </w:t>
      </w:r>
      <w:r w:rsidRPr="001349C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Jovanović A</w:t>
      </w:r>
      <w:r w:rsidRPr="001349CD">
        <w:rPr>
          <w:rFonts w:ascii="Times New Roman" w:hAnsi="Times New Roman" w:cs="Times New Roman"/>
          <w:sz w:val="24"/>
          <w:szCs w:val="24"/>
          <w:lang w:val="sr-Cyrl-RS"/>
        </w:rPr>
        <w:t>, Jovanović M.B, Otašević V, Pejnović N, Cakos A, Stojanović I. Novosintetisani fluorescentni AhR ligand podstiče povećanje udela T regulatornih ćelija i ublažava kliničku sliku dijabetesa tipa 1 kod C57BL/6 miševa. Naučni skup Svetski dan imunologije 2023. Beograd, Srpska akademija nauka i umetnosti, Odeljenje medicinskih nauka SANU, Odbor za imunologiju i alergologiju i Društvo imunologa Srbije. Str 9</w:t>
      </w:r>
    </w:p>
    <w:p w14:paraId="45108663" w14:textId="77777777" w:rsidR="001349CD" w:rsidRPr="001349CD" w:rsidRDefault="001349CD" w:rsidP="001349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22B37EE" w14:textId="5768A8B8" w:rsidR="00D34C9F" w:rsidRDefault="00D34C9F" w:rsidP="00D34C9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D34C9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Учешће у домаћим пројектима</w:t>
      </w:r>
    </w:p>
    <w:p w14:paraId="38A191C3" w14:textId="77777777" w:rsidR="00287341" w:rsidRPr="00D34C9F" w:rsidRDefault="00287341" w:rsidP="00D34C9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192AA164" w14:textId="77777777" w:rsidR="00D34C9F" w:rsidRDefault="00D34C9F" w:rsidP="00D34C9F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1349CD">
        <w:rPr>
          <w:rFonts w:ascii="Times New Roman" w:hAnsi="Times New Roman" w:cs="Times New Roman"/>
          <w:sz w:val="24"/>
          <w:szCs w:val="24"/>
          <w:lang w:val="sr-Cyrl-RS"/>
        </w:rPr>
        <w:t xml:space="preserve">Пројекат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број 451-03-66/2024-03/200110 </w:t>
      </w:r>
      <w:r w:rsidRPr="001349CD">
        <w:rPr>
          <w:rFonts w:ascii="Times New Roman" w:hAnsi="Times New Roman" w:cs="Times New Roman"/>
          <w:sz w:val="24"/>
          <w:szCs w:val="24"/>
          <w:lang w:val="sr-Cyrl-RS"/>
        </w:rPr>
        <w:t>Медицинског факултета Универзитета у Београду „Развој модела вештачке интелигенције заснованих на алгоритму случајних шума за детекцију дискретних структурних промена у ћелијском једру“, руководилац пројектра професор Игор Пантић.</w:t>
      </w:r>
    </w:p>
    <w:p w14:paraId="472CD392" w14:textId="77777777" w:rsidR="00F50E72" w:rsidRDefault="00F50E72" w:rsidP="001349C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1DBD50F2" w14:textId="77777777" w:rsidR="00F50E72" w:rsidRDefault="00F50E72" w:rsidP="001349C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02D723A4" w14:textId="77777777" w:rsidR="00F50E72" w:rsidRDefault="00F50E72" w:rsidP="001349C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4FDB6A85" w14:textId="77777777" w:rsidR="00132AF0" w:rsidRDefault="00132AF0" w:rsidP="001349C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2F9243B7" w14:textId="77777777" w:rsidR="00132AF0" w:rsidRDefault="00132AF0" w:rsidP="001349C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40A0BBAF" w14:textId="77777777" w:rsidR="00132AF0" w:rsidRDefault="00132AF0" w:rsidP="001349C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13595664" w14:textId="77777777" w:rsidR="001349CD" w:rsidRPr="001349CD" w:rsidRDefault="001349CD" w:rsidP="001349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2B012E5" w14:textId="44A61D23" w:rsidR="00310180" w:rsidRDefault="00310180" w:rsidP="00310180">
      <w:pPr>
        <w:pStyle w:val="ListParagraph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Г</w:t>
      </w:r>
      <w:r w:rsidRPr="00DF356E">
        <w:rPr>
          <w:rFonts w:ascii="Times New Roman" w:hAnsi="Times New Roman" w:cs="Times New Roman"/>
          <w:b/>
          <w:sz w:val="24"/>
          <w:szCs w:val="24"/>
        </w:rPr>
        <w:t>.</w:t>
      </w:r>
      <w:r w:rsidRPr="00DF356E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DF356E">
        <w:rPr>
          <w:rFonts w:ascii="Times New Roman" w:hAnsi="Times New Roman" w:cs="Times New Roman"/>
          <w:b/>
          <w:sz w:val="24"/>
          <w:szCs w:val="24"/>
        </w:rPr>
        <w:t xml:space="preserve"> ОЦЕНА О РЕЗУЛТАТИМА НАУЧНО-ИСТРА</w:t>
      </w:r>
      <w:r w:rsidRPr="00DF356E">
        <w:rPr>
          <w:rFonts w:ascii="Times New Roman" w:hAnsi="Times New Roman" w:cs="Times New Roman"/>
          <w:b/>
          <w:sz w:val="24"/>
          <w:szCs w:val="24"/>
          <w:lang w:val="sl-SI"/>
        </w:rPr>
        <w:t>Ж</w:t>
      </w:r>
      <w:r w:rsidRPr="00DF356E">
        <w:rPr>
          <w:rFonts w:ascii="Times New Roman" w:hAnsi="Times New Roman" w:cs="Times New Roman"/>
          <w:b/>
          <w:sz w:val="24"/>
          <w:szCs w:val="24"/>
        </w:rPr>
        <w:t>ИВАЧКОГ РАДА</w:t>
      </w:r>
    </w:p>
    <w:p w14:paraId="47D1AFEF" w14:textId="77777777" w:rsidR="00310180" w:rsidRPr="00DF356E" w:rsidRDefault="00310180" w:rsidP="00310180">
      <w:pPr>
        <w:pStyle w:val="ListParagraph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52574E5F" w14:textId="77777777" w:rsidR="00310180" w:rsidRPr="00DF356E" w:rsidRDefault="00310180" w:rsidP="003101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F356E">
        <w:rPr>
          <w:rFonts w:ascii="Times New Roman" w:hAnsi="Times New Roman" w:cs="Times New Roman"/>
          <w:sz w:val="24"/>
          <w:szCs w:val="24"/>
        </w:rPr>
        <w:t>Д</w:t>
      </w:r>
      <w:r w:rsidRPr="00DF356E">
        <w:rPr>
          <w:rFonts w:ascii="Times New Roman" w:hAnsi="Times New Roman" w:cs="Times New Roman"/>
          <w:sz w:val="24"/>
          <w:szCs w:val="24"/>
          <w:lang w:val="it-IT"/>
        </w:rPr>
        <w:t xml:space="preserve">р </w:t>
      </w:r>
      <w:r w:rsidRPr="00DF356E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Pr="00DF356E">
        <w:rPr>
          <w:rFonts w:ascii="Times New Roman" w:hAnsi="Times New Roman" w:cs="Times New Roman"/>
          <w:sz w:val="24"/>
          <w:szCs w:val="24"/>
          <w:lang w:val="sr-Cyrl-RS"/>
        </w:rPr>
        <w:t>нђелина Јовановић</w:t>
      </w:r>
      <w:r w:rsidRPr="00DF356E">
        <w:rPr>
          <w:rFonts w:ascii="Times New Roman" w:hAnsi="Times New Roman" w:cs="Times New Roman"/>
          <w:sz w:val="24"/>
          <w:szCs w:val="24"/>
          <w:lang w:val="it-IT"/>
        </w:rPr>
        <w:t xml:space="preserve"> је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објав</w:t>
      </w:r>
      <w:proofErr w:type="spellEnd"/>
      <w:r w:rsidRPr="00DF356E">
        <w:rPr>
          <w:rFonts w:ascii="Times New Roman" w:hAnsi="Times New Roman" w:cs="Times New Roman"/>
          <w:sz w:val="24"/>
          <w:szCs w:val="24"/>
          <w:lang w:val="sr-Cyrl-RS"/>
        </w:rPr>
        <w:t xml:space="preserve">ла 7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публикациј</w:t>
      </w:r>
      <w:proofErr w:type="spellEnd"/>
      <w:r w:rsidRPr="00DF356E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DF356E">
        <w:rPr>
          <w:rFonts w:ascii="Times New Roman" w:hAnsi="Times New Roman" w:cs="Times New Roman"/>
          <w:sz w:val="24"/>
          <w:szCs w:val="24"/>
          <w:lang w:val="it-IT"/>
        </w:rPr>
        <w:t xml:space="preserve">. Од тога је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објави</w:t>
      </w:r>
      <w:proofErr w:type="spellEnd"/>
      <w:r w:rsidRPr="00DF356E">
        <w:rPr>
          <w:rFonts w:ascii="Times New Roman" w:hAnsi="Times New Roman" w:cs="Times New Roman"/>
          <w:sz w:val="24"/>
          <w:szCs w:val="24"/>
          <w:lang w:val="sr-Cyrl-RS"/>
        </w:rPr>
        <w:t>ла</w:t>
      </w:r>
      <w:r w:rsidRPr="00DF356E">
        <w:rPr>
          <w:rFonts w:ascii="Times New Roman" w:hAnsi="Times New Roman" w:cs="Times New Roman"/>
          <w:sz w:val="24"/>
          <w:szCs w:val="24"/>
        </w:rPr>
        <w:t xml:space="preserve"> </w:t>
      </w:r>
      <w:r w:rsidRPr="00DF356E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DF35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рад</w:t>
      </w:r>
      <w:proofErr w:type="spellEnd"/>
      <w:r w:rsidRPr="00DF356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DF356E">
        <w:rPr>
          <w:rFonts w:ascii="Times New Roman" w:hAnsi="Times New Roman" w:cs="Times New Roman"/>
          <w:i/>
          <w:iCs/>
          <w:sz w:val="24"/>
          <w:szCs w:val="24"/>
          <w:lang w:val="it-IT"/>
        </w:rPr>
        <w:t xml:space="preserve">in extenso </w:t>
      </w:r>
      <w:r w:rsidRPr="00DF356E">
        <w:rPr>
          <w:rFonts w:ascii="Times New Roman" w:hAnsi="Times New Roman" w:cs="Times New Roman"/>
          <w:sz w:val="24"/>
          <w:szCs w:val="24"/>
          <w:lang w:val="it-IT"/>
        </w:rPr>
        <w:t>у часописима са JCR листе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кумулативним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IF</w:t>
      </w:r>
      <w:r w:rsidRPr="00DF356E">
        <w:rPr>
          <w:rFonts w:ascii="Times New Roman" w:hAnsi="Times New Roman" w:cs="Times New Roman"/>
          <w:sz w:val="24"/>
          <w:szCs w:val="24"/>
        </w:rPr>
        <w:t xml:space="preserve"> </w:t>
      </w:r>
      <w:r w:rsidRPr="00DF356E">
        <w:rPr>
          <w:rFonts w:ascii="Times New Roman" w:hAnsi="Times New Roman" w:cs="Times New Roman"/>
          <w:sz w:val="24"/>
          <w:szCs w:val="24"/>
          <w:lang w:val="sr-Cyrl-RS"/>
        </w:rPr>
        <w:t>0.2</w:t>
      </w:r>
      <w:r w:rsidRPr="00DF356E">
        <w:rPr>
          <w:rFonts w:ascii="Times New Roman" w:hAnsi="Times New Roman" w:cs="Times New Roman"/>
          <w:sz w:val="24"/>
          <w:szCs w:val="24"/>
          <w:lang w:val="it-IT"/>
        </w:rPr>
        <w:t>.</w:t>
      </w:r>
      <w:r w:rsidRPr="00DF356E">
        <w:rPr>
          <w:rFonts w:ascii="Times New Roman" w:hAnsi="Times New Roman" w:cs="Times New Roman"/>
          <w:sz w:val="24"/>
          <w:szCs w:val="24"/>
        </w:rPr>
        <w:t xml:space="preserve"> </w:t>
      </w:r>
      <w:r w:rsidRPr="00DF356E">
        <w:rPr>
          <w:rFonts w:ascii="Times New Roman" w:hAnsi="Times New Roman" w:cs="Times New Roman"/>
          <w:sz w:val="24"/>
          <w:szCs w:val="24"/>
          <w:lang w:val="sr-Cyrl-RS"/>
        </w:rPr>
        <w:t>У категорији   цео рад у часопису који није укључен у горе поменуте базе података</w:t>
      </w:r>
      <w:r w:rsidRPr="00DF356E">
        <w:rPr>
          <w:rFonts w:ascii="Times New Roman" w:hAnsi="Times New Roman" w:cs="Times New Roman"/>
          <w:sz w:val="24"/>
          <w:szCs w:val="24"/>
          <w:lang w:val="sr-Latn-RS"/>
        </w:rPr>
        <w:t xml:space="preserve"> 5</w:t>
      </w:r>
      <w:r w:rsidRPr="00DF356E">
        <w:rPr>
          <w:rFonts w:ascii="Times New Roman" w:hAnsi="Times New Roman" w:cs="Times New Roman"/>
          <w:smallCaps/>
          <w:kern w:val="24"/>
          <w:sz w:val="24"/>
          <w:szCs w:val="24"/>
          <w:lang w:val="sr-Cyrl-RS"/>
        </w:rPr>
        <w:t>.</w:t>
      </w:r>
      <w:r w:rsidRPr="00DF356E">
        <w:rPr>
          <w:rFonts w:ascii="Times New Roman" w:hAnsi="Times New Roman" w:cs="Times New Roman"/>
          <w:smallCaps/>
          <w:kern w:val="24"/>
          <w:sz w:val="24"/>
          <w:szCs w:val="24"/>
        </w:rPr>
        <w:t xml:space="preserve"> </w:t>
      </w:r>
      <w:r w:rsidRPr="00DF356E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зборницима</w:t>
      </w:r>
      <w:proofErr w:type="spellEnd"/>
      <w:r w:rsidRPr="00DF356E">
        <w:rPr>
          <w:rFonts w:ascii="Times New Roman" w:hAnsi="Times New Roman" w:cs="Times New Roman"/>
          <w:sz w:val="24"/>
          <w:szCs w:val="24"/>
          <w:lang w:val="sr-Cyrl-RS"/>
        </w:rPr>
        <w:t xml:space="preserve"> националног скупа </w:t>
      </w:r>
      <w:r w:rsidRPr="00DF356E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виду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извода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објави</w:t>
      </w:r>
      <w:proofErr w:type="spellEnd"/>
      <w:r w:rsidRPr="00DF356E">
        <w:rPr>
          <w:rFonts w:ascii="Times New Roman" w:hAnsi="Times New Roman" w:cs="Times New Roman"/>
          <w:sz w:val="24"/>
          <w:szCs w:val="24"/>
          <w:lang w:val="sr-Cyrl-RS"/>
        </w:rPr>
        <w:t>ла</w:t>
      </w:r>
      <w:r w:rsidRPr="00DF35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DF356E">
        <w:rPr>
          <w:rFonts w:ascii="Times New Roman" w:hAnsi="Times New Roman" w:cs="Times New Roman"/>
          <w:sz w:val="24"/>
          <w:szCs w:val="24"/>
          <w:lang w:val="sr-Cyrl-RS"/>
        </w:rPr>
        <w:t xml:space="preserve"> 1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рад</w:t>
      </w:r>
      <w:r w:rsidRPr="00DF356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A667796" w14:textId="77777777" w:rsidR="00310180" w:rsidRPr="00D1768F" w:rsidRDefault="00310180" w:rsidP="0031018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DF356E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својим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радовима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Анђел</w:t>
      </w:r>
      <w:r w:rsidRPr="00DF356E">
        <w:rPr>
          <w:rFonts w:ascii="Times New Roman" w:hAnsi="Times New Roman" w:cs="Times New Roman"/>
          <w:sz w:val="24"/>
          <w:szCs w:val="24"/>
          <w:lang w:val="sr-Cyrl-RS"/>
        </w:rPr>
        <w:t xml:space="preserve">ина Јовановић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показује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интересовање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различите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области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</w:t>
      </w:r>
      <w:r w:rsidRPr="00DF356E">
        <w:rPr>
          <w:rFonts w:ascii="Times New Roman" w:hAnsi="Times New Roman" w:cs="Times New Roman"/>
          <w:sz w:val="24"/>
          <w:szCs w:val="24"/>
          <w:lang w:val="sr-Cyrl-RS"/>
        </w:rPr>
        <w:t>оториноларингологије са максилофацијалном хирургијом</w:t>
      </w:r>
      <w:r w:rsidRPr="00DF356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87C46AB" w14:textId="77777777" w:rsidR="00310180" w:rsidRDefault="00310180" w:rsidP="001349C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0D7904A" w14:textId="77777777" w:rsidR="00310180" w:rsidRPr="00310180" w:rsidRDefault="00310180" w:rsidP="00310180">
      <w:pPr>
        <w:pStyle w:val="ListParagraph"/>
        <w:widowControl w:val="0"/>
        <w:suppressLineNumbers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310180">
        <w:rPr>
          <w:rFonts w:ascii="Times New Roman" w:hAnsi="Times New Roman" w:cs="Times New Roman"/>
          <w:b/>
          <w:iCs/>
          <w:sz w:val="24"/>
          <w:szCs w:val="24"/>
          <w:lang w:val="sr-Cyrl-RS"/>
        </w:rPr>
        <w:t>Д</w:t>
      </w:r>
      <w:r w:rsidRPr="00310180">
        <w:rPr>
          <w:rFonts w:ascii="Times New Roman" w:hAnsi="Times New Roman" w:cs="Times New Roman"/>
          <w:b/>
          <w:iCs/>
          <w:sz w:val="24"/>
          <w:szCs w:val="24"/>
          <w:lang w:val="sr-Latn-CS"/>
        </w:rPr>
        <w:t>.</w:t>
      </w:r>
      <w:r w:rsidRPr="00310180">
        <w:rPr>
          <w:rFonts w:ascii="Times New Roman" w:hAnsi="Times New Roman" w:cs="Times New Roman"/>
          <w:b/>
          <w:iCs/>
          <w:sz w:val="24"/>
          <w:szCs w:val="24"/>
          <w:lang w:val="sr-Cyrl-RS"/>
        </w:rPr>
        <w:t xml:space="preserve"> </w:t>
      </w:r>
      <w:r w:rsidRPr="00310180">
        <w:rPr>
          <w:rFonts w:ascii="Times New Roman" w:hAnsi="Times New Roman" w:cs="Times New Roman"/>
          <w:b/>
          <w:iCs/>
          <w:sz w:val="24"/>
          <w:szCs w:val="24"/>
          <w:lang w:val="sr-Cyrl-RS"/>
        </w:rPr>
        <w:tab/>
      </w:r>
      <w:r w:rsidRPr="00310180">
        <w:rPr>
          <w:rFonts w:ascii="Times New Roman" w:hAnsi="Times New Roman" w:cs="Times New Roman"/>
          <w:b/>
          <w:sz w:val="24"/>
          <w:szCs w:val="24"/>
        </w:rPr>
        <w:t xml:space="preserve">ОЦЕНА О АНГАЖОВАЊУ У РАЗВОЈУ НАСТАВЕ И ДРУГИХ ДЕЛАТНОСТИ </w:t>
      </w:r>
      <w:r w:rsidRPr="00310180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310180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310180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310180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310180">
        <w:rPr>
          <w:rFonts w:ascii="Times New Roman" w:hAnsi="Times New Roman" w:cs="Times New Roman"/>
          <w:b/>
          <w:sz w:val="24"/>
          <w:szCs w:val="24"/>
        </w:rPr>
        <w:t>ВИСКОШКОЛСКЕ УСТАНОВЕ</w:t>
      </w:r>
    </w:p>
    <w:p w14:paraId="78C75433" w14:textId="2089DE88" w:rsidR="00310180" w:rsidRPr="00D05C60" w:rsidRDefault="0097070B" w:rsidP="00310180">
      <w:pPr>
        <w:jc w:val="both"/>
        <w:rPr>
          <w:rFonts w:ascii="Times New Roman" w:hAnsi="Times New Roman" w:cs="Times New Roman"/>
          <w:b/>
          <w:iCs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iCs/>
          <w:sz w:val="24"/>
          <w:szCs w:val="24"/>
          <w:lang w:val="sr-Cyrl-RS"/>
        </w:rPr>
        <w:t xml:space="preserve">1) </w:t>
      </w:r>
      <w:r w:rsidR="00310180" w:rsidRPr="00D05C60">
        <w:rPr>
          <w:rFonts w:ascii="Times New Roman" w:hAnsi="Times New Roman" w:cs="Times New Roman"/>
          <w:b/>
          <w:iCs/>
          <w:sz w:val="24"/>
          <w:szCs w:val="24"/>
          <w:lang w:val="sr-Latn-CS"/>
        </w:rPr>
        <w:t xml:space="preserve">Стручно-професионални допринос: </w:t>
      </w:r>
    </w:p>
    <w:p w14:paraId="204E934A" w14:textId="1C3ABB37" w:rsidR="00D34C9F" w:rsidRPr="001349CD" w:rsidRDefault="00310180" w:rsidP="001349C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1349CD">
        <w:rPr>
          <w:rFonts w:ascii="Times New Roman" w:hAnsi="Times New Roman" w:cs="Times New Roman"/>
          <w:sz w:val="24"/>
          <w:szCs w:val="24"/>
          <w:lang w:val="sr-Cyrl-RS"/>
        </w:rPr>
        <w:t xml:space="preserve">Др Анђелина Јовановић је десет година радила у Градском заводу за хитну медицинску помоћ Београд као лекар у хитним екипама и амбуланти где је била ангажована у збрињавању најтежих пацијената. Од 2021. године запослена у Клиничко болничком центру Земун,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Служби </w:t>
      </w:r>
      <w:r w:rsidRPr="001349CD">
        <w:rPr>
          <w:rFonts w:ascii="Times New Roman" w:hAnsi="Times New Roman" w:cs="Times New Roman"/>
          <w:sz w:val="24"/>
          <w:szCs w:val="24"/>
          <w:lang w:val="sr-Cyrl-RS"/>
        </w:rPr>
        <w:t xml:space="preserve"> оториноларингологије са максилофацијалном хирургијом Клинике за хирургију, која је наставна база Медицинског факултета Универзитета у Београду. </w:t>
      </w:r>
      <w:r>
        <w:rPr>
          <w:rFonts w:ascii="Times New Roman" w:hAnsi="Times New Roman" w:cs="Times New Roman"/>
          <w:sz w:val="24"/>
          <w:szCs w:val="24"/>
          <w:lang w:val="sr-Cyrl-RS"/>
        </w:rPr>
        <w:t>Истиче се смислом за тимски рад и у</w:t>
      </w:r>
      <w:r w:rsidRPr="001349CD">
        <w:rPr>
          <w:rFonts w:ascii="Times New Roman" w:hAnsi="Times New Roman" w:cs="Times New Roman"/>
          <w:sz w:val="24"/>
          <w:szCs w:val="24"/>
          <w:lang w:val="sr-Cyrl-RS"/>
        </w:rPr>
        <w:t>чествује у свим аспектима рада Службе - амбулантни рад, онколошки конзилијум, рад на одељењу, у операционом блоку, у дежурствима као шеф екипе. Активно прати савремене светске водиче у области оториноларингологије. Посебно интересовање исказује за ринологију, ринохирургију, ларингологију и дечју оториноларингологију.</w:t>
      </w:r>
    </w:p>
    <w:p w14:paraId="7C6D5ED6" w14:textId="77777777" w:rsidR="0097070B" w:rsidRPr="001349CD" w:rsidRDefault="0097070B" w:rsidP="001349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EE74B9E" w14:textId="6FCAD45D" w:rsidR="0097070B" w:rsidRDefault="0097070B" w:rsidP="0097070B">
      <w:pPr>
        <w:jc w:val="both"/>
        <w:rPr>
          <w:rFonts w:ascii="Times New Roman" w:hAnsi="Times New Roman" w:cs="Times New Roman"/>
          <w:b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iCs/>
          <w:sz w:val="24"/>
          <w:szCs w:val="24"/>
          <w:lang w:val="sr-Cyrl-RS"/>
        </w:rPr>
        <w:t xml:space="preserve">2) </w:t>
      </w:r>
      <w:r w:rsidRPr="00D05C60">
        <w:rPr>
          <w:rFonts w:ascii="Times New Roman" w:hAnsi="Times New Roman" w:cs="Times New Roman"/>
          <w:b/>
          <w:iCs/>
          <w:sz w:val="24"/>
          <w:szCs w:val="24"/>
          <w:lang w:val="sr-Latn-CS"/>
        </w:rPr>
        <w:t xml:space="preserve">Допринос академској и широј заједници: </w:t>
      </w:r>
    </w:p>
    <w:p w14:paraId="757C882C" w14:textId="7F878C7D" w:rsidR="001349CD" w:rsidRPr="0097070B" w:rsidRDefault="0097070B" w:rsidP="0097070B">
      <w:pPr>
        <w:jc w:val="both"/>
        <w:rPr>
          <w:rFonts w:ascii="Times New Roman" w:hAnsi="Times New Roman" w:cs="Times New Roman"/>
          <w:bCs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 xml:space="preserve">Члан је Српског лекарског друштва. </w:t>
      </w:r>
    </w:p>
    <w:p w14:paraId="45810475" w14:textId="6B002490" w:rsidR="001349CD" w:rsidRDefault="0097070B" w:rsidP="001349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3) </w:t>
      </w:r>
      <w:r w:rsidR="001349CD" w:rsidRPr="001349C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Сарадња са другим високошколским, научно-истраживачким установама у земљи и иностранству-мобилност</w:t>
      </w:r>
      <w:r w:rsidR="001349CD" w:rsidRPr="001349CD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78E9DE9E" w14:textId="77777777" w:rsidR="00D34C9F" w:rsidRPr="001349CD" w:rsidRDefault="00D34C9F" w:rsidP="001349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194DBBE" w14:textId="77777777" w:rsidR="001349CD" w:rsidRPr="001349CD" w:rsidRDefault="001349CD" w:rsidP="006B46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49CD">
        <w:rPr>
          <w:rFonts w:ascii="Times New Roman" w:hAnsi="Times New Roman" w:cs="Times New Roman"/>
          <w:sz w:val="24"/>
          <w:szCs w:val="24"/>
          <w:lang w:val="sr-Cyrl-RS"/>
        </w:rPr>
        <w:t>Учешће на домаћим или међународним курсевима или школама за ужу научну област за коју се бира</w:t>
      </w:r>
    </w:p>
    <w:p w14:paraId="1D659819" w14:textId="77777777" w:rsidR="001349CD" w:rsidRPr="001349CD" w:rsidRDefault="001349CD" w:rsidP="006B46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49CD">
        <w:rPr>
          <w:rFonts w:ascii="Times New Roman" w:hAnsi="Times New Roman" w:cs="Times New Roman"/>
          <w:sz w:val="24"/>
          <w:szCs w:val="24"/>
          <w:lang w:val="sr-Cyrl-RS"/>
        </w:rPr>
        <w:t xml:space="preserve">06.12.2019. - Дисекција темпоралне кости - Међународни курс прве категорије, Центар за </w:t>
      </w:r>
    </w:p>
    <w:p w14:paraId="5D88C561" w14:textId="77777777" w:rsidR="001349CD" w:rsidRPr="001349CD" w:rsidRDefault="001349CD" w:rsidP="006B46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49CD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континуирану медицинску едукацију медицинског факултета у Новом Саду.</w:t>
      </w:r>
    </w:p>
    <w:p w14:paraId="53AD70FC" w14:textId="6783630D" w:rsidR="001349CD" w:rsidRPr="001349CD" w:rsidRDefault="001349CD" w:rsidP="006B46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49CD">
        <w:rPr>
          <w:rFonts w:ascii="Times New Roman" w:hAnsi="Times New Roman" w:cs="Times New Roman"/>
          <w:sz w:val="24"/>
          <w:szCs w:val="24"/>
          <w:lang w:val="sr-Cyrl-RS"/>
        </w:rPr>
        <w:t xml:space="preserve">22.03.2019 - Ларингомикроскопска хирургија - Међународни курс прве категорије, Центар </w:t>
      </w:r>
      <w:r w:rsidR="00134F65">
        <w:rPr>
          <w:rFonts w:ascii="Times New Roman" w:hAnsi="Times New Roman" w:cs="Times New Roman"/>
          <w:sz w:val="24"/>
          <w:szCs w:val="24"/>
          <w:lang w:val="sr-Cyrl-RS"/>
        </w:rPr>
        <w:t xml:space="preserve">    </w:t>
      </w:r>
      <w:r w:rsidRPr="001349CD">
        <w:rPr>
          <w:rFonts w:ascii="Times New Roman" w:hAnsi="Times New Roman" w:cs="Times New Roman"/>
          <w:sz w:val="24"/>
          <w:szCs w:val="24"/>
          <w:lang w:val="sr-Cyrl-RS"/>
        </w:rPr>
        <w:t>за континуирану медицинску едукацију Медицинског факултета у Новом Саду.</w:t>
      </w:r>
    </w:p>
    <w:p w14:paraId="4D5C2FA3" w14:textId="77777777" w:rsidR="001349CD" w:rsidRPr="001349CD" w:rsidRDefault="001349CD" w:rsidP="006B46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49CD">
        <w:rPr>
          <w:rFonts w:ascii="Times New Roman" w:hAnsi="Times New Roman" w:cs="Times New Roman"/>
          <w:sz w:val="24"/>
          <w:szCs w:val="24"/>
          <w:lang w:val="sr-Cyrl-RS"/>
        </w:rPr>
        <w:t xml:space="preserve">07.12.2018 - Дисекција темпоралне кости - Међународни курс прве категорије, Центар за </w:t>
      </w:r>
    </w:p>
    <w:p w14:paraId="649C6B49" w14:textId="77777777" w:rsidR="001349CD" w:rsidRPr="001349CD" w:rsidRDefault="001349CD" w:rsidP="006B46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49CD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континуирану медицинску едукацију Медицинског факултета у Новом Саду.</w:t>
      </w:r>
    </w:p>
    <w:p w14:paraId="4CC8BAB8" w14:textId="77777777" w:rsidR="001349CD" w:rsidRPr="001349CD" w:rsidRDefault="001349CD" w:rsidP="006B46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49CD">
        <w:rPr>
          <w:rFonts w:ascii="Times New Roman" w:hAnsi="Times New Roman" w:cs="Times New Roman"/>
          <w:sz w:val="24"/>
          <w:szCs w:val="24"/>
          <w:lang w:val="sr-Cyrl-RS"/>
        </w:rPr>
        <w:t>Похађала већи број курсева Континуиране медицинске едукације у организацији Медицинског факултета у Београду и других акредитованих установа.</w:t>
      </w:r>
    </w:p>
    <w:p w14:paraId="47C041DD" w14:textId="77777777" w:rsidR="00DF356E" w:rsidRPr="00D34C9F" w:rsidRDefault="00DF356E" w:rsidP="001349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D14761E" w14:textId="77777777" w:rsidR="00923FB3" w:rsidRPr="001349CD" w:rsidRDefault="00923FB3" w:rsidP="00923FB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45044BF1" w14:textId="748C45F8" w:rsidR="00923FB3" w:rsidRPr="001349CD" w:rsidRDefault="00923FB3" w:rsidP="006B46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26CDF12" w14:textId="77777777" w:rsidR="00923FB3" w:rsidRDefault="00923FB3" w:rsidP="00DF356E">
      <w:pPr>
        <w:pStyle w:val="ListParagraph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59062180" w14:textId="77777777" w:rsidR="001F3B49" w:rsidRDefault="001F3B49" w:rsidP="001F3B4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683E0FF7" w14:textId="0E259212" w:rsidR="00D34C9F" w:rsidRDefault="001F3B49" w:rsidP="001F3B4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                          </w:t>
      </w:r>
    </w:p>
    <w:p w14:paraId="231DA940" w14:textId="77777777" w:rsidR="00287341" w:rsidRDefault="00287341" w:rsidP="001F3B4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3EF755E8" w14:textId="77777777" w:rsidR="00D34C9F" w:rsidRDefault="00D34C9F" w:rsidP="001F3B4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03CCE288" w14:textId="77777777" w:rsidR="00D34C9F" w:rsidRDefault="00D34C9F" w:rsidP="001F3B4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456D018C" w14:textId="77777777" w:rsidR="00962F06" w:rsidRDefault="00962F06" w:rsidP="001F3B4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736B9DA0" w14:textId="361B03C9" w:rsidR="00C802CB" w:rsidRPr="00D05C60" w:rsidRDefault="008864DC" w:rsidP="001F3B4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proofErr w:type="spellStart"/>
      <w:r w:rsidRPr="00D05C60">
        <w:rPr>
          <w:rFonts w:ascii="Times New Roman" w:hAnsi="Times New Roman" w:cs="Times New Roman"/>
          <w:b/>
          <w:bCs/>
          <w:sz w:val="24"/>
          <w:szCs w:val="24"/>
        </w:rPr>
        <w:lastRenderedPageBreak/>
        <w:t>Кандидат</w:t>
      </w:r>
      <w:proofErr w:type="spellEnd"/>
      <w:r w:rsidR="00A43C49" w:rsidRPr="00D05C6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5C60">
        <w:rPr>
          <w:rFonts w:ascii="Times New Roman" w:hAnsi="Times New Roman" w:cs="Times New Roman"/>
          <w:b/>
          <w:bCs/>
          <w:sz w:val="24"/>
          <w:szCs w:val="24"/>
        </w:rPr>
        <w:t>под</w:t>
      </w:r>
      <w:proofErr w:type="spellEnd"/>
      <w:r w:rsidR="00A43C49" w:rsidRPr="00D05C6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5C60">
        <w:rPr>
          <w:rFonts w:ascii="Times New Roman" w:hAnsi="Times New Roman" w:cs="Times New Roman"/>
          <w:b/>
          <w:bCs/>
          <w:sz w:val="24"/>
          <w:szCs w:val="24"/>
        </w:rPr>
        <w:t>редним</w:t>
      </w:r>
      <w:proofErr w:type="spellEnd"/>
      <w:r w:rsidR="00A43C49" w:rsidRPr="00D05C6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5C60">
        <w:rPr>
          <w:rFonts w:ascii="Times New Roman" w:hAnsi="Times New Roman" w:cs="Times New Roman"/>
          <w:b/>
          <w:bCs/>
          <w:sz w:val="24"/>
          <w:szCs w:val="24"/>
        </w:rPr>
        <w:t>бројем</w:t>
      </w:r>
      <w:proofErr w:type="spellEnd"/>
      <w:r w:rsidR="00A43C49" w:rsidRPr="00D05C6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802CB" w:rsidRPr="00D05C60">
        <w:rPr>
          <w:rFonts w:ascii="Times New Roman" w:hAnsi="Times New Roman" w:cs="Times New Roman"/>
          <w:b/>
          <w:bCs/>
          <w:sz w:val="24"/>
          <w:szCs w:val="24"/>
        </w:rPr>
        <w:t xml:space="preserve">2: </w:t>
      </w:r>
      <w:proofErr w:type="spellStart"/>
      <w:r w:rsidRPr="00D05C60">
        <w:rPr>
          <w:rFonts w:ascii="Times New Roman" w:hAnsi="Times New Roman" w:cs="Times New Roman"/>
          <w:b/>
          <w:bCs/>
          <w:sz w:val="24"/>
          <w:szCs w:val="24"/>
        </w:rPr>
        <w:t>др</w:t>
      </w:r>
      <w:proofErr w:type="spellEnd"/>
      <w:r w:rsidR="003303C6" w:rsidRPr="00D05C6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C48A7" w:rsidRPr="00D05C6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Дејан Радаљац</w:t>
      </w:r>
    </w:p>
    <w:p w14:paraId="2DF9D55B" w14:textId="77777777" w:rsidR="005C48A7" w:rsidRPr="00D05C60" w:rsidRDefault="005C48A7" w:rsidP="000F591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06223848" w14:textId="5E799406" w:rsidR="005C48A7" w:rsidRPr="00D05C60" w:rsidRDefault="005C48A7" w:rsidP="005C48A7">
      <w:pPr>
        <w:ind w:left="-426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D05C60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 xml:space="preserve">А. </w:t>
      </w:r>
      <w:r w:rsidR="00F672B7" w:rsidRPr="00D05C6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Pr="00D05C60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ОСНОВНИ БИОГРАФСКИ ПОДАЦИ</w:t>
      </w:r>
    </w:p>
    <w:p w14:paraId="69D5E7FD" w14:textId="54FCEA90" w:rsidR="005C48A7" w:rsidRPr="00D05C60" w:rsidRDefault="005C48A7" w:rsidP="006B46E6">
      <w:pPr>
        <w:spacing w:after="0" w:line="240" w:lineRule="auto"/>
        <w:ind w:left="-425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D05C60">
        <w:rPr>
          <w:rFonts w:ascii="Times New Roman" w:hAnsi="Times New Roman" w:cs="Times New Roman"/>
          <w:sz w:val="24"/>
          <w:szCs w:val="24"/>
          <w:lang w:val="sr-Latn-CS"/>
        </w:rPr>
        <w:t xml:space="preserve">- Име, средње име и презиме: Дејан </w:t>
      </w:r>
      <w:r w:rsidR="006B46E6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Pr="00D05C60">
        <w:rPr>
          <w:rFonts w:ascii="Times New Roman" w:hAnsi="Times New Roman" w:cs="Times New Roman"/>
          <w:sz w:val="24"/>
          <w:szCs w:val="24"/>
          <w:lang w:val="sr-Latn-CS"/>
        </w:rPr>
        <w:t>Свето</w:t>
      </w:r>
      <w:r w:rsidR="006B46E6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Pr="00D05C60">
        <w:rPr>
          <w:rFonts w:ascii="Times New Roman" w:hAnsi="Times New Roman" w:cs="Times New Roman"/>
          <w:sz w:val="24"/>
          <w:szCs w:val="24"/>
          <w:lang w:val="sr-Latn-CS"/>
        </w:rPr>
        <w:t xml:space="preserve"> Радаљац</w:t>
      </w:r>
    </w:p>
    <w:p w14:paraId="4E31B9D7" w14:textId="616051BE" w:rsidR="005C48A7" w:rsidRPr="00D05C60" w:rsidRDefault="005C48A7" w:rsidP="006B46E6">
      <w:pPr>
        <w:spacing w:after="0" w:line="240" w:lineRule="auto"/>
        <w:ind w:left="-425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D05C60">
        <w:rPr>
          <w:rFonts w:ascii="Times New Roman" w:hAnsi="Times New Roman" w:cs="Times New Roman"/>
          <w:sz w:val="24"/>
          <w:szCs w:val="24"/>
          <w:lang w:val="sr-Latn-CS"/>
        </w:rPr>
        <w:t xml:space="preserve">- Датум и место рођења: </w:t>
      </w:r>
      <w:r w:rsidR="00F50E72">
        <w:rPr>
          <w:rFonts w:ascii="Times New Roman" w:hAnsi="Times New Roman" w:cs="Times New Roman"/>
          <w:sz w:val="24"/>
          <w:szCs w:val="24"/>
          <w:lang w:val="sr-Latn-CS"/>
        </w:rPr>
        <w:t>11.06.1971</w:t>
      </w:r>
      <w:r w:rsidRPr="00D05C60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F50E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05C60">
        <w:rPr>
          <w:rFonts w:ascii="Times New Roman" w:hAnsi="Times New Roman" w:cs="Times New Roman"/>
          <w:sz w:val="24"/>
          <w:szCs w:val="24"/>
          <w:lang w:val="sr-Latn-CS"/>
        </w:rPr>
        <w:t>Лозница</w:t>
      </w:r>
    </w:p>
    <w:p w14:paraId="64B33A48" w14:textId="1F93C86D" w:rsidR="005C48A7" w:rsidRPr="00D05C60" w:rsidRDefault="00451A2A" w:rsidP="006B46E6">
      <w:pPr>
        <w:spacing w:after="0" w:line="240" w:lineRule="auto"/>
        <w:ind w:left="-425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-</w:t>
      </w:r>
      <w:r w:rsidR="0097070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Установа где је запослен/а: К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линичко болнички центар </w:t>
      </w:r>
      <w:r w:rsidR="005C48A7" w:rsidRPr="00D05C60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5C48A7" w:rsidRPr="00D05C60">
        <w:rPr>
          <w:rFonts w:ascii="Times New Roman" w:hAnsi="Times New Roman" w:cs="Times New Roman"/>
          <w:sz w:val="24"/>
          <w:szCs w:val="24"/>
          <w:lang w:val="sr-Latn-CS"/>
        </w:rPr>
        <w:t>Земун</w:t>
      </w:r>
      <w:r>
        <w:rPr>
          <w:rFonts w:ascii="Times New Roman" w:hAnsi="Times New Roman" w:cs="Times New Roman"/>
          <w:sz w:val="24"/>
          <w:szCs w:val="24"/>
          <w:lang w:val="sr-Cyrl-RS"/>
        </w:rPr>
        <w:t>“</w:t>
      </w:r>
      <w:r w:rsidR="005C48A7" w:rsidRPr="00D05C60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14:paraId="4ACFB971" w14:textId="114463AD" w:rsidR="005C48A7" w:rsidRPr="00451A2A" w:rsidRDefault="005C48A7" w:rsidP="006B46E6">
      <w:pPr>
        <w:spacing w:after="0" w:line="240" w:lineRule="auto"/>
        <w:ind w:left="-425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05C60">
        <w:rPr>
          <w:rFonts w:ascii="Times New Roman" w:hAnsi="Times New Roman" w:cs="Times New Roman"/>
          <w:sz w:val="24"/>
          <w:szCs w:val="24"/>
          <w:lang w:val="sr-Latn-CS"/>
        </w:rPr>
        <w:t>- Звање/радно место - лекар специјалиста оториноларингологије</w:t>
      </w:r>
      <w:r w:rsidR="00451A2A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3470E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51A2A">
        <w:rPr>
          <w:rFonts w:ascii="Times New Roman" w:hAnsi="Times New Roman" w:cs="Times New Roman"/>
          <w:sz w:val="24"/>
          <w:szCs w:val="24"/>
          <w:lang w:val="sr-Cyrl-RS"/>
        </w:rPr>
        <w:t>супспецијалиста фонијатар</w:t>
      </w:r>
    </w:p>
    <w:p w14:paraId="012FBC10" w14:textId="784F5297" w:rsidR="005C48A7" w:rsidRDefault="005C48A7" w:rsidP="00287341">
      <w:pPr>
        <w:spacing w:after="0" w:line="240" w:lineRule="auto"/>
        <w:ind w:left="-425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05C60">
        <w:rPr>
          <w:rFonts w:ascii="Times New Roman" w:hAnsi="Times New Roman" w:cs="Times New Roman"/>
          <w:sz w:val="24"/>
          <w:szCs w:val="24"/>
          <w:lang w:val="sr-Latn-CS"/>
        </w:rPr>
        <w:t xml:space="preserve">- Ужа научна област: оториноларингологија са максилофацијалном хирургијом </w:t>
      </w:r>
    </w:p>
    <w:p w14:paraId="74649405" w14:textId="77777777" w:rsidR="00287341" w:rsidRPr="00287341" w:rsidRDefault="00287341" w:rsidP="00287341">
      <w:pPr>
        <w:spacing w:after="0" w:line="240" w:lineRule="auto"/>
        <w:ind w:left="-425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F4E6AE9" w14:textId="3C7E907B" w:rsidR="005C48A7" w:rsidRPr="00D05C60" w:rsidRDefault="005C48A7" w:rsidP="005C48A7">
      <w:pPr>
        <w:ind w:left="-426"/>
        <w:jc w:val="both"/>
        <w:rPr>
          <w:rFonts w:ascii="Times New Roman" w:hAnsi="Times New Roman" w:cs="Times New Roman"/>
          <w:b/>
          <w:bCs/>
          <w:sz w:val="24"/>
          <w:szCs w:val="24"/>
          <w:lang w:val="sr-Latn-CS"/>
        </w:rPr>
      </w:pPr>
      <w:r w:rsidRPr="00D05C60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 xml:space="preserve">Б. </w:t>
      </w:r>
      <w:r w:rsidR="00F672B7" w:rsidRPr="00D05C6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Pr="00D05C60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СТРУЧНА БИОГРАФИЈА, ДИПЛОМЕ И ЗВАЊА</w:t>
      </w:r>
    </w:p>
    <w:p w14:paraId="1E682FDC" w14:textId="77777777" w:rsidR="005C48A7" w:rsidRPr="00D05C60" w:rsidRDefault="005C48A7" w:rsidP="005C48A7">
      <w:pPr>
        <w:ind w:left="-426"/>
        <w:jc w:val="both"/>
        <w:rPr>
          <w:rFonts w:ascii="Times New Roman" w:hAnsi="Times New Roman" w:cs="Times New Roman"/>
          <w:b/>
          <w:bCs/>
          <w:sz w:val="24"/>
          <w:szCs w:val="24"/>
          <w:lang w:val="sr-Latn-CS"/>
        </w:rPr>
      </w:pPr>
      <w:r w:rsidRPr="00D05C60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Основне студије</w:t>
      </w:r>
    </w:p>
    <w:p w14:paraId="1E00C747" w14:textId="77777777" w:rsidR="005C48A7" w:rsidRPr="00D05C60" w:rsidRDefault="005C48A7" w:rsidP="00287341">
      <w:pPr>
        <w:spacing w:after="0" w:line="240" w:lineRule="auto"/>
        <w:ind w:left="-425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D05C60">
        <w:rPr>
          <w:rFonts w:ascii="Times New Roman" w:hAnsi="Times New Roman" w:cs="Times New Roman"/>
          <w:sz w:val="24"/>
          <w:szCs w:val="24"/>
          <w:lang w:val="sr-Latn-CS"/>
        </w:rPr>
        <w:t>- Назив установе: Медицински факултет Универзитета у Београду. Студије медицине на Медицинском факултету Универзитета у Београду уписао/ла школске 1989/90. године</w:t>
      </w:r>
    </w:p>
    <w:p w14:paraId="714CFCF1" w14:textId="2BE7C08E" w:rsidR="00132AF0" w:rsidRDefault="005C48A7" w:rsidP="00287341">
      <w:pPr>
        <w:spacing w:after="0" w:line="240" w:lineRule="auto"/>
        <w:ind w:left="-425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05C60">
        <w:rPr>
          <w:rFonts w:ascii="Times New Roman" w:hAnsi="Times New Roman" w:cs="Times New Roman"/>
          <w:sz w:val="24"/>
          <w:szCs w:val="24"/>
          <w:lang w:val="sr-Latn-CS"/>
        </w:rPr>
        <w:t>- Место и година завршетка, просечна оцена: Београд, 1995. године</w:t>
      </w:r>
      <w:r w:rsidR="006B46E6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Pr="00D05C60">
        <w:rPr>
          <w:rFonts w:ascii="Times New Roman" w:hAnsi="Times New Roman" w:cs="Times New Roman"/>
          <w:sz w:val="24"/>
          <w:szCs w:val="24"/>
          <w:lang w:val="sr-Latn-CS"/>
        </w:rPr>
        <w:t xml:space="preserve"> просечн</w:t>
      </w:r>
      <w:r w:rsidR="006B46E6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Pr="00D05C60">
        <w:rPr>
          <w:rFonts w:ascii="Times New Roman" w:hAnsi="Times New Roman" w:cs="Times New Roman"/>
          <w:sz w:val="24"/>
          <w:szCs w:val="24"/>
          <w:lang w:val="sr-Latn-CS"/>
        </w:rPr>
        <w:t xml:space="preserve"> оцен</w:t>
      </w:r>
      <w:r w:rsidR="006B46E6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Pr="00D05C60">
        <w:rPr>
          <w:rFonts w:ascii="Times New Roman" w:hAnsi="Times New Roman" w:cs="Times New Roman"/>
          <w:sz w:val="24"/>
          <w:szCs w:val="24"/>
          <w:lang w:val="sr-Latn-CS"/>
        </w:rPr>
        <w:t xml:space="preserve"> 9.07</w:t>
      </w:r>
      <w:r w:rsidRPr="00D05C60">
        <w:rPr>
          <w:rFonts w:ascii="Times New Roman" w:hAnsi="Times New Roman" w:cs="Times New Roman"/>
          <w:sz w:val="24"/>
          <w:szCs w:val="24"/>
          <w:lang w:val="sr-Cyrl-RS"/>
        </w:rPr>
        <w:t>( девет нула седам)</w:t>
      </w:r>
    </w:p>
    <w:p w14:paraId="54987863" w14:textId="77777777" w:rsidR="00287341" w:rsidRPr="00287341" w:rsidRDefault="00287341" w:rsidP="00287341">
      <w:pPr>
        <w:spacing w:after="0" w:line="240" w:lineRule="auto"/>
        <w:ind w:left="-425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28919E4" w14:textId="545715AF" w:rsidR="005C48A7" w:rsidRPr="00D05C60" w:rsidRDefault="005C48A7" w:rsidP="00287341">
      <w:pPr>
        <w:ind w:left="-426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05C60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Магистарск</w:t>
      </w:r>
      <w:r w:rsidR="0028734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у</w:t>
      </w:r>
      <w:r w:rsidRPr="00D05C60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 xml:space="preserve"> </w:t>
      </w:r>
      <w:r w:rsidR="00C12E2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тезу </w:t>
      </w:r>
      <w:r w:rsidRPr="00D05C60">
        <w:rPr>
          <w:rFonts w:ascii="Times New Roman" w:hAnsi="Times New Roman" w:cs="Times New Roman"/>
          <w:sz w:val="24"/>
          <w:szCs w:val="24"/>
          <w:lang w:val="sr-Latn-CS"/>
        </w:rPr>
        <w:t>на тему: ”Учесталост карцинома ларинкса код болесника  са хроничним ларингитисима и папиломима ларинкса ” одбрани</w:t>
      </w:r>
      <w:r w:rsidR="00F50E72">
        <w:rPr>
          <w:rFonts w:ascii="Times New Roman" w:hAnsi="Times New Roman" w:cs="Times New Roman"/>
          <w:sz w:val="24"/>
          <w:szCs w:val="24"/>
          <w:lang w:val="sr-Latn-CS"/>
        </w:rPr>
        <w:t xml:space="preserve">о 2005. године </w:t>
      </w:r>
      <w:r w:rsidR="00C12E2D">
        <w:rPr>
          <w:rFonts w:ascii="Times New Roman" w:hAnsi="Times New Roman" w:cs="Times New Roman"/>
          <w:sz w:val="24"/>
          <w:szCs w:val="24"/>
          <w:lang w:val="sr-Cyrl-RS"/>
        </w:rPr>
        <w:t xml:space="preserve"> на Медицинском факултету Универзитета у Београду </w:t>
      </w:r>
      <w:r w:rsidR="00F50E72">
        <w:rPr>
          <w:rFonts w:ascii="Times New Roman" w:hAnsi="Times New Roman" w:cs="Times New Roman"/>
          <w:sz w:val="24"/>
          <w:szCs w:val="24"/>
          <w:lang w:val="sr-Latn-CS"/>
        </w:rPr>
        <w:t>пред комисијом: п</w:t>
      </w:r>
      <w:r w:rsidRPr="00D05C60">
        <w:rPr>
          <w:rFonts w:ascii="Times New Roman" w:hAnsi="Times New Roman" w:cs="Times New Roman"/>
          <w:sz w:val="24"/>
          <w:szCs w:val="24"/>
          <w:lang w:val="sr-Latn-CS"/>
        </w:rPr>
        <w:t>роф</w:t>
      </w:r>
      <w:r w:rsidR="00F50E72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D05C60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50E72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C12E2D">
        <w:rPr>
          <w:rFonts w:ascii="Times New Roman" w:hAnsi="Times New Roman" w:cs="Times New Roman"/>
          <w:sz w:val="24"/>
          <w:szCs w:val="24"/>
          <w:lang w:val="sr-Cyrl-RS"/>
        </w:rPr>
        <w:t>ојко</w:t>
      </w:r>
      <w:r w:rsidR="00F50E72">
        <w:rPr>
          <w:rFonts w:ascii="Times New Roman" w:hAnsi="Times New Roman" w:cs="Times New Roman"/>
          <w:sz w:val="24"/>
          <w:szCs w:val="24"/>
          <w:lang w:val="sr-Latn-CS"/>
        </w:rPr>
        <w:t xml:space="preserve"> Ђукић, п</w:t>
      </w:r>
      <w:r w:rsidRPr="00D05C60">
        <w:rPr>
          <w:rFonts w:ascii="Times New Roman" w:hAnsi="Times New Roman" w:cs="Times New Roman"/>
          <w:sz w:val="24"/>
          <w:szCs w:val="24"/>
          <w:lang w:val="sr-Latn-CS"/>
        </w:rPr>
        <w:t>роф</w:t>
      </w:r>
      <w:r w:rsidR="00F50E72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D05C60">
        <w:rPr>
          <w:rFonts w:ascii="Times New Roman" w:hAnsi="Times New Roman" w:cs="Times New Roman"/>
          <w:sz w:val="24"/>
          <w:szCs w:val="24"/>
          <w:lang w:val="sr-Latn-CS"/>
        </w:rPr>
        <w:t xml:space="preserve"> др Г</w:t>
      </w:r>
      <w:r w:rsidR="00C12E2D">
        <w:rPr>
          <w:rFonts w:ascii="Times New Roman" w:hAnsi="Times New Roman" w:cs="Times New Roman"/>
          <w:sz w:val="24"/>
          <w:szCs w:val="24"/>
          <w:lang w:val="sr-Cyrl-RS"/>
        </w:rPr>
        <w:t>ојко</w:t>
      </w:r>
      <w:r w:rsidR="00F50E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50E72">
        <w:rPr>
          <w:rFonts w:ascii="Times New Roman" w:hAnsi="Times New Roman" w:cs="Times New Roman"/>
          <w:sz w:val="24"/>
          <w:szCs w:val="24"/>
          <w:lang w:val="sr-Latn-CS"/>
        </w:rPr>
        <w:t>Стојчић, п</w:t>
      </w:r>
      <w:r w:rsidRPr="00D05C60">
        <w:rPr>
          <w:rFonts w:ascii="Times New Roman" w:hAnsi="Times New Roman" w:cs="Times New Roman"/>
          <w:sz w:val="24"/>
          <w:szCs w:val="24"/>
          <w:lang w:val="sr-Latn-CS"/>
        </w:rPr>
        <w:t>роф</w:t>
      </w:r>
      <w:r w:rsidR="00F50E72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D05C60">
        <w:rPr>
          <w:rFonts w:ascii="Times New Roman" w:hAnsi="Times New Roman" w:cs="Times New Roman"/>
          <w:sz w:val="24"/>
          <w:szCs w:val="24"/>
          <w:lang w:val="sr-Latn-CS"/>
        </w:rPr>
        <w:t xml:space="preserve"> др И</w:t>
      </w:r>
      <w:r w:rsidR="00C12E2D">
        <w:rPr>
          <w:rFonts w:ascii="Times New Roman" w:hAnsi="Times New Roman" w:cs="Times New Roman"/>
          <w:sz w:val="24"/>
          <w:szCs w:val="24"/>
          <w:lang w:val="sr-Cyrl-RS"/>
        </w:rPr>
        <w:t>ван</w:t>
      </w:r>
      <w:r w:rsidR="00F50E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05C60">
        <w:rPr>
          <w:rFonts w:ascii="Times New Roman" w:hAnsi="Times New Roman" w:cs="Times New Roman"/>
          <w:sz w:val="24"/>
          <w:szCs w:val="24"/>
          <w:lang w:val="sr-Latn-CS"/>
        </w:rPr>
        <w:t>Боричић,</w:t>
      </w:r>
      <w:r w:rsidR="00134F6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50E72">
        <w:rPr>
          <w:rFonts w:ascii="Times New Roman" w:hAnsi="Times New Roman" w:cs="Times New Roman"/>
          <w:sz w:val="24"/>
          <w:szCs w:val="24"/>
          <w:lang w:val="sr-Cyrl-RS"/>
        </w:rPr>
        <w:t>ментор п</w:t>
      </w:r>
      <w:r w:rsidRPr="00D05C60">
        <w:rPr>
          <w:rFonts w:ascii="Times New Roman" w:hAnsi="Times New Roman" w:cs="Times New Roman"/>
          <w:sz w:val="24"/>
          <w:szCs w:val="24"/>
          <w:lang w:val="sr-Cyrl-RS"/>
        </w:rPr>
        <w:t>роф.др Ж</w:t>
      </w:r>
      <w:r w:rsidR="00C12E2D">
        <w:rPr>
          <w:rFonts w:ascii="Times New Roman" w:hAnsi="Times New Roman" w:cs="Times New Roman"/>
          <w:sz w:val="24"/>
          <w:szCs w:val="24"/>
          <w:lang w:val="sr-Cyrl-RS"/>
        </w:rPr>
        <w:t>ељко</w:t>
      </w:r>
      <w:r w:rsidR="00F50E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05C60">
        <w:rPr>
          <w:rFonts w:ascii="Times New Roman" w:hAnsi="Times New Roman" w:cs="Times New Roman"/>
          <w:sz w:val="24"/>
          <w:szCs w:val="24"/>
          <w:lang w:val="sr-Cyrl-RS"/>
        </w:rPr>
        <w:t>Петровић.</w:t>
      </w:r>
    </w:p>
    <w:p w14:paraId="691BFEDE" w14:textId="77777777" w:rsidR="0006215D" w:rsidRPr="00D05C60" w:rsidRDefault="0006215D" w:rsidP="00287341">
      <w:pPr>
        <w:ind w:left="-426"/>
        <w:jc w:val="both"/>
        <w:rPr>
          <w:rFonts w:ascii="Times New Roman" w:hAnsi="Times New Roman" w:cs="Times New Roman"/>
          <w:b/>
          <w:bCs/>
          <w:sz w:val="24"/>
          <w:szCs w:val="24"/>
          <w:lang w:val="sr-Latn-CS"/>
        </w:rPr>
      </w:pPr>
      <w:r w:rsidRPr="00D05C60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 xml:space="preserve">Докторске студије </w:t>
      </w:r>
    </w:p>
    <w:p w14:paraId="720D6FE0" w14:textId="77777777" w:rsidR="0006215D" w:rsidRPr="00D05C60" w:rsidRDefault="0006215D" w:rsidP="00287341">
      <w:pPr>
        <w:spacing w:after="0" w:line="240" w:lineRule="auto"/>
        <w:ind w:left="-425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D05C60">
        <w:rPr>
          <w:rFonts w:ascii="Times New Roman" w:hAnsi="Times New Roman" w:cs="Times New Roman"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05C60">
        <w:rPr>
          <w:rFonts w:ascii="Times New Roman" w:hAnsi="Times New Roman" w:cs="Times New Roman"/>
          <w:sz w:val="24"/>
          <w:szCs w:val="24"/>
          <w:lang w:val="sr-Latn-CS"/>
        </w:rPr>
        <w:t>Назив установе: Медицински факултет Универзитета у Београду</w:t>
      </w:r>
    </w:p>
    <w:p w14:paraId="0889CD6E" w14:textId="77777777" w:rsidR="0006215D" w:rsidRPr="00451A2A" w:rsidRDefault="0006215D" w:rsidP="00287341">
      <w:pPr>
        <w:spacing w:after="0" w:line="240" w:lineRule="auto"/>
        <w:ind w:left="-425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05C60">
        <w:rPr>
          <w:rFonts w:ascii="Times New Roman" w:hAnsi="Times New Roman" w:cs="Times New Roman"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05C60">
        <w:rPr>
          <w:rFonts w:ascii="Times New Roman" w:hAnsi="Times New Roman" w:cs="Times New Roman"/>
          <w:sz w:val="24"/>
          <w:szCs w:val="24"/>
          <w:lang w:val="sr-Latn-CS"/>
        </w:rPr>
        <w:t>Место, година завршетка и чланови комисије: докторске студије у току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(уписане школске  године 2022/23)</w:t>
      </w:r>
    </w:p>
    <w:p w14:paraId="299A9B8D" w14:textId="77777777" w:rsidR="0006215D" w:rsidRDefault="0006215D" w:rsidP="00287341">
      <w:pPr>
        <w:spacing w:after="0" w:line="240" w:lineRule="auto"/>
        <w:ind w:left="-425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D05C60">
        <w:rPr>
          <w:rFonts w:ascii="Times New Roman" w:hAnsi="Times New Roman" w:cs="Times New Roman"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05C60">
        <w:rPr>
          <w:rFonts w:ascii="Times New Roman" w:hAnsi="Times New Roman" w:cs="Times New Roman"/>
          <w:sz w:val="24"/>
          <w:szCs w:val="24"/>
          <w:lang w:val="sr-Latn-CS"/>
        </w:rPr>
        <w:t>Наслов дисертације: докторске студије у току</w:t>
      </w:r>
      <w:r w:rsidRPr="00D34C9F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 xml:space="preserve"> </w:t>
      </w:r>
    </w:p>
    <w:p w14:paraId="72DE579D" w14:textId="518F6F90" w:rsidR="0006215D" w:rsidRPr="00287341" w:rsidRDefault="0006215D" w:rsidP="00287341">
      <w:pPr>
        <w:ind w:left="-426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05C60">
        <w:rPr>
          <w:rFonts w:ascii="Times New Roman" w:hAnsi="Times New Roman" w:cs="Times New Roman"/>
          <w:sz w:val="24"/>
          <w:szCs w:val="24"/>
          <w:lang w:val="sr-Latn-CS"/>
        </w:rPr>
        <w:t xml:space="preserve">-Ужа научна област: </w:t>
      </w:r>
      <w:r w:rsidRPr="00D05C60">
        <w:rPr>
          <w:rFonts w:ascii="Times New Roman" w:hAnsi="Times New Roman" w:cs="Times New Roman"/>
          <w:sz w:val="24"/>
          <w:szCs w:val="24"/>
          <w:lang w:val="sr-Cyrl-RS"/>
        </w:rPr>
        <w:t>епидемиологија</w:t>
      </w:r>
    </w:p>
    <w:p w14:paraId="298B1E53" w14:textId="77777777" w:rsidR="0006215D" w:rsidRPr="00D05C60" w:rsidRDefault="0006215D" w:rsidP="00287341">
      <w:pPr>
        <w:ind w:left="-426"/>
        <w:jc w:val="both"/>
        <w:rPr>
          <w:rFonts w:ascii="Times New Roman" w:hAnsi="Times New Roman" w:cs="Times New Roman"/>
          <w:b/>
          <w:bCs/>
          <w:sz w:val="24"/>
          <w:szCs w:val="24"/>
          <w:lang w:val="sr-Latn-CS"/>
        </w:rPr>
      </w:pPr>
      <w:r w:rsidRPr="00D05C60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Специјализација</w:t>
      </w:r>
    </w:p>
    <w:p w14:paraId="591723A1" w14:textId="2521B2D1" w:rsidR="0006215D" w:rsidRPr="00D05C60" w:rsidRDefault="0006215D" w:rsidP="00287341">
      <w:pPr>
        <w:ind w:left="-426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D34C9F">
        <w:rPr>
          <w:rFonts w:ascii="Times New Roman" w:hAnsi="Times New Roman" w:cs="Times New Roman"/>
          <w:sz w:val="24"/>
          <w:szCs w:val="24"/>
          <w:lang w:val="sr-Latn-CS"/>
        </w:rPr>
        <w:t>Специјалистички испит</w:t>
      </w:r>
      <w:r w:rsidRPr="00D05C60">
        <w:rPr>
          <w:rFonts w:ascii="Times New Roman" w:hAnsi="Times New Roman" w:cs="Times New Roman"/>
          <w:sz w:val="24"/>
          <w:szCs w:val="24"/>
          <w:lang w:val="sr-Latn-CS"/>
        </w:rPr>
        <w:t xml:space="preserve"> из оториноларингологије др</w:t>
      </w:r>
      <w:r w:rsidRPr="00D05C60">
        <w:rPr>
          <w:rFonts w:ascii="Times New Roman" w:hAnsi="Times New Roman" w:cs="Times New Roman"/>
          <w:sz w:val="24"/>
          <w:szCs w:val="24"/>
          <w:lang w:val="sr-Cyrl-RS"/>
        </w:rPr>
        <w:t xml:space="preserve"> Дејан Радаљац</w:t>
      </w:r>
      <w:r w:rsidRPr="00D05C60">
        <w:rPr>
          <w:rFonts w:ascii="Times New Roman" w:hAnsi="Times New Roman" w:cs="Times New Roman"/>
          <w:sz w:val="24"/>
          <w:szCs w:val="24"/>
          <w:lang w:val="sr-Latn-CS"/>
        </w:rPr>
        <w:t xml:space="preserve">  положио маја  2003. године на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349CD">
        <w:rPr>
          <w:rFonts w:ascii="Times New Roman" w:hAnsi="Times New Roman" w:cs="Times New Roman"/>
          <w:sz w:val="24"/>
          <w:szCs w:val="24"/>
          <w:lang w:val="sr-Cyrl-RS"/>
        </w:rPr>
        <w:t>Медицинск</w:t>
      </w:r>
      <w:r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Pr="001349CD">
        <w:rPr>
          <w:rFonts w:ascii="Times New Roman" w:hAnsi="Times New Roman" w:cs="Times New Roman"/>
          <w:sz w:val="24"/>
          <w:szCs w:val="24"/>
          <w:lang w:val="sr-Cyrl-RS"/>
        </w:rPr>
        <w:t xml:space="preserve"> факултет</w:t>
      </w: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1349CD">
        <w:rPr>
          <w:rFonts w:ascii="Times New Roman" w:hAnsi="Times New Roman" w:cs="Times New Roman"/>
          <w:sz w:val="24"/>
          <w:szCs w:val="24"/>
          <w:lang w:val="sr-Cyrl-RS"/>
        </w:rPr>
        <w:t xml:space="preserve"> Универзитета у Београду</w:t>
      </w:r>
      <w:r w:rsidRPr="00D05C60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05C60">
        <w:rPr>
          <w:rFonts w:ascii="Times New Roman" w:hAnsi="Times New Roman" w:cs="Times New Roman"/>
          <w:sz w:val="24"/>
          <w:szCs w:val="24"/>
          <w:lang w:val="sr-Latn-CS"/>
        </w:rPr>
        <w:t>са одличним успехом, пред комисијом: проф. др Д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рагослава </w:t>
      </w:r>
      <w:r w:rsidRPr="00D05C60">
        <w:rPr>
          <w:rFonts w:ascii="Times New Roman" w:hAnsi="Times New Roman" w:cs="Times New Roman"/>
          <w:sz w:val="24"/>
          <w:szCs w:val="24"/>
          <w:lang w:val="sr-Latn-CS"/>
        </w:rPr>
        <w:t>Ђерић- председник,  проф. др Ж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ељко </w:t>
      </w:r>
      <w:r w:rsidRPr="00D05C60">
        <w:rPr>
          <w:rFonts w:ascii="Times New Roman" w:hAnsi="Times New Roman" w:cs="Times New Roman"/>
          <w:sz w:val="24"/>
          <w:szCs w:val="24"/>
          <w:lang w:val="sr-Latn-CS"/>
        </w:rPr>
        <w:t>Петровић,  проф. др Љ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иљана </w:t>
      </w:r>
      <w:r w:rsidRPr="00D05C60">
        <w:rPr>
          <w:rFonts w:ascii="Times New Roman" w:hAnsi="Times New Roman" w:cs="Times New Roman"/>
          <w:sz w:val="24"/>
          <w:szCs w:val="24"/>
          <w:lang w:val="sr-Latn-CS"/>
        </w:rPr>
        <w:t>Јано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шевић, </w:t>
      </w:r>
      <w:r w:rsidR="001B3780">
        <w:rPr>
          <w:rFonts w:ascii="Times New Roman" w:hAnsi="Times New Roman" w:cs="Times New Roman"/>
          <w:sz w:val="24"/>
          <w:szCs w:val="24"/>
          <w:lang w:val="sr-Cyrl-R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оц</w:t>
      </w:r>
      <w:r w:rsidR="00E82701">
        <w:rPr>
          <w:rFonts w:ascii="Times New Roman" w:hAnsi="Times New Roman" w:cs="Times New Roman"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др 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нтон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Микић и </w:t>
      </w:r>
      <w:r w:rsidR="001B3780">
        <w:rPr>
          <w:rFonts w:ascii="Times New Roman" w:hAnsi="Times New Roman" w:cs="Times New Roman"/>
          <w:sz w:val="24"/>
          <w:szCs w:val="24"/>
          <w:lang w:val="sr-Cyrl-R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оц. Др </w:t>
      </w:r>
      <w:r w:rsidRPr="00D05C60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ветлана </w:t>
      </w:r>
      <w:r w:rsidRPr="00D05C60">
        <w:rPr>
          <w:rFonts w:ascii="Times New Roman" w:hAnsi="Times New Roman" w:cs="Times New Roman"/>
          <w:sz w:val="24"/>
          <w:szCs w:val="24"/>
          <w:lang w:val="sr-Latn-CS"/>
        </w:rPr>
        <w:t>Стошић.</w:t>
      </w:r>
    </w:p>
    <w:p w14:paraId="49A6061C" w14:textId="7FB42CC7" w:rsidR="005C48A7" w:rsidRPr="00D05C60" w:rsidRDefault="005C48A7" w:rsidP="00287341">
      <w:pPr>
        <w:ind w:left="-426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D05C60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Рад уже специјализације из фонијатрије</w:t>
      </w:r>
      <w:r w:rsidRPr="00D05C60">
        <w:rPr>
          <w:rFonts w:ascii="Times New Roman" w:hAnsi="Times New Roman" w:cs="Times New Roman"/>
          <w:sz w:val="24"/>
          <w:szCs w:val="24"/>
          <w:lang w:val="sr-Latn-CS"/>
        </w:rPr>
        <w:t xml:space="preserve"> под  називом ”Фонијатријска студија квалитета живота пацијента  са дисфонијом” одбранио</w:t>
      </w:r>
      <w:r w:rsidR="00F50E72">
        <w:rPr>
          <w:rFonts w:ascii="Times New Roman" w:hAnsi="Times New Roman" w:cs="Times New Roman"/>
          <w:sz w:val="24"/>
          <w:szCs w:val="24"/>
          <w:lang w:val="sr-Latn-CS"/>
        </w:rPr>
        <w:t xml:space="preserve"> 2018. године</w:t>
      </w:r>
      <w:r w:rsidR="0006215D">
        <w:rPr>
          <w:rFonts w:ascii="Times New Roman" w:hAnsi="Times New Roman" w:cs="Times New Roman"/>
          <w:sz w:val="24"/>
          <w:szCs w:val="24"/>
          <w:lang w:val="sr-Cyrl-RS"/>
        </w:rPr>
        <w:t xml:space="preserve"> на Медицинском факултету Универзитета у Београду </w:t>
      </w:r>
      <w:r w:rsidR="00F50E72">
        <w:rPr>
          <w:rFonts w:ascii="Times New Roman" w:hAnsi="Times New Roman" w:cs="Times New Roman"/>
          <w:sz w:val="24"/>
          <w:szCs w:val="24"/>
          <w:lang w:val="sr-Latn-CS"/>
        </w:rPr>
        <w:t xml:space="preserve"> пред комисијом : п</w:t>
      </w:r>
      <w:r w:rsidRPr="00D05C60">
        <w:rPr>
          <w:rFonts w:ascii="Times New Roman" w:hAnsi="Times New Roman" w:cs="Times New Roman"/>
          <w:sz w:val="24"/>
          <w:szCs w:val="24"/>
          <w:lang w:val="sr-Latn-CS"/>
        </w:rPr>
        <w:t>роф. др П</w:t>
      </w:r>
      <w:r w:rsidR="00D34C9F">
        <w:rPr>
          <w:rFonts w:ascii="Times New Roman" w:hAnsi="Times New Roman" w:cs="Times New Roman"/>
          <w:sz w:val="24"/>
          <w:szCs w:val="24"/>
          <w:lang w:val="sr-Cyrl-RS"/>
        </w:rPr>
        <w:t>редраг</w:t>
      </w:r>
      <w:r w:rsidR="00F50E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50E72">
        <w:rPr>
          <w:rFonts w:ascii="Times New Roman" w:hAnsi="Times New Roman" w:cs="Times New Roman"/>
          <w:sz w:val="24"/>
          <w:szCs w:val="24"/>
          <w:lang w:val="sr-Latn-CS"/>
        </w:rPr>
        <w:t>Станковић, п</w:t>
      </w:r>
      <w:r w:rsidRPr="00D05C60">
        <w:rPr>
          <w:rFonts w:ascii="Times New Roman" w:hAnsi="Times New Roman" w:cs="Times New Roman"/>
          <w:sz w:val="24"/>
          <w:szCs w:val="24"/>
          <w:lang w:val="sr-Latn-CS"/>
        </w:rPr>
        <w:t>роф</w:t>
      </w:r>
      <w:r w:rsidR="00F50E72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D05C60">
        <w:rPr>
          <w:rFonts w:ascii="Times New Roman" w:hAnsi="Times New Roman" w:cs="Times New Roman"/>
          <w:sz w:val="24"/>
          <w:szCs w:val="24"/>
          <w:lang w:val="sr-Latn-CS"/>
        </w:rPr>
        <w:t xml:space="preserve"> др М</w:t>
      </w:r>
      <w:r w:rsidR="00D34C9F">
        <w:rPr>
          <w:rFonts w:ascii="Times New Roman" w:hAnsi="Times New Roman" w:cs="Times New Roman"/>
          <w:sz w:val="24"/>
          <w:szCs w:val="24"/>
          <w:lang w:val="sr-Cyrl-RS"/>
        </w:rPr>
        <w:t>иле</w:t>
      </w:r>
      <w:r w:rsidR="00F50E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50E72">
        <w:rPr>
          <w:rFonts w:ascii="Times New Roman" w:hAnsi="Times New Roman" w:cs="Times New Roman"/>
          <w:sz w:val="24"/>
          <w:szCs w:val="24"/>
          <w:lang w:val="sr-Latn-CS"/>
        </w:rPr>
        <w:t>Штрбац, п</w:t>
      </w:r>
      <w:r w:rsidRPr="00D05C60">
        <w:rPr>
          <w:rFonts w:ascii="Times New Roman" w:hAnsi="Times New Roman" w:cs="Times New Roman"/>
          <w:sz w:val="24"/>
          <w:szCs w:val="24"/>
          <w:lang w:val="sr-Latn-CS"/>
        </w:rPr>
        <w:t>роф. др А</w:t>
      </w:r>
      <w:r w:rsidR="00D34C9F">
        <w:rPr>
          <w:rFonts w:ascii="Times New Roman" w:hAnsi="Times New Roman" w:cs="Times New Roman"/>
          <w:sz w:val="24"/>
          <w:szCs w:val="24"/>
          <w:lang w:val="sr-Cyrl-RS"/>
        </w:rPr>
        <w:t>нтон</w:t>
      </w:r>
      <w:r w:rsidRPr="00D05C60">
        <w:rPr>
          <w:rFonts w:ascii="Times New Roman" w:hAnsi="Times New Roman" w:cs="Times New Roman"/>
          <w:sz w:val="24"/>
          <w:szCs w:val="24"/>
          <w:lang w:val="sr-Latn-CS"/>
        </w:rPr>
        <w:t xml:space="preserve"> Микић.</w:t>
      </w:r>
    </w:p>
    <w:p w14:paraId="6CD5FE68" w14:textId="3757413A" w:rsidR="005C48A7" w:rsidRDefault="005C48A7" w:rsidP="005C48A7">
      <w:pPr>
        <w:ind w:left="-426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3A4B964" w14:textId="77777777" w:rsidR="00287341" w:rsidRDefault="00287341" w:rsidP="005C48A7">
      <w:pPr>
        <w:ind w:left="-426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CCC4FDC" w14:textId="77777777" w:rsidR="00D34C9F" w:rsidRPr="00D34C9F" w:rsidRDefault="00D34C9F" w:rsidP="005C48A7">
      <w:pPr>
        <w:ind w:left="-426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3B07625" w14:textId="77777777" w:rsidR="005C48A7" w:rsidRPr="00D05C60" w:rsidRDefault="005C48A7" w:rsidP="0097070B">
      <w:pPr>
        <w:ind w:left="-426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D05C60">
        <w:rPr>
          <w:rFonts w:ascii="Times New Roman" w:hAnsi="Times New Roman" w:cs="Times New Roman"/>
          <w:sz w:val="24"/>
          <w:szCs w:val="24"/>
          <w:lang w:val="sr-Latn-CS"/>
        </w:rPr>
        <w:tab/>
      </w:r>
    </w:p>
    <w:p w14:paraId="7CA6956D" w14:textId="19AA7CB3" w:rsidR="005C48A7" w:rsidRPr="00D05C60" w:rsidRDefault="00F672B7" w:rsidP="0097070B">
      <w:pPr>
        <w:ind w:left="-426"/>
        <w:jc w:val="both"/>
        <w:rPr>
          <w:rFonts w:ascii="Times New Roman" w:hAnsi="Times New Roman" w:cs="Times New Roman"/>
          <w:b/>
          <w:bCs/>
          <w:sz w:val="24"/>
          <w:szCs w:val="24"/>
          <w:lang w:val="sr-Latn-CS"/>
        </w:rPr>
      </w:pPr>
      <w:r w:rsidRPr="00D05C6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lastRenderedPageBreak/>
        <w:t>В</w:t>
      </w:r>
      <w:r w:rsidR="005C48A7" w:rsidRPr="00D05C60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 xml:space="preserve">. </w:t>
      </w:r>
      <w:r w:rsidRPr="00D05C6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="005C48A7" w:rsidRPr="00D05C60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НАУЧНИ И СТРУЧНИ РАД</w:t>
      </w:r>
    </w:p>
    <w:p w14:paraId="570673BB" w14:textId="52617D5A" w:rsidR="005C48A7" w:rsidRPr="0097070B" w:rsidRDefault="005C48A7" w:rsidP="0097070B">
      <w:pPr>
        <w:ind w:left="-426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05C60">
        <w:rPr>
          <w:rFonts w:ascii="Times New Roman" w:hAnsi="Times New Roman" w:cs="Times New Roman"/>
          <w:sz w:val="24"/>
          <w:szCs w:val="24"/>
          <w:lang w:val="sr-Latn-CS"/>
        </w:rPr>
        <w:t xml:space="preserve">а) </w:t>
      </w:r>
      <w:r w:rsidR="00F672B7" w:rsidRPr="00D05C60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05C60">
        <w:rPr>
          <w:rFonts w:ascii="Times New Roman" w:hAnsi="Times New Roman" w:cs="Times New Roman"/>
          <w:sz w:val="24"/>
          <w:szCs w:val="24"/>
          <w:lang w:val="sr-Latn-CS"/>
        </w:rPr>
        <w:t>Списак објављених радова</w:t>
      </w:r>
    </w:p>
    <w:p w14:paraId="2B8F3E16" w14:textId="75B2E405" w:rsidR="005C48A7" w:rsidRPr="00D05C60" w:rsidRDefault="005C48A7" w:rsidP="0097070B">
      <w:pPr>
        <w:ind w:left="-426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05C60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 xml:space="preserve">Оригинални радови </w:t>
      </w:r>
      <w:r w:rsidR="00F672B7" w:rsidRPr="00D05C60">
        <w:rPr>
          <w:rFonts w:ascii="Times New Roman" w:hAnsi="Times New Roman" w:cs="Times New Roman"/>
          <w:b/>
          <w:bCs/>
          <w:i/>
          <w:iCs/>
          <w:sz w:val="24"/>
          <w:szCs w:val="24"/>
        </w:rPr>
        <w:t>in extenso</w:t>
      </w:r>
      <w:r w:rsidR="00F672B7" w:rsidRPr="00D05C6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51A2A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 xml:space="preserve">у часописима са </w:t>
      </w:r>
      <w:r w:rsidR="00451A2A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JCR</w:t>
      </w:r>
      <w:r w:rsidRPr="00D05C60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 xml:space="preserve"> листе</w:t>
      </w:r>
    </w:p>
    <w:p w14:paraId="67E66D33" w14:textId="5BBBEC24" w:rsidR="00453220" w:rsidRPr="00D05C60" w:rsidRDefault="00453220" w:rsidP="0097070B">
      <w:pPr>
        <w:pStyle w:val="ListParagraph"/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53220">
        <w:rPr>
          <w:rFonts w:ascii="Times New Roman" w:hAnsi="Times New Roman" w:cs="Times New Roman"/>
          <w:sz w:val="24"/>
          <w:szCs w:val="24"/>
        </w:rPr>
        <w:t>Valjarevic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3220">
        <w:rPr>
          <w:rFonts w:ascii="Times New Roman" w:hAnsi="Times New Roman" w:cs="Times New Roman"/>
          <w:sz w:val="24"/>
          <w:szCs w:val="24"/>
        </w:rPr>
        <w:t xml:space="preserve">S, </w:t>
      </w:r>
      <w:proofErr w:type="spellStart"/>
      <w:r w:rsidRPr="001B3780">
        <w:rPr>
          <w:rFonts w:ascii="Times New Roman" w:hAnsi="Times New Roman" w:cs="Times New Roman"/>
          <w:b/>
          <w:bCs/>
          <w:sz w:val="24"/>
          <w:szCs w:val="24"/>
        </w:rPr>
        <w:t>Radaljac</w:t>
      </w:r>
      <w:proofErr w:type="spellEnd"/>
      <w:r w:rsidRPr="001B3780">
        <w:rPr>
          <w:rFonts w:ascii="Times New Roman" w:hAnsi="Times New Roman" w:cs="Times New Roman"/>
          <w:b/>
          <w:bCs/>
          <w:sz w:val="24"/>
          <w:szCs w:val="24"/>
        </w:rPr>
        <w:t xml:space="preserve"> D</w:t>
      </w:r>
      <w:r w:rsidRPr="00453220">
        <w:rPr>
          <w:rFonts w:ascii="Times New Roman" w:hAnsi="Times New Roman" w:cs="Times New Roman"/>
          <w:sz w:val="24"/>
          <w:szCs w:val="24"/>
        </w:rPr>
        <w:t>, Miladinovic N. Life-Threatening Stridor due to Laryngeal Tuberculosis in the COVID-19 Era: Report of a Case. Ear Nose Throat J. 2024 Jun;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3220">
        <w:rPr>
          <w:rFonts w:ascii="Times New Roman" w:hAnsi="Times New Roman" w:cs="Times New Roman"/>
          <w:sz w:val="24"/>
          <w:szCs w:val="24"/>
        </w:rPr>
        <w:t>103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3220">
        <w:rPr>
          <w:rFonts w:ascii="Times New Roman" w:hAnsi="Times New Roman" w:cs="Times New Roman"/>
          <w:sz w:val="24"/>
          <w:szCs w:val="24"/>
        </w:rPr>
        <w:t>(1_suppl)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3220">
        <w:rPr>
          <w:rFonts w:ascii="Times New Roman" w:hAnsi="Times New Roman" w:cs="Times New Roman"/>
          <w:sz w:val="24"/>
          <w:szCs w:val="24"/>
        </w:rPr>
        <w:t xml:space="preserve">:91S-94S. </w:t>
      </w:r>
      <w:r w:rsidRPr="00D05C60">
        <w:rPr>
          <w:rFonts w:ascii="Times New Roman" w:hAnsi="Times New Roman" w:cs="Times New Roman"/>
          <w:sz w:val="24"/>
          <w:szCs w:val="24"/>
        </w:rPr>
        <w:t xml:space="preserve"> </w:t>
      </w:r>
      <w:r w:rsidRPr="00D05C60">
        <w:rPr>
          <w:rFonts w:ascii="Times New Roman" w:hAnsi="Times New Roman" w:cs="Times New Roman"/>
          <w:b/>
          <w:bCs/>
          <w:sz w:val="24"/>
          <w:szCs w:val="24"/>
        </w:rPr>
        <w:t>M 23  IF 1.3</w:t>
      </w:r>
    </w:p>
    <w:p w14:paraId="29540F78" w14:textId="05F3858D" w:rsidR="00D05C60" w:rsidRPr="00D05C60" w:rsidRDefault="00D05C60" w:rsidP="0097070B">
      <w:pPr>
        <w:pStyle w:val="ListParagraph"/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05C60">
        <w:rPr>
          <w:rFonts w:ascii="Times New Roman" w:hAnsi="Times New Roman" w:cs="Times New Roman"/>
          <w:sz w:val="24"/>
          <w:szCs w:val="24"/>
        </w:rPr>
        <w:t>Cukic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 O, </w:t>
      </w:r>
      <w:proofErr w:type="spellStart"/>
      <w:r w:rsidRPr="00D05C60">
        <w:rPr>
          <w:rFonts w:ascii="Times New Roman" w:hAnsi="Times New Roman" w:cs="Times New Roman"/>
          <w:b/>
          <w:bCs/>
          <w:sz w:val="24"/>
          <w:szCs w:val="24"/>
        </w:rPr>
        <w:t>Radaljac</w:t>
      </w:r>
      <w:proofErr w:type="spellEnd"/>
      <w:r w:rsidRPr="00D05C60">
        <w:rPr>
          <w:rFonts w:ascii="Times New Roman" w:hAnsi="Times New Roman" w:cs="Times New Roman"/>
          <w:b/>
          <w:bCs/>
          <w:sz w:val="24"/>
          <w:szCs w:val="24"/>
        </w:rPr>
        <w:t xml:space="preserve"> D</w:t>
      </w:r>
      <w:r w:rsidRPr="00D05C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Arsovic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 N, Jovanovic M, Milutinovic Z. Indirect laryngeal surgery of vocal fold polyps: a dying or evolving art? Acta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Otorhinolaryngol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 Ital. 2023 </w:t>
      </w:r>
      <w:r w:rsidR="00911A6B" w:rsidRPr="00D05C60">
        <w:rPr>
          <w:rFonts w:ascii="Times New Roman" w:hAnsi="Times New Roman" w:cs="Times New Roman"/>
          <w:sz w:val="24"/>
          <w:szCs w:val="24"/>
        </w:rPr>
        <w:t>43</w:t>
      </w:r>
      <w:r w:rsidRPr="00D05C60">
        <w:rPr>
          <w:rFonts w:ascii="Times New Roman" w:hAnsi="Times New Roman" w:cs="Times New Roman"/>
          <w:sz w:val="24"/>
          <w:szCs w:val="24"/>
        </w:rPr>
        <w:t xml:space="preserve">(6):424-429. </w:t>
      </w:r>
      <w:r w:rsidRPr="00D05C60">
        <w:rPr>
          <w:rFonts w:ascii="Times New Roman" w:hAnsi="Times New Roman" w:cs="Times New Roman"/>
          <w:b/>
          <w:bCs/>
          <w:sz w:val="24"/>
          <w:szCs w:val="24"/>
        </w:rPr>
        <w:t>M22  IF 2.0</w:t>
      </w:r>
    </w:p>
    <w:p w14:paraId="5C215B1C" w14:textId="53FE6E2A" w:rsidR="005C48A7" w:rsidRPr="0097070B" w:rsidRDefault="00453220" w:rsidP="0097070B">
      <w:pPr>
        <w:pStyle w:val="ListParagraph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53220">
        <w:rPr>
          <w:rFonts w:ascii="Times New Roman" w:hAnsi="Times New Roman" w:cs="Times New Roman"/>
          <w:sz w:val="24"/>
          <w:szCs w:val="24"/>
          <w:lang w:val="sr-Cyrl-RS"/>
        </w:rPr>
        <w:t xml:space="preserve">Vucic S, Valjarevic S, </w:t>
      </w:r>
      <w:r w:rsidRPr="0045322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Radaljac D</w:t>
      </w:r>
      <w:r w:rsidRPr="00453220">
        <w:rPr>
          <w:rFonts w:ascii="Times New Roman" w:hAnsi="Times New Roman" w:cs="Times New Roman"/>
          <w:sz w:val="24"/>
          <w:szCs w:val="24"/>
          <w:lang w:val="sr-Cyrl-RS"/>
        </w:rPr>
        <w:t xml:space="preserve">, Colic N, Jovanovic A. Edema of the larynx – an emergency caused by angina Ludovici. Srp Arh Celok Lek. 2023 151(9-10):601-604. </w:t>
      </w:r>
      <w:r w:rsidRPr="0045322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(M23, IF=0.2)</w:t>
      </w:r>
    </w:p>
    <w:p w14:paraId="2831F514" w14:textId="77777777" w:rsidR="0097070B" w:rsidRPr="0097070B" w:rsidRDefault="0097070B" w:rsidP="0097070B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F423798" w14:textId="6EB91019" w:rsidR="001266B8" w:rsidRPr="00D05C60" w:rsidRDefault="00F672B7" w:rsidP="0097070B">
      <w:pPr>
        <w:ind w:left="-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5C6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Цео рад у часописима индексираним у </w:t>
      </w:r>
      <w:r w:rsidR="001266B8" w:rsidRPr="00D05C60">
        <w:rPr>
          <w:rFonts w:ascii="Times New Roman" w:hAnsi="Times New Roman" w:cs="Times New Roman"/>
          <w:b/>
          <w:bCs/>
          <w:sz w:val="24"/>
          <w:szCs w:val="24"/>
        </w:rPr>
        <w:t>MEDLINE-u</w:t>
      </w:r>
    </w:p>
    <w:p w14:paraId="70D3D1D8" w14:textId="69D81A40" w:rsidR="00D05C60" w:rsidRPr="00D05C60" w:rsidRDefault="00D05C60" w:rsidP="0097070B">
      <w:pPr>
        <w:pStyle w:val="ListParagraph"/>
        <w:numPr>
          <w:ilvl w:val="0"/>
          <w:numId w:val="45"/>
        </w:numPr>
        <w:tabs>
          <w:tab w:val="num" w:pos="426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05C60">
        <w:rPr>
          <w:rFonts w:ascii="Times New Roman" w:hAnsi="Times New Roman" w:cs="Times New Roman"/>
          <w:sz w:val="24"/>
          <w:szCs w:val="24"/>
        </w:rPr>
        <w:t>Valjarevic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 S,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Lakicevic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 M, Jovanovic MB,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Gavric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 J, </w:t>
      </w:r>
      <w:proofErr w:type="spellStart"/>
      <w:r w:rsidRPr="00DF356E">
        <w:rPr>
          <w:rFonts w:ascii="Times New Roman" w:hAnsi="Times New Roman" w:cs="Times New Roman"/>
          <w:b/>
          <w:bCs/>
          <w:sz w:val="24"/>
          <w:szCs w:val="24"/>
        </w:rPr>
        <w:t>Radaljac</w:t>
      </w:r>
      <w:proofErr w:type="spellEnd"/>
      <w:r w:rsidRPr="00DF356E">
        <w:rPr>
          <w:rFonts w:ascii="Times New Roman" w:hAnsi="Times New Roman" w:cs="Times New Roman"/>
          <w:b/>
          <w:bCs/>
          <w:sz w:val="24"/>
          <w:szCs w:val="24"/>
        </w:rPr>
        <w:t xml:space="preserve"> D</w:t>
      </w:r>
      <w:r w:rsidRPr="00D05C60">
        <w:rPr>
          <w:rFonts w:ascii="Times New Roman" w:hAnsi="Times New Roman" w:cs="Times New Roman"/>
          <w:sz w:val="24"/>
          <w:szCs w:val="24"/>
        </w:rPr>
        <w:t xml:space="preserve">. Emergency Tracheostomy Due to a Myasthenic Crisis in a Post-COVID Patient: Report of a Case. SN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Compr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 Clin Med. 2023</w:t>
      </w:r>
      <w:r w:rsidR="00911A6B" w:rsidRPr="00D05C60">
        <w:rPr>
          <w:rFonts w:ascii="Times New Roman" w:hAnsi="Times New Roman" w:cs="Times New Roman"/>
          <w:sz w:val="24"/>
          <w:szCs w:val="24"/>
        </w:rPr>
        <w:t>; 5</w:t>
      </w:r>
      <w:r w:rsidRPr="00D05C60">
        <w:rPr>
          <w:rFonts w:ascii="Times New Roman" w:hAnsi="Times New Roman" w:cs="Times New Roman"/>
          <w:sz w:val="24"/>
          <w:szCs w:val="24"/>
        </w:rPr>
        <w:t xml:space="preserve">(1):148.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doi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: 10.1007/s42399-023-01487-z. </w:t>
      </w:r>
    </w:p>
    <w:p w14:paraId="4D9F3266" w14:textId="7D01C511" w:rsidR="005C48A7" w:rsidRPr="0097070B" w:rsidRDefault="00D05C60" w:rsidP="0097070B">
      <w:pPr>
        <w:pStyle w:val="ListParagraph"/>
        <w:numPr>
          <w:ilvl w:val="0"/>
          <w:numId w:val="45"/>
        </w:numPr>
        <w:tabs>
          <w:tab w:val="num" w:pos="426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05C60">
        <w:rPr>
          <w:rFonts w:ascii="Times New Roman" w:hAnsi="Times New Roman" w:cs="Times New Roman"/>
          <w:sz w:val="24"/>
          <w:szCs w:val="24"/>
        </w:rPr>
        <w:t>Valjarevic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 S, </w:t>
      </w:r>
      <w:proofErr w:type="spellStart"/>
      <w:r w:rsidRPr="00DF356E">
        <w:rPr>
          <w:rFonts w:ascii="Times New Roman" w:hAnsi="Times New Roman" w:cs="Times New Roman"/>
          <w:b/>
          <w:bCs/>
          <w:sz w:val="24"/>
          <w:szCs w:val="24"/>
        </w:rPr>
        <w:t>Radaljac</w:t>
      </w:r>
      <w:proofErr w:type="spellEnd"/>
      <w:r w:rsidRPr="00DF356E">
        <w:rPr>
          <w:rFonts w:ascii="Times New Roman" w:hAnsi="Times New Roman" w:cs="Times New Roman"/>
          <w:b/>
          <w:bCs/>
          <w:sz w:val="24"/>
          <w:szCs w:val="24"/>
        </w:rPr>
        <w:t xml:space="preserve"> D</w:t>
      </w:r>
      <w:r w:rsidRPr="00D05C60">
        <w:rPr>
          <w:rFonts w:ascii="Times New Roman" w:hAnsi="Times New Roman" w:cs="Times New Roman"/>
          <w:sz w:val="24"/>
          <w:szCs w:val="24"/>
        </w:rPr>
        <w:t>, Jovanovic MB, Miladinovic N. Late diagnosis of a submandibular gland carcinoma in Covid-19 pandemic. Medico-Legal Journal. 2023</w:t>
      </w:r>
      <w:r w:rsidR="00911A6B" w:rsidRPr="00D05C60">
        <w:rPr>
          <w:rFonts w:ascii="Times New Roman" w:hAnsi="Times New Roman" w:cs="Times New Roman"/>
          <w:sz w:val="24"/>
          <w:szCs w:val="24"/>
        </w:rPr>
        <w:t>; 0</w:t>
      </w:r>
      <w:r w:rsidRPr="00D05C60">
        <w:rPr>
          <w:rFonts w:ascii="Times New Roman" w:hAnsi="Times New Roman" w:cs="Times New Roman"/>
          <w:sz w:val="24"/>
          <w:szCs w:val="24"/>
        </w:rPr>
        <w:t>(0). doi:10.1177/00258172221141252</w:t>
      </w:r>
    </w:p>
    <w:p w14:paraId="6F5D4A45" w14:textId="3B028FE6" w:rsidR="005C48A7" w:rsidRPr="00D05C60" w:rsidRDefault="00F672B7" w:rsidP="0097070B">
      <w:pPr>
        <w:ind w:left="-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5C6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Извод у зборнику међунарнодног скупа </w:t>
      </w:r>
    </w:p>
    <w:p w14:paraId="26E1CE7A" w14:textId="168BFB0D" w:rsidR="00DF356E" w:rsidRPr="00DF356E" w:rsidRDefault="00DF356E" w:rsidP="0097070B">
      <w:pPr>
        <w:pStyle w:val="ListParagraph"/>
        <w:numPr>
          <w:ilvl w:val="0"/>
          <w:numId w:val="4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356E">
        <w:rPr>
          <w:rFonts w:ascii="Times New Roman" w:hAnsi="Times New Roman" w:cs="Times New Roman"/>
          <w:sz w:val="24"/>
          <w:szCs w:val="24"/>
        </w:rPr>
        <w:t>Vucic S</w:t>
      </w:r>
      <w:r w:rsidR="00134F65" w:rsidRPr="00DF356E">
        <w:rPr>
          <w:rFonts w:ascii="Times New Roman" w:hAnsi="Times New Roman" w:cs="Times New Roman"/>
          <w:sz w:val="24"/>
          <w:szCs w:val="24"/>
        </w:rPr>
        <w:t>,</w:t>
      </w:r>
      <w:r w:rsidR="00134F65" w:rsidRPr="00DF356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4F65" w:rsidRPr="00DF356E">
        <w:rPr>
          <w:rFonts w:ascii="Times New Roman" w:hAnsi="Times New Roman" w:cs="Times New Roman"/>
          <w:b/>
          <w:bCs/>
          <w:sz w:val="24"/>
          <w:szCs w:val="24"/>
        </w:rPr>
        <w:t>Radaljac</w:t>
      </w:r>
      <w:proofErr w:type="spellEnd"/>
      <w:r w:rsidRPr="00DF356E">
        <w:rPr>
          <w:rFonts w:ascii="Times New Roman" w:hAnsi="Times New Roman" w:cs="Times New Roman"/>
          <w:b/>
          <w:bCs/>
          <w:sz w:val="24"/>
          <w:szCs w:val="24"/>
        </w:rPr>
        <w:t xml:space="preserve"> D</w:t>
      </w:r>
      <w:r w:rsidRPr="00DF356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Valjarevic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S. Laryngeal granular cell tumor: what to do? 7th World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Cogress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of the International Federation of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haed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nad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neck Oncologic Societies, Rome ,Italy.2023:126</w:t>
      </w:r>
    </w:p>
    <w:p w14:paraId="3FBAF696" w14:textId="5A1B43E2" w:rsidR="00DF356E" w:rsidRPr="00DF356E" w:rsidRDefault="00DF356E" w:rsidP="0097070B">
      <w:pPr>
        <w:pStyle w:val="ListParagraph"/>
        <w:numPr>
          <w:ilvl w:val="0"/>
          <w:numId w:val="47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356E">
        <w:rPr>
          <w:rFonts w:ascii="Times New Roman" w:hAnsi="Times New Roman" w:cs="Times New Roman"/>
          <w:b/>
          <w:bCs/>
          <w:sz w:val="24"/>
          <w:szCs w:val="24"/>
        </w:rPr>
        <w:t>Radaljac</w:t>
      </w:r>
      <w:proofErr w:type="spellEnd"/>
      <w:r w:rsidRPr="00DF356E">
        <w:rPr>
          <w:rFonts w:ascii="Times New Roman" w:hAnsi="Times New Roman" w:cs="Times New Roman"/>
          <w:b/>
          <w:bCs/>
          <w:sz w:val="24"/>
          <w:szCs w:val="24"/>
        </w:rPr>
        <w:t xml:space="preserve"> D</w:t>
      </w:r>
      <w:r w:rsidRPr="00DF356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Poljovka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R, Miladinović N. Sinonasal mucoepidermoid carcinoma: a case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report.Abstract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book </w:t>
      </w:r>
      <w:r w:rsidR="00134F65" w:rsidRPr="00DF356E">
        <w:rPr>
          <w:rFonts w:ascii="Times New Roman" w:hAnsi="Times New Roman" w:cs="Times New Roman"/>
          <w:sz w:val="24"/>
          <w:szCs w:val="24"/>
        </w:rPr>
        <w:t>6th Congress</w:t>
      </w:r>
      <w:r w:rsidRPr="00DF356E">
        <w:rPr>
          <w:rFonts w:ascii="Times New Roman" w:hAnsi="Times New Roman" w:cs="Times New Roman"/>
          <w:sz w:val="24"/>
          <w:szCs w:val="24"/>
        </w:rPr>
        <w:t xml:space="preserve"> of European Orl Head and Neck Surgery, Milan,</w:t>
      </w:r>
      <w:r w:rsidR="00134F6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F356E">
        <w:rPr>
          <w:rFonts w:ascii="Times New Roman" w:hAnsi="Times New Roman" w:cs="Times New Roman"/>
          <w:sz w:val="24"/>
          <w:szCs w:val="24"/>
        </w:rPr>
        <w:t>Italy. 2022</w:t>
      </w:r>
    </w:p>
    <w:p w14:paraId="0292B149" w14:textId="3C34BBD9" w:rsidR="00DF356E" w:rsidRPr="00DF356E" w:rsidRDefault="00DF356E" w:rsidP="0097070B">
      <w:pPr>
        <w:pStyle w:val="ListParagraph"/>
        <w:numPr>
          <w:ilvl w:val="0"/>
          <w:numId w:val="47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356E">
        <w:rPr>
          <w:rFonts w:ascii="Times New Roman" w:hAnsi="Times New Roman" w:cs="Times New Roman"/>
          <w:b/>
          <w:bCs/>
          <w:sz w:val="24"/>
          <w:szCs w:val="24"/>
        </w:rPr>
        <w:t>Radaljac</w:t>
      </w:r>
      <w:proofErr w:type="spellEnd"/>
      <w:r w:rsidRPr="00DF356E">
        <w:rPr>
          <w:rFonts w:ascii="Times New Roman" w:hAnsi="Times New Roman" w:cs="Times New Roman"/>
          <w:b/>
          <w:bCs/>
          <w:sz w:val="24"/>
          <w:szCs w:val="24"/>
        </w:rPr>
        <w:t xml:space="preserve"> D</w:t>
      </w:r>
      <w:r w:rsidRPr="00DF356E">
        <w:rPr>
          <w:rFonts w:ascii="Times New Roman" w:hAnsi="Times New Roman" w:cs="Times New Roman"/>
          <w:sz w:val="24"/>
          <w:szCs w:val="24"/>
        </w:rPr>
        <w:t>,</w:t>
      </w:r>
      <w:r w:rsidR="00A0573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F356E">
        <w:rPr>
          <w:rFonts w:ascii="Times New Roman" w:hAnsi="Times New Roman" w:cs="Times New Roman"/>
          <w:sz w:val="24"/>
          <w:szCs w:val="24"/>
        </w:rPr>
        <w:t xml:space="preserve">Stanković P. Relationship between clinicians' perceptual evaluations and patients' subjective evaluations of voice disorders. Abstract book CEORL-HNS 2019 - 5th Congress of European Orl Head and Neck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Surgery.Brussels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>,</w:t>
      </w:r>
      <w:r w:rsidR="00A0573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F356E">
        <w:rPr>
          <w:rFonts w:ascii="Times New Roman" w:hAnsi="Times New Roman" w:cs="Times New Roman"/>
          <w:sz w:val="24"/>
          <w:szCs w:val="24"/>
        </w:rPr>
        <w:t>Belgium. 2019</w:t>
      </w:r>
    </w:p>
    <w:p w14:paraId="50A7FA5C" w14:textId="448FE2F6" w:rsidR="00DF356E" w:rsidRPr="00DF356E" w:rsidRDefault="00DF356E" w:rsidP="0097070B">
      <w:pPr>
        <w:pStyle w:val="ListParagraph"/>
        <w:numPr>
          <w:ilvl w:val="0"/>
          <w:numId w:val="47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356E">
        <w:rPr>
          <w:rFonts w:ascii="Times New Roman" w:hAnsi="Times New Roman" w:cs="Times New Roman"/>
          <w:b/>
          <w:bCs/>
          <w:sz w:val="24"/>
          <w:szCs w:val="24"/>
        </w:rPr>
        <w:t>Radaljac</w:t>
      </w:r>
      <w:proofErr w:type="spellEnd"/>
      <w:r w:rsidRPr="00DF356E">
        <w:rPr>
          <w:rFonts w:ascii="Times New Roman" w:hAnsi="Times New Roman" w:cs="Times New Roman"/>
          <w:b/>
          <w:bCs/>
          <w:sz w:val="24"/>
          <w:szCs w:val="24"/>
        </w:rPr>
        <w:t xml:space="preserve"> D</w:t>
      </w:r>
      <w:r w:rsidRPr="00DF356E">
        <w:rPr>
          <w:rFonts w:ascii="Times New Roman" w:hAnsi="Times New Roman" w:cs="Times New Roman"/>
          <w:sz w:val="24"/>
          <w:szCs w:val="24"/>
        </w:rPr>
        <w:t>,</w:t>
      </w:r>
      <w:r w:rsidR="00A0573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F356E">
        <w:rPr>
          <w:rFonts w:ascii="Times New Roman" w:hAnsi="Times New Roman" w:cs="Times New Roman"/>
          <w:sz w:val="24"/>
          <w:szCs w:val="24"/>
        </w:rPr>
        <w:t xml:space="preserve">Stanković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S.Quality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of life in dysphonic patients. Abstract book 12th Congress of The European Laryngological Society,</w:t>
      </w:r>
      <w:r w:rsidR="00A0573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F356E">
        <w:rPr>
          <w:rFonts w:ascii="Times New Roman" w:hAnsi="Times New Roman" w:cs="Times New Roman"/>
          <w:sz w:val="24"/>
          <w:szCs w:val="24"/>
        </w:rPr>
        <w:t>London, UK.2018;</w:t>
      </w:r>
      <w:r w:rsidR="00A0573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F356E">
        <w:rPr>
          <w:rFonts w:ascii="Times New Roman" w:hAnsi="Times New Roman" w:cs="Times New Roman"/>
          <w:sz w:val="24"/>
          <w:szCs w:val="24"/>
        </w:rPr>
        <w:t>244.</w:t>
      </w:r>
    </w:p>
    <w:p w14:paraId="573C8825" w14:textId="59BBA0A7" w:rsidR="00DF356E" w:rsidRPr="00DF356E" w:rsidRDefault="00DF356E" w:rsidP="0097070B">
      <w:pPr>
        <w:pStyle w:val="ListParagraph"/>
        <w:numPr>
          <w:ilvl w:val="0"/>
          <w:numId w:val="47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356E">
        <w:rPr>
          <w:rFonts w:ascii="Times New Roman" w:hAnsi="Times New Roman" w:cs="Times New Roman"/>
          <w:b/>
          <w:bCs/>
          <w:sz w:val="24"/>
          <w:szCs w:val="24"/>
        </w:rPr>
        <w:t>Radaljac</w:t>
      </w:r>
      <w:proofErr w:type="spellEnd"/>
      <w:r w:rsidRPr="00DF356E">
        <w:rPr>
          <w:rFonts w:ascii="Times New Roman" w:hAnsi="Times New Roman" w:cs="Times New Roman"/>
          <w:b/>
          <w:bCs/>
          <w:sz w:val="24"/>
          <w:szCs w:val="24"/>
        </w:rPr>
        <w:t xml:space="preserve"> D</w:t>
      </w:r>
      <w:r w:rsidRPr="00DF356E">
        <w:rPr>
          <w:rFonts w:ascii="Times New Roman" w:hAnsi="Times New Roman" w:cs="Times New Roman"/>
          <w:sz w:val="24"/>
          <w:szCs w:val="24"/>
        </w:rPr>
        <w:t>. Cervical osteophytes and dysphagia:</w:t>
      </w:r>
      <w:r w:rsidR="00A0573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F356E">
        <w:rPr>
          <w:rFonts w:ascii="Times New Roman" w:hAnsi="Times New Roman" w:cs="Times New Roman"/>
          <w:sz w:val="24"/>
          <w:szCs w:val="24"/>
        </w:rPr>
        <w:t>a case report. Abstract book ENT World Congress - IFOS</w:t>
      </w:r>
      <w:r w:rsidR="00A05735">
        <w:rPr>
          <w:rFonts w:ascii="Times New Roman" w:hAnsi="Times New Roman" w:cs="Times New Roman"/>
          <w:sz w:val="24"/>
          <w:szCs w:val="24"/>
        </w:rPr>
        <w:t xml:space="preserve">, Paris, France, </w:t>
      </w:r>
      <w:r w:rsidRPr="00DF356E">
        <w:rPr>
          <w:rFonts w:ascii="Times New Roman" w:hAnsi="Times New Roman" w:cs="Times New Roman"/>
          <w:sz w:val="24"/>
          <w:szCs w:val="24"/>
        </w:rPr>
        <w:t xml:space="preserve">2017. </w:t>
      </w:r>
    </w:p>
    <w:p w14:paraId="483FD36D" w14:textId="66757ED7" w:rsidR="00DF356E" w:rsidRPr="00DF356E" w:rsidRDefault="00DF356E" w:rsidP="0097070B">
      <w:pPr>
        <w:pStyle w:val="ListParagraph"/>
        <w:numPr>
          <w:ilvl w:val="0"/>
          <w:numId w:val="47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356E">
        <w:rPr>
          <w:rFonts w:ascii="Times New Roman" w:hAnsi="Times New Roman" w:cs="Times New Roman"/>
          <w:b/>
          <w:bCs/>
          <w:sz w:val="24"/>
          <w:szCs w:val="24"/>
        </w:rPr>
        <w:t>Radaljac</w:t>
      </w:r>
      <w:proofErr w:type="spellEnd"/>
      <w:r w:rsidRPr="00DF356E">
        <w:rPr>
          <w:rFonts w:ascii="Times New Roman" w:hAnsi="Times New Roman" w:cs="Times New Roman"/>
          <w:b/>
          <w:bCs/>
          <w:sz w:val="24"/>
          <w:szCs w:val="24"/>
        </w:rPr>
        <w:t xml:space="preserve"> D</w:t>
      </w:r>
      <w:r w:rsidRPr="00DF356E">
        <w:rPr>
          <w:rFonts w:ascii="Times New Roman" w:hAnsi="Times New Roman" w:cs="Times New Roman"/>
          <w:sz w:val="24"/>
          <w:szCs w:val="24"/>
        </w:rPr>
        <w:t>,</w:t>
      </w:r>
      <w:r w:rsidR="00A0573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Radaljac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T. Hypernasality in adults-manifestation of myasthenia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gravis.Abstract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book 2nd Meeting of European Academy of ORL and CE-ORL-HNS</w:t>
      </w:r>
      <w:r w:rsidR="00A05735" w:rsidRPr="00DF356E">
        <w:rPr>
          <w:rFonts w:ascii="Times New Roman" w:hAnsi="Times New Roman" w:cs="Times New Roman"/>
          <w:sz w:val="24"/>
          <w:szCs w:val="24"/>
        </w:rPr>
        <w:t>, Nice,</w:t>
      </w:r>
      <w:r w:rsidR="00A0573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05735" w:rsidRPr="00DF356E">
        <w:rPr>
          <w:rFonts w:ascii="Times New Roman" w:hAnsi="Times New Roman" w:cs="Times New Roman"/>
          <w:sz w:val="24"/>
          <w:szCs w:val="24"/>
        </w:rPr>
        <w:t>France</w:t>
      </w:r>
      <w:r w:rsidRPr="00DF356E">
        <w:rPr>
          <w:rFonts w:ascii="Times New Roman" w:hAnsi="Times New Roman" w:cs="Times New Roman"/>
          <w:sz w:val="24"/>
          <w:szCs w:val="24"/>
        </w:rPr>
        <w:t xml:space="preserve">. 2013:186. </w:t>
      </w:r>
    </w:p>
    <w:p w14:paraId="539ECA39" w14:textId="46F99122" w:rsidR="00DF356E" w:rsidRPr="00DF356E" w:rsidRDefault="00DF356E" w:rsidP="0097070B">
      <w:pPr>
        <w:pStyle w:val="ListParagraph"/>
        <w:numPr>
          <w:ilvl w:val="0"/>
          <w:numId w:val="47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356E">
        <w:rPr>
          <w:rFonts w:ascii="Times New Roman" w:hAnsi="Times New Roman" w:cs="Times New Roman"/>
          <w:b/>
          <w:bCs/>
          <w:sz w:val="24"/>
          <w:szCs w:val="24"/>
        </w:rPr>
        <w:t>Radaljac</w:t>
      </w:r>
      <w:proofErr w:type="spellEnd"/>
      <w:r w:rsidRPr="00DF356E">
        <w:rPr>
          <w:rFonts w:ascii="Times New Roman" w:hAnsi="Times New Roman" w:cs="Times New Roman"/>
          <w:b/>
          <w:bCs/>
          <w:sz w:val="24"/>
          <w:szCs w:val="24"/>
        </w:rPr>
        <w:t xml:space="preserve"> D</w:t>
      </w:r>
      <w:r w:rsidRPr="00DF356E">
        <w:rPr>
          <w:rFonts w:ascii="Times New Roman" w:hAnsi="Times New Roman" w:cs="Times New Roman"/>
          <w:sz w:val="24"/>
          <w:szCs w:val="24"/>
        </w:rPr>
        <w:t>,</w:t>
      </w:r>
      <w:r w:rsidR="00A0573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Radaljac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T. Kimura's disease-a case report. Abstract book 2nd Meeting of European Academy of ORL and CE-ORL-HNS,</w:t>
      </w:r>
      <w:r w:rsidR="00A0573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F356E">
        <w:rPr>
          <w:rFonts w:ascii="Times New Roman" w:hAnsi="Times New Roman" w:cs="Times New Roman"/>
          <w:sz w:val="24"/>
          <w:szCs w:val="24"/>
        </w:rPr>
        <w:t>Nice,</w:t>
      </w:r>
      <w:r w:rsidR="00A0573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F356E">
        <w:rPr>
          <w:rFonts w:ascii="Times New Roman" w:hAnsi="Times New Roman" w:cs="Times New Roman"/>
          <w:sz w:val="24"/>
          <w:szCs w:val="24"/>
        </w:rPr>
        <w:t>France. 2013:202.</w:t>
      </w:r>
    </w:p>
    <w:p w14:paraId="0DC0CD71" w14:textId="77777777" w:rsidR="00DF356E" w:rsidRPr="00DF356E" w:rsidRDefault="00DF356E" w:rsidP="0097070B">
      <w:pPr>
        <w:pStyle w:val="ListParagraph"/>
        <w:numPr>
          <w:ilvl w:val="0"/>
          <w:numId w:val="47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356E">
        <w:rPr>
          <w:rFonts w:ascii="Times New Roman" w:hAnsi="Times New Roman" w:cs="Times New Roman"/>
          <w:b/>
          <w:bCs/>
          <w:sz w:val="24"/>
          <w:szCs w:val="24"/>
        </w:rPr>
        <w:t>Radaljac</w:t>
      </w:r>
      <w:proofErr w:type="spellEnd"/>
      <w:r w:rsidRPr="00DF356E">
        <w:rPr>
          <w:rFonts w:ascii="Times New Roman" w:hAnsi="Times New Roman" w:cs="Times New Roman"/>
          <w:b/>
          <w:bCs/>
          <w:sz w:val="24"/>
          <w:szCs w:val="24"/>
        </w:rPr>
        <w:t xml:space="preserve"> D</w:t>
      </w:r>
      <w:r w:rsidRPr="00DF356E">
        <w:rPr>
          <w:rFonts w:ascii="Times New Roman" w:hAnsi="Times New Roman" w:cs="Times New Roman"/>
          <w:sz w:val="24"/>
          <w:szCs w:val="24"/>
        </w:rPr>
        <w:t>. Malformations of the first branchial cleft: a case report.11th International Congress of the European Society of Pediatric Otorhinolaryngology, Amsterdam, Nederland; 2012:132-3.</w:t>
      </w:r>
    </w:p>
    <w:p w14:paraId="38962EA2" w14:textId="377621CB" w:rsidR="00DF356E" w:rsidRPr="00DF356E" w:rsidRDefault="00DF356E" w:rsidP="0097070B">
      <w:pPr>
        <w:pStyle w:val="ListParagraph"/>
        <w:numPr>
          <w:ilvl w:val="0"/>
          <w:numId w:val="47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356E">
        <w:rPr>
          <w:rFonts w:ascii="Times New Roman" w:hAnsi="Times New Roman" w:cs="Times New Roman"/>
          <w:b/>
          <w:bCs/>
          <w:sz w:val="24"/>
          <w:szCs w:val="24"/>
        </w:rPr>
        <w:lastRenderedPageBreak/>
        <w:t>Radaljac</w:t>
      </w:r>
      <w:proofErr w:type="spellEnd"/>
      <w:r w:rsidRPr="00DF356E">
        <w:rPr>
          <w:rFonts w:ascii="Times New Roman" w:hAnsi="Times New Roman" w:cs="Times New Roman"/>
          <w:b/>
          <w:bCs/>
          <w:sz w:val="24"/>
          <w:szCs w:val="24"/>
        </w:rPr>
        <w:t xml:space="preserve"> D</w:t>
      </w:r>
      <w:r w:rsidRPr="00DF356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Nesic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V,</w:t>
      </w:r>
      <w:r w:rsidR="00A0573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Radaljac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T. Superficial cutaneous </w:t>
      </w:r>
      <w:r w:rsidR="00A05735" w:rsidRPr="00DF356E">
        <w:rPr>
          <w:rFonts w:ascii="Times New Roman" w:hAnsi="Times New Roman" w:cs="Times New Roman"/>
          <w:sz w:val="24"/>
          <w:szCs w:val="24"/>
        </w:rPr>
        <w:t>leiomyosarcoma of</w:t>
      </w:r>
      <w:r w:rsidRPr="00DF356E">
        <w:rPr>
          <w:rFonts w:ascii="Times New Roman" w:hAnsi="Times New Roman" w:cs="Times New Roman"/>
          <w:sz w:val="24"/>
          <w:szCs w:val="24"/>
        </w:rPr>
        <w:t xml:space="preserve"> the head and neck-case report.  Abstract book 1st Congress</w:t>
      </w:r>
      <w:r w:rsidR="00A05735">
        <w:rPr>
          <w:rFonts w:ascii="Times New Roman" w:hAnsi="Times New Roman" w:cs="Times New Roman"/>
          <w:sz w:val="24"/>
          <w:szCs w:val="24"/>
        </w:rPr>
        <w:t xml:space="preserve"> of CE-ORL-HNS </w:t>
      </w:r>
      <w:proofErr w:type="spellStart"/>
      <w:r w:rsidR="00A05735">
        <w:rPr>
          <w:rFonts w:ascii="Times New Roman" w:hAnsi="Times New Roman" w:cs="Times New Roman"/>
          <w:sz w:val="24"/>
          <w:szCs w:val="24"/>
        </w:rPr>
        <w:t>Barselona</w:t>
      </w:r>
      <w:proofErr w:type="spellEnd"/>
      <w:r w:rsidR="00A05735">
        <w:rPr>
          <w:rFonts w:ascii="Times New Roman" w:hAnsi="Times New Roman" w:cs="Times New Roman"/>
          <w:sz w:val="24"/>
          <w:szCs w:val="24"/>
        </w:rPr>
        <w:t>, Spain</w:t>
      </w:r>
      <w:r w:rsidRPr="00DF356E">
        <w:rPr>
          <w:rFonts w:ascii="Times New Roman" w:hAnsi="Times New Roman" w:cs="Times New Roman"/>
          <w:sz w:val="24"/>
          <w:szCs w:val="24"/>
        </w:rPr>
        <w:t>. 2011:490.</w:t>
      </w:r>
    </w:p>
    <w:p w14:paraId="7487DABC" w14:textId="1E80D11D" w:rsidR="00DF356E" w:rsidRPr="00DF356E" w:rsidRDefault="00DF356E" w:rsidP="0097070B">
      <w:pPr>
        <w:pStyle w:val="ListParagraph"/>
        <w:numPr>
          <w:ilvl w:val="0"/>
          <w:numId w:val="47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356E">
        <w:rPr>
          <w:rFonts w:ascii="Times New Roman" w:hAnsi="Times New Roman" w:cs="Times New Roman"/>
          <w:b/>
          <w:bCs/>
          <w:sz w:val="24"/>
          <w:szCs w:val="24"/>
        </w:rPr>
        <w:t>Radaljac</w:t>
      </w:r>
      <w:proofErr w:type="spellEnd"/>
      <w:r w:rsidRPr="00DF356E">
        <w:rPr>
          <w:rFonts w:ascii="Times New Roman" w:hAnsi="Times New Roman" w:cs="Times New Roman"/>
          <w:b/>
          <w:bCs/>
          <w:sz w:val="24"/>
          <w:szCs w:val="24"/>
        </w:rPr>
        <w:t xml:space="preserve"> D</w:t>
      </w:r>
      <w:r w:rsidRPr="00DF356E">
        <w:rPr>
          <w:rFonts w:ascii="Times New Roman" w:hAnsi="Times New Roman" w:cs="Times New Roman"/>
          <w:sz w:val="24"/>
          <w:szCs w:val="24"/>
        </w:rPr>
        <w:t>,</w:t>
      </w:r>
      <w:r w:rsidR="00A0573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Nesic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V,</w:t>
      </w:r>
      <w:r w:rsidR="00A0573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Radaljac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T.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Histopatological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examination after routine tonsillectomy in </w:t>
      </w:r>
      <w:r w:rsidR="00A05735" w:rsidRPr="00DF356E">
        <w:rPr>
          <w:rFonts w:ascii="Times New Roman" w:hAnsi="Times New Roman" w:cs="Times New Roman"/>
          <w:sz w:val="24"/>
          <w:szCs w:val="24"/>
        </w:rPr>
        <w:t>patients with</w:t>
      </w:r>
      <w:r w:rsidRPr="00DF356E">
        <w:rPr>
          <w:rFonts w:ascii="Times New Roman" w:hAnsi="Times New Roman" w:cs="Times New Roman"/>
          <w:sz w:val="24"/>
          <w:szCs w:val="24"/>
        </w:rPr>
        <w:t xml:space="preserve"> clinical tonsillar </w:t>
      </w:r>
      <w:proofErr w:type="spellStart"/>
      <w:r w:rsidR="00A05735" w:rsidRPr="00DF356E">
        <w:rPr>
          <w:rFonts w:ascii="Times New Roman" w:hAnsi="Times New Roman" w:cs="Times New Roman"/>
          <w:sz w:val="24"/>
          <w:szCs w:val="24"/>
        </w:rPr>
        <w:t>assymetry</w:t>
      </w:r>
      <w:proofErr w:type="spellEnd"/>
      <w:r w:rsidR="00A05735" w:rsidRPr="00DF356E">
        <w:rPr>
          <w:rFonts w:ascii="Times New Roman" w:hAnsi="Times New Roman" w:cs="Times New Roman"/>
          <w:sz w:val="24"/>
          <w:szCs w:val="24"/>
        </w:rPr>
        <w:t xml:space="preserve">? </w:t>
      </w:r>
      <w:r w:rsidRPr="00DF356E">
        <w:rPr>
          <w:rFonts w:ascii="Times New Roman" w:hAnsi="Times New Roman" w:cs="Times New Roman"/>
          <w:sz w:val="24"/>
          <w:szCs w:val="24"/>
        </w:rPr>
        <w:t xml:space="preserve">Abstract book 1st Congress of CE-ORL-HNS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Barselona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>, Spain. 2011:348.</w:t>
      </w:r>
    </w:p>
    <w:p w14:paraId="1ADF4EFE" w14:textId="51F909B5" w:rsidR="00DF356E" w:rsidRPr="00DF356E" w:rsidRDefault="00DF356E" w:rsidP="0097070B">
      <w:pPr>
        <w:pStyle w:val="ListParagraph"/>
        <w:numPr>
          <w:ilvl w:val="0"/>
          <w:numId w:val="47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356E">
        <w:rPr>
          <w:rFonts w:ascii="Times New Roman" w:hAnsi="Times New Roman" w:cs="Times New Roman"/>
          <w:sz w:val="24"/>
          <w:szCs w:val="24"/>
        </w:rPr>
        <w:t>Nesic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</w:t>
      </w:r>
      <w:r w:rsidRPr="00DF356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Sipetic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</w:t>
      </w:r>
      <w:r w:rsidRPr="00DF356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Jesic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</w:t>
      </w:r>
      <w:r w:rsidRPr="00DF356E">
        <w:rPr>
          <w:rFonts w:ascii="Times New Roman" w:hAnsi="Times New Roman" w:cs="Times New Roman"/>
          <w:sz w:val="24"/>
          <w:szCs w:val="24"/>
        </w:rPr>
        <w:t>, Petrovic</w:t>
      </w:r>
      <w:r>
        <w:rPr>
          <w:rFonts w:ascii="Times New Roman" w:hAnsi="Times New Roman" w:cs="Times New Roman"/>
          <w:sz w:val="24"/>
          <w:szCs w:val="24"/>
        </w:rPr>
        <w:t xml:space="preserve"> Z</w:t>
      </w:r>
      <w:r w:rsidRPr="00DF356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356E">
        <w:rPr>
          <w:rFonts w:ascii="Times New Roman" w:hAnsi="Times New Roman" w:cs="Times New Roman"/>
          <w:b/>
          <w:bCs/>
          <w:sz w:val="24"/>
          <w:szCs w:val="24"/>
        </w:rPr>
        <w:t>Radaljac</w:t>
      </w:r>
      <w:proofErr w:type="spellEnd"/>
      <w:r w:rsidRPr="00DF356E">
        <w:rPr>
          <w:rFonts w:ascii="Times New Roman" w:hAnsi="Times New Roman" w:cs="Times New Roman"/>
          <w:b/>
          <w:bCs/>
          <w:sz w:val="24"/>
          <w:szCs w:val="24"/>
        </w:rPr>
        <w:t xml:space="preserve"> D</w:t>
      </w:r>
      <w:r w:rsidRPr="00DF356E">
        <w:rPr>
          <w:rFonts w:ascii="Times New Roman" w:hAnsi="Times New Roman" w:cs="Times New Roman"/>
          <w:sz w:val="24"/>
          <w:szCs w:val="24"/>
        </w:rPr>
        <w:t xml:space="preserve">. Risk factors for the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occurence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  </w:t>
      </w:r>
      <w:r w:rsidR="00A05735" w:rsidRPr="00DF356E"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 w:rsidR="00A05735" w:rsidRPr="00DF356E">
        <w:rPr>
          <w:rFonts w:ascii="Times New Roman" w:hAnsi="Times New Roman" w:cs="Times New Roman"/>
          <w:sz w:val="24"/>
          <w:szCs w:val="24"/>
        </w:rPr>
        <w:t>naspharyngeal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carcinoma</w:t>
      </w:r>
      <w:r w:rsidR="00A05735" w:rsidRPr="00DF356E">
        <w:rPr>
          <w:rFonts w:ascii="Times New Roman" w:hAnsi="Times New Roman" w:cs="Times New Roman"/>
          <w:sz w:val="24"/>
          <w:szCs w:val="24"/>
        </w:rPr>
        <w:t>: a</w:t>
      </w:r>
      <w:r w:rsidRPr="00DF356E">
        <w:rPr>
          <w:rFonts w:ascii="Times New Roman" w:hAnsi="Times New Roman" w:cs="Times New Roman"/>
          <w:sz w:val="24"/>
          <w:szCs w:val="24"/>
        </w:rPr>
        <w:t xml:space="preserve"> case-control study. Abstract book 1st Congress of CE-ORL-HNS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Barselona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, </w:t>
      </w:r>
      <w:r w:rsidR="00A05735" w:rsidRPr="00DF356E">
        <w:rPr>
          <w:rFonts w:ascii="Times New Roman" w:hAnsi="Times New Roman" w:cs="Times New Roman"/>
          <w:sz w:val="24"/>
          <w:szCs w:val="24"/>
        </w:rPr>
        <w:t xml:space="preserve">Spain. </w:t>
      </w:r>
      <w:r w:rsidRPr="00DF356E">
        <w:rPr>
          <w:rFonts w:ascii="Times New Roman" w:hAnsi="Times New Roman" w:cs="Times New Roman"/>
          <w:sz w:val="24"/>
          <w:szCs w:val="24"/>
        </w:rPr>
        <w:t>2011:467.</w:t>
      </w:r>
    </w:p>
    <w:p w14:paraId="03E620F2" w14:textId="4A63661A" w:rsidR="00DF356E" w:rsidRPr="00DF356E" w:rsidRDefault="00DF356E" w:rsidP="0097070B">
      <w:pPr>
        <w:pStyle w:val="ListParagraph"/>
        <w:numPr>
          <w:ilvl w:val="0"/>
          <w:numId w:val="47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356E">
        <w:rPr>
          <w:rFonts w:ascii="Times New Roman" w:hAnsi="Times New Roman" w:cs="Times New Roman"/>
          <w:b/>
          <w:bCs/>
          <w:sz w:val="24"/>
          <w:szCs w:val="24"/>
        </w:rPr>
        <w:t>Radaljac</w:t>
      </w:r>
      <w:proofErr w:type="spellEnd"/>
      <w:r w:rsidRPr="00DF356E">
        <w:rPr>
          <w:rFonts w:ascii="Times New Roman" w:hAnsi="Times New Roman" w:cs="Times New Roman"/>
          <w:b/>
          <w:bCs/>
          <w:sz w:val="24"/>
          <w:szCs w:val="24"/>
        </w:rPr>
        <w:t xml:space="preserve"> D</w:t>
      </w:r>
      <w:r w:rsidRPr="00DF356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Nesic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V</w:t>
      </w:r>
      <w:r w:rsidR="00A05735" w:rsidRPr="00DF356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05735" w:rsidRPr="00DF356E">
        <w:rPr>
          <w:rFonts w:ascii="Times New Roman" w:hAnsi="Times New Roman" w:cs="Times New Roman"/>
          <w:sz w:val="24"/>
          <w:szCs w:val="24"/>
        </w:rPr>
        <w:t>Radaljac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T. A complication of tongue piercing: a case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report.Abstract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book VII Balkan Congress of Otorhinolaryngology</w:t>
      </w:r>
      <w:r w:rsidR="00A05735" w:rsidRPr="00DF356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05735" w:rsidRPr="00DF356E">
        <w:rPr>
          <w:rFonts w:ascii="Times New Roman" w:hAnsi="Times New Roman" w:cs="Times New Roman"/>
          <w:sz w:val="24"/>
          <w:szCs w:val="24"/>
        </w:rPr>
        <w:t>Haed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Neck </w:t>
      </w:r>
      <w:r w:rsidR="00A05735" w:rsidRPr="00DF356E">
        <w:rPr>
          <w:rFonts w:ascii="Times New Roman" w:hAnsi="Times New Roman" w:cs="Times New Roman"/>
          <w:sz w:val="24"/>
          <w:szCs w:val="24"/>
        </w:rPr>
        <w:t>Surgery, Nis, Serbia</w:t>
      </w:r>
      <w:r w:rsidRPr="00DF356E">
        <w:rPr>
          <w:rFonts w:ascii="Times New Roman" w:hAnsi="Times New Roman" w:cs="Times New Roman"/>
          <w:sz w:val="24"/>
          <w:szCs w:val="24"/>
        </w:rPr>
        <w:t xml:space="preserve"> .2010:184.</w:t>
      </w:r>
    </w:p>
    <w:p w14:paraId="2E8AA002" w14:textId="50D1DBD6" w:rsidR="00DF356E" w:rsidRPr="00DF356E" w:rsidRDefault="00DF356E" w:rsidP="0097070B">
      <w:pPr>
        <w:pStyle w:val="ListParagraph"/>
        <w:numPr>
          <w:ilvl w:val="0"/>
          <w:numId w:val="47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356E">
        <w:rPr>
          <w:rFonts w:ascii="Times New Roman" w:hAnsi="Times New Roman" w:cs="Times New Roman"/>
          <w:sz w:val="24"/>
          <w:szCs w:val="24"/>
        </w:rPr>
        <w:t>Nesic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V, Petrovic Z, </w:t>
      </w:r>
      <w:proofErr w:type="spellStart"/>
      <w:r w:rsidRPr="00DF356E">
        <w:rPr>
          <w:rFonts w:ascii="Times New Roman" w:hAnsi="Times New Roman" w:cs="Times New Roman"/>
          <w:b/>
          <w:bCs/>
          <w:sz w:val="24"/>
          <w:szCs w:val="24"/>
        </w:rPr>
        <w:t>Radaljac</w:t>
      </w:r>
      <w:proofErr w:type="spellEnd"/>
      <w:r w:rsidRPr="00DF356E">
        <w:rPr>
          <w:rFonts w:ascii="Times New Roman" w:hAnsi="Times New Roman" w:cs="Times New Roman"/>
          <w:b/>
          <w:bCs/>
          <w:sz w:val="24"/>
          <w:szCs w:val="24"/>
        </w:rPr>
        <w:t xml:space="preserve"> D</w:t>
      </w:r>
      <w:r w:rsidR="00A05735" w:rsidRPr="00DF356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05735" w:rsidRPr="00DF356E">
        <w:rPr>
          <w:rFonts w:ascii="Times New Roman" w:hAnsi="Times New Roman" w:cs="Times New Roman"/>
          <w:sz w:val="24"/>
          <w:szCs w:val="24"/>
        </w:rPr>
        <w:t>Radosic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N.The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impact of comorbidity on the survival of patients with laryngeal squamous cell carcinoma. Abstracts from the 8th Congress of the European Laryngological Society, Vienna, Austria. 2010:790</w:t>
      </w:r>
    </w:p>
    <w:p w14:paraId="17293A21" w14:textId="688E4687" w:rsidR="00DF356E" w:rsidRPr="00DF356E" w:rsidRDefault="00DF356E" w:rsidP="0097070B">
      <w:pPr>
        <w:pStyle w:val="ListParagraph"/>
        <w:numPr>
          <w:ilvl w:val="0"/>
          <w:numId w:val="47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356E">
        <w:rPr>
          <w:rFonts w:ascii="Times New Roman" w:hAnsi="Times New Roman" w:cs="Times New Roman"/>
          <w:b/>
          <w:bCs/>
          <w:sz w:val="24"/>
          <w:szCs w:val="24"/>
        </w:rPr>
        <w:t>Radaljac</w:t>
      </w:r>
      <w:proofErr w:type="spellEnd"/>
      <w:r w:rsidRPr="00DF356E">
        <w:rPr>
          <w:rFonts w:ascii="Times New Roman" w:hAnsi="Times New Roman" w:cs="Times New Roman"/>
          <w:b/>
          <w:bCs/>
          <w:sz w:val="24"/>
          <w:szCs w:val="24"/>
        </w:rPr>
        <w:t xml:space="preserve"> D</w:t>
      </w:r>
      <w:r w:rsidRPr="00DF356E">
        <w:rPr>
          <w:rFonts w:ascii="Times New Roman" w:hAnsi="Times New Roman" w:cs="Times New Roman"/>
          <w:sz w:val="24"/>
          <w:szCs w:val="24"/>
        </w:rPr>
        <w:t xml:space="preserve">, Petrovic Z,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Nesic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V.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Radaljac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T. Acute external laryngeal </w:t>
      </w:r>
      <w:r w:rsidR="00A05735" w:rsidRPr="00DF356E">
        <w:rPr>
          <w:rFonts w:ascii="Times New Roman" w:hAnsi="Times New Roman" w:cs="Times New Roman"/>
          <w:sz w:val="24"/>
          <w:szCs w:val="24"/>
        </w:rPr>
        <w:t>trauma:</w:t>
      </w:r>
      <w:r w:rsidRPr="00DF356E">
        <w:rPr>
          <w:rFonts w:ascii="Times New Roman" w:hAnsi="Times New Roman" w:cs="Times New Roman"/>
          <w:sz w:val="24"/>
          <w:szCs w:val="24"/>
        </w:rPr>
        <w:t xml:space="preserve"> a case report. First Meeting of European Academy of Otorhinolaryngology- Head Neck Surgery</w:t>
      </w:r>
      <w:r w:rsidR="00A05735" w:rsidRPr="00DF356E">
        <w:rPr>
          <w:rFonts w:ascii="Times New Roman" w:hAnsi="Times New Roman" w:cs="Times New Roman"/>
          <w:sz w:val="24"/>
          <w:szCs w:val="24"/>
        </w:rPr>
        <w:t>, Mannheim</w:t>
      </w:r>
      <w:r w:rsidRPr="00DF356E">
        <w:rPr>
          <w:rFonts w:ascii="Times New Roman" w:hAnsi="Times New Roman" w:cs="Times New Roman"/>
          <w:sz w:val="24"/>
          <w:szCs w:val="24"/>
        </w:rPr>
        <w:t xml:space="preserve">, Germany.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Eur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Arch </w:t>
      </w:r>
      <w:proofErr w:type="spellStart"/>
      <w:r w:rsidR="00A05735" w:rsidRPr="00DF356E">
        <w:rPr>
          <w:rFonts w:ascii="Times New Roman" w:hAnsi="Times New Roman" w:cs="Times New Roman"/>
          <w:sz w:val="24"/>
          <w:szCs w:val="24"/>
        </w:rPr>
        <w:t>Otorhinolaryngol</w:t>
      </w:r>
      <w:proofErr w:type="spellEnd"/>
      <w:r w:rsidR="00A05735" w:rsidRPr="00DF356E">
        <w:rPr>
          <w:rFonts w:ascii="Times New Roman" w:hAnsi="Times New Roman" w:cs="Times New Roman"/>
          <w:sz w:val="24"/>
          <w:szCs w:val="24"/>
        </w:rPr>
        <w:t xml:space="preserve">. </w:t>
      </w:r>
      <w:r w:rsidRPr="00DF356E">
        <w:rPr>
          <w:rFonts w:ascii="Times New Roman" w:hAnsi="Times New Roman" w:cs="Times New Roman"/>
          <w:sz w:val="24"/>
          <w:szCs w:val="24"/>
        </w:rPr>
        <w:t>2009</w:t>
      </w:r>
      <w:r w:rsidR="00A05735" w:rsidRPr="00DF356E">
        <w:rPr>
          <w:rFonts w:ascii="Times New Roman" w:hAnsi="Times New Roman" w:cs="Times New Roman"/>
          <w:sz w:val="24"/>
          <w:szCs w:val="24"/>
        </w:rPr>
        <w:t>; 266:1097</w:t>
      </w:r>
      <w:r w:rsidRPr="00DF356E">
        <w:rPr>
          <w:rFonts w:ascii="Times New Roman" w:hAnsi="Times New Roman" w:cs="Times New Roman"/>
          <w:sz w:val="24"/>
          <w:szCs w:val="24"/>
        </w:rPr>
        <w:t>.</w:t>
      </w:r>
    </w:p>
    <w:p w14:paraId="23A7CFD1" w14:textId="45BD9A7E" w:rsidR="00DF356E" w:rsidRPr="00DF356E" w:rsidRDefault="00DF356E" w:rsidP="0097070B">
      <w:pPr>
        <w:pStyle w:val="ListParagraph"/>
        <w:numPr>
          <w:ilvl w:val="0"/>
          <w:numId w:val="47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356E">
        <w:rPr>
          <w:rFonts w:ascii="Times New Roman" w:hAnsi="Times New Roman" w:cs="Times New Roman"/>
          <w:b/>
          <w:bCs/>
          <w:sz w:val="24"/>
          <w:szCs w:val="24"/>
        </w:rPr>
        <w:t>Radaljac</w:t>
      </w:r>
      <w:proofErr w:type="spellEnd"/>
      <w:r w:rsidRPr="00DF356E">
        <w:rPr>
          <w:rFonts w:ascii="Times New Roman" w:hAnsi="Times New Roman" w:cs="Times New Roman"/>
          <w:b/>
          <w:bCs/>
          <w:sz w:val="24"/>
          <w:szCs w:val="24"/>
        </w:rPr>
        <w:t xml:space="preserve"> D</w:t>
      </w:r>
      <w:r w:rsidRPr="00DF356E">
        <w:rPr>
          <w:rFonts w:ascii="Times New Roman" w:hAnsi="Times New Roman" w:cs="Times New Roman"/>
          <w:sz w:val="24"/>
          <w:szCs w:val="24"/>
        </w:rPr>
        <w:t xml:space="preserve">, Petrovic Z.,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Nesic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V.,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Radaljac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T. Hemangioma of the nasal cavity¬: a rare entity. First Meeting of European Academy of Otorhinolaryngology- Head Neck Surgery</w:t>
      </w:r>
      <w:r w:rsidR="00A05735" w:rsidRPr="00DF356E">
        <w:rPr>
          <w:rFonts w:ascii="Times New Roman" w:hAnsi="Times New Roman" w:cs="Times New Roman"/>
          <w:sz w:val="24"/>
          <w:szCs w:val="24"/>
        </w:rPr>
        <w:t>, Mannheim</w:t>
      </w:r>
      <w:r w:rsidRPr="00DF356E">
        <w:rPr>
          <w:rFonts w:ascii="Times New Roman" w:hAnsi="Times New Roman" w:cs="Times New Roman"/>
          <w:sz w:val="24"/>
          <w:szCs w:val="24"/>
        </w:rPr>
        <w:t xml:space="preserve">, Germany.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Eur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Arch </w:t>
      </w:r>
      <w:proofErr w:type="spellStart"/>
      <w:r w:rsidR="00A05735" w:rsidRPr="00DF356E">
        <w:rPr>
          <w:rFonts w:ascii="Times New Roman" w:hAnsi="Times New Roman" w:cs="Times New Roman"/>
          <w:sz w:val="24"/>
          <w:szCs w:val="24"/>
        </w:rPr>
        <w:t>Otorhinolaryngol</w:t>
      </w:r>
      <w:proofErr w:type="spellEnd"/>
      <w:r w:rsidR="00A05735" w:rsidRPr="00DF356E">
        <w:rPr>
          <w:rFonts w:ascii="Times New Roman" w:hAnsi="Times New Roman" w:cs="Times New Roman"/>
          <w:sz w:val="24"/>
          <w:szCs w:val="24"/>
        </w:rPr>
        <w:t xml:space="preserve">. </w:t>
      </w:r>
      <w:r w:rsidRPr="00DF356E">
        <w:rPr>
          <w:rFonts w:ascii="Times New Roman" w:hAnsi="Times New Roman" w:cs="Times New Roman"/>
          <w:sz w:val="24"/>
          <w:szCs w:val="24"/>
        </w:rPr>
        <w:t>2009</w:t>
      </w:r>
      <w:r w:rsidR="00A05735" w:rsidRPr="00DF356E">
        <w:rPr>
          <w:rFonts w:ascii="Times New Roman" w:hAnsi="Times New Roman" w:cs="Times New Roman"/>
          <w:sz w:val="24"/>
          <w:szCs w:val="24"/>
        </w:rPr>
        <w:t>; 266:1041</w:t>
      </w:r>
      <w:r w:rsidRPr="00DF356E">
        <w:rPr>
          <w:rFonts w:ascii="Times New Roman" w:hAnsi="Times New Roman" w:cs="Times New Roman"/>
          <w:sz w:val="24"/>
          <w:szCs w:val="24"/>
        </w:rPr>
        <w:t>.</w:t>
      </w:r>
    </w:p>
    <w:p w14:paraId="77DC57DE" w14:textId="1A5D3780" w:rsidR="00DF356E" w:rsidRPr="00DF356E" w:rsidRDefault="00DF356E" w:rsidP="0097070B">
      <w:pPr>
        <w:pStyle w:val="ListParagraph"/>
        <w:numPr>
          <w:ilvl w:val="0"/>
          <w:numId w:val="47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356E">
        <w:rPr>
          <w:rFonts w:ascii="Times New Roman" w:hAnsi="Times New Roman" w:cs="Times New Roman"/>
          <w:sz w:val="24"/>
          <w:szCs w:val="24"/>
        </w:rPr>
        <w:t>Nesic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V,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Sipetis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S, Miljus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D,Stosic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S, Petrovic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Z,Jesic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S, </w:t>
      </w:r>
      <w:proofErr w:type="spellStart"/>
      <w:r w:rsidRPr="00DF356E">
        <w:rPr>
          <w:rFonts w:ascii="Times New Roman" w:hAnsi="Times New Roman" w:cs="Times New Roman"/>
          <w:b/>
          <w:bCs/>
          <w:sz w:val="24"/>
          <w:szCs w:val="24"/>
        </w:rPr>
        <w:t>Radaljac</w:t>
      </w:r>
      <w:proofErr w:type="spellEnd"/>
      <w:r w:rsidRPr="00DF356E">
        <w:rPr>
          <w:rFonts w:ascii="Times New Roman" w:hAnsi="Times New Roman" w:cs="Times New Roman"/>
          <w:b/>
          <w:bCs/>
          <w:sz w:val="24"/>
          <w:szCs w:val="24"/>
        </w:rPr>
        <w:t xml:space="preserve"> D</w:t>
      </w:r>
      <w:r w:rsidRPr="00DF356E">
        <w:rPr>
          <w:rFonts w:ascii="Times New Roman" w:hAnsi="Times New Roman" w:cs="Times New Roman"/>
          <w:sz w:val="24"/>
          <w:szCs w:val="24"/>
        </w:rPr>
        <w:t>. Incidence of nasopharyngeal carcinoma in Belgrade. First Meeting of European Academy of Otorhinolaryngology- Head Neck Surgery</w:t>
      </w:r>
      <w:r w:rsidR="00A05735" w:rsidRPr="00DF356E">
        <w:rPr>
          <w:rFonts w:ascii="Times New Roman" w:hAnsi="Times New Roman" w:cs="Times New Roman"/>
          <w:sz w:val="24"/>
          <w:szCs w:val="24"/>
        </w:rPr>
        <w:t>, Mannheim</w:t>
      </w:r>
      <w:r w:rsidRPr="00DF356E">
        <w:rPr>
          <w:rFonts w:ascii="Times New Roman" w:hAnsi="Times New Roman" w:cs="Times New Roman"/>
          <w:sz w:val="24"/>
          <w:szCs w:val="24"/>
        </w:rPr>
        <w:t xml:space="preserve">, Germany.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Eur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Arch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Otorhinolaryngol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.2009</w:t>
      </w:r>
      <w:r w:rsidR="00911A6B" w:rsidRPr="00DF356E">
        <w:rPr>
          <w:rFonts w:ascii="Times New Roman" w:hAnsi="Times New Roman" w:cs="Times New Roman"/>
          <w:sz w:val="24"/>
          <w:szCs w:val="24"/>
        </w:rPr>
        <w:t>; 266</w:t>
      </w:r>
      <w:r w:rsidRPr="00DF356E">
        <w:rPr>
          <w:rFonts w:ascii="Times New Roman" w:hAnsi="Times New Roman" w:cs="Times New Roman"/>
          <w:sz w:val="24"/>
          <w:szCs w:val="24"/>
        </w:rPr>
        <w:t>(7):1067.</w:t>
      </w:r>
    </w:p>
    <w:p w14:paraId="5B23E2C6" w14:textId="2D6A54AB" w:rsidR="00DF356E" w:rsidRPr="00DF356E" w:rsidRDefault="00DF356E" w:rsidP="0097070B">
      <w:pPr>
        <w:pStyle w:val="ListParagraph"/>
        <w:numPr>
          <w:ilvl w:val="0"/>
          <w:numId w:val="4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356E">
        <w:rPr>
          <w:rFonts w:ascii="Times New Roman" w:hAnsi="Times New Roman" w:cs="Times New Roman"/>
          <w:sz w:val="24"/>
          <w:szCs w:val="24"/>
        </w:rPr>
        <w:t xml:space="preserve">Petrovic Z,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Nesic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V, </w:t>
      </w:r>
      <w:proofErr w:type="spellStart"/>
      <w:r w:rsidRPr="00DF356E">
        <w:rPr>
          <w:rFonts w:ascii="Times New Roman" w:hAnsi="Times New Roman" w:cs="Times New Roman"/>
          <w:b/>
          <w:bCs/>
          <w:sz w:val="24"/>
          <w:szCs w:val="24"/>
        </w:rPr>
        <w:t>Radaljac</w:t>
      </w:r>
      <w:proofErr w:type="spellEnd"/>
      <w:r w:rsidRPr="00DF356E">
        <w:rPr>
          <w:rFonts w:ascii="Times New Roman" w:hAnsi="Times New Roman" w:cs="Times New Roman"/>
          <w:b/>
          <w:bCs/>
          <w:sz w:val="24"/>
          <w:szCs w:val="24"/>
        </w:rPr>
        <w:t xml:space="preserve"> D</w:t>
      </w:r>
      <w:r w:rsidRPr="00DF356E">
        <w:rPr>
          <w:rFonts w:ascii="Times New Roman" w:hAnsi="Times New Roman" w:cs="Times New Roman"/>
          <w:sz w:val="24"/>
          <w:szCs w:val="24"/>
        </w:rPr>
        <w:t>. Results of extended supraglottic laryngectomies. First Meeting of European Academy of Otorhinolaryngology- Head Neck Surgery</w:t>
      </w:r>
      <w:r w:rsidR="00A05735" w:rsidRPr="00DF356E">
        <w:rPr>
          <w:rFonts w:ascii="Times New Roman" w:hAnsi="Times New Roman" w:cs="Times New Roman"/>
          <w:sz w:val="24"/>
          <w:szCs w:val="24"/>
        </w:rPr>
        <w:t>, Mannheim</w:t>
      </w:r>
      <w:r w:rsidRPr="00DF356E">
        <w:rPr>
          <w:rFonts w:ascii="Times New Roman" w:hAnsi="Times New Roman" w:cs="Times New Roman"/>
          <w:sz w:val="24"/>
          <w:szCs w:val="24"/>
        </w:rPr>
        <w:t xml:space="preserve">, Germany.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Eur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Arch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Otorhinolaryngol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>. 2009</w:t>
      </w:r>
      <w:r w:rsidR="00911A6B" w:rsidRPr="00DF356E">
        <w:rPr>
          <w:rFonts w:ascii="Times New Roman" w:hAnsi="Times New Roman" w:cs="Times New Roman"/>
          <w:sz w:val="24"/>
          <w:szCs w:val="24"/>
        </w:rPr>
        <w:t>; 266</w:t>
      </w:r>
      <w:r w:rsidRPr="00DF356E">
        <w:rPr>
          <w:rFonts w:ascii="Times New Roman" w:hAnsi="Times New Roman" w:cs="Times New Roman"/>
          <w:sz w:val="24"/>
          <w:szCs w:val="24"/>
        </w:rPr>
        <w:t>(7):1100.</w:t>
      </w:r>
    </w:p>
    <w:p w14:paraId="0ABF9AFA" w14:textId="77777777" w:rsidR="00DF356E" w:rsidRPr="00DF356E" w:rsidRDefault="00DF356E" w:rsidP="0097070B">
      <w:pPr>
        <w:pStyle w:val="ListParagraph"/>
        <w:numPr>
          <w:ilvl w:val="0"/>
          <w:numId w:val="4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356E">
        <w:rPr>
          <w:rFonts w:ascii="Times New Roman" w:hAnsi="Times New Roman" w:cs="Times New Roman"/>
          <w:sz w:val="24"/>
          <w:szCs w:val="24"/>
        </w:rPr>
        <w:t xml:space="preserve">Petrovic Z,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Nesic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V, </w:t>
      </w:r>
      <w:proofErr w:type="spellStart"/>
      <w:r w:rsidRPr="00DF356E">
        <w:rPr>
          <w:rFonts w:ascii="Times New Roman" w:hAnsi="Times New Roman" w:cs="Times New Roman"/>
          <w:b/>
          <w:bCs/>
          <w:sz w:val="24"/>
          <w:szCs w:val="24"/>
        </w:rPr>
        <w:t>Radaljac</w:t>
      </w:r>
      <w:proofErr w:type="spellEnd"/>
      <w:r w:rsidRPr="00DF356E">
        <w:rPr>
          <w:rFonts w:ascii="Times New Roman" w:hAnsi="Times New Roman" w:cs="Times New Roman"/>
          <w:b/>
          <w:bCs/>
          <w:sz w:val="24"/>
          <w:szCs w:val="24"/>
        </w:rPr>
        <w:t xml:space="preserve"> D</w:t>
      </w:r>
      <w:r w:rsidRPr="00DF356E">
        <w:rPr>
          <w:rFonts w:ascii="Times New Roman" w:hAnsi="Times New Roman" w:cs="Times New Roman"/>
          <w:sz w:val="24"/>
          <w:szCs w:val="24"/>
        </w:rPr>
        <w:t xml:space="preserve"> .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Rezultati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parcijalne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vertikalne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laringektomije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. XIII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Simpozijum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udruženja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otorinolaringologa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Republike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Srpske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međunarodnim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učešćem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, Bijeljina,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Republika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Srpska.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Zbornik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Sažetaka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radova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(2009):10.</w:t>
      </w:r>
    </w:p>
    <w:p w14:paraId="73A92283" w14:textId="2F4E6A95" w:rsidR="00DF356E" w:rsidRPr="00DF356E" w:rsidRDefault="00DF356E" w:rsidP="0097070B">
      <w:pPr>
        <w:pStyle w:val="ListParagraph"/>
        <w:numPr>
          <w:ilvl w:val="0"/>
          <w:numId w:val="4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356E">
        <w:rPr>
          <w:rFonts w:ascii="Times New Roman" w:hAnsi="Times New Roman" w:cs="Times New Roman"/>
          <w:sz w:val="24"/>
          <w:szCs w:val="24"/>
        </w:rPr>
        <w:t xml:space="preserve">Folic M ,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Jesic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S,  </w:t>
      </w:r>
      <w:proofErr w:type="spellStart"/>
      <w:r w:rsidRPr="00DF356E">
        <w:rPr>
          <w:rFonts w:ascii="Times New Roman" w:hAnsi="Times New Roman" w:cs="Times New Roman"/>
          <w:b/>
          <w:bCs/>
          <w:sz w:val="24"/>
          <w:szCs w:val="24"/>
        </w:rPr>
        <w:t>Radaljac</w:t>
      </w:r>
      <w:proofErr w:type="spellEnd"/>
      <w:r w:rsidRPr="00DF356E">
        <w:rPr>
          <w:rFonts w:ascii="Times New Roman" w:hAnsi="Times New Roman" w:cs="Times New Roman"/>
          <w:b/>
          <w:bCs/>
          <w:sz w:val="24"/>
          <w:szCs w:val="24"/>
        </w:rPr>
        <w:t xml:space="preserve"> D</w:t>
      </w:r>
      <w:r w:rsidRPr="00DF356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Slijepcevic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N,  Obradovic V  .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Otogene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komplikacije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kod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dece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obolele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akutnog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rekurentnog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otitisa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. XIII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Simpozijum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udruženja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otorinolaringologa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Republike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Srpske s</w:t>
      </w:r>
      <w:r w:rsidR="008908E7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Pr="00DF356E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međunarodnim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učešćem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, Bijeljina,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Republika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Srpska.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Zbornik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Sažetaka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radova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(2009):30.</w:t>
      </w:r>
    </w:p>
    <w:p w14:paraId="3A9DF68C" w14:textId="61E3D610" w:rsidR="00DF356E" w:rsidRPr="00DF356E" w:rsidRDefault="00DF356E" w:rsidP="0097070B">
      <w:pPr>
        <w:pStyle w:val="ListParagraph"/>
        <w:numPr>
          <w:ilvl w:val="0"/>
          <w:numId w:val="47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356E">
        <w:rPr>
          <w:rFonts w:ascii="Times New Roman" w:hAnsi="Times New Roman" w:cs="Times New Roman"/>
          <w:b/>
          <w:bCs/>
          <w:sz w:val="24"/>
          <w:szCs w:val="24"/>
        </w:rPr>
        <w:t>Radaljac</w:t>
      </w:r>
      <w:proofErr w:type="spellEnd"/>
      <w:r w:rsidRPr="00DF356E">
        <w:rPr>
          <w:rFonts w:ascii="Times New Roman" w:hAnsi="Times New Roman" w:cs="Times New Roman"/>
          <w:b/>
          <w:bCs/>
          <w:sz w:val="24"/>
          <w:szCs w:val="24"/>
        </w:rPr>
        <w:t xml:space="preserve"> D</w:t>
      </w:r>
      <w:r w:rsidRPr="00DF356E">
        <w:rPr>
          <w:rFonts w:ascii="Times New Roman" w:hAnsi="Times New Roman" w:cs="Times New Roman"/>
          <w:sz w:val="24"/>
          <w:szCs w:val="24"/>
        </w:rPr>
        <w:t xml:space="preserve">, Petrovic Z,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Boricic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I,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Radaljac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T. Laryngeal papilloma </w:t>
      </w:r>
      <w:r w:rsidR="00A05735" w:rsidRPr="00DF356E">
        <w:rPr>
          <w:rFonts w:ascii="Times New Roman" w:hAnsi="Times New Roman" w:cs="Times New Roman"/>
          <w:sz w:val="24"/>
          <w:szCs w:val="24"/>
        </w:rPr>
        <w:t>(a</w:t>
      </w:r>
      <w:r w:rsidRPr="00DF356E">
        <w:rPr>
          <w:rFonts w:ascii="Times New Roman" w:hAnsi="Times New Roman" w:cs="Times New Roman"/>
          <w:sz w:val="24"/>
          <w:szCs w:val="24"/>
        </w:rPr>
        <w:t xml:space="preserve"> clinical follow-up study). Abstract book 7th Congress of The European Laryngological Society, </w:t>
      </w:r>
      <w:proofErr w:type="spellStart"/>
      <w:r w:rsidR="00A05735" w:rsidRPr="00DF356E">
        <w:rPr>
          <w:rFonts w:ascii="Times New Roman" w:hAnsi="Times New Roman" w:cs="Times New Roman"/>
          <w:sz w:val="24"/>
          <w:szCs w:val="24"/>
        </w:rPr>
        <w:t>Barselona</w:t>
      </w:r>
      <w:proofErr w:type="spellEnd"/>
      <w:r w:rsidR="00A05735" w:rsidRPr="00DF356E">
        <w:rPr>
          <w:rFonts w:ascii="Times New Roman" w:hAnsi="Times New Roman" w:cs="Times New Roman"/>
          <w:sz w:val="24"/>
          <w:szCs w:val="24"/>
        </w:rPr>
        <w:t>,</w:t>
      </w:r>
      <w:r w:rsidRPr="00DF356E">
        <w:rPr>
          <w:rFonts w:ascii="Times New Roman" w:hAnsi="Times New Roman" w:cs="Times New Roman"/>
          <w:sz w:val="24"/>
          <w:szCs w:val="24"/>
        </w:rPr>
        <w:t xml:space="preserve"> Spain. 2008:6.</w:t>
      </w:r>
    </w:p>
    <w:p w14:paraId="1FE02A5A" w14:textId="07789DE4" w:rsidR="00CE5C70" w:rsidRPr="00310180" w:rsidRDefault="00DF356E" w:rsidP="0097070B">
      <w:pPr>
        <w:pStyle w:val="ListParagraph"/>
        <w:numPr>
          <w:ilvl w:val="0"/>
          <w:numId w:val="47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356E">
        <w:rPr>
          <w:rFonts w:ascii="Times New Roman" w:hAnsi="Times New Roman" w:cs="Times New Roman"/>
          <w:b/>
          <w:bCs/>
          <w:sz w:val="24"/>
          <w:szCs w:val="24"/>
        </w:rPr>
        <w:t>Radaljac</w:t>
      </w:r>
      <w:proofErr w:type="spellEnd"/>
      <w:r w:rsidRPr="00DF356E">
        <w:rPr>
          <w:rFonts w:ascii="Times New Roman" w:hAnsi="Times New Roman" w:cs="Times New Roman"/>
          <w:b/>
          <w:bCs/>
          <w:sz w:val="24"/>
          <w:szCs w:val="24"/>
        </w:rPr>
        <w:t xml:space="preserve"> D</w:t>
      </w:r>
      <w:r w:rsidRPr="00DF356E">
        <w:rPr>
          <w:rFonts w:ascii="Times New Roman" w:hAnsi="Times New Roman" w:cs="Times New Roman"/>
          <w:sz w:val="24"/>
          <w:szCs w:val="24"/>
        </w:rPr>
        <w:t xml:space="preserve">, Petrovic Z,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Boricic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I. Chronic hyperplastic laryngitis </w:t>
      </w:r>
      <w:r w:rsidR="00A05735" w:rsidRPr="00DF356E">
        <w:rPr>
          <w:rFonts w:ascii="Times New Roman" w:hAnsi="Times New Roman" w:cs="Times New Roman"/>
          <w:sz w:val="24"/>
          <w:szCs w:val="24"/>
        </w:rPr>
        <w:t>(a</w:t>
      </w:r>
      <w:r w:rsidRPr="00DF356E">
        <w:rPr>
          <w:rFonts w:ascii="Times New Roman" w:hAnsi="Times New Roman" w:cs="Times New Roman"/>
          <w:sz w:val="24"/>
          <w:szCs w:val="24"/>
        </w:rPr>
        <w:t xml:space="preserve"> clinical follow-up study). 6th European Congress of Otorhinolaryngology Head Neck Surgery, Wien</w:t>
      </w:r>
      <w:r w:rsidR="00A05735" w:rsidRPr="00DF356E">
        <w:rPr>
          <w:rFonts w:ascii="Times New Roman" w:hAnsi="Times New Roman" w:cs="Times New Roman"/>
          <w:sz w:val="24"/>
          <w:szCs w:val="24"/>
        </w:rPr>
        <w:t>, Austria</w:t>
      </w:r>
      <w:r w:rsidRPr="00DF356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Eur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Arch </w:t>
      </w:r>
      <w:proofErr w:type="spellStart"/>
      <w:r w:rsidRPr="00DF356E">
        <w:rPr>
          <w:rFonts w:ascii="Times New Roman" w:hAnsi="Times New Roman" w:cs="Times New Roman"/>
          <w:sz w:val="24"/>
          <w:szCs w:val="24"/>
        </w:rPr>
        <w:t>Otorhinolaryngol</w:t>
      </w:r>
      <w:proofErr w:type="spellEnd"/>
      <w:r w:rsidRPr="00DF356E">
        <w:rPr>
          <w:rFonts w:ascii="Times New Roman" w:hAnsi="Times New Roman" w:cs="Times New Roman"/>
          <w:sz w:val="24"/>
          <w:szCs w:val="24"/>
        </w:rPr>
        <w:t xml:space="preserve"> .2007 (</w:t>
      </w:r>
      <w:r w:rsidR="00A05735" w:rsidRPr="00DF356E">
        <w:rPr>
          <w:rFonts w:ascii="Times New Roman" w:hAnsi="Times New Roman" w:cs="Times New Roman"/>
          <w:sz w:val="24"/>
          <w:szCs w:val="24"/>
        </w:rPr>
        <w:t>Suppl l</w:t>
      </w:r>
      <w:r w:rsidRPr="00DF356E">
        <w:rPr>
          <w:rFonts w:ascii="Times New Roman" w:hAnsi="Times New Roman" w:cs="Times New Roman"/>
          <w:sz w:val="24"/>
          <w:szCs w:val="24"/>
        </w:rPr>
        <w:t>); 264: S25.</w:t>
      </w:r>
    </w:p>
    <w:p w14:paraId="7D590560" w14:textId="77777777" w:rsidR="00310180" w:rsidRDefault="00310180" w:rsidP="0097070B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7C66B7E" w14:textId="77777777" w:rsidR="00962F06" w:rsidRDefault="00962F06" w:rsidP="0097070B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73F2CD5" w14:textId="77777777" w:rsidR="00962F06" w:rsidRDefault="00962F06" w:rsidP="0097070B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79DF3AA" w14:textId="77777777" w:rsidR="00962F06" w:rsidRPr="00962F06" w:rsidRDefault="00962F06" w:rsidP="0097070B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2DA5B71" w14:textId="6AFABEAB" w:rsidR="00310180" w:rsidRDefault="00310180" w:rsidP="0031018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Г</w:t>
      </w:r>
      <w:r w:rsidRPr="00D05C60">
        <w:rPr>
          <w:rFonts w:ascii="Times New Roman" w:hAnsi="Times New Roman" w:cs="Times New Roman"/>
          <w:b/>
          <w:sz w:val="24"/>
          <w:szCs w:val="24"/>
        </w:rPr>
        <w:t>.</w:t>
      </w:r>
      <w:r w:rsidRPr="00D05C60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D05C60">
        <w:rPr>
          <w:rFonts w:ascii="Times New Roman" w:hAnsi="Times New Roman" w:cs="Times New Roman"/>
          <w:b/>
          <w:sz w:val="24"/>
          <w:szCs w:val="24"/>
        </w:rPr>
        <w:t xml:space="preserve"> ОЦЕНА О РЕЗУЛТАТИМА НАУЧНО-ИСТРА</w:t>
      </w:r>
      <w:r w:rsidRPr="00D05C60">
        <w:rPr>
          <w:rFonts w:ascii="Times New Roman" w:hAnsi="Times New Roman" w:cs="Times New Roman"/>
          <w:b/>
          <w:sz w:val="24"/>
          <w:szCs w:val="24"/>
          <w:lang w:val="sl-SI"/>
        </w:rPr>
        <w:t>Ж</w:t>
      </w:r>
      <w:r w:rsidRPr="00D05C60">
        <w:rPr>
          <w:rFonts w:ascii="Times New Roman" w:hAnsi="Times New Roman" w:cs="Times New Roman"/>
          <w:b/>
          <w:sz w:val="24"/>
          <w:szCs w:val="24"/>
        </w:rPr>
        <w:t>ИВАЧКОГ РАДА</w:t>
      </w:r>
    </w:p>
    <w:p w14:paraId="5DF2B02D" w14:textId="77777777" w:rsidR="00310180" w:rsidRPr="00D05C60" w:rsidRDefault="00310180" w:rsidP="0031018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425D9C0B" w14:textId="77777777" w:rsidR="00310180" w:rsidRPr="00D05C60" w:rsidRDefault="00310180" w:rsidP="0031018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05C60">
        <w:rPr>
          <w:rFonts w:ascii="Times New Roman" w:hAnsi="Times New Roman" w:cs="Times New Roman"/>
          <w:sz w:val="24"/>
          <w:szCs w:val="24"/>
        </w:rPr>
        <w:t>Д</w:t>
      </w:r>
      <w:r w:rsidRPr="00D05C60">
        <w:rPr>
          <w:rFonts w:ascii="Times New Roman" w:hAnsi="Times New Roman" w:cs="Times New Roman"/>
          <w:sz w:val="24"/>
          <w:szCs w:val="24"/>
          <w:lang w:val="it-IT"/>
        </w:rPr>
        <w:t xml:space="preserve">р </w:t>
      </w:r>
      <w:r w:rsidRPr="00D05C60">
        <w:rPr>
          <w:rFonts w:ascii="Times New Roman" w:hAnsi="Times New Roman" w:cs="Times New Roman"/>
          <w:sz w:val="24"/>
          <w:szCs w:val="24"/>
          <w:lang w:val="sr-Cyrl-RS"/>
        </w:rPr>
        <w:t>Дејан Радаљац</w:t>
      </w:r>
      <w:r w:rsidRPr="00D05C60">
        <w:rPr>
          <w:rFonts w:ascii="Times New Roman" w:hAnsi="Times New Roman" w:cs="Times New Roman"/>
          <w:sz w:val="24"/>
          <w:szCs w:val="24"/>
          <w:lang w:val="it-IT"/>
        </w:rPr>
        <w:t xml:space="preserve"> је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објави</w:t>
      </w:r>
      <w:proofErr w:type="spellEnd"/>
      <w:r w:rsidRPr="00D05C60">
        <w:rPr>
          <w:rFonts w:ascii="Times New Roman" w:hAnsi="Times New Roman" w:cs="Times New Roman"/>
          <w:sz w:val="24"/>
          <w:szCs w:val="24"/>
          <w:lang w:val="sr-Cyrl-RS"/>
        </w:rPr>
        <w:t>о 26</w:t>
      </w:r>
      <w:r w:rsidRPr="00D05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публикациј</w:t>
      </w:r>
      <w:proofErr w:type="spellEnd"/>
      <w:r w:rsidRPr="00D05C60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D05C60">
        <w:rPr>
          <w:rFonts w:ascii="Times New Roman" w:hAnsi="Times New Roman" w:cs="Times New Roman"/>
          <w:sz w:val="24"/>
          <w:szCs w:val="24"/>
          <w:lang w:val="it-IT"/>
        </w:rPr>
        <w:t xml:space="preserve">. Од тога је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објави</w:t>
      </w:r>
      <w:proofErr w:type="spellEnd"/>
      <w:r w:rsidRPr="00D05C60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D05C60">
        <w:rPr>
          <w:rFonts w:ascii="Times New Roman" w:hAnsi="Times New Roman" w:cs="Times New Roman"/>
          <w:sz w:val="24"/>
          <w:szCs w:val="24"/>
        </w:rPr>
        <w:t xml:space="preserve"> </w:t>
      </w:r>
      <w:r w:rsidRPr="00D05C60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D05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D05C60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D05C60">
        <w:rPr>
          <w:rFonts w:ascii="Times New Roman" w:hAnsi="Times New Roman" w:cs="Times New Roman"/>
          <w:i/>
          <w:iCs/>
          <w:sz w:val="24"/>
          <w:szCs w:val="24"/>
          <w:lang w:val="it-IT"/>
        </w:rPr>
        <w:t xml:space="preserve">in extenso </w:t>
      </w:r>
      <w:r w:rsidRPr="00D05C60">
        <w:rPr>
          <w:rFonts w:ascii="Times New Roman" w:hAnsi="Times New Roman" w:cs="Times New Roman"/>
          <w:sz w:val="24"/>
          <w:szCs w:val="24"/>
          <w:lang w:val="it-IT"/>
        </w:rPr>
        <w:t>у часописима са JCR листе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кумулативним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IF</w:t>
      </w:r>
      <w:r w:rsidRPr="00D05C60">
        <w:rPr>
          <w:rFonts w:ascii="Times New Roman" w:hAnsi="Times New Roman" w:cs="Times New Roman"/>
          <w:sz w:val="24"/>
          <w:szCs w:val="24"/>
        </w:rPr>
        <w:t xml:space="preserve"> </w:t>
      </w:r>
      <w:r w:rsidRPr="00D05C60">
        <w:rPr>
          <w:rFonts w:ascii="Times New Roman" w:hAnsi="Times New Roman" w:cs="Times New Roman"/>
          <w:sz w:val="24"/>
          <w:szCs w:val="24"/>
          <w:lang w:val="sr-Cyrl-RS"/>
        </w:rPr>
        <w:t>3,5</w:t>
      </w:r>
      <w:r w:rsidRPr="00D05C60">
        <w:rPr>
          <w:rFonts w:ascii="Times New Roman" w:hAnsi="Times New Roman" w:cs="Times New Roman"/>
          <w:sz w:val="24"/>
          <w:szCs w:val="24"/>
        </w:rPr>
        <w:t xml:space="preserve">. У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категорији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 </w:t>
      </w:r>
      <w:r w:rsidRPr="00D05C60">
        <w:rPr>
          <w:rFonts w:ascii="Times New Roman" w:hAnsi="Times New Roman" w:cs="Times New Roman"/>
          <w:sz w:val="24"/>
          <w:szCs w:val="24"/>
          <w:lang w:val="sr-Cyrl-RS"/>
        </w:rPr>
        <w:t>цео рад у часо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писима индексираним у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MEDLINE </w:t>
      </w:r>
      <w:r w:rsidRPr="00D05C60">
        <w:rPr>
          <w:rFonts w:ascii="Times New Roman" w:hAnsi="Times New Roman" w:cs="Times New Roman"/>
          <w:sz w:val="24"/>
          <w:szCs w:val="24"/>
          <w:lang w:val="sr-Cyrl-RS"/>
        </w:rPr>
        <w:t>објавио је 2 рада</w:t>
      </w:r>
      <w:r w:rsidRPr="00D05C60">
        <w:rPr>
          <w:rFonts w:ascii="Times New Roman" w:hAnsi="Times New Roman" w:cs="Times New Roman"/>
          <w:sz w:val="24"/>
          <w:szCs w:val="24"/>
          <w:lang w:val="it-IT"/>
        </w:rPr>
        <w:t>.</w:t>
      </w:r>
      <w:r w:rsidRPr="00D05C6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зборницима</w:t>
      </w:r>
      <w:proofErr w:type="spellEnd"/>
      <w:r w:rsidRPr="00D05C60">
        <w:rPr>
          <w:rFonts w:ascii="Times New Roman" w:hAnsi="Times New Roman" w:cs="Times New Roman"/>
          <w:sz w:val="24"/>
          <w:szCs w:val="24"/>
          <w:lang w:val="sr-Cyrl-RS"/>
        </w:rPr>
        <w:t xml:space="preserve"> међунарног скупа </w:t>
      </w:r>
      <w:r w:rsidRPr="00D05C60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виду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извода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објавиo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 </w:t>
      </w:r>
      <w:r w:rsidRPr="00D05C60">
        <w:rPr>
          <w:rFonts w:ascii="Times New Roman" w:hAnsi="Times New Roman" w:cs="Times New Roman"/>
          <w:sz w:val="24"/>
          <w:szCs w:val="24"/>
          <w:lang w:val="sr-Cyrl-RS"/>
        </w:rPr>
        <w:t>21 рад.</w:t>
      </w:r>
    </w:p>
    <w:p w14:paraId="1C3828D7" w14:textId="65483E00" w:rsidR="00310180" w:rsidRDefault="00310180" w:rsidP="00310180">
      <w:pPr>
        <w:pStyle w:val="ListParagraph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05C60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својим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радовима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 </w:t>
      </w:r>
      <w:r w:rsidRPr="00D05C60">
        <w:rPr>
          <w:rFonts w:ascii="Times New Roman" w:hAnsi="Times New Roman" w:cs="Times New Roman"/>
          <w:sz w:val="24"/>
          <w:szCs w:val="24"/>
          <w:lang w:val="sr-Cyrl-RS"/>
        </w:rPr>
        <w:t xml:space="preserve">Дејан Радаљац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показује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интересовање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различите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области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 </w:t>
      </w:r>
      <w:r w:rsidRPr="00D05C60">
        <w:rPr>
          <w:rFonts w:ascii="Times New Roman" w:hAnsi="Times New Roman" w:cs="Times New Roman"/>
          <w:sz w:val="24"/>
          <w:szCs w:val="24"/>
          <w:lang w:val="sr-Cyrl-RS"/>
        </w:rPr>
        <w:t>оториноларингологије са максилофацијалном хирургијом</w:t>
      </w:r>
      <w:r w:rsidR="001B3780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D05C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12AB0C" w14:textId="77777777" w:rsidR="0097070B" w:rsidRPr="0097070B" w:rsidRDefault="0097070B" w:rsidP="00310180">
      <w:pPr>
        <w:pStyle w:val="ListParagraph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4E634ED" w14:textId="61CD96E8" w:rsidR="00310180" w:rsidRPr="00310180" w:rsidRDefault="00310180" w:rsidP="00310180">
      <w:pPr>
        <w:pStyle w:val="ListParagraph"/>
        <w:widowControl w:val="0"/>
        <w:suppressLineNumbers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310180">
        <w:rPr>
          <w:rFonts w:ascii="Times New Roman" w:hAnsi="Times New Roman" w:cs="Times New Roman"/>
          <w:b/>
          <w:iCs/>
          <w:sz w:val="24"/>
          <w:szCs w:val="24"/>
          <w:lang w:val="sr-Cyrl-RS"/>
        </w:rPr>
        <w:t>Д</w:t>
      </w:r>
      <w:r w:rsidR="00CE5C70" w:rsidRPr="00310180">
        <w:rPr>
          <w:rFonts w:ascii="Times New Roman" w:hAnsi="Times New Roman" w:cs="Times New Roman"/>
          <w:b/>
          <w:iCs/>
          <w:sz w:val="24"/>
          <w:szCs w:val="24"/>
          <w:lang w:val="sr-Latn-CS"/>
        </w:rPr>
        <w:t>.</w:t>
      </w:r>
      <w:r w:rsidRPr="00310180">
        <w:rPr>
          <w:rFonts w:ascii="Times New Roman" w:hAnsi="Times New Roman" w:cs="Times New Roman"/>
          <w:b/>
          <w:iCs/>
          <w:sz w:val="24"/>
          <w:szCs w:val="24"/>
          <w:lang w:val="sr-Cyrl-RS"/>
        </w:rPr>
        <w:t xml:space="preserve"> </w:t>
      </w:r>
      <w:r w:rsidRPr="00310180">
        <w:rPr>
          <w:rFonts w:ascii="Times New Roman" w:hAnsi="Times New Roman" w:cs="Times New Roman"/>
          <w:b/>
          <w:iCs/>
          <w:sz w:val="24"/>
          <w:szCs w:val="24"/>
          <w:lang w:val="sr-Cyrl-RS"/>
        </w:rPr>
        <w:tab/>
      </w:r>
      <w:r w:rsidRPr="00310180">
        <w:rPr>
          <w:rFonts w:ascii="Times New Roman" w:hAnsi="Times New Roman" w:cs="Times New Roman"/>
          <w:b/>
          <w:sz w:val="24"/>
          <w:szCs w:val="24"/>
        </w:rPr>
        <w:t xml:space="preserve">ОЦЕНА О АНГАЖОВАЊУ У РАЗВОЈУ НАСТАВЕ И ДРУГИХ ДЕЛАТНОСТИ </w:t>
      </w:r>
      <w:r w:rsidRPr="00310180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310180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310180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310180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310180">
        <w:rPr>
          <w:rFonts w:ascii="Times New Roman" w:hAnsi="Times New Roman" w:cs="Times New Roman"/>
          <w:b/>
          <w:sz w:val="24"/>
          <w:szCs w:val="24"/>
        </w:rPr>
        <w:t>ВИСКОШКОЛСКЕ УСТАНОВЕ</w:t>
      </w:r>
    </w:p>
    <w:p w14:paraId="75C58DF7" w14:textId="2DB266A9" w:rsidR="00CE5C70" w:rsidRPr="00D05C60" w:rsidRDefault="0097070B" w:rsidP="00CE5C70">
      <w:pPr>
        <w:jc w:val="both"/>
        <w:rPr>
          <w:rFonts w:ascii="Times New Roman" w:hAnsi="Times New Roman" w:cs="Times New Roman"/>
          <w:b/>
          <w:iCs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iCs/>
          <w:sz w:val="24"/>
          <w:szCs w:val="24"/>
          <w:lang w:val="sr-Cyrl-RS"/>
        </w:rPr>
        <w:t xml:space="preserve">1) </w:t>
      </w:r>
      <w:r w:rsidR="00CE5C70" w:rsidRPr="00D05C60">
        <w:rPr>
          <w:rFonts w:ascii="Times New Roman" w:hAnsi="Times New Roman" w:cs="Times New Roman"/>
          <w:b/>
          <w:iCs/>
          <w:sz w:val="24"/>
          <w:szCs w:val="24"/>
          <w:lang w:val="sr-Latn-CS"/>
        </w:rPr>
        <w:t xml:space="preserve">Стручно-професионални допринос: </w:t>
      </w:r>
    </w:p>
    <w:p w14:paraId="36E443AD" w14:textId="224C3110" w:rsidR="00CE5C70" w:rsidRDefault="00E71789" w:rsidP="00FA3057">
      <w:pPr>
        <w:spacing w:after="39" w:line="240" w:lineRule="auto"/>
        <w:ind w:firstLine="720"/>
        <w:jc w:val="both"/>
        <w:rPr>
          <w:rFonts w:ascii="Times New Roman" w:hAnsi="Times New Roman" w:cs="Times New Roman"/>
          <w:bCs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 xml:space="preserve">Др Дејан Радаљац је у периоду 1996.-2016. године радио у Служби оториноларингологије </w:t>
      </w:r>
      <w:r w:rsidR="00801AC6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 xml:space="preserve">Опште болнице </w:t>
      </w:r>
      <w:r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 xml:space="preserve"> „Лозница“</w:t>
      </w:r>
      <w:r w:rsidR="008F19C8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 xml:space="preserve">. </w:t>
      </w:r>
      <w:r w:rsidR="001B3780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>Током рада у ОБ „Лозница“</w:t>
      </w:r>
      <w:r w:rsidR="00801AC6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 xml:space="preserve"> </w:t>
      </w:r>
      <w:r w:rsidR="001B3780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 xml:space="preserve"> био је</w:t>
      </w:r>
      <w:r w:rsidR="00801AC6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 xml:space="preserve"> </w:t>
      </w:r>
      <w:r w:rsidR="008F19C8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 xml:space="preserve"> ментор за опште вештине из области оториноларингологије Медицинског факултета Универзитета у Београду. </w:t>
      </w:r>
      <w:r w:rsidR="00FA3057" w:rsidRPr="001349CD">
        <w:rPr>
          <w:rFonts w:ascii="Times New Roman" w:hAnsi="Times New Roman" w:cs="Times New Roman"/>
          <w:sz w:val="24"/>
          <w:szCs w:val="24"/>
          <w:lang w:val="sr-Cyrl-RS"/>
        </w:rPr>
        <w:t>Од 20</w:t>
      </w:r>
      <w:r w:rsidR="00FA3057">
        <w:rPr>
          <w:rFonts w:ascii="Times New Roman" w:hAnsi="Times New Roman" w:cs="Times New Roman"/>
          <w:sz w:val="24"/>
          <w:szCs w:val="24"/>
          <w:lang w:val="sr-Cyrl-RS"/>
        </w:rPr>
        <w:t>16</w:t>
      </w:r>
      <w:r w:rsidR="00FA3057" w:rsidRPr="001349CD">
        <w:rPr>
          <w:rFonts w:ascii="Times New Roman" w:hAnsi="Times New Roman" w:cs="Times New Roman"/>
          <w:sz w:val="24"/>
          <w:szCs w:val="24"/>
          <w:lang w:val="sr-Cyrl-RS"/>
        </w:rPr>
        <w:t xml:space="preserve">. године запослен у Клиничко болничком центру Земун, </w:t>
      </w:r>
      <w:r w:rsidR="00FA3057">
        <w:rPr>
          <w:rFonts w:ascii="Times New Roman" w:hAnsi="Times New Roman" w:cs="Times New Roman"/>
          <w:sz w:val="24"/>
          <w:szCs w:val="24"/>
          <w:lang w:val="sr-Cyrl-RS"/>
        </w:rPr>
        <w:t xml:space="preserve">у Служби </w:t>
      </w:r>
      <w:r w:rsidR="00FA3057" w:rsidRPr="001349CD">
        <w:rPr>
          <w:rFonts w:ascii="Times New Roman" w:hAnsi="Times New Roman" w:cs="Times New Roman"/>
          <w:sz w:val="24"/>
          <w:szCs w:val="24"/>
          <w:lang w:val="sr-Cyrl-RS"/>
        </w:rPr>
        <w:t xml:space="preserve"> оториноларингологије са максилофацијалном хирургијом Клинике за хирургију, која је наставна база Медицинског факултета Универзитета у Београду.</w:t>
      </w:r>
      <w:r w:rsidR="00310180">
        <w:rPr>
          <w:rFonts w:ascii="Times New Roman" w:hAnsi="Times New Roman" w:cs="Times New Roman"/>
          <w:sz w:val="24"/>
          <w:szCs w:val="24"/>
          <w:lang w:val="sr-Cyrl-RS"/>
        </w:rPr>
        <w:t xml:space="preserve"> Истиче се смислом за тимски рад и </w:t>
      </w:r>
      <w:r w:rsidR="00FA3057">
        <w:rPr>
          <w:rFonts w:asciiTheme="minorHAnsi" w:eastAsiaTheme="minorHAnsi" w:hAnsiTheme="minorHAnsi" w:cstheme="minorBidi"/>
          <w:kern w:val="0"/>
          <w:lang w:val="sr-Cyrl-RS" w:eastAsia="en-US"/>
        </w:rPr>
        <w:t xml:space="preserve"> </w:t>
      </w:r>
      <w:r w:rsidR="00310180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>у</w:t>
      </w:r>
      <w:r w:rsidR="00CE5C70" w:rsidRPr="00D05C60">
        <w:rPr>
          <w:rFonts w:ascii="Times New Roman" w:hAnsi="Times New Roman" w:cs="Times New Roman"/>
          <w:bCs/>
          <w:iCs/>
          <w:sz w:val="24"/>
          <w:szCs w:val="24"/>
          <w:lang w:val="sr-Latn-CS"/>
        </w:rPr>
        <w:t xml:space="preserve">чествује у свим аспектима рада Службе </w:t>
      </w:r>
      <w:r w:rsidR="001349CD" w:rsidRPr="00D05C60">
        <w:rPr>
          <w:rFonts w:ascii="Times New Roman" w:hAnsi="Times New Roman" w:cs="Times New Roman"/>
          <w:bCs/>
          <w:iCs/>
          <w:sz w:val="24"/>
          <w:szCs w:val="24"/>
          <w:lang w:val="sr-Latn-CS"/>
        </w:rPr>
        <w:t>–</w:t>
      </w:r>
      <w:r w:rsidR="00CE5C70" w:rsidRPr="00D05C60">
        <w:rPr>
          <w:rFonts w:ascii="Times New Roman" w:hAnsi="Times New Roman" w:cs="Times New Roman"/>
          <w:bCs/>
          <w:iCs/>
          <w:sz w:val="24"/>
          <w:szCs w:val="24"/>
          <w:lang w:val="sr-Latn-CS"/>
        </w:rPr>
        <w:t xml:space="preserve"> </w:t>
      </w:r>
      <w:r w:rsidR="001349CD" w:rsidRPr="00D05C60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 xml:space="preserve">специјалистички и уже специјалистички </w:t>
      </w:r>
      <w:r w:rsidR="00CE5C70" w:rsidRPr="00D05C60">
        <w:rPr>
          <w:rFonts w:ascii="Times New Roman" w:hAnsi="Times New Roman" w:cs="Times New Roman"/>
          <w:bCs/>
          <w:iCs/>
          <w:sz w:val="24"/>
          <w:szCs w:val="24"/>
          <w:lang w:val="sr-Latn-CS"/>
        </w:rPr>
        <w:t>амбулантни рад, рад на одељењу, у операционом блоку, у дежурствима</w:t>
      </w:r>
      <w:r w:rsidR="001349CD" w:rsidRPr="00D05C60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 xml:space="preserve">, у раду онколошког конзилијума </w:t>
      </w:r>
      <w:r w:rsidR="00F672B7" w:rsidRPr="00D05C60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CE5C70" w:rsidRPr="00D05C60">
        <w:rPr>
          <w:rFonts w:ascii="Times New Roman" w:hAnsi="Times New Roman" w:cs="Times New Roman"/>
          <w:bCs/>
          <w:iCs/>
          <w:sz w:val="24"/>
          <w:szCs w:val="24"/>
          <w:lang w:val="sr-Latn-CS"/>
        </w:rPr>
        <w:t xml:space="preserve"> Активно прати савремене светске </w:t>
      </w:r>
      <w:r w:rsidR="00FA3057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>трендове у раној дијагностици  и модалитет</w:t>
      </w:r>
      <w:r w:rsidR="00C93F4A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 xml:space="preserve">има </w:t>
      </w:r>
      <w:r w:rsidR="00FA3057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 xml:space="preserve">  хируршког лечења тумора главе и врата</w:t>
      </w:r>
      <w:r w:rsidR="00CE5C70" w:rsidRPr="00D05C60">
        <w:rPr>
          <w:rFonts w:ascii="Times New Roman" w:hAnsi="Times New Roman" w:cs="Times New Roman"/>
          <w:bCs/>
          <w:iCs/>
          <w:sz w:val="24"/>
          <w:szCs w:val="24"/>
          <w:lang w:val="sr-Latn-CS"/>
        </w:rPr>
        <w:t xml:space="preserve"> . Посебна област занимања </w:t>
      </w:r>
      <w:r w:rsidR="00FA3057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 xml:space="preserve">ринологија, </w:t>
      </w:r>
      <w:r w:rsidR="00CE5C70" w:rsidRPr="00D05C60">
        <w:rPr>
          <w:rFonts w:ascii="Times New Roman" w:hAnsi="Times New Roman" w:cs="Times New Roman"/>
          <w:bCs/>
          <w:iCs/>
          <w:sz w:val="24"/>
          <w:szCs w:val="24"/>
          <w:lang w:val="sr-Latn-CS"/>
        </w:rPr>
        <w:t>ларингологија</w:t>
      </w:r>
      <w:r w:rsidR="00D05C60" w:rsidRPr="00D05C60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 xml:space="preserve"> и</w:t>
      </w:r>
      <w:r w:rsidR="00CE5C70" w:rsidRPr="00D05C60">
        <w:rPr>
          <w:rFonts w:ascii="Times New Roman" w:hAnsi="Times New Roman" w:cs="Times New Roman"/>
          <w:bCs/>
          <w:iCs/>
          <w:sz w:val="24"/>
          <w:szCs w:val="24"/>
          <w:lang w:val="sr-Latn-CS"/>
        </w:rPr>
        <w:t xml:space="preserve"> фонијатрија.</w:t>
      </w:r>
    </w:p>
    <w:p w14:paraId="72581FE4" w14:textId="67FF505D" w:rsidR="00A22DCE" w:rsidRPr="00A22DCE" w:rsidRDefault="00A22DCE" w:rsidP="00A22DCE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05C60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Звање примаријус</w:t>
      </w:r>
      <w:r w:rsidRPr="00D05C60">
        <w:rPr>
          <w:rFonts w:ascii="Times New Roman" w:hAnsi="Times New Roman" w:cs="Times New Roman"/>
          <w:sz w:val="24"/>
          <w:szCs w:val="24"/>
          <w:lang w:val="sr-Latn-CS"/>
        </w:rPr>
        <w:t xml:space="preserve"> стекао 2014. године.</w:t>
      </w:r>
    </w:p>
    <w:p w14:paraId="5619F18E" w14:textId="02B3388D" w:rsidR="00CE5C70" w:rsidRPr="00D05C60" w:rsidRDefault="0097070B" w:rsidP="00CE5C70">
      <w:pPr>
        <w:jc w:val="both"/>
        <w:rPr>
          <w:rFonts w:ascii="Times New Roman" w:hAnsi="Times New Roman" w:cs="Times New Roman"/>
          <w:b/>
          <w:iCs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iCs/>
          <w:sz w:val="24"/>
          <w:szCs w:val="24"/>
          <w:lang w:val="sr-Cyrl-RS"/>
        </w:rPr>
        <w:t xml:space="preserve">2) </w:t>
      </w:r>
      <w:r w:rsidR="00CE5C70" w:rsidRPr="00D05C60">
        <w:rPr>
          <w:rFonts w:ascii="Times New Roman" w:hAnsi="Times New Roman" w:cs="Times New Roman"/>
          <w:b/>
          <w:iCs/>
          <w:sz w:val="24"/>
          <w:szCs w:val="24"/>
          <w:lang w:val="sr-Latn-CS"/>
        </w:rPr>
        <w:t xml:space="preserve">Допринос академској и широј заједници: </w:t>
      </w:r>
    </w:p>
    <w:p w14:paraId="3445219B" w14:textId="46682C6C" w:rsidR="0006215D" w:rsidRPr="0006215D" w:rsidRDefault="00CE5C70" w:rsidP="00A22DCE">
      <w:pPr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  <w:lang w:val="sr-Cyrl-RS"/>
        </w:rPr>
      </w:pPr>
      <w:r w:rsidRPr="00D05C60">
        <w:rPr>
          <w:rFonts w:ascii="Times New Roman" w:hAnsi="Times New Roman" w:cs="Times New Roman"/>
          <w:bCs/>
          <w:iCs/>
          <w:sz w:val="24"/>
          <w:szCs w:val="24"/>
          <w:lang w:val="sr-Latn-CS"/>
        </w:rPr>
        <w:t>Члан је Српског лекарског друштва</w:t>
      </w:r>
      <w:r w:rsidR="00FA3057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 xml:space="preserve">. Активно учествовао у раду и био члан председништва </w:t>
      </w:r>
      <w:r w:rsidR="00C93F4A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>Подружнице Лозница Српског лекарског друштва</w:t>
      </w:r>
      <w:r w:rsidR="00A22DCE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 xml:space="preserve"> у периоду 2011-2015. године</w:t>
      </w:r>
      <w:r w:rsidR="00C93F4A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 xml:space="preserve">. Члан је </w:t>
      </w:r>
      <w:r w:rsidRPr="00D05C60">
        <w:rPr>
          <w:rFonts w:ascii="Times New Roman" w:hAnsi="Times New Roman" w:cs="Times New Roman"/>
          <w:bCs/>
          <w:iCs/>
          <w:sz w:val="24"/>
          <w:szCs w:val="24"/>
          <w:lang w:val="sr-Latn-CS"/>
        </w:rPr>
        <w:t xml:space="preserve"> Европског удружења ларинголога и Европског удружења фонијатара.</w:t>
      </w:r>
    </w:p>
    <w:p w14:paraId="7FC12897" w14:textId="488F2764" w:rsidR="00CE5C70" w:rsidRPr="00D05C60" w:rsidRDefault="0097070B" w:rsidP="00CE5C70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da-DK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3) </w:t>
      </w:r>
      <w:r w:rsidR="00CE5C70" w:rsidRPr="00D05C60">
        <w:rPr>
          <w:rFonts w:ascii="Times New Roman" w:hAnsi="Times New Roman" w:cs="Times New Roman"/>
          <w:b/>
          <w:bCs/>
          <w:sz w:val="24"/>
          <w:szCs w:val="24"/>
          <w:lang w:val="da-DK"/>
        </w:rPr>
        <w:t>Сарадња са другим високошколским, научно-истраживачким установама у земљи и иностранству-мобилност:</w:t>
      </w:r>
    </w:p>
    <w:p w14:paraId="303F258A" w14:textId="77777777" w:rsidR="00CE5C70" w:rsidRPr="00D05C60" w:rsidRDefault="00CE5C70" w:rsidP="00CE5C70">
      <w:pPr>
        <w:jc w:val="both"/>
        <w:rPr>
          <w:rFonts w:ascii="Times New Roman" w:hAnsi="Times New Roman" w:cs="Times New Roman"/>
          <w:sz w:val="24"/>
          <w:szCs w:val="24"/>
          <w:lang w:val="da-DK"/>
        </w:rPr>
      </w:pPr>
      <w:r w:rsidRPr="00D05C60">
        <w:rPr>
          <w:rFonts w:ascii="Times New Roman" w:hAnsi="Times New Roman" w:cs="Times New Roman"/>
          <w:sz w:val="24"/>
          <w:szCs w:val="24"/>
          <w:lang w:val="da-DK"/>
        </w:rPr>
        <w:t>Учествовање на међународним курсевима или школама за ужу научну област за коју се бира</w:t>
      </w:r>
    </w:p>
    <w:p w14:paraId="7F94E198" w14:textId="60235497" w:rsidR="005C48A7" w:rsidRPr="00A22DCE" w:rsidRDefault="00CE5C70" w:rsidP="00A22DCE">
      <w:pPr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05C60">
        <w:rPr>
          <w:rFonts w:ascii="Times New Roman" w:hAnsi="Times New Roman" w:cs="Times New Roman"/>
          <w:sz w:val="24"/>
          <w:szCs w:val="24"/>
          <w:lang w:val="da-DK"/>
        </w:rPr>
        <w:t>Курс дисекције темпоралне кости ,Функционална  ендоскопска  хирургија  параназалних шупљина , Пракса у оториноларингологији заснована на доказима, Савремени приступ  вртоглавицама, Примена  ултразвука  у  дијагностици обољења главе и врата, Нове  технолошке  могућности у лечењу  аудиолошких поремећаја, “</w:t>
      </w:r>
      <w:r w:rsidRPr="00D05C60">
        <w:rPr>
          <w:rFonts w:ascii="Times New Roman" w:hAnsi="Times New Roman" w:cs="Times New Roman"/>
          <w:sz w:val="24"/>
          <w:szCs w:val="24"/>
          <w:lang w:val="sr-Cyrl-CS"/>
        </w:rPr>
        <w:t xml:space="preserve"> First functional  and  aesthetic  nasal  surgery  course</w:t>
      </w:r>
      <w:r w:rsidRPr="00D05C60">
        <w:rPr>
          <w:rFonts w:ascii="Times New Roman" w:hAnsi="Times New Roman" w:cs="Times New Roman"/>
          <w:sz w:val="24"/>
          <w:szCs w:val="24"/>
          <w:lang w:val="da-DK"/>
        </w:rPr>
        <w:t xml:space="preserve"> “, Едукативни семинар:</w:t>
      </w:r>
      <w:r w:rsidR="00A0573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05C60">
        <w:rPr>
          <w:rFonts w:ascii="Times New Roman" w:hAnsi="Times New Roman" w:cs="Times New Roman"/>
          <w:sz w:val="24"/>
          <w:szCs w:val="24"/>
          <w:lang w:val="da-DK"/>
        </w:rPr>
        <w:t>Ларингомикроскопска хирургија</w:t>
      </w:r>
      <w:r w:rsidR="00A22DC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D9F8AB8" w14:textId="77777777" w:rsidR="005C48A7" w:rsidRPr="00D05C60" w:rsidRDefault="005C48A7" w:rsidP="005C48A7">
      <w:pPr>
        <w:ind w:left="-426"/>
        <w:rPr>
          <w:rFonts w:ascii="Times New Roman" w:hAnsi="Times New Roman" w:cs="Times New Roman"/>
          <w:sz w:val="24"/>
          <w:szCs w:val="24"/>
        </w:rPr>
      </w:pPr>
    </w:p>
    <w:p w14:paraId="24A10B3D" w14:textId="77777777" w:rsidR="00FA4295" w:rsidRPr="00D05C60" w:rsidRDefault="00FA4295" w:rsidP="007D7EEA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B3B0F1C" w14:textId="77777777" w:rsidR="008E5284" w:rsidRPr="00DF356E" w:rsidRDefault="008E5284" w:rsidP="00A22DCE">
      <w:pPr>
        <w:pStyle w:val="ListParagraph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5112A34" w14:textId="77777777" w:rsidR="008E5284" w:rsidRDefault="008E5284" w:rsidP="006518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4F139A4" w14:textId="77777777" w:rsidR="0097070B" w:rsidRDefault="0097070B" w:rsidP="006518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59D71B2" w14:textId="77777777" w:rsidR="0097070B" w:rsidRPr="0097070B" w:rsidRDefault="0097070B" w:rsidP="006518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E8CF411" w14:textId="77777777" w:rsidR="008E5284" w:rsidRPr="00D05C60" w:rsidRDefault="008E5284" w:rsidP="006518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190979F" w14:textId="77777777" w:rsidR="00132AF0" w:rsidRDefault="00A256E9" w:rsidP="00A256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5C60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</w:t>
      </w:r>
    </w:p>
    <w:p w14:paraId="607C0E95" w14:textId="3B2F18BD" w:rsidR="008E5284" w:rsidRPr="00D05C60" w:rsidRDefault="00132AF0" w:rsidP="00A256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A256E9" w:rsidRPr="00D05C60">
        <w:rPr>
          <w:rFonts w:ascii="Times New Roman" w:hAnsi="Times New Roman" w:cs="Times New Roman"/>
          <w:sz w:val="24"/>
          <w:szCs w:val="24"/>
        </w:rPr>
        <w:t xml:space="preserve"> </w:t>
      </w:r>
      <w:r w:rsidR="008E5284" w:rsidRPr="00D05C60">
        <w:rPr>
          <w:rFonts w:ascii="Times New Roman" w:hAnsi="Times New Roman" w:cs="Times New Roman"/>
          <w:b/>
          <w:sz w:val="24"/>
          <w:szCs w:val="24"/>
        </w:rPr>
        <w:t>ЗАКЉУЧНО МИШЉЕЊЕ И ПРЕДЛОГ КОМИСИЈЕ</w:t>
      </w:r>
    </w:p>
    <w:p w14:paraId="1248653D" w14:textId="77777777" w:rsidR="008E5284" w:rsidRPr="00D05C60" w:rsidRDefault="008E5284" w:rsidP="008E528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E609957" w14:textId="77777777" w:rsidR="008E5284" w:rsidRPr="00D05C60" w:rsidRDefault="008E5284" w:rsidP="008E528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AE7AA0C" w14:textId="77777777" w:rsidR="008E5284" w:rsidRPr="00D05C60" w:rsidRDefault="008E5284" w:rsidP="00DF356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AA4FBDF" w14:textId="55ABC433" w:rsidR="008E5284" w:rsidRPr="00A22DCE" w:rsidRDefault="008E5284" w:rsidP="00A22DC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D05C60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расписани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конкурс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два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сарадника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звање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клиничког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асистента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ужу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научну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област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 </w:t>
      </w:r>
      <w:r w:rsidR="00CF3D2F" w:rsidRPr="00D05C60">
        <w:rPr>
          <w:rFonts w:ascii="Times New Roman" w:hAnsi="Times New Roman" w:cs="Times New Roman"/>
          <w:sz w:val="24"/>
          <w:szCs w:val="24"/>
          <w:lang w:val="sr-Cyrl-RS"/>
        </w:rPr>
        <w:t>оториноларингологија са максилофацијалном хирургијом</w:t>
      </w:r>
      <w:r w:rsidRPr="00D05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пријавила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два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кандидата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 </w:t>
      </w:r>
      <w:r w:rsidR="00CF3D2F" w:rsidRPr="00D05C60">
        <w:rPr>
          <w:rFonts w:ascii="Times New Roman" w:hAnsi="Times New Roman" w:cs="Times New Roman"/>
          <w:sz w:val="24"/>
          <w:szCs w:val="24"/>
          <w:lang w:val="sr-Cyrl-RS"/>
        </w:rPr>
        <w:t>Анђелина Јовановић</w:t>
      </w:r>
      <w:r w:rsidRPr="00D05C6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 </w:t>
      </w:r>
      <w:r w:rsidR="00CF3D2F" w:rsidRPr="00D05C60">
        <w:rPr>
          <w:rFonts w:ascii="Times New Roman" w:hAnsi="Times New Roman" w:cs="Times New Roman"/>
          <w:sz w:val="24"/>
          <w:szCs w:val="24"/>
          <w:lang w:val="sr-Cyrl-RS"/>
        </w:rPr>
        <w:t>Дејан Радаљац.</w:t>
      </w:r>
    </w:p>
    <w:p w14:paraId="173CC040" w14:textId="3992BBA8" w:rsidR="008E5284" w:rsidRPr="00A22DCE" w:rsidRDefault="008E5284" w:rsidP="00A22DC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D05C60">
        <w:rPr>
          <w:rFonts w:ascii="Times New Roman" w:hAnsi="Times New Roman" w:cs="Times New Roman"/>
          <w:sz w:val="24"/>
          <w:szCs w:val="24"/>
        </w:rPr>
        <w:t>Анализом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приложене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документације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изнетих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података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биографије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анализе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објављ</w:t>
      </w:r>
      <w:r w:rsidR="00451A2A">
        <w:rPr>
          <w:rFonts w:ascii="Times New Roman" w:hAnsi="Times New Roman" w:cs="Times New Roman"/>
          <w:sz w:val="24"/>
          <w:szCs w:val="24"/>
        </w:rPr>
        <w:t>ених</w:t>
      </w:r>
      <w:proofErr w:type="spellEnd"/>
      <w:r w:rsidR="00451A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1A2A">
        <w:rPr>
          <w:rFonts w:ascii="Times New Roman" w:hAnsi="Times New Roman" w:cs="Times New Roman"/>
          <w:sz w:val="24"/>
          <w:szCs w:val="24"/>
        </w:rPr>
        <w:t>радова</w:t>
      </w:r>
      <w:proofErr w:type="spellEnd"/>
      <w:r w:rsidR="00451A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51A2A">
        <w:rPr>
          <w:rFonts w:ascii="Times New Roman" w:hAnsi="Times New Roman" w:cs="Times New Roman"/>
          <w:sz w:val="24"/>
          <w:szCs w:val="24"/>
        </w:rPr>
        <w:t>анализе</w:t>
      </w:r>
      <w:proofErr w:type="spellEnd"/>
      <w:r w:rsidR="00451A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стручне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научне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Комисија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једногласно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закључује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пријављени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кандидати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испуњавају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све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услове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звање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клиничког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асистента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Медицинском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факултету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Београду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прописани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високом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образовању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 РС и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Правилником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Медицинског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факултета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>.</w:t>
      </w:r>
    </w:p>
    <w:p w14:paraId="10A809FB" w14:textId="7AC67B76" w:rsidR="008E5284" w:rsidRPr="00D05C60" w:rsidRDefault="008E5284" w:rsidP="00A22DC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proofErr w:type="spellStart"/>
      <w:r w:rsidRPr="00D05C60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708C">
        <w:rPr>
          <w:rFonts w:ascii="Times New Roman" w:hAnsi="Times New Roman" w:cs="Times New Roman"/>
          <w:sz w:val="24"/>
          <w:szCs w:val="24"/>
        </w:rPr>
        <w:t>свих</w:t>
      </w:r>
      <w:proofErr w:type="spellEnd"/>
      <w:r w:rsidR="000A70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708C">
        <w:rPr>
          <w:rFonts w:ascii="Times New Roman" w:hAnsi="Times New Roman" w:cs="Times New Roman"/>
          <w:sz w:val="24"/>
          <w:szCs w:val="24"/>
        </w:rPr>
        <w:t>изнетих</w:t>
      </w:r>
      <w:proofErr w:type="spellEnd"/>
      <w:r w:rsidR="000A70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708C">
        <w:rPr>
          <w:rFonts w:ascii="Times New Roman" w:hAnsi="Times New Roman" w:cs="Times New Roman"/>
          <w:sz w:val="24"/>
          <w:szCs w:val="24"/>
        </w:rPr>
        <w:t>података</w:t>
      </w:r>
      <w:proofErr w:type="spellEnd"/>
      <w:r w:rsidR="000A70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F3B49">
        <w:rPr>
          <w:rFonts w:ascii="Times New Roman" w:hAnsi="Times New Roman" w:cs="Times New Roman"/>
          <w:sz w:val="24"/>
          <w:szCs w:val="24"/>
        </w:rPr>
        <w:t>Комисијa</w:t>
      </w:r>
      <w:proofErr w:type="spellEnd"/>
      <w:r w:rsidR="001F3B49">
        <w:rPr>
          <w:rFonts w:ascii="Times New Roman" w:hAnsi="Times New Roman" w:cs="Times New Roman"/>
          <w:sz w:val="24"/>
          <w:szCs w:val="24"/>
        </w:rPr>
        <w:t xml:space="preserve"> </w:t>
      </w:r>
      <w:r w:rsidR="001F3B49">
        <w:rPr>
          <w:rFonts w:ascii="Times New Roman" w:hAnsi="Times New Roman" w:cs="Times New Roman"/>
          <w:sz w:val="24"/>
          <w:szCs w:val="24"/>
          <w:lang w:val="sr-Cyrl-RS"/>
        </w:rPr>
        <w:t xml:space="preserve">једногласно предлаже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кандидате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 </w:t>
      </w:r>
      <w:r w:rsidR="00CF3D2F" w:rsidRPr="00D05C60">
        <w:rPr>
          <w:rFonts w:ascii="Times New Roman" w:hAnsi="Times New Roman" w:cs="Times New Roman"/>
          <w:sz w:val="24"/>
          <w:szCs w:val="24"/>
          <w:lang w:val="sr-Cyrl-RS"/>
        </w:rPr>
        <w:t>АНЂЕЛИНУ ЈОВАНОВИЋ</w:t>
      </w:r>
      <w:r w:rsidRPr="00D05C6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05C60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D05C60">
        <w:rPr>
          <w:rFonts w:ascii="Times New Roman" w:hAnsi="Times New Roman" w:cs="Times New Roman"/>
          <w:sz w:val="24"/>
          <w:szCs w:val="24"/>
        </w:rPr>
        <w:t xml:space="preserve"> </w:t>
      </w:r>
      <w:r w:rsidR="001F3B49">
        <w:rPr>
          <w:rFonts w:ascii="Times New Roman" w:hAnsi="Times New Roman" w:cs="Times New Roman"/>
          <w:sz w:val="24"/>
          <w:szCs w:val="24"/>
          <w:lang w:val="sr-Cyrl-RS"/>
        </w:rPr>
        <w:t>ДЕЈАНА РАДАЉЦА</w:t>
      </w:r>
      <w:r w:rsidRPr="00D05C60">
        <w:rPr>
          <w:rFonts w:ascii="Times New Roman" w:hAnsi="Times New Roman" w:cs="Times New Roman"/>
          <w:sz w:val="24"/>
          <w:szCs w:val="24"/>
        </w:rPr>
        <w:t xml:space="preserve"> </w:t>
      </w:r>
      <w:r w:rsidRPr="00D05C60">
        <w:rPr>
          <w:rFonts w:ascii="Times New Roman" w:hAnsi="Times New Roman" w:cs="Times New Roman"/>
          <w:sz w:val="24"/>
          <w:szCs w:val="24"/>
          <w:lang w:val="hr-HR"/>
        </w:rPr>
        <w:t xml:space="preserve">за избор у звање КЛИНИЧКОГ АСИСТЕНТА за ужу научну област </w:t>
      </w:r>
      <w:r w:rsidR="00CF3D2F" w:rsidRPr="00D05C60">
        <w:rPr>
          <w:rFonts w:ascii="Times New Roman" w:hAnsi="Times New Roman" w:cs="Times New Roman"/>
          <w:sz w:val="24"/>
          <w:szCs w:val="24"/>
          <w:lang w:val="sr-Cyrl-RS"/>
        </w:rPr>
        <w:t>ОТОРИНОЛАРИНГОЛОГИЈА СА МАКСИЛОФАЦИЈАЛНОМ ХИРУРГИЈОМ</w:t>
      </w:r>
      <w:r w:rsidRPr="00D05C60">
        <w:rPr>
          <w:rFonts w:ascii="Times New Roman" w:hAnsi="Times New Roman" w:cs="Times New Roman"/>
          <w:sz w:val="24"/>
          <w:szCs w:val="24"/>
          <w:lang w:val="hr-HR"/>
        </w:rPr>
        <w:t xml:space="preserve"> на Медицинском факултету Универзитета у Београду.</w:t>
      </w:r>
    </w:p>
    <w:p w14:paraId="4DB62801" w14:textId="77777777" w:rsidR="008E5284" w:rsidRPr="00A22DCE" w:rsidRDefault="008E5284" w:rsidP="008E52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60299F34" w14:textId="77777777" w:rsidR="008E5284" w:rsidRPr="00D05C60" w:rsidRDefault="008E5284" w:rsidP="008E52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hr-HR"/>
        </w:rPr>
      </w:pPr>
    </w:p>
    <w:p w14:paraId="37CD7CDC" w14:textId="3715CD9E" w:rsidR="008E5284" w:rsidRPr="00D05C60" w:rsidRDefault="008E5284" w:rsidP="008E52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hr-HR"/>
        </w:rPr>
      </w:pPr>
      <w:r w:rsidRPr="00D05C60">
        <w:rPr>
          <w:rFonts w:ascii="Times New Roman" w:hAnsi="Times New Roman" w:cs="Times New Roman"/>
          <w:sz w:val="24"/>
          <w:szCs w:val="24"/>
          <w:lang w:val="hr-HR"/>
        </w:rPr>
        <w:t xml:space="preserve">Београд, </w:t>
      </w:r>
      <w:r w:rsidR="00451A2A">
        <w:rPr>
          <w:rFonts w:ascii="Times New Roman" w:hAnsi="Times New Roman" w:cs="Times New Roman"/>
          <w:sz w:val="24"/>
          <w:szCs w:val="24"/>
          <w:lang w:val="sr-Cyrl-RS"/>
        </w:rPr>
        <w:t>30.05.2024.</w:t>
      </w:r>
      <w:r w:rsidR="00D6755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05C60">
        <w:rPr>
          <w:rFonts w:ascii="Times New Roman" w:hAnsi="Times New Roman" w:cs="Times New Roman"/>
          <w:sz w:val="24"/>
          <w:szCs w:val="24"/>
          <w:lang w:val="hr-HR"/>
        </w:rPr>
        <w:t>године</w:t>
      </w:r>
    </w:p>
    <w:p w14:paraId="613BDE22" w14:textId="77777777" w:rsidR="008E5284" w:rsidRPr="00D05C60" w:rsidRDefault="008E5284" w:rsidP="008E52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hr-HR"/>
        </w:rPr>
      </w:pPr>
    </w:p>
    <w:p w14:paraId="50C5B2DD" w14:textId="77777777" w:rsidR="008E5284" w:rsidRPr="00D05C60" w:rsidRDefault="008E5284" w:rsidP="008E52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hr-HR"/>
        </w:rPr>
      </w:pPr>
    </w:p>
    <w:p w14:paraId="4B6BB36F" w14:textId="77777777" w:rsidR="008E5284" w:rsidRPr="00D05C60" w:rsidRDefault="008E5284" w:rsidP="008E52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hr-HR"/>
        </w:rPr>
      </w:pPr>
    </w:p>
    <w:p w14:paraId="7DCF796B" w14:textId="77777777" w:rsidR="008E5284" w:rsidRPr="00D05C60" w:rsidRDefault="008E5284" w:rsidP="008E5284">
      <w:pPr>
        <w:spacing w:after="0" w:line="240" w:lineRule="auto"/>
        <w:ind w:left="342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D05C60">
        <w:rPr>
          <w:rFonts w:ascii="Times New Roman" w:hAnsi="Times New Roman" w:cs="Times New Roman"/>
          <w:sz w:val="24"/>
          <w:szCs w:val="24"/>
          <w:lang w:val="hr-HR"/>
        </w:rPr>
        <w:t>СТРУЧНА КОМИСИЈА:</w:t>
      </w:r>
    </w:p>
    <w:p w14:paraId="1B7204BF" w14:textId="77777777" w:rsidR="008E5284" w:rsidRPr="00D05C60" w:rsidRDefault="008E5284" w:rsidP="008E52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002CC512" w14:textId="77777777" w:rsidR="008E5284" w:rsidRPr="00D05C60" w:rsidRDefault="008E5284" w:rsidP="008E52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/>
        </w:rPr>
      </w:pPr>
    </w:p>
    <w:p w14:paraId="5090E10F" w14:textId="011ED41E" w:rsidR="008E5284" w:rsidRPr="00D54A88" w:rsidRDefault="00042092" w:rsidP="001F3B49">
      <w:pPr>
        <w:pStyle w:val="ListParagraph"/>
        <w:numPr>
          <w:ilvl w:val="1"/>
          <w:numId w:val="47"/>
        </w:numPr>
        <w:tabs>
          <w:tab w:val="num" w:pos="360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3B49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proofErr w:type="spellStart"/>
      <w:r w:rsidR="008E5284" w:rsidRPr="001F3B49">
        <w:rPr>
          <w:rFonts w:ascii="Times New Roman" w:hAnsi="Times New Roman" w:cs="Times New Roman"/>
          <w:b/>
          <w:sz w:val="24"/>
          <w:szCs w:val="24"/>
        </w:rPr>
        <w:t>Проф</w:t>
      </w:r>
      <w:proofErr w:type="spellEnd"/>
      <w:r w:rsidR="008E5284" w:rsidRPr="001F3B49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="008E5284" w:rsidRPr="001F3B49">
        <w:rPr>
          <w:rFonts w:ascii="Times New Roman" w:hAnsi="Times New Roman" w:cs="Times New Roman"/>
          <w:b/>
          <w:sz w:val="24"/>
          <w:szCs w:val="24"/>
        </w:rPr>
        <w:t>др</w:t>
      </w:r>
      <w:proofErr w:type="spellEnd"/>
      <w:r w:rsidR="008E5284" w:rsidRPr="001F3B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3D2F" w:rsidRPr="001F3B49">
        <w:rPr>
          <w:rFonts w:ascii="Times New Roman" w:hAnsi="Times New Roman" w:cs="Times New Roman"/>
          <w:b/>
          <w:sz w:val="24"/>
          <w:szCs w:val="24"/>
          <w:lang w:val="sr-Cyrl-RS"/>
        </w:rPr>
        <w:t>Ненад Арсовић</w:t>
      </w:r>
      <w:r w:rsidR="008E5284" w:rsidRPr="001F3B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E5284" w:rsidRPr="001F3B49">
        <w:rPr>
          <w:rFonts w:ascii="Times New Roman" w:hAnsi="Times New Roman" w:cs="Times New Roman"/>
          <w:sz w:val="24"/>
          <w:szCs w:val="24"/>
        </w:rPr>
        <w:t>редовни</w:t>
      </w:r>
      <w:proofErr w:type="spellEnd"/>
      <w:r w:rsidR="008E5284" w:rsidRPr="001F3B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5284" w:rsidRPr="001F3B49">
        <w:rPr>
          <w:rFonts w:ascii="Times New Roman" w:hAnsi="Times New Roman" w:cs="Times New Roman"/>
          <w:sz w:val="24"/>
          <w:szCs w:val="24"/>
        </w:rPr>
        <w:t>професор</w:t>
      </w:r>
      <w:proofErr w:type="spellEnd"/>
      <w:r w:rsidR="008E5284" w:rsidRPr="001F3B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5284" w:rsidRPr="001F3B49">
        <w:rPr>
          <w:rFonts w:ascii="Times New Roman" w:hAnsi="Times New Roman" w:cs="Times New Roman"/>
          <w:sz w:val="24"/>
          <w:szCs w:val="24"/>
        </w:rPr>
        <w:t>Универзитета</w:t>
      </w:r>
      <w:proofErr w:type="spellEnd"/>
      <w:r w:rsidR="008E5284" w:rsidRPr="001F3B4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8E5284" w:rsidRPr="001F3B49">
        <w:rPr>
          <w:rFonts w:ascii="Times New Roman" w:hAnsi="Times New Roman" w:cs="Times New Roman"/>
          <w:sz w:val="24"/>
          <w:szCs w:val="24"/>
        </w:rPr>
        <w:t>Београду-Медицинског</w:t>
      </w:r>
      <w:proofErr w:type="spellEnd"/>
      <w:r w:rsidR="008E5284" w:rsidRPr="001F3B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5284" w:rsidRPr="001F3B49">
        <w:rPr>
          <w:rFonts w:ascii="Times New Roman" w:hAnsi="Times New Roman" w:cs="Times New Roman"/>
          <w:sz w:val="24"/>
          <w:szCs w:val="24"/>
        </w:rPr>
        <w:t>факултета</w:t>
      </w:r>
      <w:proofErr w:type="spellEnd"/>
      <w:r w:rsidR="008E5284" w:rsidRPr="001F3B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E5284" w:rsidRPr="001F3B49">
        <w:rPr>
          <w:rFonts w:ascii="Times New Roman" w:hAnsi="Times New Roman" w:cs="Times New Roman"/>
          <w:sz w:val="24"/>
          <w:szCs w:val="24"/>
        </w:rPr>
        <w:t>председник</w:t>
      </w:r>
      <w:proofErr w:type="spellEnd"/>
    </w:p>
    <w:p w14:paraId="72356666" w14:textId="77777777" w:rsidR="00D54A88" w:rsidRDefault="00D54A88" w:rsidP="00D54A88">
      <w:pPr>
        <w:pStyle w:val="ListParagraph"/>
        <w:spacing w:after="0" w:line="240" w:lineRule="auto"/>
        <w:ind w:left="144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BEF491F" w14:textId="77777777" w:rsidR="00A22DCE" w:rsidRPr="00A22DCE" w:rsidRDefault="00A22DCE" w:rsidP="00D54A88">
      <w:pPr>
        <w:pStyle w:val="ListParagraph"/>
        <w:spacing w:after="0" w:line="240" w:lineRule="auto"/>
        <w:ind w:left="144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E194A70" w14:textId="6B0EAA0E" w:rsidR="008E5284" w:rsidRPr="00A22DCE" w:rsidRDefault="008E5284" w:rsidP="001F3B49">
      <w:pPr>
        <w:pStyle w:val="ListParagraph"/>
        <w:numPr>
          <w:ilvl w:val="1"/>
          <w:numId w:val="47"/>
        </w:numPr>
        <w:tabs>
          <w:tab w:val="num" w:pos="360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F3B49">
        <w:rPr>
          <w:rFonts w:ascii="Times New Roman" w:hAnsi="Times New Roman" w:cs="Times New Roman"/>
          <w:b/>
          <w:sz w:val="24"/>
          <w:szCs w:val="24"/>
        </w:rPr>
        <w:t>Проф</w:t>
      </w:r>
      <w:proofErr w:type="spellEnd"/>
      <w:r w:rsidRPr="001F3B49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1F3B49">
        <w:rPr>
          <w:rFonts w:ascii="Times New Roman" w:hAnsi="Times New Roman" w:cs="Times New Roman"/>
          <w:b/>
          <w:sz w:val="24"/>
          <w:szCs w:val="24"/>
        </w:rPr>
        <w:t>др</w:t>
      </w:r>
      <w:proofErr w:type="spellEnd"/>
      <w:r w:rsidRPr="001F3B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3D2F" w:rsidRPr="001F3B49">
        <w:rPr>
          <w:rFonts w:ascii="Times New Roman" w:hAnsi="Times New Roman" w:cs="Times New Roman"/>
          <w:b/>
          <w:sz w:val="24"/>
          <w:szCs w:val="24"/>
          <w:lang w:val="sr-Cyrl-RS"/>
        </w:rPr>
        <w:t>Милан Јовановић</w:t>
      </w:r>
      <w:r w:rsidRPr="001F3B4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CF3D2F" w:rsidRPr="001F3B49">
        <w:rPr>
          <w:rFonts w:ascii="Times New Roman" w:hAnsi="Times New Roman" w:cs="Times New Roman"/>
          <w:sz w:val="24"/>
          <w:szCs w:val="24"/>
          <w:lang w:val="sr-Cyrl-RS"/>
        </w:rPr>
        <w:t>редовни</w:t>
      </w:r>
      <w:r w:rsidRPr="001F3B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B49">
        <w:rPr>
          <w:rFonts w:ascii="Times New Roman" w:hAnsi="Times New Roman" w:cs="Times New Roman"/>
          <w:sz w:val="24"/>
          <w:szCs w:val="24"/>
        </w:rPr>
        <w:t>професор</w:t>
      </w:r>
      <w:proofErr w:type="spellEnd"/>
      <w:r w:rsidRPr="001F3B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B49">
        <w:rPr>
          <w:rFonts w:ascii="Times New Roman" w:hAnsi="Times New Roman" w:cs="Times New Roman"/>
          <w:sz w:val="24"/>
          <w:szCs w:val="24"/>
        </w:rPr>
        <w:t>Универзитета</w:t>
      </w:r>
      <w:proofErr w:type="spellEnd"/>
      <w:r w:rsidRPr="001F3B4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1F3B49">
        <w:rPr>
          <w:rFonts w:ascii="Times New Roman" w:hAnsi="Times New Roman" w:cs="Times New Roman"/>
          <w:sz w:val="24"/>
          <w:szCs w:val="24"/>
        </w:rPr>
        <w:t>Београду</w:t>
      </w:r>
      <w:proofErr w:type="spellEnd"/>
      <w:r w:rsidRPr="001F3B49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1F3B49">
        <w:rPr>
          <w:rFonts w:ascii="Times New Roman" w:hAnsi="Times New Roman" w:cs="Times New Roman"/>
          <w:sz w:val="24"/>
          <w:szCs w:val="24"/>
        </w:rPr>
        <w:t>Медицинског</w:t>
      </w:r>
      <w:proofErr w:type="spellEnd"/>
      <w:r w:rsidRPr="001F3B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B49">
        <w:rPr>
          <w:rFonts w:ascii="Times New Roman" w:hAnsi="Times New Roman" w:cs="Times New Roman"/>
          <w:sz w:val="24"/>
          <w:szCs w:val="24"/>
        </w:rPr>
        <w:t>факултета</w:t>
      </w:r>
      <w:proofErr w:type="spellEnd"/>
      <w:r w:rsidRPr="001F3B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F3B49">
        <w:rPr>
          <w:rFonts w:ascii="Times New Roman" w:hAnsi="Times New Roman" w:cs="Times New Roman"/>
          <w:sz w:val="24"/>
          <w:szCs w:val="24"/>
        </w:rPr>
        <w:t>члан</w:t>
      </w:r>
      <w:proofErr w:type="spellEnd"/>
    </w:p>
    <w:p w14:paraId="27841133" w14:textId="77777777" w:rsidR="00A22DCE" w:rsidRPr="00D54A88" w:rsidRDefault="00A22DCE" w:rsidP="00A22DCE">
      <w:pPr>
        <w:pStyle w:val="ListParagraph"/>
        <w:spacing w:after="0" w:line="240" w:lineRule="auto"/>
        <w:ind w:left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5A65B3B" w14:textId="77777777" w:rsidR="00D54A88" w:rsidRPr="00D54A88" w:rsidRDefault="00D54A88" w:rsidP="00D54A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7E0E09A" w14:textId="56CB86FB" w:rsidR="008E5284" w:rsidRPr="001F3B49" w:rsidRDefault="00CF3D2F" w:rsidP="001F3B49">
      <w:pPr>
        <w:pStyle w:val="ListParagraph"/>
        <w:numPr>
          <w:ilvl w:val="1"/>
          <w:numId w:val="47"/>
        </w:numPr>
        <w:tabs>
          <w:tab w:val="num" w:pos="360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3B49">
        <w:rPr>
          <w:rFonts w:ascii="Times New Roman" w:hAnsi="Times New Roman" w:cs="Times New Roman"/>
          <w:b/>
          <w:sz w:val="24"/>
          <w:szCs w:val="24"/>
          <w:lang w:val="sr-Cyrl-RS"/>
        </w:rPr>
        <w:t>Доц</w:t>
      </w:r>
      <w:r w:rsidR="00D05C60" w:rsidRPr="001F3B49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  <w:r w:rsidRPr="001F3B49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др Љиљана Чворовић</w:t>
      </w:r>
      <w:r w:rsidR="008E5284" w:rsidRPr="001F3B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F3B49" w:rsidRPr="001F3B49">
        <w:rPr>
          <w:rFonts w:ascii="Times New Roman" w:hAnsi="Times New Roman" w:cs="Times New Roman"/>
          <w:sz w:val="24"/>
          <w:szCs w:val="24"/>
        </w:rPr>
        <w:t>доцент</w:t>
      </w:r>
      <w:proofErr w:type="spellEnd"/>
      <w:r w:rsidR="001F3B49" w:rsidRPr="001F3B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5284" w:rsidRPr="001F3B49">
        <w:rPr>
          <w:rFonts w:ascii="Times New Roman" w:hAnsi="Times New Roman" w:cs="Times New Roman"/>
          <w:sz w:val="24"/>
          <w:szCs w:val="24"/>
        </w:rPr>
        <w:t>Универзитета</w:t>
      </w:r>
      <w:proofErr w:type="spellEnd"/>
      <w:r w:rsidR="008E5284" w:rsidRPr="001F3B4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8E5284" w:rsidRPr="001F3B49">
        <w:rPr>
          <w:rFonts w:ascii="Times New Roman" w:hAnsi="Times New Roman" w:cs="Times New Roman"/>
          <w:sz w:val="24"/>
          <w:szCs w:val="24"/>
        </w:rPr>
        <w:t>Београду</w:t>
      </w:r>
      <w:proofErr w:type="spellEnd"/>
      <w:r w:rsidR="008E5284" w:rsidRPr="001F3B49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8E5284" w:rsidRPr="001F3B49">
        <w:rPr>
          <w:rFonts w:ascii="Times New Roman" w:hAnsi="Times New Roman" w:cs="Times New Roman"/>
          <w:sz w:val="24"/>
          <w:szCs w:val="24"/>
        </w:rPr>
        <w:t>Медицинског</w:t>
      </w:r>
      <w:proofErr w:type="spellEnd"/>
      <w:r w:rsidR="008E5284" w:rsidRPr="001F3B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5284" w:rsidRPr="001F3B49">
        <w:rPr>
          <w:rFonts w:ascii="Times New Roman" w:hAnsi="Times New Roman" w:cs="Times New Roman"/>
          <w:sz w:val="24"/>
          <w:szCs w:val="24"/>
        </w:rPr>
        <w:t>факултета</w:t>
      </w:r>
      <w:proofErr w:type="spellEnd"/>
      <w:r w:rsidR="008E5284" w:rsidRPr="001F3B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E5284" w:rsidRPr="001F3B49">
        <w:rPr>
          <w:rFonts w:ascii="Times New Roman" w:hAnsi="Times New Roman" w:cs="Times New Roman"/>
          <w:sz w:val="24"/>
          <w:szCs w:val="24"/>
        </w:rPr>
        <w:t>чла</w:t>
      </w:r>
      <w:proofErr w:type="spellEnd"/>
      <w:r w:rsidR="00DF356E" w:rsidRPr="001F3B49">
        <w:rPr>
          <w:rFonts w:ascii="Times New Roman" w:hAnsi="Times New Roman" w:cs="Times New Roman"/>
          <w:sz w:val="24"/>
          <w:szCs w:val="24"/>
          <w:lang w:val="sr-Cyrl-RS"/>
        </w:rPr>
        <w:t>н</w:t>
      </w:r>
    </w:p>
    <w:sectPr w:rsidR="008E5284" w:rsidRPr="001F3B49" w:rsidSect="004C3AB4">
      <w:pgSz w:w="12240" w:h="15840"/>
      <w:pgMar w:top="900" w:right="1417" w:bottom="426" w:left="1417" w:header="720" w:footer="720" w:gutter="0"/>
      <w:cols w:space="72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466F81" w14:textId="77777777" w:rsidR="00B3036F" w:rsidRDefault="00B3036F" w:rsidP="003C14C7">
      <w:pPr>
        <w:spacing w:after="0" w:line="240" w:lineRule="auto"/>
      </w:pPr>
      <w:r>
        <w:separator/>
      </w:r>
    </w:p>
  </w:endnote>
  <w:endnote w:type="continuationSeparator" w:id="0">
    <w:p w14:paraId="28FDE74A" w14:textId="77777777" w:rsidR="00B3036F" w:rsidRDefault="00B3036F" w:rsidP="003C14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Yu Gothic"/>
    <w:charset w:val="80"/>
    <w:family w:val="auto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TimesRoman">
    <w:altName w:val="Segoe Print"/>
    <w:charset w:val="00"/>
    <w:family w:val="auto"/>
    <w:pitch w:val="default"/>
    <w:sig w:usb0="00000083" w:usb1="00000000" w:usb2="00000000" w:usb3="00000000" w:csb0="00000009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altName w:val="Times"/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2FCEB0" w14:textId="77777777" w:rsidR="00B3036F" w:rsidRDefault="00B3036F" w:rsidP="003C14C7">
      <w:pPr>
        <w:spacing w:after="0" w:line="240" w:lineRule="auto"/>
      </w:pPr>
      <w:r>
        <w:separator/>
      </w:r>
    </w:p>
  </w:footnote>
  <w:footnote w:type="continuationSeparator" w:id="0">
    <w:p w14:paraId="1A52F3FF" w14:textId="77777777" w:rsidR="00B3036F" w:rsidRDefault="00B3036F" w:rsidP="003C14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B718B268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8E20CB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3687"/>
        </w:tabs>
        <w:ind w:left="135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90"/>
        </w:tabs>
        <w:ind w:left="81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825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4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6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8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0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2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4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6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85" w:hanging="180"/>
      </w:pPr>
    </w:lvl>
  </w:abstractNum>
  <w:abstractNum w:abstractNumId="6" w15:restartNumberingAfterBreak="0">
    <w:nsid w:val="00000007"/>
    <w:multiLevelType w:val="multilevel"/>
    <w:tmpl w:val="00000007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0000008"/>
    <w:multiLevelType w:val="multi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singleLevel"/>
    <w:tmpl w:val="00000009"/>
    <w:name w:val="WW8Num11"/>
    <w:lvl w:ilvl="0">
      <w:start w:val="17"/>
      <w:numFmt w:val="decimal"/>
      <w:lvlText w:val="%1."/>
      <w:lvlJc w:val="left"/>
      <w:pPr>
        <w:tabs>
          <w:tab w:val="num" w:pos="0"/>
        </w:tabs>
        <w:ind w:left="750" w:hanging="360"/>
      </w:pPr>
      <w:rPr>
        <w:b w:val="0"/>
      </w:rPr>
    </w:lvl>
  </w:abstractNum>
  <w:abstractNum w:abstractNumId="9" w15:restartNumberingAfterBreak="0">
    <w:nsid w:val="04056DEF"/>
    <w:multiLevelType w:val="hybridMultilevel"/>
    <w:tmpl w:val="A05EBA4C"/>
    <w:lvl w:ilvl="0" w:tplc="ABBCD126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 w15:restartNumberingAfterBreak="0">
    <w:nsid w:val="09343391"/>
    <w:multiLevelType w:val="hybridMultilevel"/>
    <w:tmpl w:val="A2E01864"/>
    <w:lvl w:ilvl="0" w:tplc="3CEEC0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6C6499"/>
    <w:multiLevelType w:val="hybridMultilevel"/>
    <w:tmpl w:val="6D282A6E"/>
    <w:lvl w:ilvl="0" w:tplc="B156E6A2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54" w:hanging="360"/>
      </w:pPr>
    </w:lvl>
    <w:lvl w:ilvl="2" w:tplc="0409001B" w:tentative="1">
      <w:start w:val="1"/>
      <w:numFmt w:val="lowerRoman"/>
      <w:lvlText w:val="%3."/>
      <w:lvlJc w:val="right"/>
      <w:pPr>
        <w:ind w:left="1374" w:hanging="180"/>
      </w:pPr>
    </w:lvl>
    <w:lvl w:ilvl="3" w:tplc="0409000F" w:tentative="1">
      <w:start w:val="1"/>
      <w:numFmt w:val="decimal"/>
      <w:lvlText w:val="%4."/>
      <w:lvlJc w:val="left"/>
      <w:pPr>
        <w:ind w:left="2094" w:hanging="360"/>
      </w:pPr>
    </w:lvl>
    <w:lvl w:ilvl="4" w:tplc="04090019" w:tentative="1">
      <w:start w:val="1"/>
      <w:numFmt w:val="lowerLetter"/>
      <w:lvlText w:val="%5."/>
      <w:lvlJc w:val="left"/>
      <w:pPr>
        <w:ind w:left="2814" w:hanging="360"/>
      </w:pPr>
    </w:lvl>
    <w:lvl w:ilvl="5" w:tplc="0409001B" w:tentative="1">
      <w:start w:val="1"/>
      <w:numFmt w:val="lowerRoman"/>
      <w:lvlText w:val="%6."/>
      <w:lvlJc w:val="right"/>
      <w:pPr>
        <w:ind w:left="3534" w:hanging="180"/>
      </w:pPr>
    </w:lvl>
    <w:lvl w:ilvl="6" w:tplc="0409000F" w:tentative="1">
      <w:start w:val="1"/>
      <w:numFmt w:val="decimal"/>
      <w:lvlText w:val="%7."/>
      <w:lvlJc w:val="left"/>
      <w:pPr>
        <w:ind w:left="4254" w:hanging="360"/>
      </w:pPr>
    </w:lvl>
    <w:lvl w:ilvl="7" w:tplc="04090019" w:tentative="1">
      <w:start w:val="1"/>
      <w:numFmt w:val="lowerLetter"/>
      <w:lvlText w:val="%8."/>
      <w:lvlJc w:val="left"/>
      <w:pPr>
        <w:ind w:left="4974" w:hanging="360"/>
      </w:pPr>
    </w:lvl>
    <w:lvl w:ilvl="8" w:tplc="04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2" w15:restartNumberingAfterBreak="0">
    <w:nsid w:val="1071731B"/>
    <w:multiLevelType w:val="multilevel"/>
    <w:tmpl w:val="8E20CB5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4047"/>
        </w:tabs>
        <w:ind w:left="993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3" w15:restartNumberingAfterBreak="0">
    <w:nsid w:val="132D5188"/>
    <w:multiLevelType w:val="hybridMultilevel"/>
    <w:tmpl w:val="4A1444C2"/>
    <w:lvl w:ilvl="0" w:tplc="6F464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FD0C09"/>
    <w:multiLevelType w:val="hybridMultilevel"/>
    <w:tmpl w:val="D854AB38"/>
    <w:lvl w:ilvl="0" w:tplc="6F464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46482C">
      <w:start w:val="1"/>
      <w:numFmt w:val="bullet"/>
      <w:lvlText w:val="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122F43"/>
    <w:multiLevelType w:val="hybridMultilevel"/>
    <w:tmpl w:val="C3E4BA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6FD1FE8"/>
    <w:multiLevelType w:val="hybridMultilevel"/>
    <w:tmpl w:val="87E0008E"/>
    <w:lvl w:ilvl="0" w:tplc="6F464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77516E5"/>
    <w:multiLevelType w:val="multilevel"/>
    <w:tmpl w:val="54501BF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1ABC6153"/>
    <w:multiLevelType w:val="hybridMultilevel"/>
    <w:tmpl w:val="E04A2818"/>
    <w:lvl w:ilvl="0" w:tplc="6F464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290FDA"/>
    <w:multiLevelType w:val="hybridMultilevel"/>
    <w:tmpl w:val="8F02BB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9B4004"/>
    <w:multiLevelType w:val="hybridMultilevel"/>
    <w:tmpl w:val="12721ADE"/>
    <w:lvl w:ilvl="0" w:tplc="6F464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9B0E0C"/>
    <w:multiLevelType w:val="hybridMultilevel"/>
    <w:tmpl w:val="D6201458"/>
    <w:lvl w:ilvl="0" w:tplc="F76A39C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241CE0"/>
    <w:multiLevelType w:val="hybridMultilevel"/>
    <w:tmpl w:val="FAAE76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614D68"/>
    <w:multiLevelType w:val="hybridMultilevel"/>
    <w:tmpl w:val="9502112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4E3799"/>
    <w:multiLevelType w:val="hybridMultilevel"/>
    <w:tmpl w:val="58869E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5FA523D"/>
    <w:multiLevelType w:val="hybridMultilevel"/>
    <w:tmpl w:val="627EFFEA"/>
    <w:lvl w:ilvl="0" w:tplc="0409000F">
      <w:start w:val="1"/>
      <w:numFmt w:val="decimal"/>
      <w:lvlText w:val="%1."/>
      <w:lvlJc w:val="left"/>
      <w:pPr>
        <w:ind w:left="54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6" w15:restartNumberingAfterBreak="0">
    <w:nsid w:val="466727E9"/>
    <w:multiLevelType w:val="multilevel"/>
    <w:tmpl w:val="8E20CB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47DA34EB"/>
    <w:multiLevelType w:val="hybridMultilevel"/>
    <w:tmpl w:val="36F0E3E6"/>
    <w:lvl w:ilvl="0" w:tplc="D6287DD0">
      <w:start w:val="2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7" w:hanging="360"/>
      </w:pPr>
    </w:lvl>
    <w:lvl w:ilvl="2" w:tplc="0409001B" w:tentative="1">
      <w:start w:val="1"/>
      <w:numFmt w:val="lowerRoman"/>
      <w:lvlText w:val="%3."/>
      <w:lvlJc w:val="right"/>
      <w:pPr>
        <w:ind w:left="2167" w:hanging="180"/>
      </w:pPr>
    </w:lvl>
    <w:lvl w:ilvl="3" w:tplc="0409000F" w:tentative="1">
      <w:start w:val="1"/>
      <w:numFmt w:val="decimal"/>
      <w:lvlText w:val="%4."/>
      <w:lvlJc w:val="left"/>
      <w:pPr>
        <w:ind w:left="2887" w:hanging="360"/>
      </w:pPr>
    </w:lvl>
    <w:lvl w:ilvl="4" w:tplc="04090019" w:tentative="1">
      <w:start w:val="1"/>
      <w:numFmt w:val="lowerLetter"/>
      <w:lvlText w:val="%5."/>
      <w:lvlJc w:val="left"/>
      <w:pPr>
        <w:ind w:left="3607" w:hanging="360"/>
      </w:pPr>
    </w:lvl>
    <w:lvl w:ilvl="5" w:tplc="0409001B" w:tentative="1">
      <w:start w:val="1"/>
      <w:numFmt w:val="lowerRoman"/>
      <w:lvlText w:val="%6."/>
      <w:lvlJc w:val="right"/>
      <w:pPr>
        <w:ind w:left="4327" w:hanging="180"/>
      </w:pPr>
    </w:lvl>
    <w:lvl w:ilvl="6" w:tplc="0409000F" w:tentative="1">
      <w:start w:val="1"/>
      <w:numFmt w:val="decimal"/>
      <w:lvlText w:val="%7."/>
      <w:lvlJc w:val="left"/>
      <w:pPr>
        <w:ind w:left="5047" w:hanging="360"/>
      </w:pPr>
    </w:lvl>
    <w:lvl w:ilvl="7" w:tplc="04090019" w:tentative="1">
      <w:start w:val="1"/>
      <w:numFmt w:val="lowerLetter"/>
      <w:lvlText w:val="%8."/>
      <w:lvlJc w:val="left"/>
      <w:pPr>
        <w:ind w:left="5767" w:hanging="360"/>
      </w:pPr>
    </w:lvl>
    <w:lvl w:ilvl="8" w:tplc="0409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28" w15:restartNumberingAfterBreak="0">
    <w:nsid w:val="4A61209C"/>
    <w:multiLevelType w:val="multilevel"/>
    <w:tmpl w:val="B718B26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4C3301AF"/>
    <w:multiLevelType w:val="hybridMultilevel"/>
    <w:tmpl w:val="F1FC17E0"/>
    <w:lvl w:ilvl="0" w:tplc="B57A791E">
      <w:start w:val="4"/>
      <w:numFmt w:val="upperLetter"/>
      <w:lvlText w:val="%1."/>
      <w:lvlJc w:val="left"/>
      <w:pPr>
        <w:ind w:left="-66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654" w:hanging="360"/>
      </w:pPr>
    </w:lvl>
    <w:lvl w:ilvl="2" w:tplc="241A001B" w:tentative="1">
      <w:start w:val="1"/>
      <w:numFmt w:val="lowerRoman"/>
      <w:lvlText w:val="%3."/>
      <w:lvlJc w:val="right"/>
      <w:pPr>
        <w:ind w:left="1374" w:hanging="180"/>
      </w:pPr>
    </w:lvl>
    <w:lvl w:ilvl="3" w:tplc="241A000F" w:tentative="1">
      <w:start w:val="1"/>
      <w:numFmt w:val="decimal"/>
      <w:lvlText w:val="%4."/>
      <w:lvlJc w:val="left"/>
      <w:pPr>
        <w:ind w:left="2094" w:hanging="360"/>
      </w:pPr>
    </w:lvl>
    <w:lvl w:ilvl="4" w:tplc="241A0019" w:tentative="1">
      <w:start w:val="1"/>
      <w:numFmt w:val="lowerLetter"/>
      <w:lvlText w:val="%5."/>
      <w:lvlJc w:val="left"/>
      <w:pPr>
        <w:ind w:left="2814" w:hanging="360"/>
      </w:pPr>
    </w:lvl>
    <w:lvl w:ilvl="5" w:tplc="241A001B" w:tentative="1">
      <w:start w:val="1"/>
      <w:numFmt w:val="lowerRoman"/>
      <w:lvlText w:val="%6."/>
      <w:lvlJc w:val="right"/>
      <w:pPr>
        <w:ind w:left="3534" w:hanging="180"/>
      </w:pPr>
    </w:lvl>
    <w:lvl w:ilvl="6" w:tplc="241A000F" w:tentative="1">
      <w:start w:val="1"/>
      <w:numFmt w:val="decimal"/>
      <w:lvlText w:val="%7."/>
      <w:lvlJc w:val="left"/>
      <w:pPr>
        <w:ind w:left="4254" w:hanging="360"/>
      </w:pPr>
    </w:lvl>
    <w:lvl w:ilvl="7" w:tplc="241A0019" w:tentative="1">
      <w:start w:val="1"/>
      <w:numFmt w:val="lowerLetter"/>
      <w:lvlText w:val="%8."/>
      <w:lvlJc w:val="left"/>
      <w:pPr>
        <w:ind w:left="4974" w:hanging="360"/>
      </w:pPr>
    </w:lvl>
    <w:lvl w:ilvl="8" w:tplc="241A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0" w15:restartNumberingAfterBreak="0">
    <w:nsid w:val="4FCD2593"/>
    <w:multiLevelType w:val="hybridMultilevel"/>
    <w:tmpl w:val="81A2C4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D42803"/>
    <w:multiLevelType w:val="multilevel"/>
    <w:tmpl w:val="D6ECA77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3687"/>
        </w:tabs>
        <w:ind w:left="135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5306563E"/>
    <w:multiLevelType w:val="hybridMultilevel"/>
    <w:tmpl w:val="A00C9E4A"/>
    <w:lvl w:ilvl="0" w:tplc="6F464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1D53AA"/>
    <w:multiLevelType w:val="hybridMultilevel"/>
    <w:tmpl w:val="AE929D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390757"/>
    <w:multiLevelType w:val="hybridMultilevel"/>
    <w:tmpl w:val="71E0017E"/>
    <w:lvl w:ilvl="0" w:tplc="8E1C2D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D66CC0"/>
    <w:multiLevelType w:val="hybridMultilevel"/>
    <w:tmpl w:val="0A747B6E"/>
    <w:lvl w:ilvl="0" w:tplc="D0EEB25C">
      <w:start w:val="1"/>
      <w:numFmt w:val="decimal"/>
      <w:lvlText w:val="%1."/>
      <w:lvlJc w:val="left"/>
      <w:pPr>
        <w:ind w:left="-66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654" w:hanging="360"/>
      </w:pPr>
    </w:lvl>
    <w:lvl w:ilvl="2" w:tplc="0409001B" w:tentative="1">
      <w:start w:val="1"/>
      <w:numFmt w:val="lowerRoman"/>
      <w:lvlText w:val="%3."/>
      <w:lvlJc w:val="right"/>
      <w:pPr>
        <w:ind w:left="1374" w:hanging="180"/>
      </w:pPr>
    </w:lvl>
    <w:lvl w:ilvl="3" w:tplc="0409000F" w:tentative="1">
      <w:start w:val="1"/>
      <w:numFmt w:val="decimal"/>
      <w:lvlText w:val="%4."/>
      <w:lvlJc w:val="left"/>
      <w:pPr>
        <w:ind w:left="2094" w:hanging="360"/>
      </w:pPr>
    </w:lvl>
    <w:lvl w:ilvl="4" w:tplc="04090019" w:tentative="1">
      <w:start w:val="1"/>
      <w:numFmt w:val="lowerLetter"/>
      <w:lvlText w:val="%5."/>
      <w:lvlJc w:val="left"/>
      <w:pPr>
        <w:ind w:left="2814" w:hanging="360"/>
      </w:pPr>
    </w:lvl>
    <w:lvl w:ilvl="5" w:tplc="0409001B" w:tentative="1">
      <w:start w:val="1"/>
      <w:numFmt w:val="lowerRoman"/>
      <w:lvlText w:val="%6."/>
      <w:lvlJc w:val="right"/>
      <w:pPr>
        <w:ind w:left="3534" w:hanging="180"/>
      </w:pPr>
    </w:lvl>
    <w:lvl w:ilvl="6" w:tplc="0409000F" w:tentative="1">
      <w:start w:val="1"/>
      <w:numFmt w:val="decimal"/>
      <w:lvlText w:val="%7."/>
      <w:lvlJc w:val="left"/>
      <w:pPr>
        <w:ind w:left="4254" w:hanging="360"/>
      </w:pPr>
    </w:lvl>
    <w:lvl w:ilvl="7" w:tplc="04090019" w:tentative="1">
      <w:start w:val="1"/>
      <w:numFmt w:val="lowerLetter"/>
      <w:lvlText w:val="%8."/>
      <w:lvlJc w:val="left"/>
      <w:pPr>
        <w:ind w:left="4974" w:hanging="360"/>
      </w:pPr>
    </w:lvl>
    <w:lvl w:ilvl="8" w:tplc="04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6" w15:restartNumberingAfterBreak="0">
    <w:nsid w:val="5B330684"/>
    <w:multiLevelType w:val="hybridMultilevel"/>
    <w:tmpl w:val="58CAB678"/>
    <w:lvl w:ilvl="0" w:tplc="BC464B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FB4E21"/>
    <w:multiLevelType w:val="multilevel"/>
    <w:tmpl w:val="60FB4E21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6342C46"/>
    <w:multiLevelType w:val="hybridMultilevel"/>
    <w:tmpl w:val="65F28DC8"/>
    <w:lvl w:ilvl="0" w:tplc="6F464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03227A"/>
    <w:multiLevelType w:val="hybridMultilevel"/>
    <w:tmpl w:val="97901BA2"/>
    <w:lvl w:ilvl="0" w:tplc="040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B97640"/>
    <w:multiLevelType w:val="hybridMultilevel"/>
    <w:tmpl w:val="199824F8"/>
    <w:lvl w:ilvl="0" w:tplc="E108945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7E20E46"/>
    <w:multiLevelType w:val="hybridMultilevel"/>
    <w:tmpl w:val="8AD0D420"/>
    <w:lvl w:ilvl="0" w:tplc="6F464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2E7F38"/>
    <w:multiLevelType w:val="multilevel"/>
    <w:tmpl w:val="8E20CB5E"/>
    <w:lvl w:ilvl="0">
      <w:start w:val="1"/>
      <w:numFmt w:val="decimal"/>
      <w:lvlText w:val="%1."/>
      <w:lvlJc w:val="left"/>
      <w:pPr>
        <w:tabs>
          <w:tab w:val="num" w:pos="-786"/>
        </w:tabs>
        <w:ind w:left="-66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786"/>
        </w:tabs>
        <w:ind w:left="654" w:hanging="360"/>
      </w:pPr>
    </w:lvl>
    <w:lvl w:ilvl="2">
      <w:start w:val="1"/>
      <w:numFmt w:val="lowerRoman"/>
      <w:lvlText w:val="%3."/>
      <w:lvlJc w:val="right"/>
      <w:pPr>
        <w:tabs>
          <w:tab w:val="num" w:pos="-786"/>
        </w:tabs>
        <w:ind w:left="1374" w:hanging="180"/>
      </w:pPr>
    </w:lvl>
    <w:lvl w:ilvl="3">
      <w:start w:val="1"/>
      <w:numFmt w:val="decimal"/>
      <w:lvlText w:val="%4."/>
      <w:lvlJc w:val="left"/>
      <w:pPr>
        <w:tabs>
          <w:tab w:val="num" w:pos="-786"/>
        </w:tabs>
        <w:ind w:left="2094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-786"/>
        </w:tabs>
        <w:ind w:left="2814" w:hanging="360"/>
      </w:pPr>
    </w:lvl>
    <w:lvl w:ilvl="5">
      <w:start w:val="1"/>
      <w:numFmt w:val="lowerRoman"/>
      <w:lvlText w:val="%6."/>
      <w:lvlJc w:val="right"/>
      <w:pPr>
        <w:tabs>
          <w:tab w:val="num" w:pos="-786"/>
        </w:tabs>
        <w:ind w:left="3534" w:hanging="180"/>
      </w:pPr>
    </w:lvl>
    <w:lvl w:ilvl="6">
      <w:start w:val="1"/>
      <w:numFmt w:val="decimal"/>
      <w:lvlText w:val="%7."/>
      <w:lvlJc w:val="left"/>
      <w:pPr>
        <w:tabs>
          <w:tab w:val="num" w:pos="-4473"/>
        </w:tabs>
        <w:ind w:left="567" w:hanging="360"/>
      </w:pPr>
    </w:lvl>
    <w:lvl w:ilvl="7">
      <w:start w:val="1"/>
      <w:numFmt w:val="lowerLetter"/>
      <w:lvlText w:val="%8."/>
      <w:lvlJc w:val="left"/>
      <w:pPr>
        <w:tabs>
          <w:tab w:val="num" w:pos="-786"/>
        </w:tabs>
        <w:ind w:left="4974" w:hanging="360"/>
      </w:pPr>
    </w:lvl>
    <w:lvl w:ilvl="8">
      <w:start w:val="1"/>
      <w:numFmt w:val="lowerRoman"/>
      <w:lvlText w:val="%9."/>
      <w:lvlJc w:val="right"/>
      <w:pPr>
        <w:tabs>
          <w:tab w:val="num" w:pos="-786"/>
        </w:tabs>
        <w:ind w:left="5694" w:hanging="180"/>
      </w:pPr>
    </w:lvl>
  </w:abstractNum>
  <w:abstractNum w:abstractNumId="43" w15:restartNumberingAfterBreak="0">
    <w:nsid w:val="6CC64938"/>
    <w:multiLevelType w:val="hybridMultilevel"/>
    <w:tmpl w:val="02061304"/>
    <w:lvl w:ilvl="0" w:tplc="F8EAE4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3F2E0F"/>
    <w:multiLevelType w:val="hybridMultilevel"/>
    <w:tmpl w:val="BA32C6DE"/>
    <w:lvl w:ilvl="0" w:tplc="0809000F">
      <w:start w:val="1"/>
      <w:numFmt w:val="decimal"/>
      <w:lvlText w:val="%1."/>
      <w:lvlJc w:val="left"/>
      <w:pPr>
        <w:ind w:left="6031" w:hanging="360"/>
      </w:pPr>
    </w:lvl>
    <w:lvl w:ilvl="1" w:tplc="08090019" w:tentative="1">
      <w:start w:val="1"/>
      <w:numFmt w:val="lowerLetter"/>
      <w:lvlText w:val="%2."/>
      <w:lvlJc w:val="left"/>
      <w:pPr>
        <w:ind w:left="6751" w:hanging="360"/>
      </w:pPr>
    </w:lvl>
    <w:lvl w:ilvl="2" w:tplc="0809001B" w:tentative="1">
      <w:start w:val="1"/>
      <w:numFmt w:val="lowerRoman"/>
      <w:lvlText w:val="%3."/>
      <w:lvlJc w:val="right"/>
      <w:pPr>
        <w:ind w:left="7471" w:hanging="180"/>
      </w:pPr>
    </w:lvl>
    <w:lvl w:ilvl="3" w:tplc="0809000F" w:tentative="1">
      <w:start w:val="1"/>
      <w:numFmt w:val="decimal"/>
      <w:lvlText w:val="%4."/>
      <w:lvlJc w:val="left"/>
      <w:pPr>
        <w:ind w:left="8191" w:hanging="360"/>
      </w:pPr>
    </w:lvl>
    <w:lvl w:ilvl="4" w:tplc="08090019" w:tentative="1">
      <w:start w:val="1"/>
      <w:numFmt w:val="lowerLetter"/>
      <w:lvlText w:val="%5."/>
      <w:lvlJc w:val="left"/>
      <w:pPr>
        <w:ind w:left="8911" w:hanging="360"/>
      </w:pPr>
    </w:lvl>
    <w:lvl w:ilvl="5" w:tplc="0809001B" w:tentative="1">
      <w:start w:val="1"/>
      <w:numFmt w:val="lowerRoman"/>
      <w:lvlText w:val="%6."/>
      <w:lvlJc w:val="right"/>
      <w:pPr>
        <w:ind w:left="9631" w:hanging="180"/>
      </w:pPr>
    </w:lvl>
    <w:lvl w:ilvl="6" w:tplc="0809000F" w:tentative="1">
      <w:start w:val="1"/>
      <w:numFmt w:val="decimal"/>
      <w:lvlText w:val="%7."/>
      <w:lvlJc w:val="left"/>
      <w:pPr>
        <w:ind w:left="10351" w:hanging="360"/>
      </w:pPr>
    </w:lvl>
    <w:lvl w:ilvl="7" w:tplc="08090019" w:tentative="1">
      <w:start w:val="1"/>
      <w:numFmt w:val="lowerLetter"/>
      <w:lvlText w:val="%8."/>
      <w:lvlJc w:val="left"/>
      <w:pPr>
        <w:ind w:left="11071" w:hanging="360"/>
      </w:pPr>
    </w:lvl>
    <w:lvl w:ilvl="8" w:tplc="080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45" w15:restartNumberingAfterBreak="0">
    <w:nsid w:val="6F8C2722"/>
    <w:multiLevelType w:val="multilevel"/>
    <w:tmpl w:val="B718B26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 w15:restartNumberingAfterBreak="0">
    <w:nsid w:val="6FA6092C"/>
    <w:multiLevelType w:val="hybridMultilevel"/>
    <w:tmpl w:val="0D6C4F8A"/>
    <w:lvl w:ilvl="0" w:tplc="6F464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0276910"/>
    <w:multiLevelType w:val="multilevel"/>
    <w:tmpl w:val="B718B26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8" w15:restartNumberingAfterBreak="0">
    <w:nsid w:val="748C01F4"/>
    <w:multiLevelType w:val="hybridMultilevel"/>
    <w:tmpl w:val="498848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6560C09"/>
    <w:multiLevelType w:val="hybridMultilevel"/>
    <w:tmpl w:val="67D242B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6D754E3"/>
    <w:multiLevelType w:val="hybridMultilevel"/>
    <w:tmpl w:val="9960A74E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748" w:hanging="360"/>
      </w:pPr>
    </w:lvl>
    <w:lvl w:ilvl="2" w:tplc="0409001B" w:tentative="1">
      <w:start w:val="1"/>
      <w:numFmt w:val="lowerRoman"/>
      <w:lvlText w:val="%3."/>
      <w:lvlJc w:val="right"/>
      <w:pPr>
        <w:ind w:left="2468" w:hanging="180"/>
      </w:pPr>
    </w:lvl>
    <w:lvl w:ilvl="3" w:tplc="0409000F" w:tentative="1">
      <w:start w:val="1"/>
      <w:numFmt w:val="decimal"/>
      <w:lvlText w:val="%4."/>
      <w:lvlJc w:val="left"/>
      <w:pPr>
        <w:ind w:left="3188" w:hanging="360"/>
      </w:pPr>
    </w:lvl>
    <w:lvl w:ilvl="4" w:tplc="04090019" w:tentative="1">
      <w:start w:val="1"/>
      <w:numFmt w:val="lowerLetter"/>
      <w:lvlText w:val="%5."/>
      <w:lvlJc w:val="left"/>
      <w:pPr>
        <w:ind w:left="3908" w:hanging="360"/>
      </w:pPr>
    </w:lvl>
    <w:lvl w:ilvl="5" w:tplc="0409001B" w:tentative="1">
      <w:start w:val="1"/>
      <w:numFmt w:val="lowerRoman"/>
      <w:lvlText w:val="%6."/>
      <w:lvlJc w:val="right"/>
      <w:pPr>
        <w:ind w:left="4628" w:hanging="180"/>
      </w:pPr>
    </w:lvl>
    <w:lvl w:ilvl="6" w:tplc="0409000F" w:tentative="1">
      <w:start w:val="1"/>
      <w:numFmt w:val="decimal"/>
      <w:lvlText w:val="%7."/>
      <w:lvlJc w:val="left"/>
      <w:pPr>
        <w:ind w:left="5348" w:hanging="360"/>
      </w:pPr>
    </w:lvl>
    <w:lvl w:ilvl="7" w:tplc="04090019" w:tentative="1">
      <w:start w:val="1"/>
      <w:numFmt w:val="lowerLetter"/>
      <w:lvlText w:val="%8."/>
      <w:lvlJc w:val="left"/>
      <w:pPr>
        <w:ind w:left="6068" w:hanging="360"/>
      </w:pPr>
    </w:lvl>
    <w:lvl w:ilvl="8" w:tplc="0409001B" w:tentative="1">
      <w:start w:val="1"/>
      <w:numFmt w:val="lowerRoman"/>
      <w:lvlText w:val="%9."/>
      <w:lvlJc w:val="right"/>
      <w:pPr>
        <w:ind w:left="6788" w:hanging="180"/>
      </w:pPr>
    </w:lvl>
  </w:abstractNum>
  <w:abstractNum w:abstractNumId="51" w15:restartNumberingAfterBreak="0">
    <w:nsid w:val="797253FB"/>
    <w:multiLevelType w:val="hybridMultilevel"/>
    <w:tmpl w:val="3BF809BA"/>
    <w:lvl w:ilvl="0" w:tplc="241A000F">
      <w:start w:val="1"/>
      <w:numFmt w:val="decimal"/>
      <w:lvlText w:val="%1."/>
      <w:lvlJc w:val="left"/>
      <w:pPr>
        <w:ind w:left="1004" w:hanging="360"/>
      </w:pPr>
    </w:lvl>
    <w:lvl w:ilvl="1" w:tplc="241A0019" w:tentative="1">
      <w:start w:val="1"/>
      <w:numFmt w:val="lowerLetter"/>
      <w:lvlText w:val="%2."/>
      <w:lvlJc w:val="left"/>
      <w:pPr>
        <w:ind w:left="1724" w:hanging="360"/>
      </w:pPr>
    </w:lvl>
    <w:lvl w:ilvl="2" w:tplc="241A001B" w:tentative="1">
      <w:start w:val="1"/>
      <w:numFmt w:val="lowerRoman"/>
      <w:lvlText w:val="%3."/>
      <w:lvlJc w:val="right"/>
      <w:pPr>
        <w:ind w:left="2444" w:hanging="180"/>
      </w:pPr>
    </w:lvl>
    <w:lvl w:ilvl="3" w:tplc="241A000F" w:tentative="1">
      <w:start w:val="1"/>
      <w:numFmt w:val="decimal"/>
      <w:lvlText w:val="%4."/>
      <w:lvlJc w:val="left"/>
      <w:pPr>
        <w:ind w:left="3164" w:hanging="360"/>
      </w:pPr>
    </w:lvl>
    <w:lvl w:ilvl="4" w:tplc="241A0019" w:tentative="1">
      <w:start w:val="1"/>
      <w:numFmt w:val="lowerLetter"/>
      <w:lvlText w:val="%5."/>
      <w:lvlJc w:val="left"/>
      <w:pPr>
        <w:ind w:left="3884" w:hanging="360"/>
      </w:pPr>
    </w:lvl>
    <w:lvl w:ilvl="5" w:tplc="241A001B" w:tentative="1">
      <w:start w:val="1"/>
      <w:numFmt w:val="lowerRoman"/>
      <w:lvlText w:val="%6."/>
      <w:lvlJc w:val="right"/>
      <w:pPr>
        <w:ind w:left="4604" w:hanging="180"/>
      </w:pPr>
    </w:lvl>
    <w:lvl w:ilvl="6" w:tplc="241A000F" w:tentative="1">
      <w:start w:val="1"/>
      <w:numFmt w:val="decimal"/>
      <w:lvlText w:val="%7."/>
      <w:lvlJc w:val="left"/>
      <w:pPr>
        <w:ind w:left="5324" w:hanging="360"/>
      </w:pPr>
    </w:lvl>
    <w:lvl w:ilvl="7" w:tplc="241A0019" w:tentative="1">
      <w:start w:val="1"/>
      <w:numFmt w:val="lowerLetter"/>
      <w:lvlText w:val="%8."/>
      <w:lvlJc w:val="left"/>
      <w:pPr>
        <w:ind w:left="6044" w:hanging="360"/>
      </w:pPr>
    </w:lvl>
    <w:lvl w:ilvl="8" w:tplc="2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2" w15:restartNumberingAfterBreak="0">
    <w:nsid w:val="7C244F13"/>
    <w:multiLevelType w:val="multilevel"/>
    <w:tmpl w:val="8E20CB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3687"/>
        </w:tabs>
        <w:ind w:left="135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3" w15:restartNumberingAfterBreak="0">
    <w:nsid w:val="7C9C4099"/>
    <w:multiLevelType w:val="hybridMultilevel"/>
    <w:tmpl w:val="F5E616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8914897">
    <w:abstractNumId w:val="0"/>
  </w:num>
  <w:num w:numId="2" w16cid:durableId="821504017">
    <w:abstractNumId w:val="1"/>
  </w:num>
  <w:num w:numId="3" w16cid:durableId="1781486448">
    <w:abstractNumId w:val="43"/>
  </w:num>
  <w:num w:numId="4" w16cid:durableId="1756855676">
    <w:abstractNumId w:val="9"/>
  </w:num>
  <w:num w:numId="5" w16cid:durableId="1019505606">
    <w:abstractNumId w:val="44"/>
  </w:num>
  <w:num w:numId="6" w16cid:durableId="376661995">
    <w:abstractNumId w:val="19"/>
  </w:num>
  <w:num w:numId="7" w16cid:durableId="1630435903">
    <w:abstractNumId w:val="23"/>
  </w:num>
  <w:num w:numId="8" w16cid:durableId="1422871685">
    <w:abstractNumId w:val="50"/>
  </w:num>
  <w:num w:numId="9" w16cid:durableId="1197424092">
    <w:abstractNumId w:val="27"/>
  </w:num>
  <w:num w:numId="10" w16cid:durableId="1087312206">
    <w:abstractNumId w:val="37"/>
  </w:num>
  <w:num w:numId="11" w16cid:durableId="1201816350">
    <w:abstractNumId w:val="15"/>
  </w:num>
  <w:num w:numId="12" w16cid:durableId="663319731">
    <w:abstractNumId w:val="48"/>
  </w:num>
  <w:num w:numId="13" w16cid:durableId="663167038">
    <w:abstractNumId w:val="30"/>
  </w:num>
  <w:num w:numId="14" w16cid:durableId="806356683">
    <w:abstractNumId w:val="34"/>
  </w:num>
  <w:num w:numId="15" w16cid:durableId="257523571">
    <w:abstractNumId w:val="33"/>
  </w:num>
  <w:num w:numId="16" w16cid:durableId="122385072">
    <w:abstractNumId w:val="22"/>
  </w:num>
  <w:num w:numId="17" w16cid:durableId="1558281735">
    <w:abstractNumId w:val="10"/>
  </w:num>
  <w:num w:numId="18" w16cid:durableId="855071453">
    <w:abstractNumId w:val="25"/>
  </w:num>
  <w:num w:numId="19" w16cid:durableId="936986046">
    <w:abstractNumId w:val="17"/>
  </w:num>
  <w:num w:numId="20" w16cid:durableId="955598055">
    <w:abstractNumId w:val="18"/>
  </w:num>
  <w:num w:numId="21" w16cid:durableId="1150052418">
    <w:abstractNumId w:val="20"/>
  </w:num>
  <w:num w:numId="22" w16cid:durableId="2133017212">
    <w:abstractNumId w:val="38"/>
  </w:num>
  <w:num w:numId="23" w16cid:durableId="840193722">
    <w:abstractNumId w:val="36"/>
  </w:num>
  <w:num w:numId="24" w16cid:durableId="852456277">
    <w:abstractNumId w:val="13"/>
  </w:num>
  <w:num w:numId="25" w16cid:durableId="846217477">
    <w:abstractNumId w:val="32"/>
  </w:num>
  <w:num w:numId="26" w16cid:durableId="2145155265">
    <w:abstractNumId w:val="46"/>
  </w:num>
  <w:num w:numId="27" w16cid:durableId="1463572742">
    <w:abstractNumId w:val="21"/>
  </w:num>
  <w:num w:numId="28" w16cid:durableId="484276761">
    <w:abstractNumId w:val="28"/>
  </w:num>
  <w:num w:numId="29" w16cid:durableId="1414084692">
    <w:abstractNumId w:val="47"/>
  </w:num>
  <w:num w:numId="30" w16cid:durableId="1255671178">
    <w:abstractNumId w:val="49"/>
  </w:num>
  <w:num w:numId="31" w16cid:durableId="609092898">
    <w:abstractNumId w:val="53"/>
  </w:num>
  <w:num w:numId="32" w16cid:durableId="544298555">
    <w:abstractNumId w:val="51"/>
  </w:num>
  <w:num w:numId="33" w16cid:durableId="469640527">
    <w:abstractNumId w:val="39"/>
  </w:num>
  <w:num w:numId="34" w16cid:durableId="927422063">
    <w:abstractNumId w:val="16"/>
  </w:num>
  <w:num w:numId="35" w16cid:durableId="1485127440">
    <w:abstractNumId w:val="14"/>
  </w:num>
  <w:num w:numId="36" w16cid:durableId="1689479882">
    <w:abstractNumId w:val="41"/>
  </w:num>
  <w:num w:numId="37" w16cid:durableId="264074205">
    <w:abstractNumId w:val="26"/>
  </w:num>
  <w:num w:numId="38" w16cid:durableId="132022065">
    <w:abstractNumId w:val="45"/>
  </w:num>
  <w:num w:numId="39" w16cid:durableId="1966617626">
    <w:abstractNumId w:val="40"/>
  </w:num>
  <w:num w:numId="40" w16cid:durableId="588850642">
    <w:abstractNumId w:val="11"/>
  </w:num>
  <w:num w:numId="41" w16cid:durableId="1461848841">
    <w:abstractNumId w:val="29"/>
  </w:num>
  <w:num w:numId="42" w16cid:durableId="1646397124">
    <w:abstractNumId w:val="24"/>
  </w:num>
  <w:num w:numId="43" w16cid:durableId="1432235039">
    <w:abstractNumId w:val="35"/>
  </w:num>
  <w:num w:numId="44" w16cid:durableId="1062560084">
    <w:abstractNumId w:val="12"/>
  </w:num>
  <w:num w:numId="45" w16cid:durableId="314989586">
    <w:abstractNumId w:val="42"/>
  </w:num>
  <w:num w:numId="46" w16cid:durableId="1180122875">
    <w:abstractNumId w:val="52"/>
  </w:num>
  <w:num w:numId="47" w16cid:durableId="2002081192">
    <w:abstractNumId w:val="3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hideSpellingErrors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4096" w:nlCheck="1" w:checkStyle="0"/>
  <w:activeWritingStyle w:appName="MSWord" w:lang="it-IT" w:vendorID="64" w:dllVersion="4096" w:nlCheck="1" w:checkStyle="0"/>
  <w:activeWritingStyle w:appName="MSWord" w:lang="en-GB" w:vendorID="64" w:dllVersion="4096" w:nlCheck="1" w:checkStyle="0"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311F"/>
    <w:rsid w:val="00007216"/>
    <w:rsid w:val="00015862"/>
    <w:rsid w:val="00021733"/>
    <w:rsid w:val="00036518"/>
    <w:rsid w:val="00042092"/>
    <w:rsid w:val="000545F1"/>
    <w:rsid w:val="00055D99"/>
    <w:rsid w:val="00055EBB"/>
    <w:rsid w:val="0006215D"/>
    <w:rsid w:val="00092FF1"/>
    <w:rsid w:val="000A4529"/>
    <w:rsid w:val="000A6F19"/>
    <w:rsid w:val="000A708C"/>
    <w:rsid w:val="000B1DCE"/>
    <w:rsid w:val="000B37FC"/>
    <w:rsid w:val="000C2946"/>
    <w:rsid w:val="000C3581"/>
    <w:rsid w:val="000C3D6C"/>
    <w:rsid w:val="000D5B0B"/>
    <w:rsid w:val="000E249F"/>
    <w:rsid w:val="000F3DE7"/>
    <w:rsid w:val="000F4CF6"/>
    <w:rsid w:val="000F5914"/>
    <w:rsid w:val="00100647"/>
    <w:rsid w:val="001045C4"/>
    <w:rsid w:val="00107DFF"/>
    <w:rsid w:val="001150C5"/>
    <w:rsid w:val="00120627"/>
    <w:rsid w:val="00126318"/>
    <w:rsid w:val="001266B8"/>
    <w:rsid w:val="00132AF0"/>
    <w:rsid w:val="001349CD"/>
    <w:rsid w:val="00134F65"/>
    <w:rsid w:val="00135AE4"/>
    <w:rsid w:val="00144C43"/>
    <w:rsid w:val="0015091F"/>
    <w:rsid w:val="00151A6D"/>
    <w:rsid w:val="00151F8A"/>
    <w:rsid w:val="00154CD3"/>
    <w:rsid w:val="00157D70"/>
    <w:rsid w:val="00163EFD"/>
    <w:rsid w:val="001648D4"/>
    <w:rsid w:val="00166FFF"/>
    <w:rsid w:val="001A1941"/>
    <w:rsid w:val="001A6659"/>
    <w:rsid w:val="001B3780"/>
    <w:rsid w:val="001B66AE"/>
    <w:rsid w:val="001B7B49"/>
    <w:rsid w:val="001C6853"/>
    <w:rsid w:val="001D0492"/>
    <w:rsid w:val="001F331E"/>
    <w:rsid w:val="001F3B49"/>
    <w:rsid w:val="00202E98"/>
    <w:rsid w:val="00205F90"/>
    <w:rsid w:val="00211792"/>
    <w:rsid w:val="002174DB"/>
    <w:rsid w:val="00217E58"/>
    <w:rsid w:val="00222334"/>
    <w:rsid w:val="00226055"/>
    <w:rsid w:val="00232FDD"/>
    <w:rsid w:val="00242E48"/>
    <w:rsid w:val="0025358B"/>
    <w:rsid w:val="00266A74"/>
    <w:rsid w:val="002733BB"/>
    <w:rsid w:val="00280A5F"/>
    <w:rsid w:val="002854C4"/>
    <w:rsid w:val="002868E1"/>
    <w:rsid w:val="00287341"/>
    <w:rsid w:val="0028739D"/>
    <w:rsid w:val="00287E15"/>
    <w:rsid w:val="002A148C"/>
    <w:rsid w:val="002B40A7"/>
    <w:rsid w:val="002B4F48"/>
    <w:rsid w:val="002C5CC9"/>
    <w:rsid w:val="002C6205"/>
    <w:rsid w:val="002D4B7B"/>
    <w:rsid w:val="002E7A97"/>
    <w:rsid w:val="002F72A4"/>
    <w:rsid w:val="00300D8A"/>
    <w:rsid w:val="00310180"/>
    <w:rsid w:val="003134AC"/>
    <w:rsid w:val="003303C6"/>
    <w:rsid w:val="00337EC3"/>
    <w:rsid w:val="003470ED"/>
    <w:rsid w:val="0035465A"/>
    <w:rsid w:val="003764CD"/>
    <w:rsid w:val="003803F4"/>
    <w:rsid w:val="0038488E"/>
    <w:rsid w:val="003A50C1"/>
    <w:rsid w:val="003B2763"/>
    <w:rsid w:val="003B758F"/>
    <w:rsid w:val="003C09EB"/>
    <w:rsid w:val="003C14C7"/>
    <w:rsid w:val="003C3505"/>
    <w:rsid w:val="003C37E6"/>
    <w:rsid w:val="003C53A0"/>
    <w:rsid w:val="00416B81"/>
    <w:rsid w:val="00420EDB"/>
    <w:rsid w:val="004216B9"/>
    <w:rsid w:val="00427A58"/>
    <w:rsid w:val="004334A3"/>
    <w:rsid w:val="0043682E"/>
    <w:rsid w:val="00444DB1"/>
    <w:rsid w:val="004459AE"/>
    <w:rsid w:val="00451A2A"/>
    <w:rsid w:val="00453220"/>
    <w:rsid w:val="00455262"/>
    <w:rsid w:val="00460BB0"/>
    <w:rsid w:val="00473C43"/>
    <w:rsid w:val="004742B1"/>
    <w:rsid w:val="00477501"/>
    <w:rsid w:val="00482615"/>
    <w:rsid w:val="004C03EB"/>
    <w:rsid w:val="004C3AB4"/>
    <w:rsid w:val="004D5B15"/>
    <w:rsid w:val="004E4C40"/>
    <w:rsid w:val="004E671D"/>
    <w:rsid w:val="004F43FE"/>
    <w:rsid w:val="005024BB"/>
    <w:rsid w:val="00505529"/>
    <w:rsid w:val="00512756"/>
    <w:rsid w:val="005230CE"/>
    <w:rsid w:val="00543A11"/>
    <w:rsid w:val="00547108"/>
    <w:rsid w:val="005534CF"/>
    <w:rsid w:val="00555AA3"/>
    <w:rsid w:val="00564BD3"/>
    <w:rsid w:val="0057485D"/>
    <w:rsid w:val="00576A45"/>
    <w:rsid w:val="00581C99"/>
    <w:rsid w:val="0059295E"/>
    <w:rsid w:val="00594E0B"/>
    <w:rsid w:val="005A45AF"/>
    <w:rsid w:val="005B2463"/>
    <w:rsid w:val="005C0C97"/>
    <w:rsid w:val="005C26C7"/>
    <w:rsid w:val="005C4688"/>
    <w:rsid w:val="005C48A7"/>
    <w:rsid w:val="005D0D0A"/>
    <w:rsid w:val="005D51A1"/>
    <w:rsid w:val="005D68FE"/>
    <w:rsid w:val="005E0B52"/>
    <w:rsid w:val="005E0B85"/>
    <w:rsid w:val="005E2CDF"/>
    <w:rsid w:val="005E2FE5"/>
    <w:rsid w:val="005F61FB"/>
    <w:rsid w:val="00605CED"/>
    <w:rsid w:val="00626F95"/>
    <w:rsid w:val="0063144C"/>
    <w:rsid w:val="0063223B"/>
    <w:rsid w:val="006437A8"/>
    <w:rsid w:val="00646C61"/>
    <w:rsid w:val="006518B0"/>
    <w:rsid w:val="006630B0"/>
    <w:rsid w:val="00665618"/>
    <w:rsid w:val="00672605"/>
    <w:rsid w:val="00674178"/>
    <w:rsid w:val="00683345"/>
    <w:rsid w:val="006871D1"/>
    <w:rsid w:val="006A6A1F"/>
    <w:rsid w:val="006B46E6"/>
    <w:rsid w:val="006D2C5C"/>
    <w:rsid w:val="006D55EF"/>
    <w:rsid w:val="006E61CC"/>
    <w:rsid w:val="007079E4"/>
    <w:rsid w:val="0071022C"/>
    <w:rsid w:val="007114A9"/>
    <w:rsid w:val="00716AC4"/>
    <w:rsid w:val="00720775"/>
    <w:rsid w:val="00742CC5"/>
    <w:rsid w:val="0075122A"/>
    <w:rsid w:val="0077114C"/>
    <w:rsid w:val="00783F52"/>
    <w:rsid w:val="007A292E"/>
    <w:rsid w:val="007A4135"/>
    <w:rsid w:val="007B3B0D"/>
    <w:rsid w:val="007D7EEA"/>
    <w:rsid w:val="007E0254"/>
    <w:rsid w:val="007F0737"/>
    <w:rsid w:val="00801AC6"/>
    <w:rsid w:val="008122C4"/>
    <w:rsid w:val="008165A6"/>
    <w:rsid w:val="00820C28"/>
    <w:rsid w:val="00834A52"/>
    <w:rsid w:val="008422E8"/>
    <w:rsid w:val="00842454"/>
    <w:rsid w:val="00845325"/>
    <w:rsid w:val="00856288"/>
    <w:rsid w:val="00860FE2"/>
    <w:rsid w:val="0086560C"/>
    <w:rsid w:val="00870B6F"/>
    <w:rsid w:val="008763E2"/>
    <w:rsid w:val="00880FA7"/>
    <w:rsid w:val="008864DC"/>
    <w:rsid w:val="008908E7"/>
    <w:rsid w:val="008B077F"/>
    <w:rsid w:val="008C08C4"/>
    <w:rsid w:val="008C44BF"/>
    <w:rsid w:val="008C6D81"/>
    <w:rsid w:val="008D28DB"/>
    <w:rsid w:val="008D50EB"/>
    <w:rsid w:val="008E5284"/>
    <w:rsid w:val="008F19C8"/>
    <w:rsid w:val="00911A6B"/>
    <w:rsid w:val="00911E42"/>
    <w:rsid w:val="0092337A"/>
    <w:rsid w:val="0092363B"/>
    <w:rsid w:val="00923FB3"/>
    <w:rsid w:val="009245B0"/>
    <w:rsid w:val="009347CB"/>
    <w:rsid w:val="00950847"/>
    <w:rsid w:val="00962F06"/>
    <w:rsid w:val="0097070B"/>
    <w:rsid w:val="009838AC"/>
    <w:rsid w:val="009967C3"/>
    <w:rsid w:val="009A0205"/>
    <w:rsid w:val="009A3C6E"/>
    <w:rsid w:val="009A4676"/>
    <w:rsid w:val="009A5401"/>
    <w:rsid w:val="009B61C1"/>
    <w:rsid w:val="009B6792"/>
    <w:rsid w:val="009C4A7B"/>
    <w:rsid w:val="009E6007"/>
    <w:rsid w:val="009F0F1E"/>
    <w:rsid w:val="009F6FCA"/>
    <w:rsid w:val="00A01694"/>
    <w:rsid w:val="00A01E4B"/>
    <w:rsid w:val="00A05167"/>
    <w:rsid w:val="00A05735"/>
    <w:rsid w:val="00A1715E"/>
    <w:rsid w:val="00A178F7"/>
    <w:rsid w:val="00A2184D"/>
    <w:rsid w:val="00A22DCE"/>
    <w:rsid w:val="00A256E9"/>
    <w:rsid w:val="00A3376C"/>
    <w:rsid w:val="00A4260D"/>
    <w:rsid w:val="00A43C49"/>
    <w:rsid w:val="00A465FC"/>
    <w:rsid w:val="00A60F7C"/>
    <w:rsid w:val="00A67036"/>
    <w:rsid w:val="00A74A8C"/>
    <w:rsid w:val="00A76DFC"/>
    <w:rsid w:val="00A90C0D"/>
    <w:rsid w:val="00AA2B25"/>
    <w:rsid w:val="00AA4C7B"/>
    <w:rsid w:val="00AB42F6"/>
    <w:rsid w:val="00AB7866"/>
    <w:rsid w:val="00AD5DE4"/>
    <w:rsid w:val="00AD6E09"/>
    <w:rsid w:val="00AD7F9D"/>
    <w:rsid w:val="00AE7E4D"/>
    <w:rsid w:val="00AF10E3"/>
    <w:rsid w:val="00AF4B9B"/>
    <w:rsid w:val="00B1093D"/>
    <w:rsid w:val="00B10ECF"/>
    <w:rsid w:val="00B14EA3"/>
    <w:rsid w:val="00B22139"/>
    <w:rsid w:val="00B3036F"/>
    <w:rsid w:val="00B30EA7"/>
    <w:rsid w:val="00B36E61"/>
    <w:rsid w:val="00B4437B"/>
    <w:rsid w:val="00B45009"/>
    <w:rsid w:val="00B62C16"/>
    <w:rsid w:val="00B72932"/>
    <w:rsid w:val="00BC034E"/>
    <w:rsid w:val="00BC4FA0"/>
    <w:rsid w:val="00BC5CEB"/>
    <w:rsid w:val="00BC6C17"/>
    <w:rsid w:val="00BD2C06"/>
    <w:rsid w:val="00BD4F21"/>
    <w:rsid w:val="00BF1CEC"/>
    <w:rsid w:val="00BF5190"/>
    <w:rsid w:val="00C07750"/>
    <w:rsid w:val="00C11320"/>
    <w:rsid w:val="00C1290E"/>
    <w:rsid w:val="00C12E2D"/>
    <w:rsid w:val="00C167ED"/>
    <w:rsid w:val="00C16E8D"/>
    <w:rsid w:val="00C1790B"/>
    <w:rsid w:val="00C17980"/>
    <w:rsid w:val="00C2330F"/>
    <w:rsid w:val="00C246ED"/>
    <w:rsid w:val="00C248EE"/>
    <w:rsid w:val="00C31991"/>
    <w:rsid w:val="00C3398A"/>
    <w:rsid w:val="00C33DD6"/>
    <w:rsid w:val="00C6401A"/>
    <w:rsid w:val="00C76EB5"/>
    <w:rsid w:val="00C802CB"/>
    <w:rsid w:val="00C8158C"/>
    <w:rsid w:val="00C85C0A"/>
    <w:rsid w:val="00C900C4"/>
    <w:rsid w:val="00C93F4A"/>
    <w:rsid w:val="00CA4FB3"/>
    <w:rsid w:val="00CC6AF4"/>
    <w:rsid w:val="00CE4ACF"/>
    <w:rsid w:val="00CE5C70"/>
    <w:rsid w:val="00CF150F"/>
    <w:rsid w:val="00CF3D2F"/>
    <w:rsid w:val="00D05C60"/>
    <w:rsid w:val="00D1768F"/>
    <w:rsid w:val="00D2156F"/>
    <w:rsid w:val="00D246E7"/>
    <w:rsid w:val="00D25489"/>
    <w:rsid w:val="00D34C9F"/>
    <w:rsid w:val="00D4311F"/>
    <w:rsid w:val="00D52322"/>
    <w:rsid w:val="00D54A88"/>
    <w:rsid w:val="00D61469"/>
    <w:rsid w:val="00D67552"/>
    <w:rsid w:val="00D67768"/>
    <w:rsid w:val="00D71405"/>
    <w:rsid w:val="00D75AE2"/>
    <w:rsid w:val="00D81646"/>
    <w:rsid w:val="00DA4271"/>
    <w:rsid w:val="00DB01D1"/>
    <w:rsid w:val="00DD1BE6"/>
    <w:rsid w:val="00DE31C3"/>
    <w:rsid w:val="00DF356E"/>
    <w:rsid w:val="00DF4E67"/>
    <w:rsid w:val="00DF5EBE"/>
    <w:rsid w:val="00E02444"/>
    <w:rsid w:val="00E06FE0"/>
    <w:rsid w:val="00E22389"/>
    <w:rsid w:val="00E22630"/>
    <w:rsid w:val="00E23308"/>
    <w:rsid w:val="00E310AE"/>
    <w:rsid w:val="00E33FCD"/>
    <w:rsid w:val="00E54E66"/>
    <w:rsid w:val="00E6537D"/>
    <w:rsid w:val="00E71789"/>
    <w:rsid w:val="00E774CC"/>
    <w:rsid w:val="00E82701"/>
    <w:rsid w:val="00E92571"/>
    <w:rsid w:val="00E95A06"/>
    <w:rsid w:val="00E9643A"/>
    <w:rsid w:val="00E96515"/>
    <w:rsid w:val="00EA02C1"/>
    <w:rsid w:val="00EA4498"/>
    <w:rsid w:val="00EA7A6D"/>
    <w:rsid w:val="00EB50A3"/>
    <w:rsid w:val="00EC2A44"/>
    <w:rsid w:val="00EC72AB"/>
    <w:rsid w:val="00EE2ABA"/>
    <w:rsid w:val="00EE41C3"/>
    <w:rsid w:val="00EE686E"/>
    <w:rsid w:val="00EF381A"/>
    <w:rsid w:val="00F03CE7"/>
    <w:rsid w:val="00F32402"/>
    <w:rsid w:val="00F34F97"/>
    <w:rsid w:val="00F50E72"/>
    <w:rsid w:val="00F54CBC"/>
    <w:rsid w:val="00F672B7"/>
    <w:rsid w:val="00F74EE9"/>
    <w:rsid w:val="00F86518"/>
    <w:rsid w:val="00F87C94"/>
    <w:rsid w:val="00F97968"/>
    <w:rsid w:val="00FA3057"/>
    <w:rsid w:val="00FA4295"/>
    <w:rsid w:val="00FA6097"/>
    <w:rsid w:val="00FA7A98"/>
    <w:rsid w:val="00FB5BB7"/>
    <w:rsid w:val="00FC0F61"/>
    <w:rsid w:val="00FC1CAD"/>
    <w:rsid w:val="00FE0E2C"/>
    <w:rsid w:val="00FE7654"/>
    <w:rsid w:val="00FF4B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3980002"/>
  <w15:docId w15:val="{D6A02DD9-982F-45D4-ACC3-8B352907C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C0A"/>
    <w:pPr>
      <w:suppressAutoHyphens/>
      <w:spacing w:after="200" w:line="276" w:lineRule="auto"/>
    </w:pPr>
    <w:rPr>
      <w:rFonts w:ascii="Calibri" w:eastAsia="Calibri" w:hAnsi="Calibri" w:cs="Calibri"/>
      <w:kern w:val="1"/>
      <w:sz w:val="22"/>
      <w:szCs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D4311F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rsid w:val="00D4311F"/>
    <w:pPr>
      <w:suppressAutoHyphens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3z0">
    <w:name w:val="WW8Num3z0"/>
    <w:rsid w:val="00C85C0A"/>
    <w:rPr>
      <w:b w:val="0"/>
    </w:rPr>
  </w:style>
  <w:style w:type="character" w:customStyle="1" w:styleId="WW8Num5z0">
    <w:name w:val="WW8Num5z0"/>
    <w:rsid w:val="00C85C0A"/>
    <w:rPr>
      <w:b w:val="0"/>
    </w:rPr>
  </w:style>
  <w:style w:type="character" w:customStyle="1" w:styleId="WW8Num6z0">
    <w:name w:val="WW8Num6z0"/>
    <w:rsid w:val="00C85C0A"/>
    <w:rPr>
      <w:b w:val="0"/>
      <w:color w:val="000000"/>
    </w:rPr>
  </w:style>
  <w:style w:type="character" w:customStyle="1" w:styleId="WW8Num7z0">
    <w:name w:val="WW8Num7z0"/>
    <w:rsid w:val="00C85C0A"/>
    <w:rPr>
      <w:color w:val="00000A"/>
    </w:rPr>
  </w:style>
  <w:style w:type="character" w:customStyle="1" w:styleId="WW8Num8z0">
    <w:name w:val="WW8Num8z0"/>
    <w:rsid w:val="00C85C0A"/>
    <w:rPr>
      <w:rFonts w:ascii="Symbol" w:hAnsi="Symbol" w:cs="OpenSymbol"/>
    </w:rPr>
  </w:style>
  <w:style w:type="character" w:customStyle="1" w:styleId="WW8Num8z1">
    <w:name w:val="WW8Num8z1"/>
    <w:rsid w:val="00C85C0A"/>
    <w:rPr>
      <w:rFonts w:ascii="OpenSymbol" w:hAnsi="OpenSymbol" w:cs="OpenSymbol"/>
    </w:rPr>
  </w:style>
  <w:style w:type="character" w:customStyle="1" w:styleId="WW8Num11z0">
    <w:name w:val="WW8Num11z0"/>
    <w:rsid w:val="00C85C0A"/>
    <w:rPr>
      <w:b w:val="0"/>
    </w:rPr>
  </w:style>
  <w:style w:type="character" w:customStyle="1" w:styleId="WW8Num12z0">
    <w:name w:val="WW8Num12z0"/>
    <w:rsid w:val="00C85C0A"/>
    <w:rPr>
      <w:b w:val="0"/>
    </w:rPr>
  </w:style>
  <w:style w:type="character" w:customStyle="1" w:styleId="DefaultParagraphFont1">
    <w:name w:val="Default Paragraph Font1"/>
    <w:rsid w:val="00C85C0A"/>
  </w:style>
  <w:style w:type="character" w:customStyle="1" w:styleId="WW-DefaultParagraphFont">
    <w:name w:val="WW-Default Paragraph Font"/>
    <w:rsid w:val="00C85C0A"/>
  </w:style>
  <w:style w:type="character" w:customStyle="1" w:styleId="jrnl">
    <w:name w:val="jrnl"/>
    <w:basedOn w:val="WW-DefaultParagraphFont"/>
    <w:rsid w:val="00C85C0A"/>
  </w:style>
  <w:style w:type="character" w:customStyle="1" w:styleId="BodyTextChar">
    <w:name w:val="Body Text Char"/>
    <w:rsid w:val="00C85C0A"/>
    <w:rPr>
      <w:rFonts w:ascii="Calibri" w:eastAsia="Calibri" w:hAnsi="Calibri" w:cs="Times New Roman"/>
    </w:rPr>
  </w:style>
  <w:style w:type="character" w:customStyle="1" w:styleId="il">
    <w:name w:val="il"/>
    <w:basedOn w:val="WW-DefaultParagraphFont"/>
    <w:rsid w:val="00C85C0A"/>
  </w:style>
  <w:style w:type="character" w:customStyle="1" w:styleId="ListLabel1">
    <w:name w:val="ListLabel 1"/>
    <w:rsid w:val="00C85C0A"/>
    <w:rPr>
      <w:b w:val="0"/>
      <w:color w:val="000000"/>
    </w:rPr>
  </w:style>
  <w:style w:type="character" w:customStyle="1" w:styleId="ListLabel2">
    <w:name w:val="ListLabel 2"/>
    <w:rsid w:val="00C85C0A"/>
    <w:rPr>
      <w:color w:val="00000A"/>
    </w:rPr>
  </w:style>
  <w:style w:type="character" w:customStyle="1" w:styleId="ListLabel3">
    <w:name w:val="ListLabel 3"/>
    <w:rsid w:val="00C85C0A"/>
    <w:rPr>
      <w:rFonts w:cs="OpenSymbol"/>
    </w:rPr>
  </w:style>
  <w:style w:type="character" w:customStyle="1" w:styleId="NumberingSymbols">
    <w:name w:val="Numbering Symbols"/>
    <w:rsid w:val="00C85C0A"/>
  </w:style>
  <w:style w:type="character" w:customStyle="1" w:styleId="BalloonTextChar">
    <w:name w:val="Balloon Text Char"/>
    <w:rsid w:val="00C85C0A"/>
    <w:rPr>
      <w:rFonts w:ascii="Segoe UI" w:eastAsia="Calibri" w:hAnsi="Segoe UI" w:cs="Segoe UI"/>
      <w:kern w:val="1"/>
      <w:sz w:val="18"/>
      <w:szCs w:val="18"/>
    </w:rPr>
  </w:style>
  <w:style w:type="character" w:customStyle="1" w:styleId="Bullets">
    <w:name w:val="Bullets"/>
    <w:rsid w:val="00C85C0A"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rsid w:val="00C85C0A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BodyText">
    <w:name w:val="Body Text"/>
    <w:basedOn w:val="Normal"/>
    <w:rsid w:val="00C85C0A"/>
    <w:pPr>
      <w:spacing w:after="120"/>
    </w:pPr>
  </w:style>
  <w:style w:type="paragraph" w:styleId="List">
    <w:name w:val="List"/>
    <w:basedOn w:val="Normal"/>
    <w:rsid w:val="00C85C0A"/>
    <w:pPr>
      <w:spacing w:after="12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qFormat/>
    <w:rsid w:val="00C85C0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rsid w:val="00C85C0A"/>
    <w:pPr>
      <w:suppressLineNumbers/>
    </w:pPr>
  </w:style>
  <w:style w:type="paragraph" w:styleId="ListParagraph">
    <w:name w:val="List Paragraph"/>
    <w:basedOn w:val="Normal"/>
    <w:link w:val="ListParagraphChar"/>
    <w:uiPriority w:val="34"/>
    <w:qFormat/>
    <w:rsid w:val="00C85C0A"/>
    <w:pPr>
      <w:ind w:left="720"/>
      <w:contextualSpacing/>
    </w:pPr>
  </w:style>
  <w:style w:type="paragraph" w:customStyle="1" w:styleId="Title1">
    <w:name w:val="Title1"/>
    <w:basedOn w:val="Normal"/>
    <w:rsid w:val="00C85C0A"/>
    <w:pPr>
      <w:spacing w:before="28" w:after="28"/>
    </w:pPr>
    <w:rPr>
      <w:rFonts w:ascii="Times New Roman" w:hAnsi="Times New Roman" w:cs="Times New Roman"/>
      <w:sz w:val="24"/>
    </w:rPr>
  </w:style>
  <w:style w:type="paragraph" w:customStyle="1" w:styleId="Title2">
    <w:name w:val="Title2"/>
    <w:basedOn w:val="Normal"/>
    <w:rsid w:val="00C85C0A"/>
    <w:pPr>
      <w:spacing w:before="28" w:after="28"/>
    </w:pPr>
    <w:rPr>
      <w:rFonts w:ascii="Times New Roman" w:hAnsi="Times New Roman" w:cs="Times New Roman"/>
      <w:sz w:val="24"/>
    </w:rPr>
  </w:style>
  <w:style w:type="paragraph" w:styleId="BalloonText">
    <w:name w:val="Balloon Text"/>
    <w:basedOn w:val="Normal"/>
    <w:rsid w:val="00C85C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link w:val="Heading3"/>
    <w:uiPriority w:val="9"/>
    <w:rsid w:val="00D4311F"/>
    <w:rPr>
      <w:b/>
      <w:bCs/>
      <w:sz w:val="27"/>
      <w:szCs w:val="27"/>
    </w:rPr>
  </w:style>
  <w:style w:type="character" w:styleId="Hyperlink">
    <w:name w:val="Hyperlink"/>
    <w:uiPriority w:val="99"/>
    <w:unhideWhenUsed/>
    <w:rsid w:val="00D4311F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4311F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zh-CN"/>
    </w:rPr>
  </w:style>
  <w:style w:type="paragraph" w:customStyle="1" w:styleId="Title3">
    <w:name w:val="Title3"/>
    <w:basedOn w:val="Normal"/>
    <w:rsid w:val="00D4311F"/>
    <w:pPr>
      <w:spacing w:before="28" w:after="28" w:line="100" w:lineRule="atLeast"/>
    </w:pPr>
    <w:rPr>
      <w:rFonts w:ascii="Times New Roman" w:eastAsia="Tahoma" w:hAnsi="Times New Roman" w:cs="Times New Roman"/>
      <w:color w:val="00000A"/>
      <w:sz w:val="24"/>
      <w:szCs w:val="24"/>
      <w:lang w:eastAsia="en-US"/>
    </w:rPr>
  </w:style>
  <w:style w:type="character" w:customStyle="1" w:styleId="apple-converted-space">
    <w:name w:val="apple-converted-space"/>
    <w:rsid w:val="00211792"/>
  </w:style>
  <w:style w:type="character" w:customStyle="1" w:styleId="style6">
    <w:name w:val="style_6"/>
    <w:rsid w:val="00211792"/>
  </w:style>
  <w:style w:type="character" w:customStyle="1" w:styleId="A3">
    <w:name w:val="A3"/>
    <w:rsid w:val="00820C28"/>
    <w:rPr>
      <w:rFonts w:cs="Minion Pro"/>
      <w:color w:val="000000"/>
      <w:sz w:val="18"/>
      <w:szCs w:val="18"/>
    </w:rPr>
  </w:style>
  <w:style w:type="character" w:customStyle="1" w:styleId="A2">
    <w:name w:val="A2"/>
    <w:rsid w:val="00820C28"/>
    <w:rPr>
      <w:rFonts w:cs="Minion Pro"/>
      <w:color w:val="000000"/>
      <w:sz w:val="32"/>
      <w:szCs w:val="32"/>
    </w:rPr>
  </w:style>
  <w:style w:type="character" w:customStyle="1" w:styleId="A0">
    <w:name w:val="A0"/>
    <w:rsid w:val="00820C28"/>
    <w:rPr>
      <w:rFonts w:cs="Minion Pro"/>
      <w:color w:val="000000"/>
      <w:sz w:val="30"/>
      <w:szCs w:val="30"/>
    </w:rPr>
  </w:style>
  <w:style w:type="character" w:customStyle="1" w:styleId="A5">
    <w:name w:val="A5"/>
    <w:rsid w:val="00820C28"/>
    <w:rPr>
      <w:rFonts w:cs="Calibri Light"/>
      <w:color w:val="000000"/>
      <w:sz w:val="14"/>
      <w:szCs w:val="14"/>
    </w:rPr>
  </w:style>
  <w:style w:type="character" w:customStyle="1" w:styleId="PlainTextCharCharChar">
    <w:name w:val="Plain Text Char Char Char"/>
    <w:link w:val="PlainTextCharChar"/>
    <w:rsid w:val="00820C28"/>
    <w:rPr>
      <w:sz w:val="24"/>
      <w:szCs w:val="24"/>
    </w:rPr>
  </w:style>
  <w:style w:type="character" w:customStyle="1" w:styleId="pages">
    <w:name w:val="pages"/>
    <w:basedOn w:val="DefaultParagraphFont"/>
    <w:rsid w:val="00820C28"/>
  </w:style>
  <w:style w:type="character" w:customStyle="1" w:styleId="volume">
    <w:name w:val="volume"/>
    <w:basedOn w:val="DefaultParagraphFont"/>
    <w:rsid w:val="00820C28"/>
  </w:style>
  <w:style w:type="character" w:customStyle="1" w:styleId="Bodytext22">
    <w:name w:val="Body text (2)2"/>
    <w:rsid w:val="00820C28"/>
    <w:rPr>
      <w:rFonts w:ascii="Calibri" w:hAnsi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3CharCharChar">
    <w:name w:val="Body Text 3 Char Char Char"/>
    <w:link w:val="BodyText3CharChar"/>
    <w:rsid w:val="00820C28"/>
    <w:rPr>
      <w:rFonts w:ascii="TimesRoman" w:hAnsi="TimesRoman"/>
      <w:sz w:val="16"/>
      <w:szCs w:val="16"/>
    </w:rPr>
  </w:style>
  <w:style w:type="character" w:customStyle="1" w:styleId="FooterChar">
    <w:name w:val="Footer Char"/>
    <w:link w:val="Footer"/>
    <w:rsid w:val="00820C28"/>
    <w:rPr>
      <w:sz w:val="24"/>
      <w:szCs w:val="24"/>
    </w:rPr>
  </w:style>
  <w:style w:type="character" w:customStyle="1" w:styleId="HeaderChar">
    <w:name w:val="Header Char"/>
    <w:link w:val="Header"/>
    <w:rsid w:val="00820C28"/>
    <w:rPr>
      <w:sz w:val="24"/>
      <w:szCs w:val="24"/>
    </w:rPr>
  </w:style>
  <w:style w:type="character" w:styleId="Strong">
    <w:name w:val="Strong"/>
    <w:qFormat/>
    <w:rsid w:val="00820C28"/>
    <w:rPr>
      <w:b/>
      <w:bCs/>
    </w:rPr>
  </w:style>
  <w:style w:type="paragraph" w:customStyle="1" w:styleId="Tekstclana">
    <w:name w:val="__Tekst clana"/>
    <w:basedOn w:val="Normal"/>
    <w:rsid w:val="00820C28"/>
    <w:pPr>
      <w:tabs>
        <w:tab w:val="num" w:pos="0"/>
        <w:tab w:val="left" w:pos="360"/>
      </w:tabs>
      <w:suppressAutoHyphens w:val="0"/>
      <w:spacing w:beforeLines="20" w:afterLines="20" w:line="240" w:lineRule="auto"/>
      <w:ind w:left="360" w:hanging="360"/>
    </w:pPr>
    <w:rPr>
      <w:rFonts w:ascii="Times New Roman" w:eastAsia="Times New Roman" w:hAnsi="Times New Roman" w:cs="Times New Roman"/>
      <w:kern w:val="0"/>
      <w:sz w:val="24"/>
      <w:szCs w:val="24"/>
      <w:lang w:eastAsia="en-US" w:bidi="en-US"/>
    </w:rPr>
  </w:style>
  <w:style w:type="paragraph" w:customStyle="1" w:styleId="Default">
    <w:name w:val="Default"/>
    <w:rsid w:val="00820C28"/>
    <w:pPr>
      <w:autoSpaceDE w:val="0"/>
      <w:autoSpaceDN w:val="0"/>
      <w:adjustRightInd w:val="0"/>
    </w:pPr>
    <w:rPr>
      <w:rFonts w:ascii="Minion Pro" w:eastAsia="SimSun" w:hAnsi="Minion Pro" w:cs="Minion Pro"/>
      <w:color w:val="000000"/>
      <w:sz w:val="24"/>
      <w:szCs w:val="24"/>
    </w:rPr>
  </w:style>
  <w:style w:type="paragraph" w:customStyle="1" w:styleId="sessionname">
    <w:name w:val="sessionname"/>
    <w:basedOn w:val="Normal"/>
    <w:rsid w:val="00820C2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customStyle="1" w:styleId="PlainTextCharChar">
    <w:name w:val="Plain Text Char Char"/>
    <w:basedOn w:val="Normal"/>
    <w:link w:val="PlainTextCharCharChar"/>
    <w:rsid w:val="00820C2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customStyle="1" w:styleId="BodyText3CharChar">
    <w:name w:val="Body Text 3 Char Char"/>
    <w:basedOn w:val="Normal"/>
    <w:link w:val="BodyText3CharCharChar"/>
    <w:rsid w:val="00820C28"/>
    <w:pPr>
      <w:suppressAutoHyphens w:val="0"/>
      <w:spacing w:after="120" w:line="240" w:lineRule="auto"/>
    </w:pPr>
    <w:rPr>
      <w:rFonts w:ascii="TimesRoman" w:eastAsia="Times New Roman" w:hAnsi="TimesRoman" w:cs="Times New Roman"/>
      <w:kern w:val="0"/>
      <w:sz w:val="16"/>
      <w:szCs w:val="16"/>
      <w:lang w:eastAsia="en-US"/>
    </w:rPr>
  </w:style>
  <w:style w:type="paragraph" w:styleId="Footer">
    <w:name w:val="footer"/>
    <w:basedOn w:val="Normal"/>
    <w:link w:val="FooterChar"/>
    <w:rsid w:val="00820C28"/>
    <w:pPr>
      <w:tabs>
        <w:tab w:val="center" w:pos="4680"/>
        <w:tab w:val="right" w:pos="9360"/>
      </w:tabs>
      <w:suppressAutoHyphens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FooterChar1">
    <w:name w:val="Footer Char1"/>
    <w:basedOn w:val="DefaultParagraphFont"/>
    <w:uiPriority w:val="99"/>
    <w:semiHidden/>
    <w:rsid w:val="00820C28"/>
    <w:rPr>
      <w:rFonts w:ascii="Calibri" w:eastAsia="Calibri" w:hAnsi="Calibri" w:cs="Calibri"/>
      <w:kern w:val="1"/>
      <w:sz w:val="22"/>
      <w:szCs w:val="22"/>
      <w:lang w:eastAsia="zh-CN"/>
    </w:rPr>
  </w:style>
  <w:style w:type="paragraph" w:styleId="Header">
    <w:name w:val="header"/>
    <w:basedOn w:val="Normal"/>
    <w:link w:val="HeaderChar"/>
    <w:rsid w:val="00820C28"/>
    <w:pPr>
      <w:tabs>
        <w:tab w:val="center" w:pos="4680"/>
        <w:tab w:val="right" w:pos="9360"/>
      </w:tabs>
      <w:suppressAutoHyphens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HeaderChar1">
    <w:name w:val="Header Char1"/>
    <w:basedOn w:val="DefaultParagraphFont"/>
    <w:uiPriority w:val="99"/>
    <w:semiHidden/>
    <w:rsid w:val="00820C28"/>
    <w:rPr>
      <w:rFonts w:ascii="Calibri" w:eastAsia="Calibri" w:hAnsi="Calibri" w:cs="Calibri"/>
      <w:kern w:val="1"/>
      <w:sz w:val="22"/>
      <w:szCs w:val="22"/>
      <w:lang w:eastAsia="zh-CN"/>
    </w:rPr>
  </w:style>
  <w:style w:type="paragraph" w:customStyle="1" w:styleId="paragraphstyle9">
    <w:name w:val="paragraph_style_9"/>
    <w:basedOn w:val="Normal"/>
    <w:rsid w:val="00820C28"/>
    <w:pPr>
      <w:suppressAutoHyphens w:val="0"/>
      <w:spacing w:before="100" w:beforeAutospacing="1" w:after="100" w:afterAutospacing="1" w:line="240" w:lineRule="auto"/>
    </w:pPr>
    <w:rPr>
      <w:rFonts w:ascii="Times" w:eastAsia="MS Mincho" w:hAnsi="Times" w:cs="Times New Roman"/>
      <w:kern w:val="0"/>
      <w:sz w:val="20"/>
      <w:szCs w:val="20"/>
      <w:lang w:eastAsia="en-US"/>
    </w:rPr>
  </w:style>
  <w:style w:type="paragraph" w:customStyle="1" w:styleId="paragraphstyle16">
    <w:name w:val="paragraph_style_16"/>
    <w:basedOn w:val="Normal"/>
    <w:rsid w:val="00820C28"/>
    <w:pPr>
      <w:suppressAutoHyphens w:val="0"/>
      <w:spacing w:before="100" w:beforeAutospacing="1" w:after="100" w:afterAutospacing="1" w:line="240" w:lineRule="auto"/>
    </w:pPr>
    <w:rPr>
      <w:rFonts w:ascii="Times" w:eastAsia="MS Mincho" w:hAnsi="Times" w:cs="Times New Roman"/>
      <w:kern w:val="0"/>
      <w:sz w:val="20"/>
      <w:szCs w:val="20"/>
      <w:lang w:eastAsia="en-US"/>
    </w:rPr>
  </w:style>
  <w:style w:type="paragraph" w:customStyle="1" w:styleId="paragraphstyle30">
    <w:name w:val="paragraph_style_30"/>
    <w:basedOn w:val="Normal"/>
    <w:rsid w:val="00820C28"/>
    <w:pPr>
      <w:suppressAutoHyphens w:val="0"/>
      <w:spacing w:before="100" w:beforeAutospacing="1" w:after="100" w:afterAutospacing="1" w:line="240" w:lineRule="auto"/>
    </w:pPr>
    <w:rPr>
      <w:rFonts w:ascii="Times" w:eastAsia="MS Mincho" w:hAnsi="Times" w:cs="Times New Roman"/>
      <w:kern w:val="0"/>
      <w:sz w:val="20"/>
      <w:szCs w:val="20"/>
      <w:lang w:eastAsia="en-US"/>
    </w:rPr>
  </w:style>
  <w:style w:type="character" w:customStyle="1" w:styleId="bullet">
    <w:name w:val="bullet"/>
    <w:rsid w:val="00820C28"/>
  </w:style>
  <w:style w:type="character" w:customStyle="1" w:styleId="ListParagraphChar">
    <w:name w:val="List Paragraph Char"/>
    <w:link w:val="ListParagraph"/>
    <w:uiPriority w:val="99"/>
    <w:rsid w:val="00576A45"/>
    <w:rPr>
      <w:rFonts w:ascii="Calibri" w:eastAsia="Calibri" w:hAnsi="Calibri" w:cs="Calibri"/>
      <w:kern w:val="1"/>
      <w:sz w:val="22"/>
      <w:szCs w:val="22"/>
      <w:lang w:eastAsia="zh-CN"/>
    </w:rPr>
  </w:style>
  <w:style w:type="paragraph" w:styleId="HTMLPreformatted">
    <w:name w:val="HTML Preformatted"/>
    <w:basedOn w:val="Normal"/>
    <w:link w:val="HTMLPreformattedChar"/>
    <w:unhideWhenUsed/>
    <w:rsid w:val="00AD6E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eastAsia="Times New Roman" w:hAnsi="Courier New" w:cs="Times New Roman"/>
      <w:color w:val="000000"/>
      <w:kern w:val="0"/>
      <w:sz w:val="20"/>
      <w:szCs w:val="20"/>
      <w:lang w:val="sr-Latn-CS" w:eastAsia="sr-Latn-CS"/>
    </w:rPr>
  </w:style>
  <w:style w:type="character" w:customStyle="1" w:styleId="HTMLPreformattedChar">
    <w:name w:val="HTML Preformatted Char"/>
    <w:basedOn w:val="DefaultParagraphFont"/>
    <w:link w:val="HTMLPreformatted"/>
    <w:rsid w:val="00AD6E09"/>
    <w:rPr>
      <w:rFonts w:ascii="Courier New" w:hAnsi="Courier New"/>
      <w:color w:val="000000"/>
      <w:lang w:val="sr-Latn-CS" w:eastAsia="sr-Latn-CS"/>
    </w:rPr>
  </w:style>
  <w:style w:type="character" w:customStyle="1" w:styleId="docsum-journal-citation">
    <w:name w:val="docsum-journal-citation"/>
    <w:basedOn w:val="DefaultParagraphFont"/>
    <w:rsid w:val="004C03EB"/>
  </w:style>
  <w:style w:type="paragraph" w:styleId="Revision">
    <w:name w:val="Revision"/>
    <w:hidden/>
    <w:uiPriority w:val="99"/>
    <w:semiHidden/>
    <w:rsid w:val="00505529"/>
    <w:rPr>
      <w:rFonts w:ascii="Calibri" w:eastAsia="Calibri" w:hAnsi="Calibri" w:cs="Calibri"/>
      <w:kern w:val="1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5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2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3C1E19-CFFF-4111-96D7-AD6534C15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2433</Words>
  <Characters>15417</Characters>
  <Application>Microsoft Office Word</Application>
  <DocSecurity>0</DocSecurity>
  <Lines>128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Dejan R</cp:lastModifiedBy>
  <cp:revision>3</cp:revision>
  <cp:lastPrinted>2024-05-08T17:27:00Z</cp:lastPrinted>
  <dcterms:created xsi:type="dcterms:W3CDTF">2024-06-04T04:31:00Z</dcterms:created>
  <dcterms:modified xsi:type="dcterms:W3CDTF">2024-06-04T04:35:00Z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GrammarlyDocumentId">
    <vt:lpwstr>e3aafd83ce8bf8387f6724708c6dc9b3df6c9e521e2d0f0f69fafbad5617fe91</vt:lpwstr>
  </property>
</Properties>
</file>