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426BE" w14:textId="6A7CC515" w:rsidR="001045C4" w:rsidRPr="00AD6E09" w:rsidRDefault="007079E4" w:rsidP="007D7EEA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ИЗБОРНОМ</w:t>
      </w:r>
      <w:r w:rsidR="001045C4" w:rsidRPr="00AD6E0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ВЕЋУ</w:t>
      </w:r>
      <w:r w:rsidR="001045C4" w:rsidRPr="00AD6E09">
        <w:rPr>
          <w:rFonts w:ascii="Times New Roman" w:hAnsi="Times New Roman" w:cs="Times New Roman"/>
          <w:b/>
        </w:rPr>
        <w:t xml:space="preserve"> </w:t>
      </w:r>
    </w:p>
    <w:p w14:paraId="024F2690" w14:textId="77777777" w:rsidR="001045C4" w:rsidRPr="00AD6E09" w:rsidRDefault="007079E4" w:rsidP="007D7EE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МЕДИЦИНСКОГ</w:t>
      </w:r>
      <w:r w:rsidR="003303C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ФАКУЛТЕТА</w:t>
      </w:r>
      <w:r w:rsidR="001045C4" w:rsidRPr="00AD6E0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УНИВЕРЗИТЕТА</w:t>
      </w:r>
      <w:r w:rsidR="001045C4" w:rsidRPr="00AD6E0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У</w:t>
      </w:r>
      <w:r w:rsidR="001045C4" w:rsidRPr="00AD6E0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БЕОГРАДУ</w:t>
      </w:r>
    </w:p>
    <w:p w14:paraId="31870621" w14:textId="77777777" w:rsidR="001045C4" w:rsidRPr="00AD6E09" w:rsidRDefault="001045C4" w:rsidP="007D7EE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402F317" w14:textId="77777777" w:rsidR="001045C4" w:rsidRPr="00AD6E09" w:rsidRDefault="001045C4" w:rsidP="007D7EE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0346E55" w14:textId="77777777" w:rsidR="001045C4" w:rsidRDefault="007079E4" w:rsidP="007D7EEA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Стручна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комисија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припрему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реферата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саставу</w:t>
      </w:r>
      <w:proofErr w:type="spellEnd"/>
      <w:r w:rsidR="001045C4" w:rsidRPr="00AD6E09">
        <w:rPr>
          <w:rFonts w:ascii="Times New Roman" w:hAnsi="Times New Roman" w:cs="Times New Roman"/>
        </w:rPr>
        <w:t>:</w:t>
      </w:r>
    </w:p>
    <w:p w14:paraId="076ED7E5" w14:textId="77777777" w:rsidR="00695E23" w:rsidRPr="00AD6E09" w:rsidRDefault="00695E23" w:rsidP="007D7EE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6797678" w14:textId="77777777" w:rsidR="001045C4" w:rsidRPr="00AD6E09" w:rsidRDefault="007079E4" w:rsidP="007D7EEA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Проф</w:t>
      </w:r>
      <w:proofErr w:type="spellEnd"/>
      <w:r w:rsidR="001045C4" w:rsidRPr="00AD6E09">
        <w:rPr>
          <w:rFonts w:ascii="Times New Roman" w:hAnsi="Times New Roman" w:cs="Times New Roman"/>
          <w:b/>
        </w:rPr>
        <w:t xml:space="preserve">. </w:t>
      </w:r>
      <w:proofErr w:type="spellStart"/>
      <w:r>
        <w:rPr>
          <w:rFonts w:ascii="Times New Roman" w:hAnsi="Times New Roman" w:cs="Times New Roman"/>
          <w:b/>
        </w:rPr>
        <w:t>др</w:t>
      </w:r>
      <w:proofErr w:type="spellEnd"/>
      <w:r w:rsidR="001045C4" w:rsidRPr="00AD6E09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Милош</w:t>
      </w:r>
      <w:proofErr w:type="spellEnd"/>
      <w:r w:rsidR="001045C4" w:rsidRPr="00AD6E09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Николић</w:t>
      </w:r>
      <w:proofErr w:type="spellEnd"/>
      <w:r w:rsidR="001045C4" w:rsidRPr="00AD6E09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редовни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професор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Универзитета</w:t>
      </w:r>
      <w:proofErr w:type="spellEnd"/>
      <w:r w:rsidR="00D4311F"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="00D4311F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Београду</w:t>
      </w:r>
      <w:proofErr w:type="spellEnd"/>
      <w:r>
        <w:rPr>
          <w:rFonts w:ascii="Times New Roman" w:hAnsi="Times New Roman" w:cs="Times New Roman"/>
        </w:rPr>
        <w:t xml:space="preserve"> </w:t>
      </w:r>
      <w:r w:rsidR="00D4311F" w:rsidRPr="00AD6E09">
        <w:rPr>
          <w:rFonts w:ascii="Times New Roman" w:hAnsi="Times New Roman" w:cs="Times New Roman"/>
        </w:rPr>
        <w:t xml:space="preserve">- </w:t>
      </w:r>
      <w:proofErr w:type="spellStart"/>
      <w:r>
        <w:rPr>
          <w:rFonts w:ascii="Times New Roman" w:hAnsi="Times New Roman" w:cs="Times New Roman"/>
        </w:rPr>
        <w:t>Медицинског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факултета</w:t>
      </w:r>
      <w:proofErr w:type="spellEnd"/>
      <w:r w:rsidR="00D4311F" w:rsidRPr="00AD6E09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председник</w:t>
      </w:r>
      <w:proofErr w:type="spellEnd"/>
    </w:p>
    <w:p w14:paraId="4CC286ED" w14:textId="7B5D5628" w:rsidR="00D4311F" w:rsidRPr="00AD6E09" w:rsidRDefault="00695E23" w:rsidP="007D7EEA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sr-Cyrl-RS"/>
        </w:rPr>
        <w:t>Доц</w:t>
      </w:r>
      <w:r w:rsidR="00D4311F" w:rsidRPr="00AD6E09">
        <w:rPr>
          <w:rFonts w:ascii="Times New Roman" w:hAnsi="Times New Roman" w:cs="Times New Roman"/>
          <w:b/>
        </w:rPr>
        <w:t xml:space="preserve">. </w:t>
      </w:r>
      <w:proofErr w:type="spellStart"/>
      <w:r w:rsidR="007079E4">
        <w:rPr>
          <w:rFonts w:ascii="Times New Roman" w:hAnsi="Times New Roman" w:cs="Times New Roman"/>
          <w:b/>
        </w:rPr>
        <w:t>др</w:t>
      </w:r>
      <w:proofErr w:type="spellEnd"/>
      <w:r w:rsidR="00D4311F" w:rsidRPr="00AD6E0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sr-Cyrl-RS"/>
        </w:rPr>
        <w:t>Дубравка Живановић</w:t>
      </w:r>
      <w:r w:rsidR="00D4311F" w:rsidRPr="00AD6E09"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  <w:lang w:val="sr-Cyrl-RS"/>
        </w:rPr>
        <w:t>доцент</w:t>
      </w:r>
      <w:r w:rsidR="00D4311F" w:rsidRPr="00AD6E09">
        <w:rPr>
          <w:rFonts w:ascii="Times New Roman" w:hAnsi="Times New Roman" w:cs="Times New Roman"/>
        </w:rPr>
        <w:t xml:space="preserve"> </w:t>
      </w:r>
      <w:proofErr w:type="spellStart"/>
      <w:r w:rsidR="007079E4">
        <w:rPr>
          <w:rFonts w:ascii="Times New Roman" w:hAnsi="Times New Roman" w:cs="Times New Roman"/>
        </w:rPr>
        <w:t>Универзитета</w:t>
      </w:r>
      <w:proofErr w:type="spellEnd"/>
      <w:r w:rsidR="00D4311F" w:rsidRPr="00AD6E09">
        <w:rPr>
          <w:rFonts w:ascii="Times New Roman" w:hAnsi="Times New Roman" w:cs="Times New Roman"/>
        </w:rPr>
        <w:t xml:space="preserve"> </w:t>
      </w:r>
      <w:r w:rsidR="007079E4">
        <w:rPr>
          <w:rFonts w:ascii="Times New Roman" w:hAnsi="Times New Roman" w:cs="Times New Roman"/>
        </w:rPr>
        <w:t>у</w:t>
      </w:r>
      <w:r w:rsidR="00D4311F" w:rsidRPr="00AD6E09">
        <w:rPr>
          <w:rFonts w:ascii="Times New Roman" w:hAnsi="Times New Roman" w:cs="Times New Roman"/>
        </w:rPr>
        <w:t xml:space="preserve"> </w:t>
      </w:r>
      <w:proofErr w:type="spellStart"/>
      <w:r w:rsidR="007079E4">
        <w:rPr>
          <w:rFonts w:ascii="Times New Roman" w:hAnsi="Times New Roman" w:cs="Times New Roman"/>
        </w:rPr>
        <w:t>Београду</w:t>
      </w:r>
      <w:proofErr w:type="spellEnd"/>
      <w:r>
        <w:rPr>
          <w:rFonts w:ascii="Times New Roman" w:hAnsi="Times New Roman" w:cs="Times New Roman"/>
          <w:lang w:val="sr-Cyrl-RS"/>
        </w:rPr>
        <w:t xml:space="preserve"> </w:t>
      </w:r>
      <w:r w:rsidR="00D4311F" w:rsidRPr="00AD6E09">
        <w:rPr>
          <w:rFonts w:ascii="Times New Roman" w:hAnsi="Times New Roman" w:cs="Times New Roman"/>
        </w:rPr>
        <w:t xml:space="preserve">- </w:t>
      </w:r>
      <w:proofErr w:type="spellStart"/>
      <w:r w:rsidR="007079E4">
        <w:rPr>
          <w:rFonts w:ascii="Times New Roman" w:hAnsi="Times New Roman" w:cs="Times New Roman"/>
        </w:rPr>
        <w:t>Медицинског</w:t>
      </w:r>
      <w:proofErr w:type="spellEnd"/>
      <w:r w:rsidR="00D4311F" w:rsidRPr="00AD6E09">
        <w:rPr>
          <w:rFonts w:ascii="Times New Roman" w:hAnsi="Times New Roman" w:cs="Times New Roman"/>
        </w:rPr>
        <w:t xml:space="preserve"> </w:t>
      </w:r>
      <w:proofErr w:type="spellStart"/>
      <w:r w:rsidR="007079E4">
        <w:rPr>
          <w:rFonts w:ascii="Times New Roman" w:hAnsi="Times New Roman" w:cs="Times New Roman"/>
        </w:rPr>
        <w:t>факултета</w:t>
      </w:r>
      <w:proofErr w:type="spellEnd"/>
      <w:r w:rsidR="00D4311F" w:rsidRPr="00AD6E09">
        <w:rPr>
          <w:rFonts w:ascii="Times New Roman" w:hAnsi="Times New Roman" w:cs="Times New Roman"/>
        </w:rPr>
        <w:t xml:space="preserve">, </w:t>
      </w:r>
      <w:proofErr w:type="spellStart"/>
      <w:r w:rsidR="007079E4">
        <w:rPr>
          <w:rFonts w:ascii="Times New Roman" w:hAnsi="Times New Roman" w:cs="Times New Roman"/>
        </w:rPr>
        <w:t>члан</w:t>
      </w:r>
      <w:proofErr w:type="spellEnd"/>
    </w:p>
    <w:p w14:paraId="5DBF07D0" w14:textId="6BA3861F" w:rsidR="001045C4" w:rsidRPr="00AD6E09" w:rsidRDefault="007079E4" w:rsidP="007D7EEA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Проф</w:t>
      </w:r>
      <w:proofErr w:type="spellEnd"/>
      <w:r w:rsidR="00D4311F" w:rsidRPr="00AD6E09">
        <w:rPr>
          <w:rFonts w:ascii="Times New Roman" w:hAnsi="Times New Roman" w:cs="Times New Roman"/>
          <w:b/>
        </w:rPr>
        <w:t>.</w:t>
      </w:r>
      <w:r w:rsidR="001045C4" w:rsidRPr="00AD6E09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др</w:t>
      </w:r>
      <w:proofErr w:type="spellEnd"/>
      <w:r w:rsidR="001045C4" w:rsidRPr="00AD6E09">
        <w:rPr>
          <w:rFonts w:ascii="Times New Roman" w:hAnsi="Times New Roman" w:cs="Times New Roman"/>
          <w:b/>
        </w:rPr>
        <w:t xml:space="preserve"> </w:t>
      </w:r>
      <w:r w:rsidR="00695E23">
        <w:rPr>
          <w:rFonts w:ascii="Times New Roman" w:hAnsi="Times New Roman" w:cs="Times New Roman"/>
          <w:b/>
          <w:lang w:val="sr-Cyrl-RS"/>
        </w:rPr>
        <w:t>Зоран Голушин</w:t>
      </w:r>
      <w:r w:rsidR="001045C4" w:rsidRPr="00AD6E09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ванредни</w:t>
      </w:r>
      <w:proofErr w:type="spellEnd"/>
      <w:r w:rsidR="00D4311F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професор</w:t>
      </w:r>
      <w:proofErr w:type="spellEnd"/>
      <w:r w:rsidR="00D4311F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Универзитета</w:t>
      </w:r>
      <w:proofErr w:type="spellEnd"/>
      <w:r w:rsidR="00D4311F"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="00D4311F" w:rsidRPr="00AD6E09">
        <w:rPr>
          <w:rFonts w:ascii="Times New Roman" w:hAnsi="Times New Roman" w:cs="Times New Roman"/>
        </w:rPr>
        <w:t xml:space="preserve"> </w:t>
      </w:r>
      <w:r w:rsidR="00695E23">
        <w:rPr>
          <w:rFonts w:ascii="Times New Roman" w:hAnsi="Times New Roman" w:cs="Times New Roman"/>
          <w:lang w:val="sr-Cyrl-RS"/>
        </w:rPr>
        <w:t xml:space="preserve">Новом Саду </w:t>
      </w:r>
      <w:r w:rsidR="00D4311F" w:rsidRPr="00AD6E09">
        <w:rPr>
          <w:rFonts w:ascii="Times New Roman" w:hAnsi="Times New Roman" w:cs="Times New Roman"/>
        </w:rPr>
        <w:t xml:space="preserve">- </w:t>
      </w:r>
      <w:proofErr w:type="spellStart"/>
      <w:r>
        <w:rPr>
          <w:rFonts w:ascii="Times New Roman" w:hAnsi="Times New Roman" w:cs="Times New Roman"/>
        </w:rPr>
        <w:t>Медицинског</w:t>
      </w:r>
      <w:proofErr w:type="spellEnd"/>
      <w:r w:rsidR="00D4311F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факултета</w:t>
      </w:r>
      <w:proofErr w:type="spellEnd"/>
      <w:r w:rsidR="00D4311F" w:rsidRPr="00AD6E09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члан</w:t>
      </w:r>
      <w:proofErr w:type="spellEnd"/>
    </w:p>
    <w:p w14:paraId="049BAEFA" w14:textId="77777777" w:rsidR="001045C4" w:rsidRPr="00AD6E09" w:rsidRDefault="001045C4" w:rsidP="007D7EE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63945C53" w14:textId="2AE33BE0" w:rsidR="001045C4" w:rsidRPr="00AD6E09" w:rsidRDefault="007079E4" w:rsidP="007D7EE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</w:rPr>
        <w:t>одређена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седници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Изборног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већа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Медицинског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факултета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Београду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одржаној</w:t>
      </w:r>
      <w:proofErr w:type="spellEnd"/>
      <w:r w:rsidR="00D4311F" w:rsidRPr="00AD6E09">
        <w:rPr>
          <w:rFonts w:ascii="Times New Roman" w:hAnsi="Times New Roman" w:cs="Times New Roman"/>
        </w:rPr>
        <w:t xml:space="preserve"> </w:t>
      </w:r>
      <w:r w:rsidR="00695E23">
        <w:rPr>
          <w:rFonts w:ascii="Times New Roman" w:hAnsi="Times New Roman" w:cs="Times New Roman"/>
          <w:lang w:val="sr-Cyrl-RS"/>
        </w:rPr>
        <w:t>10.07.2024.</w:t>
      </w:r>
      <w:r w:rsidR="00D4311F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године</w:t>
      </w:r>
      <w:proofErr w:type="spellEnd"/>
      <w:r w:rsidR="00211792" w:rsidRPr="00AD6E09">
        <w:rPr>
          <w:rFonts w:ascii="Times New Roman" w:hAnsi="Times New Roman" w:cs="Times New Roman"/>
        </w:rPr>
        <w:t>,</w:t>
      </w:r>
      <w:r w:rsidR="00D4311F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анализирала</w:t>
      </w:r>
      <w:proofErr w:type="spellEnd"/>
      <w:r w:rsidR="00D4311F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пријаве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Конкурс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расписан</w:t>
      </w:r>
      <w:proofErr w:type="spellEnd"/>
      <w:r w:rsidR="00211792" w:rsidRPr="00AD6E09">
        <w:rPr>
          <w:rFonts w:ascii="Times New Roman" w:hAnsi="Times New Roman" w:cs="Times New Roman"/>
          <w:bCs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дана</w:t>
      </w:r>
      <w:proofErr w:type="spellEnd"/>
      <w:r w:rsidR="00695E23">
        <w:rPr>
          <w:rFonts w:ascii="Times New Roman" w:hAnsi="Times New Roman" w:cs="Times New Roman"/>
        </w:rPr>
        <w:t xml:space="preserve"> </w:t>
      </w:r>
      <w:r w:rsidR="00695E23">
        <w:rPr>
          <w:rFonts w:ascii="Times New Roman" w:hAnsi="Times New Roman" w:cs="Times New Roman"/>
          <w:lang w:val="sr-Cyrl-RS"/>
        </w:rPr>
        <w:t>11.09</w:t>
      </w:r>
      <w:r w:rsidR="00695E23" w:rsidRPr="00AD6E09">
        <w:rPr>
          <w:rFonts w:ascii="Times New Roman" w:hAnsi="Times New Roman" w:cs="Times New Roman"/>
        </w:rPr>
        <w:t>.202</w:t>
      </w:r>
      <w:r w:rsidR="00695E23">
        <w:rPr>
          <w:rFonts w:ascii="Times New Roman" w:hAnsi="Times New Roman" w:cs="Times New Roman"/>
        </w:rPr>
        <w:t>4</w:t>
      </w:r>
      <w:r w:rsidR="00695E23" w:rsidRPr="00AD6E09">
        <w:rPr>
          <w:rFonts w:ascii="Times New Roman" w:hAnsi="Times New Roman" w:cs="Times New Roman"/>
        </w:rPr>
        <w:t xml:space="preserve">. </w:t>
      </w:r>
      <w:proofErr w:type="spellStart"/>
      <w:r w:rsidR="00695E23">
        <w:rPr>
          <w:rFonts w:ascii="Times New Roman" w:hAnsi="Times New Roman" w:cs="Times New Roman"/>
        </w:rPr>
        <w:t>године</w:t>
      </w:r>
      <w:proofErr w:type="spellEnd"/>
      <w:r w:rsidR="00695E23">
        <w:rPr>
          <w:rFonts w:ascii="Times New Roman" w:hAnsi="Times New Roman" w:cs="Times New Roman"/>
          <w:lang w:val="sr-Cyrl-RS"/>
        </w:rPr>
        <w:t xml:space="preserve"> у огласним новинама „Послови“ и н</w:t>
      </w:r>
      <w:r>
        <w:rPr>
          <w:rFonts w:ascii="Times New Roman" w:hAnsi="Times New Roman" w:cs="Times New Roman"/>
          <w:bCs/>
        </w:rPr>
        <w:t>а</w:t>
      </w:r>
      <w:r w:rsidR="00FF4BFD" w:rsidRPr="00AD6E09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интернет</w:t>
      </w:r>
      <w:proofErr w:type="spellEnd"/>
      <w:r w:rsidR="00FF4BFD" w:rsidRPr="00AD6E09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страници</w:t>
      </w:r>
      <w:proofErr w:type="spellEnd"/>
      <w:r w:rsidR="00FF4BFD" w:rsidRPr="00AD6E09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Медицинског</w:t>
      </w:r>
      <w:proofErr w:type="spellEnd"/>
      <w:r w:rsidR="00FF4BFD" w:rsidRPr="00AD6E09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факултета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избор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 (</w:t>
      </w:r>
      <w:proofErr w:type="spellStart"/>
      <w:r>
        <w:rPr>
          <w:rFonts w:ascii="Times New Roman" w:hAnsi="Times New Roman" w:cs="Times New Roman"/>
        </w:rPr>
        <w:t>два</w:t>
      </w:r>
      <w:proofErr w:type="spellEnd"/>
      <w:r>
        <w:rPr>
          <w:rFonts w:ascii="Times New Roman" w:hAnsi="Times New Roman" w:cs="Times New Roman"/>
        </w:rPr>
        <w:t>)</w:t>
      </w:r>
      <w:r w:rsidR="001045C4" w:rsidRPr="00AD6E09">
        <w:rPr>
          <w:rFonts w:ascii="Times New Roman" w:hAnsi="Times New Roman" w:cs="Times New Roman"/>
        </w:rPr>
        <w:t xml:space="preserve"> </w:t>
      </w:r>
      <w:r w:rsidR="00695E23">
        <w:rPr>
          <w:rFonts w:ascii="Times New Roman" w:hAnsi="Times New Roman" w:cs="Times New Roman"/>
          <w:lang w:val="sr-Cyrl-RS"/>
        </w:rPr>
        <w:t>наставника</w:t>
      </w:r>
      <w:r>
        <w:rPr>
          <w:rFonts w:ascii="Times New Roman" w:hAnsi="Times New Roman" w:cs="Times New Roman"/>
        </w:rPr>
        <w:t xml:space="preserve"> у</w:t>
      </w:r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звање</w:t>
      </w:r>
      <w:proofErr w:type="spellEnd"/>
      <w:r w:rsidR="001045C4" w:rsidRPr="00AD6E09">
        <w:rPr>
          <w:rFonts w:ascii="Times New Roman" w:hAnsi="Times New Roman" w:cs="Times New Roman"/>
          <w:b/>
        </w:rPr>
        <w:t xml:space="preserve"> </w:t>
      </w:r>
      <w:r w:rsidR="00695E23">
        <w:rPr>
          <w:rFonts w:ascii="Times New Roman" w:hAnsi="Times New Roman" w:cs="Times New Roman"/>
          <w:b/>
          <w:lang w:val="sr-Cyrl-RS"/>
        </w:rPr>
        <w:t>ДОЦЕНТА</w:t>
      </w:r>
      <w:r w:rsidR="001045C4" w:rsidRPr="00AD6E09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ужу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научну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област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ДЕРМАТОВЕНЕРОЛОГИЈА</w:t>
      </w:r>
      <w:r w:rsidR="001045C4" w:rsidRPr="00AD6E09">
        <w:rPr>
          <w:rFonts w:ascii="Times New Roman" w:hAnsi="Times New Roman" w:cs="Times New Roman"/>
          <w:b/>
        </w:rPr>
        <w:t>,</w:t>
      </w:r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подноси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следећи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</w:p>
    <w:p w14:paraId="4DA6BC23" w14:textId="77777777" w:rsidR="001045C4" w:rsidRPr="00AD6E09" w:rsidRDefault="001045C4" w:rsidP="007D7EE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08C5858" w14:textId="77777777" w:rsidR="002D4B7B" w:rsidRDefault="002D4B7B" w:rsidP="007D7EE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325E256" w14:textId="77777777" w:rsidR="001045C4" w:rsidRPr="00AD6E09" w:rsidRDefault="007079E4" w:rsidP="007D7EE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</w:t>
      </w:r>
      <w:r w:rsidR="001045C4" w:rsidRPr="00AD6E0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Е</w:t>
      </w:r>
      <w:r w:rsidR="001045C4" w:rsidRPr="00AD6E0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Ф</w:t>
      </w:r>
      <w:r w:rsidR="001045C4" w:rsidRPr="00AD6E0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Е</w:t>
      </w:r>
      <w:r w:rsidR="001045C4" w:rsidRPr="00AD6E0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Р</w:t>
      </w:r>
      <w:r w:rsidR="001045C4" w:rsidRPr="00AD6E0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А</w:t>
      </w:r>
      <w:r w:rsidR="001045C4" w:rsidRPr="00AD6E0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Т</w:t>
      </w:r>
    </w:p>
    <w:p w14:paraId="0F68EA31" w14:textId="77777777" w:rsidR="001045C4" w:rsidRPr="00AD6E09" w:rsidRDefault="001045C4" w:rsidP="007D7EE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6ED1179" w14:textId="77777777" w:rsidR="001045C4" w:rsidRPr="00AD6E09" w:rsidRDefault="007079E4" w:rsidP="007D7EEA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На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расписани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конскурс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пријавила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два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кандидати</w:t>
      </w:r>
      <w:proofErr w:type="spellEnd"/>
      <w:r w:rsidR="001045C4" w:rsidRPr="00AD6E09">
        <w:rPr>
          <w:rFonts w:ascii="Times New Roman" w:hAnsi="Times New Roman" w:cs="Times New Roman"/>
        </w:rPr>
        <w:t xml:space="preserve">: </w:t>
      </w:r>
    </w:p>
    <w:p w14:paraId="0FC4273A" w14:textId="77777777" w:rsidR="001045C4" w:rsidRPr="00AD6E09" w:rsidRDefault="007079E4" w:rsidP="007D7EEA">
      <w:pPr>
        <w:pStyle w:val="ListParagraph"/>
        <w:numPr>
          <w:ilvl w:val="0"/>
          <w:numId w:val="2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/>
        </w:rPr>
        <w:t>Др</w:t>
      </w:r>
      <w:proofErr w:type="spellEnd"/>
      <w:r w:rsidR="004F43FE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Јелена</w:t>
      </w:r>
      <w:proofErr w:type="spellEnd"/>
      <w:r w:rsidR="009245B0" w:rsidRPr="00AD6E09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Перић</w:t>
      </w:r>
      <w:proofErr w:type="spellEnd"/>
      <w:r w:rsidR="001045C4" w:rsidRPr="00AD6E09"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</w:rPr>
        <w:t>клинички</w:t>
      </w:r>
      <w:proofErr w:type="spellEnd"/>
      <w:r w:rsidR="00FF4BFD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асистент</w:t>
      </w:r>
      <w:proofErr w:type="spellEnd"/>
      <w:r w:rsidR="00FF4BFD" w:rsidRPr="00AD6E09">
        <w:rPr>
          <w:rFonts w:ascii="Times New Roman" w:hAnsi="Times New Roman" w:cs="Times New Roman"/>
        </w:rPr>
        <w:t xml:space="preserve">, </w:t>
      </w:r>
      <w:proofErr w:type="spellStart"/>
      <w:r w:rsidR="008864DC">
        <w:rPr>
          <w:rFonts w:ascii="Times New Roman" w:hAnsi="Times New Roman" w:cs="Times New Roman"/>
        </w:rPr>
        <w:t>лекар</w:t>
      </w:r>
      <w:proofErr w:type="spellEnd"/>
      <w:r w:rsidR="008864DC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специјалиста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дерматовенерологије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доктор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медицинских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наука</w:t>
      </w:r>
      <w:proofErr w:type="spellEnd"/>
    </w:p>
    <w:p w14:paraId="73218E7F" w14:textId="77777777" w:rsidR="001045C4" w:rsidRPr="00AD6E09" w:rsidRDefault="007079E4" w:rsidP="007D7EEA">
      <w:pPr>
        <w:pStyle w:val="ListParagraph"/>
        <w:numPr>
          <w:ilvl w:val="0"/>
          <w:numId w:val="2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/>
        </w:rPr>
        <w:t>Др</w:t>
      </w:r>
      <w:proofErr w:type="spellEnd"/>
      <w:r w:rsidR="001045C4" w:rsidRPr="00AD6E09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Весна</w:t>
      </w:r>
      <w:proofErr w:type="spellEnd"/>
      <w:r w:rsidR="009245B0" w:rsidRPr="00AD6E09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Рељић</w:t>
      </w:r>
      <w:proofErr w:type="spellEnd"/>
      <w:r w:rsidR="001045C4" w:rsidRPr="00AD6E09"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</w:rPr>
        <w:t>клинички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асистент</w:t>
      </w:r>
      <w:proofErr w:type="spellEnd"/>
      <w:r w:rsidRPr="00AD6E09">
        <w:rPr>
          <w:rFonts w:ascii="Times New Roman" w:hAnsi="Times New Roman" w:cs="Times New Roman"/>
        </w:rPr>
        <w:t xml:space="preserve">, </w:t>
      </w:r>
      <w:proofErr w:type="spellStart"/>
      <w:r w:rsidR="008864DC">
        <w:rPr>
          <w:rFonts w:ascii="Times New Roman" w:hAnsi="Times New Roman" w:cs="Times New Roman"/>
        </w:rPr>
        <w:t>лекар</w:t>
      </w:r>
      <w:proofErr w:type="spellEnd"/>
      <w:r w:rsidR="008864DC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специјалиста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дерматовенерологије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доктор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медицинских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наука</w:t>
      </w:r>
      <w:proofErr w:type="spellEnd"/>
    </w:p>
    <w:p w14:paraId="69648157" w14:textId="77777777" w:rsidR="001045C4" w:rsidRPr="00AD6E09" w:rsidRDefault="001045C4" w:rsidP="007D7EE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C2D353" w14:textId="77777777" w:rsidR="001045C4" w:rsidRPr="00AD6E09" w:rsidRDefault="001045C4" w:rsidP="007D7EE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0320680" w14:textId="77777777" w:rsidR="001045C4" w:rsidRPr="00AD6E09" w:rsidRDefault="007079E4" w:rsidP="007D7EE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  <w:bCs/>
        </w:rPr>
        <w:t>Кандидат</w:t>
      </w:r>
      <w:proofErr w:type="spellEnd"/>
      <w:r w:rsidR="009245B0" w:rsidRPr="00AD6E09"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под</w:t>
      </w:r>
      <w:proofErr w:type="spellEnd"/>
      <w:r w:rsidR="009245B0" w:rsidRPr="00AD6E09"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редним</w:t>
      </w:r>
      <w:proofErr w:type="spellEnd"/>
      <w:r w:rsidR="009245B0" w:rsidRPr="00AD6E09"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бројем</w:t>
      </w:r>
      <w:proofErr w:type="spellEnd"/>
      <w:r w:rsidR="009245B0" w:rsidRPr="00AD6E09">
        <w:rPr>
          <w:rFonts w:ascii="Times New Roman" w:hAnsi="Times New Roman" w:cs="Times New Roman"/>
          <w:b/>
          <w:bCs/>
        </w:rPr>
        <w:t xml:space="preserve"> </w:t>
      </w:r>
      <w:r w:rsidR="001045C4" w:rsidRPr="00AD6E09">
        <w:rPr>
          <w:rFonts w:ascii="Times New Roman" w:hAnsi="Times New Roman" w:cs="Times New Roman"/>
          <w:b/>
          <w:bCs/>
        </w:rPr>
        <w:t>1:</w:t>
      </w:r>
      <w:r w:rsidR="003303C6"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др</w:t>
      </w:r>
      <w:proofErr w:type="spellEnd"/>
      <w:r w:rsidR="009245B0" w:rsidRPr="00AD6E0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ЈЕЛЕНА</w:t>
      </w:r>
      <w:r w:rsidR="009245B0" w:rsidRPr="00AD6E0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ПЕРИЋ</w:t>
      </w:r>
    </w:p>
    <w:p w14:paraId="1A300CD5" w14:textId="77777777" w:rsidR="00211792" w:rsidRDefault="007079E4" w:rsidP="007D7EE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</w:t>
      </w:r>
      <w:r w:rsidR="00A3376C" w:rsidRPr="00AD6E09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ОСНОВНИ</w:t>
      </w:r>
      <w:r w:rsidR="001045C4" w:rsidRPr="00AD6E0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БИОГРАФСКИ</w:t>
      </w:r>
      <w:r w:rsidR="001045C4" w:rsidRPr="00AD6E0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ПОДАЦИ</w:t>
      </w:r>
      <w:r w:rsidR="001045C4" w:rsidRPr="00AD6E09">
        <w:rPr>
          <w:rFonts w:ascii="Times New Roman" w:hAnsi="Times New Roman" w:cs="Times New Roman"/>
          <w:b/>
        </w:rPr>
        <w:t>:</w:t>
      </w:r>
    </w:p>
    <w:p w14:paraId="406900ED" w14:textId="77777777" w:rsidR="001045C4" w:rsidRPr="00911E42" w:rsidRDefault="007079E4" w:rsidP="00581C99">
      <w:pPr>
        <w:pStyle w:val="ListParagraph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proofErr w:type="spellStart"/>
      <w:r w:rsidRPr="00911E42">
        <w:rPr>
          <w:rFonts w:ascii="Times New Roman" w:hAnsi="Times New Roman" w:cs="Times New Roman"/>
        </w:rPr>
        <w:t>Име</w:t>
      </w:r>
      <w:proofErr w:type="spellEnd"/>
      <w:r w:rsidR="001045C4" w:rsidRPr="00911E42">
        <w:rPr>
          <w:rFonts w:ascii="Times New Roman" w:hAnsi="Times New Roman" w:cs="Times New Roman"/>
        </w:rPr>
        <w:t xml:space="preserve">, </w:t>
      </w:r>
      <w:proofErr w:type="spellStart"/>
      <w:r w:rsidRPr="00911E42">
        <w:rPr>
          <w:rFonts w:ascii="Times New Roman" w:hAnsi="Times New Roman" w:cs="Times New Roman"/>
        </w:rPr>
        <w:t>средње</w:t>
      </w:r>
      <w:proofErr w:type="spellEnd"/>
      <w:r w:rsidR="001045C4" w:rsidRPr="00911E42">
        <w:rPr>
          <w:rFonts w:ascii="Times New Roman" w:hAnsi="Times New Roman" w:cs="Times New Roman"/>
        </w:rPr>
        <w:t xml:space="preserve"> </w:t>
      </w:r>
      <w:proofErr w:type="spellStart"/>
      <w:r w:rsidRPr="00911E42">
        <w:rPr>
          <w:rFonts w:ascii="Times New Roman" w:hAnsi="Times New Roman" w:cs="Times New Roman"/>
        </w:rPr>
        <w:t>име</w:t>
      </w:r>
      <w:proofErr w:type="spellEnd"/>
      <w:r w:rsidR="001045C4" w:rsidRPr="00911E42">
        <w:rPr>
          <w:rFonts w:ascii="Times New Roman" w:hAnsi="Times New Roman" w:cs="Times New Roman"/>
        </w:rPr>
        <w:t xml:space="preserve">, </w:t>
      </w:r>
      <w:proofErr w:type="spellStart"/>
      <w:r w:rsidRPr="00911E42">
        <w:rPr>
          <w:rFonts w:ascii="Times New Roman" w:hAnsi="Times New Roman" w:cs="Times New Roman"/>
        </w:rPr>
        <w:t>презиме</w:t>
      </w:r>
      <w:proofErr w:type="spellEnd"/>
      <w:r w:rsidR="001045C4" w:rsidRPr="00911E42">
        <w:rPr>
          <w:rFonts w:ascii="Times New Roman" w:hAnsi="Times New Roman" w:cs="Times New Roman"/>
        </w:rPr>
        <w:t xml:space="preserve">: </w:t>
      </w:r>
      <w:r w:rsidR="00AF10E3" w:rsidRPr="00911E42">
        <w:rPr>
          <w:rFonts w:ascii="Times New Roman" w:hAnsi="Times New Roman" w:cs="Times New Roman"/>
        </w:rPr>
        <w:tab/>
      </w:r>
      <w:proofErr w:type="spellStart"/>
      <w:r w:rsidRPr="00911E42">
        <w:rPr>
          <w:rFonts w:ascii="Times New Roman" w:hAnsi="Times New Roman" w:cs="Times New Roman"/>
        </w:rPr>
        <w:t>Јелена</w:t>
      </w:r>
      <w:proofErr w:type="spellEnd"/>
      <w:r w:rsidR="001045C4" w:rsidRPr="00911E42">
        <w:rPr>
          <w:rFonts w:ascii="Times New Roman" w:hAnsi="Times New Roman" w:cs="Times New Roman"/>
        </w:rPr>
        <w:t xml:space="preserve"> (</w:t>
      </w:r>
      <w:proofErr w:type="spellStart"/>
      <w:r w:rsidRPr="00911E42">
        <w:rPr>
          <w:rFonts w:ascii="Times New Roman" w:hAnsi="Times New Roman" w:cs="Times New Roman"/>
        </w:rPr>
        <w:t>Војислав</w:t>
      </w:r>
      <w:proofErr w:type="spellEnd"/>
      <w:r w:rsidR="001045C4" w:rsidRPr="00911E42">
        <w:rPr>
          <w:rFonts w:ascii="Times New Roman" w:hAnsi="Times New Roman" w:cs="Times New Roman"/>
        </w:rPr>
        <w:t xml:space="preserve">) </w:t>
      </w:r>
      <w:proofErr w:type="spellStart"/>
      <w:r w:rsidRPr="00911E42">
        <w:rPr>
          <w:rFonts w:ascii="Times New Roman" w:hAnsi="Times New Roman" w:cs="Times New Roman"/>
        </w:rPr>
        <w:t>Перић</w:t>
      </w:r>
      <w:proofErr w:type="spellEnd"/>
    </w:p>
    <w:p w14:paraId="17555920" w14:textId="77777777" w:rsidR="001045C4" w:rsidRPr="00911E42" w:rsidRDefault="007079E4" w:rsidP="00581C99">
      <w:pPr>
        <w:pStyle w:val="ListParagraph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proofErr w:type="spellStart"/>
      <w:r w:rsidRPr="00911E42">
        <w:rPr>
          <w:rFonts w:ascii="Times New Roman" w:hAnsi="Times New Roman" w:cs="Times New Roman"/>
        </w:rPr>
        <w:t>Датум</w:t>
      </w:r>
      <w:proofErr w:type="spellEnd"/>
      <w:r w:rsidR="001045C4" w:rsidRPr="00911E42">
        <w:rPr>
          <w:rFonts w:ascii="Times New Roman" w:hAnsi="Times New Roman" w:cs="Times New Roman"/>
        </w:rPr>
        <w:t xml:space="preserve"> </w:t>
      </w:r>
      <w:r w:rsidRPr="00911E42">
        <w:rPr>
          <w:rFonts w:ascii="Times New Roman" w:hAnsi="Times New Roman" w:cs="Times New Roman"/>
        </w:rPr>
        <w:t>и</w:t>
      </w:r>
      <w:r w:rsidR="001045C4" w:rsidRPr="00911E42">
        <w:rPr>
          <w:rFonts w:ascii="Times New Roman" w:hAnsi="Times New Roman" w:cs="Times New Roman"/>
        </w:rPr>
        <w:t xml:space="preserve"> </w:t>
      </w:r>
      <w:proofErr w:type="spellStart"/>
      <w:r w:rsidRPr="00911E42">
        <w:rPr>
          <w:rFonts w:ascii="Times New Roman" w:hAnsi="Times New Roman" w:cs="Times New Roman"/>
        </w:rPr>
        <w:t>место</w:t>
      </w:r>
      <w:proofErr w:type="spellEnd"/>
      <w:r w:rsidR="001045C4" w:rsidRPr="00911E42">
        <w:rPr>
          <w:rFonts w:ascii="Times New Roman" w:hAnsi="Times New Roman" w:cs="Times New Roman"/>
        </w:rPr>
        <w:t xml:space="preserve"> </w:t>
      </w:r>
      <w:proofErr w:type="spellStart"/>
      <w:r w:rsidRPr="00911E42">
        <w:rPr>
          <w:rFonts w:ascii="Times New Roman" w:hAnsi="Times New Roman" w:cs="Times New Roman"/>
        </w:rPr>
        <w:t>рођења</w:t>
      </w:r>
      <w:proofErr w:type="spellEnd"/>
      <w:r w:rsidR="001045C4" w:rsidRPr="00911E42">
        <w:rPr>
          <w:rFonts w:ascii="Times New Roman" w:hAnsi="Times New Roman" w:cs="Times New Roman"/>
        </w:rPr>
        <w:t xml:space="preserve">: </w:t>
      </w:r>
      <w:r w:rsidR="00AF10E3" w:rsidRPr="00911E42">
        <w:rPr>
          <w:rFonts w:ascii="Times New Roman" w:hAnsi="Times New Roman" w:cs="Times New Roman"/>
        </w:rPr>
        <w:tab/>
      </w:r>
      <w:r w:rsidR="00AF10E3" w:rsidRPr="00911E42">
        <w:rPr>
          <w:rFonts w:ascii="Times New Roman" w:hAnsi="Times New Roman" w:cs="Times New Roman"/>
        </w:rPr>
        <w:tab/>
      </w:r>
      <w:r w:rsidR="001045C4" w:rsidRPr="00911E42">
        <w:rPr>
          <w:rFonts w:ascii="Times New Roman" w:hAnsi="Times New Roman" w:cs="Times New Roman"/>
        </w:rPr>
        <w:t>21.</w:t>
      </w:r>
      <w:r w:rsidR="009245B0" w:rsidRPr="00911E42">
        <w:rPr>
          <w:rFonts w:ascii="Times New Roman" w:hAnsi="Times New Roman" w:cs="Times New Roman"/>
        </w:rPr>
        <w:t>03.</w:t>
      </w:r>
      <w:r w:rsidR="001045C4" w:rsidRPr="00911E42">
        <w:rPr>
          <w:rFonts w:ascii="Times New Roman" w:hAnsi="Times New Roman" w:cs="Times New Roman"/>
        </w:rPr>
        <w:t>1973.</w:t>
      </w:r>
      <w:r w:rsidR="009245B0" w:rsidRPr="00911E42">
        <w:rPr>
          <w:rFonts w:ascii="Times New Roman" w:hAnsi="Times New Roman" w:cs="Times New Roman"/>
        </w:rPr>
        <w:t xml:space="preserve"> </w:t>
      </w:r>
      <w:proofErr w:type="spellStart"/>
      <w:r w:rsidRPr="00911E42">
        <w:rPr>
          <w:rFonts w:ascii="Times New Roman" w:hAnsi="Times New Roman" w:cs="Times New Roman"/>
        </w:rPr>
        <w:t>године</w:t>
      </w:r>
      <w:proofErr w:type="spellEnd"/>
      <w:r w:rsidR="001045C4" w:rsidRPr="00911E42">
        <w:rPr>
          <w:rFonts w:ascii="Times New Roman" w:hAnsi="Times New Roman" w:cs="Times New Roman"/>
        </w:rPr>
        <w:t xml:space="preserve">, </w:t>
      </w:r>
      <w:proofErr w:type="spellStart"/>
      <w:r w:rsidRPr="00911E42">
        <w:rPr>
          <w:rFonts w:ascii="Times New Roman" w:hAnsi="Times New Roman" w:cs="Times New Roman"/>
        </w:rPr>
        <w:t>Смедеревска</w:t>
      </w:r>
      <w:proofErr w:type="spellEnd"/>
      <w:r w:rsidR="001045C4" w:rsidRPr="00911E42">
        <w:rPr>
          <w:rFonts w:ascii="Times New Roman" w:hAnsi="Times New Roman" w:cs="Times New Roman"/>
        </w:rPr>
        <w:t xml:space="preserve"> </w:t>
      </w:r>
      <w:proofErr w:type="spellStart"/>
      <w:r w:rsidRPr="00911E42">
        <w:rPr>
          <w:rFonts w:ascii="Times New Roman" w:hAnsi="Times New Roman" w:cs="Times New Roman"/>
        </w:rPr>
        <w:t>Паланка</w:t>
      </w:r>
      <w:proofErr w:type="spellEnd"/>
      <w:r w:rsidR="001045C4" w:rsidRPr="00911E42">
        <w:rPr>
          <w:rFonts w:ascii="Times New Roman" w:hAnsi="Times New Roman" w:cs="Times New Roman"/>
        </w:rPr>
        <w:t xml:space="preserve">, </w:t>
      </w:r>
      <w:proofErr w:type="spellStart"/>
      <w:r w:rsidRPr="00911E42">
        <w:rPr>
          <w:rFonts w:ascii="Times New Roman" w:hAnsi="Times New Roman" w:cs="Times New Roman"/>
        </w:rPr>
        <w:t>Србија</w:t>
      </w:r>
      <w:proofErr w:type="spellEnd"/>
    </w:p>
    <w:p w14:paraId="4048E230" w14:textId="77777777" w:rsidR="00911E42" w:rsidRDefault="007079E4" w:rsidP="00581C99">
      <w:pPr>
        <w:pStyle w:val="ListParagraph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proofErr w:type="spellStart"/>
      <w:r w:rsidRPr="00911E42">
        <w:rPr>
          <w:rFonts w:ascii="Times New Roman" w:hAnsi="Times New Roman" w:cs="Times New Roman"/>
        </w:rPr>
        <w:t>Установа</w:t>
      </w:r>
      <w:proofErr w:type="spellEnd"/>
      <w:r w:rsidR="001045C4" w:rsidRPr="00911E42">
        <w:rPr>
          <w:rFonts w:ascii="Times New Roman" w:hAnsi="Times New Roman" w:cs="Times New Roman"/>
        </w:rPr>
        <w:t xml:space="preserve"> </w:t>
      </w:r>
      <w:proofErr w:type="spellStart"/>
      <w:r w:rsidRPr="00911E42">
        <w:rPr>
          <w:rFonts w:ascii="Times New Roman" w:hAnsi="Times New Roman" w:cs="Times New Roman"/>
        </w:rPr>
        <w:t>где</w:t>
      </w:r>
      <w:proofErr w:type="spellEnd"/>
      <w:r w:rsidR="001045C4" w:rsidRPr="00911E42">
        <w:rPr>
          <w:rFonts w:ascii="Times New Roman" w:hAnsi="Times New Roman" w:cs="Times New Roman"/>
        </w:rPr>
        <w:t xml:space="preserve"> </w:t>
      </w:r>
      <w:proofErr w:type="spellStart"/>
      <w:r w:rsidRPr="00911E42">
        <w:rPr>
          <w:rFonts w:ascii="Times New Roman" w:hAnsi="Times New Roman" w:cs="Times New Roman"/>
        </w:rPr>
        <w:t>је</w:t>
      </w:r>
      <w:proofErr w:type="spellEnd"/>
      <w:r w:rsidR="001045C4" w:rsidRPr="00911E42">
        <w:rPr>
          <w:rFonts w:ascii="Times New Roman" w:hAnsi="Times New Roman" w:cs="Times New Roman"/>
        </w:rPr>
        <w:t xml:space="preserve"> </w:t>
      </w:r>
      <w:proofErr w:type="spellStart"/>
      <w:r w:rsidRPr="00911E42">
        <w:rPr>
          <w:rFonts w:ascii="Times New Roman" w:hAnsi="Times New Roman" w:cs="Times New Roman"/>
        </w:rPr>
        <w:t>запослена</w:t>
      </w:r>
      <w:proofErr w:type="spellEnd"/>
      <w:r w:rsidR="001045C4" w:rsidRPr="00911E42">
        <w:rPr>
          <w:rFonts w:ascii="Times New Roman" w:hAnsi="Times New Roman" w:cs="Times New Roman"/>
        </w:rPr>
        <w:t xml:space="preserve">: </w:t>
      </w:r>
      <w:r w:rsidR="00AF10E3" w:rsidRPr="00911E42">
        <w:rPr>
          <w:rFonts w:ascii="Times New Roman" w:hAnsi="Times New Roman" w:cs="Times New Roman"/>
        </w:rPr>
        <w:tab/>
      </w:r>
      <w:proofErr w:type="spellStart"/>
      <w:r w:rsidRPr="00911E42">
        <w:rPr>
          <w:rFonts w:ascii="Times New Roman" w:hAnsi="Times New Roman" w:cs="Times New Roman"/>
        </w:rPr>
        <w:t>Универзитетски</w:t>
      </w:r>
      <w:proofErr w:type="spellEnd"/>
      <w:r w:rsidR="009245B0" w:rsidRPr="00911E42">
        <w:rPr>
          <w:rFonts w:ascii="Times New Roman" w:hAnsi="Times New Roman" w:cs="Times New Roman"/>
        </w:rPr>
        <w:t xml:space="preserve"> </w:t>
      </w:r>
      <w:proofErr w:type="spellStart"/>
      <w:r w:rsidRPr="00911E42">
        <w:rPr>
          <w:rFonts w:ascii="Times New Roman" w:hAnsi="Times New Roman" w:cs="Times New Roman"/>
        </w:rPr>
        <w:t>Клинички</w:t>
      </w:r>
      <w:proofErr w:type="spellEnd"/>
      <w:r w:rsidR="001045C4" w:rsidRPr="00911E42">
        <w:rPr>
          <w:rFonts w:ascii="Times New Roman" w:hAnsi="Times New Roman" w:cs="Times New Roman"/>
        </w:rPr>
        <w:t xml:space="preserve"> </w:t>
      </w:r>
      <w:proofErr w:type="spellStart"/>
      <w:r w:rsidRPr="00911E42">
        <w:rPr>
          <w:rFonts w:ascii="Times New Roman" w:hAnsi="Times New Roman" w:cs="Times New Roman"/>
        </w:rPr>
        <w:t>центар</w:t>
      </w:r>
      <w:proofErr w:type="spellEnd"/>
      <w:r w:rsidR="001045C4" w:rsidRPr="00911E42">
        <w:rPr>
          <w:rFonts w:ascii="Times New Roman" w:hAnsi="Times New Roman" w:cs="Times New Roman"/>
        </w:rPr>
        <w:t xml:space="preserve"> </w:t>
      </w:r>
      <w:proofErr w:type="spellStart"/>
      <w:r w:rsidRPr="00911E42">
        <w:rPr>
          <w:rFonts w:ascii="Times New Roman" w:hAnsi="Times New Roman" w:cs="Times New Roman"/>
        </w:rPr>
        <w:t>Србије</w:t>
      </w:r>
      <w:proofErr w:type="spellEnd"/>
      <w:r w:rsidR="001045C4" w:rsidRPr="00911E42">
        <w:rPr>
          <w:rFonts w:ascii="Times New Roman" w:hAnsi="Times New Roman" w:cs="Times New Roman"/>
        </w:rPr>
        <w:t xml:space="preserve">, </w:t>
      </w:r>
      <w:proofErr w:type="spellStart"/>
      <w:r w:rsidRPr="00911E42">
        <w:rPr>
          <w:rFonts w:ascii="Times New Roman" w:hAnsi="Times New Roman" w:cs="Times New Roman"/>
        </w:rPr>
        <w:t>Клиника</w:t>
      </w:r>
      <w:proofErr w:type="spellEnd"/>
      <w:r w:rsidR="001045C4" w:rsidRPr="00911E42">
        <w:rPr>
          <w:rFonts w:ascii="Times New Roman" w:hAnsi="Times New Roman" w:cs="Times New Roman"/>
        </w:rPr>
        <w:t xml:space="preserve"> </w:t>
      </w:r>
      <w:proofErr w:type="spellStart"/>
      <w:r w:rsidRPr="00911E42">
        <w:rPr>
          <w:rFonts w:ascii="Times New Roman" w:hAnsi="Times New Roman" w:cs="Times New Roman"/>
        </w:rPr>
        <w:t>за</w:t>
      </w:r>
      <w:proofErr w:type="spellEnd"/>
      <w:r w:rsidR="001045C4" w:rsidRPr="00911E42">
        <w:rPr>
          <w:rFonts w:ascii="Times New Roman" w:hAnsi="Times New Roman" w:cs="Times New Roman"/>
        </w:rPr>
        <w:t xml:space="preserve"> </w:t>
      </w:r>
    </w:p>
    <w:p w14:paraId="471A22CE" w14:textId="77777777" w:rsidR="001045C4" w:rsidRPr="00911E42" w:rsidRDefault="007079E4" w:rsidP="00911E42">
      <w:pPr>
        <w:pStyle w:val="ListParagraph"/>
        <w:spacing w:after="0" w:line="240" w:lineRule="auto"/>
        <w:ind w:left="3306" w:firstLine="294"/>
        <w:jc w:val="both"/>
        <w:rPr>
          <w:rFonts w:ascii="Times New Roman" w:hAnsi="Times New Roman" w:cs="Times New Roman"/>
        </w:rPr>
      </w:pPr>
      <w:proofErr w:type="spellStart"/>
      <w:r w:rsidRPr="00911E42">
        <w:rPr>
          <w:rFonts w:ascii="Times New Roman" w:hAnsi="Times New Roman" w:cs="Times New Roman"/>
        </w:rPr>
        <w:t>дерматовенерологију</w:t>
      </w:r>
      <w:proofErr w:type="spellEnd"/>
      <w:r w:rsidR="001045C4" w:rsidRPr="00911E42">
        <w:rPr>
          <w:rFonts w:ascii="Times New Roman" w:hAnsi="Times New Roman" w:cs="Times New Roman"/>
        </w:rPr>
        <w:t xml:space="preserve"> </w:t>
      </w:r>
    </w:p>
    <w:p w14:paraId="50B60ABB" w14:textId="77777777" w:rsidR="001045C4" w:rsidRPr="00911E42" w:rsidRDefault="007079E4" w:rsidP="00581C99">
      <w:pPr>
        <w:pStyle w:val="ListParagraph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proofErr w:type="spellStart"/>
      <w:r w:rsidRPr="00911E42">
        <w:rPr>
          <w:rFonts w:ascii="Times New Roman" w:hAnsi="Times New Roman" w:cs="Times New Roman"/>
        </w:rPr>
        <w:t>Звање</w:t>
      </w:r>
      <w:proofErr w:type="spellEnd"/>
      <w:r w:rsidR="001045C4" w:rsidRPr="00911E42">
        <w:rPr>
          <w:rFonts w:ascii="Times New Roman" w:hAnsi="Times New Roman" w:cs="Times New Roman"/>
        </w:rPr>
        <w:t>/</w:t>
      </w:r>
      <w:proofErr w:type="spellStart"/>
      <w:r w:rsidRPr="00911E42">
        <w:rPr>
          <w:rFonts w:ascii="Times New Roman" w:hAnsi="Times New Roman" w:cs="Times New Roman"/>
        </w:rPr>
        <w:t>радно</w:t>
      </w:r>
      <w:proofErr w:type="spellEnd"/>
      <w:r w:rsidR="001045C4" w:rsidRPr="00911E42">
        <w:rPr>
          <w:rFonts w:ascii="Times New Roman" w:hAnsi="Times New Roman" w:cs="Times New Roman"/>
        </w:rPr>
        <w:t xml:space="preserve"> </w:t>
      </w:r>
      <w:proofErr w:type="spellStart"/>
      <w:r w:rsidRPr="00911E42">
        <w:rPr>
          <w:rFonts w:ascii="Times New Roman" w:hAnsi="Times New Roman" w:cs="Times New Roman"/>
        </w:rPr>
        <w:t>место</w:t>
      </w:r>
      <w:proofErr w:type="spellEnd"/>
      <w:r w:rsidR="001045C4" w:rsidRPr="00911E42">
        <w:rPr>
          <w:rFonts w:ascii="Times New Roman" w:hAnsi="Times New Roman" w:cs="Times New Roman"/>
        </w:rPr>
        <w:t xml:space="preserve">: </w:t>
      </w:r>
      <w:r w:rsidR="00AF10E3" w:rsidRPr="00911E42">
        <w:rPr>
          <w:rFonts w:ascii="Times New Roman" w:hAnsi="Times New Roman" w:cs="Times New Roman"/>
        </w:rPr>
        <w:tab/>
      </w:r>
      <w:r w:rsidR="00AF10E3" w:rsidRPr="00911E42">
        <w:rPr>
          <w:rFonts w:ascii="Times New Roman" w:hAnsi="Times New Roman" w:cs="Times New Roman"/>
        </w:rPr>
        <w:tab/>
      </w:r>
      <w:proofErr w:type="spellStart"/>
      <w:r w:rsidRPr="00911E42">
        <w:rPr>
          <w:rFonts w:ascii="Times New Roman" w:hAnsi="Times New Roman" w:cs="Times New Roman"/>
        </w:rPr>
        <w:t>клинички</w:t>
      </w:r>
      <w:proofErr w:type="spellEnd"/>
      <w:r w:rsidR="00576A45" w:rsidRPr="00911E42">
        <w:rPr>
          <w:rFonts w:ascii="Times New Roman" w:hAnsi="Times New Roman" w:cs="Times New Roman"/>
        </w:rPr>
        <w:t xml:space="preserve"> </w:t>
      </w:r>
      <w:proofErr w:type="spellStart"/>
      <w:r w:rsidRPr="00911E42">
        <w:rPr>
          <w:rFonts w:ascii="Times New Roman" w:hAnsi="Times New Roman" w:cs="Times New Roman"/>
        </w:rPr>
        <w:t>асистент</w:t>
      </w:r>
      <w:proofErr w:type="spellEnd"/>
      <w:r w:rsidR="00576A45" w:rsidRPr="00911E42">
        <w:rPr>
          <w:rFonts w:ascii="Times New Roman" w:hAnsi="Times New Roman" w:cs="Times New Roman"/>
        </w:rPr>
        <w:t xml:space="preserve">; </w:t>
      </w:r>
      <w:proofErr w:type="spellStart"/>
      <w:r w:rsidRPr="00911E42">
        <w:rPr>
          <w:rFonts w:ascii="Times New Roman" w:hAnsi="Times New Roman" w:cs="Times New Roman"/>
        </w:rPr>
        <w:t>лекар</w:t>
      </w:r>
      <w:proofErr w:type="spellEnd"/>
      <w:r w:rsidR="001045C4" w:rsidRPr="00911E42">
        <w:rPr>
          <w:rFonts w:ascii="Times New Roman" w:hAnsi="Times New Roman" w:cs="Times New Roman"/>
        </w:rPr>
        <w:t xml:space="preserve"> </w:t>
      </w:r>
      <w:proofErr w:type="spellStart"/>
      <w:r w:rsidRPr="00911E42">
        <w:rPr>
          <w:rFonts w:ascii="Times New Roman" w:hAnsi="Times New Roman" w:cs="Times New Roman"/>
        </w:rPr>
        <w:t>специјалиста</w:t>
      </w:r>
      <w:proofErr w:type="spellEnd"/>
      <w:r w:rsidR="001045C4" w:rsidRPr="00911E42">
        <w:rPr>
          <w:rFonts w:ascii="Times New Roman" w:hAnsi="Times New Roman" w:cs="Times New Roman"/>
        </w:rPr>
        <w:t xml:space="preserve"> </w:t>
      </w:r>
      <w:proofErr w:type="spellStart"/>
      <w:r w:rsidRPr="00911E42">
        <w:rPr>
          <w:rFonts w:ascii="Times New Roman" w:hAnsi="Times New Roman" w:cs="Times New Roman"/>
        </w:rPr>
        <w:t>дерматовенерологије</w:t>
      </w:r>
      <w:proofErr w:type="spellEnd"/>
    </w:p>
    <w:p w14:paraId="72C6963A" w14:textId="77777777" w:rsidR="001045C4" w:rsidRPr="00911E42" w:rsidRDefault="007079E4" w:rsidP="00581C99">
      <w:pPr>
        <w:pStyle w:val="ListParagraph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proofErr w:type="spellStart"/>
      <w:r w:rsidRPr="00911E42">
        <w:rPr>
          <w:rFonts w:ascii="Times New Roman" w:hAnsi="Times New Roman" w:cs="Times New Roman"/>
        </w:rPr>
        <w:t>Ужа</w:t>
      </w:r>
      <w:proofErr w:type="spellEnd"/>
      <w:r w:rsidR="001045C4" w:rsidRPr="00911E42">
        <w:rPr>
          <w:rFonts w:ascii="Times New Roman" w:hAnsi="Times New Roman" w:cs="Times New Roman"/>
        </w:rPr>
        <w:t xml:space="preserve"> </w:t>
      </w:r>
      <w:proofErr w:type="spellStart"/>
      <w:r w:rsidRPr="00911E42">
        <w:rPr>
          <w:rFonts w:ascii="Times New Roman" w:hAnsi="Times New Roman" w:cs="Times New Roman"/>
        </w:rPr>
        <w:t>научна</w:t>
      </w:r>
      <w:proofErr w:type="spellEnd"/>
      <w:r w:rsidR="001045C4" w:rsidRPr="00911E42">
        <w:rPr>
          <w:rFonts w:ascii="Times New Roman" w:hAnsi="Times New Roman" w:cs="Times New Roman"/>
        </w:rPr>
        <w:t xml:space="preserve"> </w:t>
      </w:r>
      <w:proofErr w:type="spellStart"/>
      <w:r w:rsidRPr="00911E42">
        <w:rPr>
          <w:rFonts w:ascii="Times New Roman" w:hAnsi="Times New Roman" w:cs="Times New Roman"/>
        </w:rPr>
        <w:t>област</w:t>
      </w:r>
      <w:proofErr w:type="spellEnd"/>
      <w:r w:rsidR="001045C4" w:rsidRPr="00911E42">
        <w:rPr>
          <w:rFonts w:ascii="Times New Roman" w:hAnsi="Times New Roman" w:cs="Times New Roman"/>
        </w:rPr>
        <w:t xml:space="preserve">: </w:t>
      </w:r>
      <w:r w:rsidR="00AF10E3" w:rsidRPr="00911E42">
        <w:rPr>
          <w:rFonts w:ascii="Times New Roman" w:hAnsi="Times New Roman" w:cs="Times New Roman"/>
        </w:rPr>
        <w:tab/>
      </w:r>
      <w:r w:rsidR="00AF10E3" w:rsidRPr="00911E42">
        <w:rPr>
          <w:rFonts w:ascii="Times New Roman" w:hAnsi="Times New Roman" w:cs="Times New Roman"/>
        </w:rPr>
        <w:tab/>
      </w:r>
      <w:proofErr w:type="spellStart"/>
      <w:r w:rsidRPr="00911E42">
        <w:rPr>
          <w:rFonts w:ascii="Times New Roman" w:hAnsi="Times New Roman" w:cs="Times New Roman"/>
        </w:rPr>
        <w:t>Дерматовенерологија</w:t>
      </w:r>
      <w:proofErr w:type="spellEnd"/>
    </w:p>
    <w:p w14:paraId="477E174C" w14:textId="77777777" w:rsidR="001045C4" w:rsidRPr="00AD6E09" w:rsidRDefault="001045C4" w:rsidP="007D7EE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B508B8F" w14:textId="77777777" w:rsidR="00B45009" w:rsidRPr="00AD6E09" w:rsidRDefault="007079E4" w:rsidP="007D7EE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Б</w:t>
      </w:r>
      <w:r w:rsidR="00B45009" w:rsidRPr="00AD6E09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</w:rPr>
        <w:t>СТРУЧНА</w:t>
      </w:r>
      <w:r w:rsidR="00B45009" w:rsidRPr="00AD6E0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БИОГРАФИЈА</w:t>
      </w:r>
      <w:r w:rsidR="00B45009" w:rsidRPr="00AD6E09"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  <w:b/>
        </w:rPr>
        <w:t>ДИПЛОМЕ</w:t>
      </w:r>
      <w:r w:rsidR="00B45009" w:rsidRPr="00AD6E0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И</w:t>
      </w:r>
      <w:r w:rsidR="00B45009" w:rsidRPr="00AD6E0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ЗВАЊА</w:t>
      </w:r>
    </w:p>
    <w:p w14:paraId="6C06DBB1" w14:textId="77777777" w:rsidR="00576A45" w:rsidRPr="00AD6E09" w:rsidRDefault="007079E4" w:rsidP="007D7EE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</w:rPr>
        <w:t>Основне</w:t>
      </w:r>
      <w:proofErr w:type="spellEnd"/>
      <w:r w:rsidR="00576A45" w:rsidRPr="00AD6E09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</w:rPr>
        <w:t>студије</w:t>
      </w:r>
      <w:proofErr w:type="spellEnd"/>
    </w:p>
    <w:p w14:paraId="5E2700F9" w14:textId="77777777" w:rsidR="00576A45" w:rsidRPr="00911E42" w:rsidRDefault="007079E4" w:rsidP="00581C99">
      <w:pPr>
        <w:pStyle w:val="ListParagraph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proofErr w:type="spellStart"/>
      <w:r w:rsidRPr="00911E42">
        <w:rPr>
          <w:rFonts w:ascii="Times New Roman" w:hAnsi="Times New Roman" w:cs="Times New Roman"/>
          <w:color w:val="000000"/>
        </w:rPr>
        <w:t>Назив</w:t>
      </w:r>
      <w:proofErr w:type="spellEnd"/>
      <w:r w:rsidR="00576A45" w:rsidRPr="00911E4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11E42">
        <w:rPr>
          <w:rFonts w:ascii="Times New Roman" w:hAnsi="Times New Roman" w:cs="Times New Roman"/>
          <w:color w:val="000000"/>
        </w:rPr>
        <w:t>установе</w:t>
      </w:r>
      <w:proofErr w:type="spellEnd"/>
      <w:r w:rsidR="00576A45" w:rsidRPr="00911E42">
        <w:rPr>
          <w:rFonts w:ascii="Times New Roman" w:hAnsi="Times New Roman" w:cs="Times New Roman"/>
          <w:color w:val="000000"/>
        </w:rPr>
        <w:t xml:space="preserve">: </w:t>
      </w:r>
      <w:r w:rsidR="00576A45" w:rsidRPr="00911E42">
        <w:rPr>
          <w:rFonts w:ascii="Times New Roman" w:hAnsi="Times New Roman" w:cs="Times New Roman"/>
          <w:color w:val="000000"/>
        </w:rPr>
        <w:tab/>
      </w:r>
      <w:r w:rsidR="00576A45" w:rsidRPr="00911E42">
        <w:rPr>
          <w:rFonts w:ascii="Times New Roman" w:hAnsi="Times New Roman" w:cs="Times New Roman"/>
          <w:color w:val="000000"/>
        </w:rPr>
        <w:tab/>
      </w:r>
      <w:r w:rsidR="00911E42" w:rsidRPr="00911E42">
        <w:rPr>
          <w:rFonts w:ascii="Times New Roman" w:hAnsi="Times New Roman" w:cs="Times New Roman"/>
          <w:color w:val="000000"/>
        </w:rPr>
        <w:tab/>
      </w:r>
      <w:proofErr w:type="spellStart"/>
      <w:r w:rsidRPr="00911E42">
        <w:rPr>
          <w:rFonts w:ascii="Times New Roman" w:hAnsi="Times New Roman" w:cs="Times New Roman"/>
          <w:color w:val="000000"/>
        </w:rPr>
        <w:t>Медицински</w:t>
      </w:r>
      <w:proofErr w:type="spellEnd"/>
      <w:r w:rsidR="00576A45" w:rsidRPr="00911E4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11E42">
        <w:rPr>
          <w:rFonts w:ascii="Times New Roman" w:hAnsi="Times New Roman" w:cs="Times New Roman"/>
          <w:color w:val="000000"/>
        </w:rPr>
        <w:t>факултет</w:t>
      </w:r>
      <w:proofErr w:type="spellEnd"/>
      <w:r w:rsidR="00576A45" w:rsidRPr="00911E4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11E42">
        <w:rPr>
          <w:rFonts w:ascii="Times New Roman" w:hAnsi="Times New Roman" w:cs="Times New Roman"/>
          <w:color w:val="000000"/>
        </w:rPr>
        <w:t>Универзитета</w:t>
      </w:r>
      <w:proofErr w:type="spellEnd"/>
      <w:r w:rsidR="00576A45" w:rsidRPr="00911E42">
        <w:rPr>
          <w:rFonts w:ascii="Times New Roman" w:hAnsi="Times New Roman" w:cs="Times New Roman"/>
          <w:color w:val="000000"/>
        </w:rPr>
        <w:t xml:space="preserve"> </w:t>
      </w:r>
      <w:r w:rsidRPr="00911E42">
        <w:rPr>
          <w:rFonts w:ascii="Times New Roman" w:hAnsi="Times New Roman" w:cs="Times New Roman"/>
          <w:color w:val="000000"/>
        </w:rPr>
        <w:t>у</w:t>
      </w:r>
      <w:r w:rsidR="00576A45" w:rsidRPr="00911E4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11E42">
        <w:rPr>
          <w:rFonts w:ascii="Times New Roman" w:hAnsi="Times New Roman" w:cs="Times New Roman"/>
          <w:color w:val="000000"/>
        </w:rPr>
        <w:t>Београду</w:t>
      </w:r>
      <w:proofErr w:type="spellEnd"/>
    </w:p>
    <w:p w14:paraId="195D2B0C" w14:textId="77777777" w:rsidR="00576A45" w:rsidRPr="00911E42" w:rsidRDefault="007079E4" w:rsidP="00581C99">
      <w:pPr>
        <w:pStyle w:val="ListParagraph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proofErr w:type="spellStart"/>
      <w:r w:rsidRPr="00911E42">
        <w:rPr>
          <w:rFonts w:ascii="Times New Roman" w:hAnsi="Times New Roman" w:cs="Times New Roman"/>
          <w:color w:val="000000"/>
        </w:rPr>
        <w:t>Место</w:t>
      </w:r>
      <w:proofErr w:type="spellEnd"/>
      <w:r w:rsidR="00576A45" w:rsidRPr="00911E42">
        <w:rPr>
          <w:rFonts w:ascii="Times New Roman" w:hAnsi="Times New Roman" w:cs="Times New Roman"/>
          <w:color w:val="000000"/>
        </w:rPr>
        <w:t xml:space="preserve"> </w:t>
      </w:r>
      <w:r w:rsidRPr="00911E42">
        <w:rPr>
          <w:rFonts w:ascii="Times New Roman" w:hAnsi="Times New Roman" w:cs="Times New Roman"/>
          <w:color w:val="000000"/>
        </w:rPr>
        <w:t>и</w:t>
      </w:r>
      <w:r w:rsidR="00576A45" w:rsidRPr="00911E4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11E42">
        <w:rPr>
          <w:rFonts w:ascii="Times New Roman" w:hAnsi="Times New Roman" w:cs="Times New Roman"/>
          <w:color w:val="000000"/>
        </w:rPr>
        <w:t>година</w:t>
      </w:r>
      <w:proofErr w:type="spellEnd"/>
      <w:r w:rsidR="00576A45" w:rsidRPr="00911E4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11E42">
        <w:rPr>
          <w:rFonts w:ascii="Times New Roman" w:hAnsi="Times New Roman" w:cs="Times New Roman"/>
          <w:color w:val="000000"/>
        </w:rPr>
        <w:t>завршетка</w:t>
      </w:r>
      <w:proofErr w:type="spellEnd"/>
      <w:r w:rsidR="00576A45" w:rsidRPr="00911E42">
        <w:rPr>
          <w:rFonts w:ascii="Times New Roman" w:hAnsi="Times New Roman" w:cs="Times New Roman"/>
          <w:color w:val="000000"/>
        </w:rPr>
        <w:t>:</w:t>
      </w:r>
      <w:r w:rsidR="00576A45" w:rsidRPr="00911E42">
        <w:rPr>
          <w:rFonts w:ascii="Times New Roman" w:hAnsi="Times New Roman" w:cs="Times New Roman"/>
          <w:color w:val="000000"/>
        </w:rPr>
        <w:tab/>
      </w:r>
      <w:proofErr w:type="spellStart"/>
      <w:r w:rsidRPr="00911E42">
        <w:rPr>
          <w:rFonts w:ascii="Times New Roman" w:hAnsi="Times New Roman" w:cs="Times New Roman"/>
          <w:color w:val="000000"/>
        </w:rPr>
        <w:t>Београд</w:t>
      </w:r>
      <w:proofErr w:type="spellEnd"/>
      <w:r w:rsidR="00576A45" w:rsidRPr="00911E42">
        <w:rPr>
          <w:rFonts w:ascii="Times New Roman" w:hAnsi="Times New Roman" w:cs="Times New Roman"/>
          <w:color w:val="000000"/>
        </w:rPr>
        <w:t xml:space="preserve">, </w:t>
      </w:r>
      <w:r w:rsidR="00AF10E3" w:rsidRPr="00911E42">
        <w:rPr>
          <w:rFonts w:ascii="Times New Roman" w:hAnsi="Times New Roman" w:cs="Times New Roman"/>
        </w:rPr>
        <w:t xml:space="preserve">1998. </w:t>
      </w:r>
      <w:proofErr w:type="spellStart"/>
      <w:r w:rsidRPr="00911E42">
        <w:rPr>
          <w:rFonts w:ascii="Times New Roman" w:hAnsi="Times New Roman" w:cs="Times New Roman"/>
        </w:rPr>
        <w:t>године</w:t>
      </w:r>
      <w:proofErr w:type="spellEnd"/>
      <w:r w:rsidR="00AF10E3" w:rsidRPr="00911E42">
        <w:rPr>
          <w:rFonts w:ascii="Times New Roman" w:hAnsi="Times New Roman" w:cs="Times New Roman"/>
        </w:rPr>
        <w:t xml:space="preserve"> </w:t>
      </w:r>
      <w:proofErr w:type="spellStart"/>
      <w:r w:rsidRPr="00911E42">
        <w:rPr>
          <w:rFonts w:ascii="Times New Roman" w:hAnsi="Times New Roman" w:cs="Times New Roman"/>
        </w:rPr>
        <w:t>са</w:t>
      </w:r>
      <w:proofErr w:type="spellEnd"/>
      <w:r w:rsidR="00AF10E3" w:rsidRPr="00911E42">
        <w:rPr>
          <w:rFonts w:ascii="Times New Roman" w:hAnsi="Times New Roman" w:cs="Times New Roman"/>
        </w:rPr>
        <w:t xml:space="preserve"> </w:t>
      </w:r>
      <w:proofErr w:type="spellStart"/>
      <w:r w:rsidRPr="00911E42">
        <w:rPr>
          <w:rFonts w:ascii="Times New Roman" w:hAnsi="Times New Roman" w:cs="Times New Roman"/>
        </w:rPr>
        <w:t>просечном</w:t>
      </w:r>
      <w:proofErr w:type="spellEnd"/>
      <w:r w:rsidR="00AF10E3" w:rsidRPr="00911E42">
        <w:rPr>
          <w:rFonts w:ascii="Times New Roman" w:hAnsi="Times New Roman" w:cs="Times New Roman"/>
        </w:rPr>
        <w:t xml:space="preserve"> </w:t>
      </w:r>
      <w:proofErr w:type="spellStart"/>
      <w:r w:rsidRPr="00911E42">
        <w:rPr>
          <w:rFonts w:ascii="Times New Roman" w:hAnsi="Times New Roman" w:cs="Times New Roman"/>
        </w:rPr>
        <w:t>оценом</w:t>
      </w:r>
      <w:proofErr w:type="spellEnd"/>
      <w:r w:rsidR="00AF10E3" w:rsidRPr="00911E42">
        <w:rPr>
          <w:rFonts w:ascii="Times New Roman" w:hAnsi="Times New Roman" w:cs="Times New Roman"/>
        </w:rPr>
        <w:t xml:space="preserve"> 9.25.</w:t>
      </w:r>
    </w:p>
    <w:p w14:paraId="264935FD" w14:textId="77777777" w:rsidR="00576A45" w:rsidRPr="00AD6E09" w:rsidRDefault="007079E4" w:rsidP="007D7EE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</w:rPr>
        <w:t>Докторске</w:t>
      </w:r>
      <w:proofErr w:type="spellEnd"/>
      <w:r w:rsidR="00107DFF" w:rsidRPr="00AD6E09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</w:rPr>
        <w:t>студије</w:t>
      </w:r>
      <w:proofErr w:type="spellEnd"/>
    </w:p>
    <w:p w14:paraId="61A90173" w14:textId="77777777" w:rsidR="00576A45" w:rsidRPr="00911E42" w:rsidRDefault="007079E4" w:rsidP="00581C99">
      <w:pPr>
        <w:pStyle w:val="ListParagraph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proofErr w:type="spellStart"/>
      <w:r w:rsidRPr="00911E42">
        <w:rPr>
          <w:rFonts w:ascii="Times New Roman" w:hAnsi="Times New Roman" w:cs="Times New Roman"/>
          <w:color w:val="000000"/>
        </w:rPr>
        <w:t>Назив</w:t>
      </w:r>
      <w:proofErr w:type="spellEnd"/>
      <w:r w:rsidR="00576A45" w:rsidRPr="00911E4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11E42">
        <w:rPr>
          <w:rFonts w:ascii="Times New Roman" w:hAnsi="Times New Roman" w:cs="Times New Roman"/>
          <w:color w:val="000000"/>
        </w:rPr>
        <w:t>установе</w:t>
      </w:r>
      <w:proofErr w:type="spellEnd"/>
      <w:r w:rsidR="00576A45" w:rsidRPr="00911E42">
        <w:rPr>
          <w:rFonts w:ascii="Times New Roman" w:hAnsi="Times New Roman" w:cs="Times New Roman"/>
          <w:color w:val="000000"/>
        </w:rPr>
        <w:t>:</w:t>
      </w:r>
      <w:r w:rsidR="00911E42">
        <w:rPr>
          <w:rFonts w:ascii="Times New Roman" w:hAnsi="Times New Roman" w:cs="Times New Roman"/>
          <w:color w:val="000000"/>
        </w:rPr>
        <w:tab/>
      </w:r>
      <w:r w:rsidR="00576A45" w:rsidRPr="00911E42">
        <w:rPr>
          <w:rFonts w:ascii="Times New Roman" w:hAnsi="Times New Roman" w:cs="Times New Roman"/>
          <w:color w:val="000000"/>
        </w:rPr>
        <w:t xml:space="preserve"> </w:t>
      </w:r>
      <w:r w:rsidR="00576A45" w:rsidRPr="00911E42">
        <w:rPr>
          <w:rFonts w:ascii="Times New Roman" w:hAnsi="Times New Roman" w:cs="Times New Roman"/>
          <w:color w:val="000000"/>
        </w:rPr>
        <w:tab/>
      </w:r>
      <w:r w:rsidR="00576A45" w:rsidRPr="00911E42">
        <w:rPr>
          <w:rFonts w:ascii="Times New Roman" w:hAnsi="Times New Roman" w:cs="Times New Roman"/>
          <w:color w:val="000000"/>
        </w:rPr>
        <w:tab/>
      </w:r>
      <w:proofErr w:type="spellStart"/>
      <w:r w:rsidRPr="00911E42">
        <w:rPr>
          <w:rFonts w:ascii="Times New Roman" w:hAnsi="Times New Roman" w:cs="Times New Roman"/>
          <w:color w:val="000000"/>
        </w:rPr>
        <w:t>Медицински</w:t>
      </w:r>
      <w:proofErr w:type="spellEnd"/>
      <w:r w:rsidR="00576A45" w:rsidRPr="00911E4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11E42">
        <w:rPr>
          <w:rFonts w:ascii="Times New Roman" w:hAnsi="Times New Roman" w:cs="Times New Roman"/>
          <w:color w:val="000000"/>
        </w:rPr>
        <w:t>факултет</w:t>
      </w:r>
      <w:proofErr w:type="spellEnd"/>
      <w:r w:rsidR="00576A45" w:rsidRPr="00911E4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11E42">
        <w:rPr>
          <w:rFonts w:ascii="Times New Roman" w:hAnsi="Times New Roman" w:cs="Times New Roman"/>
          <w:color w:val="000000"/>
        </w:rPr>
        <w:t>Универзитета</w:t>
      </w:r>
      <w:proofErr w:type="spellEnd"/>
      <w:r w:rsidR="00576A45" w:rsidRPr="00911E42">
        <w:rPr>
          <w:rFonts w:ascii="Times New Roman" w:hAnsi="Times New Roman" w:cs="Times New Roman"/>
          <w:color w:val="000000"/>
        </w:rPr>
        <w:t xml:space="preserve"> </w:t>
      </w:r>
      <w:r w:rsidRPr="00911E42">
        <w:rPr>
          <w:rFonts w:ascii="Times New Roman" w:hAnsi="Times New Roman" w:cs="Times New Roman"/>
          <w:color w:val="000000"/>
        </w:rPr>
        <w:t>у</w:t>
      </w:r>
      <w:r w:rsidR="00576A45" w:rsidRPr="00911E4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11E42">
        <w:rPr>
          <w:rFonts w:ascii="Times New Roman" w:hAnsi="Times New Roman" w:cs="Times New Roman"/>
          <w:color w:val="000000"/>
        </w:rPr>
        <w:t>Београду</w:t>
      </w:r>
      <w:proofErr w:type="spellEnd"/>
    </w:p>
    <w:p w14:paraId="2BA9911D" w14:textId="24C2E1A2" w:rsidR="008864DC" w:rsidRPr="00911E42" w:rsidRDefault="007079E4" w:rsidP="00581C99">
      <w:pPr>
        <w:pStyle w:val="ListParagraph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color w:val="000000"/>
        </w:rPr>
      </w:pPr>
      <w:proofErr w:type="spellStart"/>
      <w:r w:rsidRPr="00911E42">
        <w:rPr>
          <w:rFonts w:ascii="Times New Roman" w:hAnsi="Times New Roman" w:cs="Times New Roman"/>
          <w:color w:val="000000"/>
        </w:rPr>
        <w:t>Место</w:t>
      </w:r>
      <w:proofErr w:type="spellEnd"/>
      <w:r w:rsidR="00576A45" w:rsidRPr="00911E42">
        <w:rPr>
          <w:rFonts w:ascii="Times New Roman" w:hAnsi="Times New Roman" w:cs="Times New Roman"/>
          <w:color w:val="000000"/>
        </w:rPr>
        <w:t xml:space="preserve"> </w:t>
      </w:r>
      <w:r w:rsidRPr="00911E42">
        <w:rPr>
          <w:rFonts w:ascii="Times New Roman" w:hAnsi="Times New Roman" w:cs="Times New Roman"/>
          <w:color w:val="000000"/>
        </w:rPr>
        <w:t>и</w:t>
      </w:r>
      <w:r w:rsidR="00576A45" w:rsidRPr="00911E4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11E42">
        <w:rPr>
          <w:rFonts w:ascii="Times New Roman" w:hAnsi="Times New Roman" w:cs="Times New Roman"/>
          <w:color w:val="000000"/>
        </w:rPr>
        <w:t>година</w:t>
      </w:r>
      <w:proofErr w:type="spellEnd"/>
      <w:r w:rsidR="00576A45" w:rsidRPr="00911E42">
        <w:rPr>
          <w:rFonts w:ascii="Times New Roman" w:hAnsi="Times New Roman" w:cs="Times New Roman"/>
          <w:color w:val="000000"/>
        </w:rPr>
        <w:t xml:space="preserve"> </w:t>
      </w:r>
      <w:r w:rsidR="00564BD3">
        <w:rPr>
          <w:rFonts w:ascii="Times New Roman" w:hAnsi="Times New Roman" w:cs="Times New Roman"/>
          <w:color w:val="000000"/>
          <w:lang w:val="sr-Cyrl-RS"/>
        </w:rPr>
        <w:t>одбране</w:t>
      </w:r>
      <w:r w:rsidR="00911E42">
        <w:rPr>
          <w:rFonts w:ascii="Times New Roman" w:hAnsi="Times New Roman" w:cs="Times New Roman"/>
          <w:color w:val="000000"/>
        </w:rPr>
        <w:t>:</w:t>
      </w:r>
      <w:r w:rsidR="00576A45" w:rsidRPr="00911E42">
        <w:rPr>
          <w:rFonts w:ascii="Times New Roman" w:hAnsi="Times New Roman" w:cs="Times New Roman"/>
          <w:color w:val="000000"/>
        </w:rPr>
        <w:t xml:space="preserve"> </w:t>
      </w:r>
      <w:r w:rsidR="00576A45" w:rsidRPr="00911E42">
        <w:rPr>
          <w:rFonts w:ascii="Times New Roman" w:hAnsi="Times New Roman" w:cs="Times New Roman"/>
          <w:color w:val="000000"/>
        </w:rPr>
        <w:tab/>
      </w:r>
      <w:r w:rsidR="00564BD3">
        <w:rPr>
          <w:rFonts w:ascii="Times New Roman" w:hAnsi="Times New Roman" w:cs="Times New Roman"/>
          <w:color w:val="000000"/>
        </w:rPr>
        <w:tab/>
      </w:r>
      <w:proofErr w:type="spellStart"/>
      <w:r w:rsidRPr="00911E42">
        <w:rPr>
          <w:rFonts w:ascii="Times New Roman" w:hAnsi="Times New Roman" w:cs="Times New Roman"/>
          <w:color w:val="000000"/>
        </w:rPr>
        <w:t>Београд</w:t>
      </w:r>
      <w:proofErr w:type="spellEnd"/>
      <w:r w:rsidR="00576A45" w:rsidRPr="00911E42">
        <w:rPr>
          <w:rFonts w:ascii="Times New Roman" w:hAnsi="Times New Roman" w:cs="Times New Roman"/>
          <w:color w:val="000000"/>
        </w:rPr>
        <w:t xml:space="preserve">, </w:t>
      </w:r>
      <w:r w:rsidR="00683345" w:rsidRPr="00911E42">
        <w:rPr>
          <w:rFonts w:ascii="Times New Roman" w:eastAsia="Arial Unicode MS" w:hAnsi="Times New Roman" w:cs="Times New Roman"/>
          <w:color w:val="000000"/>
        </w:rPr>
        <w:t xml:space="preserve">21.09.2016. </w:t>
      </w:r>
      <w:proofErr w:type="spellStart"/>
      <w:r w:rsidRPr="00911E42">
        <w:rPr>
          <w:rFonts w:ascii="Times New Roman" w:eastAsia="Arial Unicode MS" w:hAnsi="Times New Roman" w:cs="Times New Roman"/>
          <w:color w:val="000000"/>
        </w:rPr>
        <w:t>године</w:t>
      </w:r>
      <w:proofErr w:type="spellEnd"/>
      <w:r w:rsidR="00683345" w:rsidRPr="00911E42">
        <w:rPr>
          <w:rFonts w:ascii="Times New Roman" w:eastAsia="Arial Unicode MS" w:hAnsi="Times New Roman" w:cs="Times New Roman"/>
          <w:color w:val="000000"/>
        </w:rPr>
        <w:t xml:space="preserve">; </w:t>
      </w:r>
    </w:p>
    <w:p w14:paraId="2330D470" w14:textId="77777777" w:rsidR="008864DC" w:rsidRPr="00911E42" w:rsidRDefault="008864DC" w:rsidP="00581C99">
      <w:pPr>
        <w:pStyle w:val="ListParagraph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color w:val="000000"/>
        </w:rPr>
      </w:pPr>
      <w:proofErr w:type="spellStart"/>
      <w:r w:rsidRPr="00911E42">
        <w:rPr>
          <w:rFonts w:ascii="Times New Roman" w:eastAsia="Arial Unicode MS" w:hAnsi="Times New Roman" w:cs="Times New Roman"/>
          <w:color w:val="000000"/>
        </w:rPr>
        <w:t>Комисија</w:t>
      </w:r>
      <w:proofErr w:type="spellEnd"/>
      <w:r w:rsidRPr="00911E42">
        <w:rPr>
          <w:rFonts w:ascii="Times New Roman" w:eastAsia="Arial Unicode MS" w:hAnsi="Times New Roman" w:cs="Times New Roman"/>
          <w:color w:val="000000"/>
        </w:rPr>
        <w:t>:</w:t>
      </w:r>
      <w:r w:rsidRPr="00911E42">
        <w:rPr>
          <w:rFonts w:ascii="Times New Roman" w:eastAsia="Arial Unicode MS" w:hAnsi="Times New Roman" w:cs="Times New Roman"/>
          <w:color w:val="000000"/>
        </w:rPr>
        <w:tab/>
      </w:r>
      <w:r w:rsidRPr="00911E42">
        <w:rPr>
          <w:rFonts w:ascii="Times New Roman" w:eastAsia="Arial Unicode MS" w:hAnsi="Times New Roman" w:cs="Times New Roman"/>
          <w:color w:val="000000"/>
        </w:rPr>
        <w:tab/>
      </w:r>
      <w:r w:rsidRPr="00911E42">
        <w:rPr>
          <w:rFonts w:ascii="Times New Roman" w:eastAsia="Arial Unicode MS" w:hAnsi="Times New Roman" w:cs="Times New Roman"/>
          <w:color w:val="000000"/>
        </w:rPr>
        <w:tab/>
      </w:r>
      <w:r w:rsidRPr="00911E42">
        <w:rPr>
          <w:rFonts w:ascii="Times New Roman" w:eastAsia="Arial Unicode MS" w:hAnsi="Times New Roman" w:cs="Times New Roman"/>
          <w:color w:val="000000"/>
        </w:rPr>
        <w:tab/>
      </w:r>
      <w:proofErr w:type="spellStart"/>
      <w:r w:rsidR="007079E4" w:rsidRPr="00911E42">
        <w:rPr>
          <w:rFonts w:ascii="Times New Roman" w:eastAsia="Arial Unicode MS" w:hAnsi="Times New Roman" w:cs="Times New Roman"/>
          <w:color w:val="000000"/>
        </w:rPr>
        <w:t>доц</w:t>
      </w:r>
      <w:proofErr w:type="spellEnd"/>
      <w:r w:rsidR="0038488E" w:rsidRPr="00911E42">
        <w:rPr>
          <w:rFonts w:ascii="Times New Roman" w:eastAsia="Arial Unicode MS" w:hAnsi="Times New Roman" w:cs="Times New Roman"/>
          <w:color w:val="000000"/>
        </w:rPr>
        <w:t xml:space="preserve">. </w:t>
      </w:r>
      <w:proofErr w:type="spellStart"/>
      <w:r w:rsidR="007079E4" w:rsidRPr="00911E42">
        <w:rPr>
          <w:rFonts w:ascii="Times New Roman" w:eastAsia="Arial Unicode MS" w:hAnsi="Times New Roman" w:cs="Times New Roman"/>
          <w:color w:val="000000"/>
        </w:rPr>
        <w:t>др</w:t>
      </w:r>
      <w:proofErr w:type="spellEnd"/>
      <w:r w:rsidR="0038488E" w:rsidRPr="00911E42">
        <w:rPr>
          <w:rFonts w:ascii="Times New Roman" w:eastAsia="Arial Unicode MS" w:hAnsi="Times New Roman" w:cs="Times New Roman"/>
          <w:color w:val="000000"/>
        </w:rPr>
        <w:t xml:space="preserve"> </w:t>
      </w:r>
      <w:proofErr w:type="spellStart"/>
      <w:r w:rsidR="007079E4" w:rsidRPr="00911E42">
        <w:rPr>
          <w:rFonts w:ascii="Times New Roman" w:eastAsia="Arial Unicode MS" w:hAnsi="Times New Roman" w:cs="Times New Roman"/>
          <w:color w:val="000000"/>
        </w:rPr>
        <w:t>Душан</w:t>
      </w:r>
      <w:proofErr w:type="spellEnd"/>
      <w:r w:rsidR="0038488E" w:rsidRPr="00911E42">
        <w:rPr>
          <w:rFonts w:ascii="Times New Roman" w:eastAsia="Arial Unicode MS" w:hAnsi="Times New Roman" w:cs="Times New Roman"/>
          <w:color w:val="000000"/>
        </w:rPr>
        <w:t xml:space="preserve"> </w:t>
      </w:r>
      <w:proofErr w:type="spellStart"/>
      <w:r w:rsidR="007079E4" w:rsidRPr="00911E42">
        <w:rPr>
          <w:rFonts w:ascii="Times New Roman" w:eastAsia="Arial Unicode MS" w:hAnsi="Times New Roman" w:cs="Times New Roman"/>
          <w:color w:val="000000"/>
        </w:rPr>
        <w:t>Шкиљевић</w:t>
      </w:r>
      <w:proofErr w:type="spellEnd"/>
      <w:r w:rsidR="0038488E" w:rsidRPr="00911E42">
        <w:rPr>
          <w:rFonts w:ascii="Times New Roman" w:eastAsia="Arial Unicode MS" w:hAnsi="Times New Roman" w:cs="Times New Roman"/>
          <w:color w:val="000000"/>
        </w:rPr>
        <w:t xml:space="preserve">, </w:t>
      </w:r>
      <w:proofErr w:type="spellStart"/>
      <w:r w:rsidR="007079E4" w:rsidRPr="00911E42">
        <w:rPr>
          <w:rFonts w:ascii="Times New Roman" w:eastAsia="Arial Unicode MS" w:hAnsi="Times New Roman" w:cs="Times New Roman"/>
          <w:color w:val="000000"/>
        </w:rPr>
        <w:t>доц</w:t>
      </w:r>
      <w:proofErr w:type="spellEnd"/>
      <w:r w:rsidR="0038488E" w:rsidRPr="00911E42">
        <w:rPr>
          <w:rFonts w:ascii="Times New Roman" w:eastAsia="Arial Unicode MS" w:hAnsi="Times New Roman" w:cs="Times New Roman"/>
          <w:color w:val="000000"/>
        </w:rPr>
        <w:t xml:space="preserve">. </w:t>
      </w:r>
      <w:proofErr w:type="spellStart"/>
      <w:r w:rsidR="007079E4" w:rsidRPr="00911E42">
        <w:rPr>
          <w:rFonts w:ascii="Times New Roman" w:eastAsia="Arial Unicode MS" w:hAnsi="Times New Roman" w:cs="Times New Roman"/>
          <w:color w:val="000000"/>
        </w:rPr>
        <w:t>др</w:t>
      </w:r>
      <w:proofErr w:type="spellEnd"/>
      <w:r w:rsidR="0038488E" w:rsidRPr="00911E42">
        <w:rPr>
          <w:rFonts w:ascii="Times New Roman" w:eastAsia="Arial Unicode MS" w:hAnsi="Times New Roman" w:cs="Times New Roman"/>
          <w:color w:val="000000"/>
        </w:rPr>
        <w:t xml:space="preserve"> </w:t>
      </w:r>
      <w:proofErr w:type="spellStart"/>
      <w:r w:rsidR="007079E4" w:rsidRPr="00911E42">
        <w:rPr>
          <w:rFonts w:ascii="Times New Roman" w:eastAsia="Arial Unicode MS" w:hAnsi="Times New Roman" w:cs="Times New Roman"/>
          <w:color w:val="000000"/>
        </w:rPr>
        <w:t>Наташа</w:t>
      </w:r>
      <w:proofErr w:type="spellEnd"/>
      <w:r w:rsidR="0038488E" w:rsidRPr="00911E42">
        <w:rPr>
          <w:rFonts w:ascii="Times New Roman" w:eastAsia="Arial Unicode MS" w:hAnsi="Times New Roman" w:cs="Times New Roman"/>
          <w:color w:val="000000"/>
        </w:rPr>
        <w:t xml:space="preserve"> </w:t>
      </w:r>
      <w:proofErr w:type="spellStart"/>
      <w:r w:rsidR="007079E4" w:rsidRPr="00911E42">
        <w:rPr>
          <w:rFonts w:ascii="Times New Roman" w:eastAsia="Arial Unicode MS" w:hAnsi="Times New Roman" w:cs="Times New Roman"/>
          <w:color w:val="000000"/>
        </w:rPr>
        <w:t>Максимовић</w:t>
      </w:r>
      <w:proofErr w:type="spellEnd"/>
      <w:r w:rsidR="0038488E" w:rsidRPr="00911E42">
        <w:rPr>
          <w:rFonts w:ascii="Times New Roman" w:eastAsia="Arial Unicode MS" w:hAnsi="Times New Roman" w:cs="Times New Roman"/>
          <w:color w:val="000000"/>
        </w:rPr>
        <w:t xml:space="preserve"> </w:t>
      </w:r>
      <w:r w:rsidR="007079E4" w:rsidRPr="00911E42">
        <w:rPr>
          <w:rFonts w:ascii="Times New Roman" w:eastAsia="Arial Unicode MS" w:hAnsi="Times New Roman" w:cs="Times New Roman"/>
          <w:color w:val="000000"/>
        </w:rPr>
        <w:t>и</w:t>
      </w:r>
      <w:r w:rsidR="0038488E" w:rsidRPr="00911E42">
        <w:rPr>
          <w:rFonts w:ascii="Times New Roman" w:eastAsia="Arial Unicode MS" w:hAnsi="Times New Roman" w:cs="Times New Roman"/>
          <w:color w:val="000000"/>
        </w:rPr>
        <w:t xml:space="preserve"> </w:t>
      </w:r>
    </w:p>
    <w:p w14:paraId="23528A6E" w14:textId="77777777" w:rsidR="008864DC" w:rsidRPr="00911E42" w:rsidRDefault="007079E4" w:rsidP="00911E42">
      <w:pPr>
        <w:spacing w:after="0" w:line="240" w:lineRule="auto"/>
        <w:ind w:left="2946" w:firstLine="654"/>
        <w:jc w:val="both"/>
        <w:rPr>
          <w:rFonts w:ascii="Times New Roman" w:eastAsia="Arial Unicode MS" w:hAnsi="Times New Roman" w:cs="Times New Roman"/>
          <w:color w:val="000000"/>
        </w:rPr>
      </w:pPr>
      <w:proofErr w:type="spellStart"/>
      <w:r w:rsidRPr="00911E42">
        <w:rPr>
          <w:rFonts w:ascii="Times New Roman" w:eastAsia="Arial Unicode MS" w:hAnsi="Times New Roman" w:cs="Times New Roman"/>
          <w:color w:val="000000"/>
        </w:rPr>
        <w:t>проф</w:t>
      </w:r>
      <w:proofErr w:type="spellEnd"/>
      <w:r w:rsidR="0038488E" w:rsidRPr="00911E42">
        <w:rPr>
          <w:rFonts w:ascii="Times New Roman" w:eastAsia="Arial Unicode MS" w:hAnsi="Times New Roman" w:cs="Times New Roman"/>
          <w:color w:val="000000"/>
        </w:rPr>
        <w:t xml:space="preserve">. </w:t>
      </w:r>
      <w:proofErr w:type="spellStart"/>
      <w:r w:rsidRPr="00911E42">
        <w:rPr>
          <w:rFonts w:ascii="Times New Roman" w:eastAsia="Arial Unicode MS" w:hAnsi="Times New Roman" w:cs="Times New Roman"/>
          <w:color w:val="000000"/>
        </w:rPr>
        <w:t>др</w:t>
      </w:r>
      <w:proofErr w:type="spellEnd"/>
      <w:r w:rsidR="0038488E" w:rsidRPr="00911E42">
        <w:rPr>
          <w:rFonts w:ascii="Times New Roman" w:eastAsia="Arial Unicode MS" w:hAnsi="Times New Roman" w:cs="Times New Roman"/>
          <w:color w:val="000000"/>
        </w:rPr>
        <w:t xml:space="preserve"> </w:t>
      </w:r>
      <w:proofErr w:type="spellStart"/>
      <w:r w:rsidRPr="00911E42">
        <w:rPr>
          <w:rFonts w:ascii="Times New Roman" w:eastAsia="Arial Unicode MS" w:hAnsi="Times New Roman" w:cs="Times New Roman"/>
          <w:color w:val="000000"/>
        </w:rPr>
        <w:t>Биљана</w:t>
      </w:r>
      <w:proofErr w:type="spellEnd"/>
      <w:r w:rsidR="0038488E" w:rsidRPr="00911E42">
        <w:rPr>
          <w:rFonts w:ascii="Times New Roman" w:eastAsia="Arial Unicode MS" w:hAnsi="Times New Roman" w:cs="Times New Roman"/>
          <w:color w:val="000000"/>
        </w:rPr>
        <w:t xml:space="preserve"> </w:t>
      </w:r>
      <w:proofErr w:type="spellStart"/>
      <w:r w:rsidRPr="00911E42">
        <w:rPr>
          <w:rFonts w:ascii="Times New Roman" w:eastAsia="Arial Unicode MS" w:hAnsi="Times New Roman" w:cs="Times New Roman"/>
          <w:color w:val="000000"/>
        </w:rPr>
        <w:t>Коцић</w:t>
      </w:r>
      <w:proofErr w:type="spellEnd"/>
      <w:r w:rsidR="00555AA3" w:rsidRPr="00911E42">
        <w:rPr>
          <w:rFonts w:ascii="Times New Roman" w:eastAsia="Arial Unicode MS" w:hAnsi="Times New Roman" w:cs="Times New Roman"/>
          <w:color w:val="000000"/>
        </w:rPr>
        <w:t xml:space="preserve">; </w:t>
      </w:r>
    </w:p>
    <w:p w14:paraId="30956B37" w14:textId="77777777" w:rsidR="008864DC" w:rsidRPr="00911E42" w:rsidRDefault="007079E4" w:rsidP="00581C99">
      <w:pPr>
        <w:pStyle w:val="ListParagraph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color w:val="000000"/>
        </w:rPr>
      </w:pPr>
      <w:proofErr w:type="spellStart"/>
      <w:r w:rsidRPr="00911E42">
        <w:rPr>
          <w:rFonts w:ascii="Times New Roman" w:eastAsia="Arial Unicode MS" w:hAnsi="Times New Roman" w:cs="Times New Roman"/>
          <w:color w:val="000000"/>
        </w:rPr>
        <w:t>Ментор</w:t>
      </w:r>
      <w:proofErr w:type="spellEnd"/>
      <w:r w:rsidR="00555AA3" w:rsidRPr="00911E42">
        <w:rPr>
          <w:rFonts w:ascii="Times New Roman" w:eastAsia="Arial Unicode MS" w:hAnsi="Times New Roman" w:cs="Times New Roman"/>
          <w:color w:val="000000"/>
        </w:rPr>
        <w:t xml:space="preserve"> </w:t>
      </w:r>
      <w:r w:rsidR="008864DC" w:rsidRPr="00911E42">
        <w:rPr>
          <w:rFonts w:ascii="Times New Roman" w:eastAsia="Arial Unicode MS" w:hAnsi="Times New Roman" w:cs="Times New Roman"/>
          <w:color w:val="000000"/>
        </w:rPr>
        <w:tab/>
      </w:r>
      <w:r w:rsidR="008864DC" w:rsidRPr="00911E42">
        <w:rPr>
          <w:rFonts w:ascii="Times New Roman" w:eastAsia="Arial Unicode MS" w:hAnsi="Times New Roman" w:cs="Times New Roman"/>
          <w:color w:val="000000"/>
        </w:rPr>
        <w:tab/>
      </w:r>
      <w:r w:rsidR="008864DC" w:rsidRPr="00911E42">
        <w:rPr>
          <w:rFonts w:ascii="Times New Roman" w:eastAsia="Arial Unicode MS" w:hAnsi="Times New Roman" w:cs="Times New Roman"/>
          <w:color w:val="000000"/>
        </w:rPr>
        <w:tab/>
      </w:r>
      <w:r w:rsidR="008864DC" w:rsidRPr="00911E42">
        <w:rPr>
          <w:rFonts w:ascii="Times New Roman" w:eastAsia="Arial Unicode MS" w:hAnsi="Times New Roman" w:cs="Times New Roman"/>
          <w:color w:val="000000"/>
        </w:rPr>
        <w:tab/>
      </w:r>
      <w:proofErr w:type="spellStart"/>
      <w:r w:rsidRPr="00911E42">
        <w:rPr>
          <w:rFonts w:ascii="Times New Roman" w:eastAsia="Arial Unicode MS" w:hAnsi="Times New Roman" w:cs="Times New Roman"/>
          <w:color w:val="000000"/>
        </w:rPr>
        <w:t>проф</w:t>
      </w:r>
      <w:proofErr w:type="spellEnd"/>
      <w:r w:rsidR="00F87C94" w:rsidRPr="00911E42">
        <w:rPr>
          <w:rFonts w:ascii="Times New Roman" w:eastAsia="Arial Unicode MS" w:hAnsi="Times New Roman" w:cs="Times New Roman"/>
          <w:color w:val="000000"/>
        </w:rPr>
        <w:t xml:space="preserve">. </w:t>
      </w:r>
      <w:proofErr w:type="spellStart"/>
      <w:r w:rsidRPr="00911E42">
        <w:rPr>
          <w:rFonts w:ascii="Times New Roman" w:eastAsia="Arial Unicode MS" w:hAnsi="Times New Roman" w:cs="Times New Roman"/>
          <w:color w:val="000000"/>
        </w:rPr>
        <w:t>др</w:t>
      </w:r>
      <w:proofErr w:type="spellEnd"/>
      <w:r w:rsidR="00F87C94" w:rsidRPr="00911E42">
        <w:rPr>
          <w:rFonts w:ascii="Times New Roman" w:eastAsia="Arial Unicode MS" w:hAnsi="Times New Roman" w:cs="Times New Roman"/>
          <w:color w:val="000000"/>
        </w:rPr>
        <w:t xml:space="preserve"> </w:t>
      </w:r>
      <w:proofErr w:type="spellStart"/>
      <w:r w:rsidRPr="00911E42">
        <w:rPr>
          <w:rFonts w:ascii="Times New Roman" w:eastAsia="Arial Unicode MS" w:hAnsi="Times New Roman" w:cs="Times New Roman"/>
          <w:color w:val="000000"/>
        </w:rPr>
        <w:t>Славенка</w:t>
      </w:r>
      <w:proofErr w:type="spellEnd"/>
      <w:r w:rsidR="00F87C94" w:rsidRPr="00911E42">
        <w:rPr>
          <w:rFonts w:ascii="Times New Roman" w:eastAsia="Arial Unicode MS" w:hAnsi="Times New Roman" w:cs="Times New Roman"/>
          <w:color w:val="000000"/>
        </w:rPr>
        <w:t xml:space="preserve"> </w:t>
      </w:r>
      <w:proofErr w:type="spellStart"/>
      <w:r w:rsidRPr="00911E42">
        <w:rPr>
          <w:rFonts w:ascii="Times New Roman" w:eastAsia="Arial Unicode MS" w:hAnsi="Times New Roman" w:cs="Times New Roman"/>
          <w:color w:val="000000"/>
        </w:rPr>
        <w:t>Јанковић</w:t>
      </w:r>
      <w:proofErr w:type="spellEnd"/>
    </w:p>
    <w:p w14:paraId="6F3EDADE" w14:textId="77777777" w:rsidR="0038488E" w:rsidRPr="00911E42" w:rsidRDefault="008864DC" w:rsidP="00581C99">
      <w:pPr>
        <w:pStyle w:val="ListParagraph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color w:val="000000"/>
        </w:rPr>
      </w:pPr>
      <w:proofErr w:type="spellStart"/>
      <w:r w:rsidRPr="00911E42">
        <w:rPr>
          <w:rFonts w:ascii="Times New Roman" w:eastAsia="Arial Unicode MS" w:hAnsi="Times New Roman" w:cs="Times New Roman"/>
          <w:color w:val="000000"/>
        </w:rPr>
        <w:t>К</w:t>
      </w:r>
      <w:r w:rsidR="007079E4" w:rsidRPr="00911E42">
        <w:rPr>
          <w:rFonts w:ascii="Times New Roman" w:eastAsia="Arial Unicode MS" w:hAnsi="Times New Roman" w:cs="Times New Roman"/>
          <w:color w:val="000000"/>
        </w:rPr>
        <w:t>оментор</w:t>
      </w:r>
      <w:proofErr w:type="spellEnd"/>
      <w:r w:rsidR="00555AA3" w:rsidRPr="00911E42">
        <w:rPr>
          <w:rFonts w:ascii="Times New Roman" w:eastAsia="Arial Unicode MS" w:hAnsi="Times New Roman" w:cs="Times New Roman"/>
          <w:color w:val="000000"/>
        </w:rPr>
        <w:t xml:space="preserve"> </w:t>
      </w:r>
      <w:r w:rsidRPr="00911E42">
        <w:rPr>
          <w:rFonts w:ascii="Times New Roman" w:eastAsia="Arial Unicode MS" w:hAnsi="Times New Roman" w:cs="Times New Roman"/>
          <w:color w:val="000000"/>
        </w:rPr>
        <w:tab/>
      </w:r>
      <w:r w:rsidRPr="00911E42">
        <w:rPr>
          <w:rFonts w:ascii="Times New Roman" w:eastAsia="Arial Unicode MS" w:hAnsi="Times New Roman" w:cs="Times New Roman"/>
          <w:color w:val="000000"/>
        </w:rPr>
        <w:tab/>
      </w:r>
      <w:r w:rsidRPr="00911E42">
        <w:rPr>
          <w:rFonts w:ascii="Times New Roman" w:eastAsia="Arial Unicode MS" w:hAnsi="Times New Roman" w:cs="Times New Roman"/>
          <w:color w:val="000000"/>
        </w:rPr>
        <w:tab/>
      </w:r>
      <w:r w:rsidRPr="00911E42">
        <w:rPr>
          <w:rFonts w:ascii="Times New Roman" w:eastAsia="Arial Unicode MS" w:hAnsi="Times New Roman" w:cs="Times New Roman"/>
          <w:color w:val="000000"/>
        </w:rPr>
        <w:tab/>
      </w:r>
      <w:proofErr w:type="spellStart"/>
      <w:r w:rsidR="007079E4" w:rsidRPr="00911E42">
        <w:rPr>
          <w:rFonts w:ascii="Times New Roman" w:eastAsia="Arial Unicode MS" w:hAnsi="Times New Roman" w:cs="Times New Roman"/>
          <w:color w:val="000000"/>
        </w:rPr>
        <w:t>проф</w:t>
      </w:r>
      <w:proofErr w:type="spellEnd"/>
      <w:r w:rsidR="00555AA3" w:rsidRPr="00911E42">
        <w:rPr>
          <w:rFonts w:ascii="Times New Roman" w:eastAsia="Arial Unicode MS" w:hAnsi="Times New Roman" w:cs="Times New Roman"/>
          <w:color w:val="000000"/>
        </w:rPr>
        <w:t xml:space="preserve">. </w:t>
      </w:r>
      <w:proofErr w:type="spellStart"/>
      <w:r w:rsidR="007079E4" w:rsidRPr="00911E42">
        <w:rPr>
          <w:rFonts w:ascii="Times New Roman" w:eastAsia="Arial Unicode MS" w:hAnsi="Times New Roman" w:cs="Times New Roman"/>
          <w:color w:val="000000"/>
        </w:rPr>
        <w:t>др</w:t>
      </w:r>
      <w:proofErr w:type="spellEnd"/>
      <w:r w:rsidR="00555AA3" w:rsidRPr="00911E42">
        <w:rPr>
          <w:rFonts w:ascii="Times New Roman" w:eastAsia="Arial Unicode MS" w:hAnsi="Times New Roman" w:cs="Times New Roman"/>
          <w:color w:val="000000"/>
        </w:rPr>
        <w:t xml:space="preserve">. </w:t>
      </w:r>
      <w:proofErr w:type="spellStart"/>
      <w:r w:rsidR="007079E4" w:rsidRPr="00911E42">
        <w:rPr>
          <w:rFonts w:ascii="Times New Roman" w:eastAsia="Arial Unicode MS" w:hAnsi="Times New Roman" w:cs="Times New Roman"/>
          <w:color w:val="000000"/>
        </w:rPr>
        <w:t>Љиљана</w:t>
      </w:r>
      <w:proofErr w:type="spellEnd"/>
      <w:r w:rsidR="00555AA3" w:rsidRPr="00911E42">
        <w:rPr>
          <w:rFonts w:ascii="Times New Roman" w:eastAsia="Arial Unicode MS" w:hAnsi="Times New Roman" w:cs="Times New Roman"/>
          <w:color w:val="000000"/>
        </w:rPr>
        <w:t xml:space="preserve"> </w:t>
      </w:r>
      <w:proofErr w:type="spellStart"/>
      <w:r w:rsidR="007079E4" w:rsidRPr="00911E42">
        <w:rPr>
          <w:rFonts w:ascii="Times New Roman" w:eastAsia="Arial Unicode MS" w:hAnsi="Times New Roman" w:cs="Times New Roman"/>
          <w:color w:val="000000"/>
        </w:rPr>
        <w:t>Меденица</w:t>
      </w:r>
      <w:proofErr w:type="spellEnd"/>
    </w:p>
    <w:p w14:paraId="595F7833" w14:textId="77777777" w:rsidR="000B37FC" w:rsidRPr="000B37FC" w:rsidRDefault="007079E4" w:rsidP="00581C99">
      <w:pPr>
        <w:pStyle w:val="ListParagraph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proofErr w:type="spellStart"/>
      <w:r w:rsidRPr="00911E42">
        <w:rPr>
          <w:rFonts w:ascii="Times New Roman" w:hAnsi="Times New Roman" w:cs="Times New Roman"/>
          <w:color w:val="000000"/>
        </w:rPr>
        <w:t>Наслов</w:t>
      </w:r>
      <w:proofErr w:type="spellEnd"/>
      <w:r w:rsidR="00576A45" w:rsidRPr="00911E4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11E42">
        <w:rPr>
          <w:rFonts w:ascii="Times New Roman" w:hAnsi="Times New Roman" w:cs="Times New Roman"/>
          <w:color w:val="000000"/>
        </w:rPr>
        <w:t>докторске</w:t>
      </w:r>
      <w:proofErr w:type="spellEnd"/>
      <w:r w:rsidR="00107DFF" w:rsidRPr="00911E4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11E42">
        <w:rPr>
          <w:rFonts w:ascii="Times New Roman" w:hAnsi="Times New Roman" w:cs="Times New Roman"/>
          <w:color w:val="000000"/>
        </w:rPr>
        <w:t>дисертације</w:t>
      </w:r>
      <w:proofErr w:type="spellEnd"/>
      <w:r w:rsidR="00576A45" w:rsidRPr="00911E42">
        <w:rPr>
          <w:rFonts w:ascii="Times New Roman" w:hAnsi="Times New Roman" w:cs="Times New Roman"/>
          <w:color w:val="000000"/>
        </w:rPr>
        <w:t xml:space="preserve"> </w:t>
      </w:r>
      <w:r w:rsidR="00576A45" w:rsidRPr="00911E42">
        <w:rPr>
          <w:rFonts w:ascii="Times New Roman" w:hAnsi="Times New Roman" w:cs="Times New Roman"/>
          <w:color w:val="000000"/>
        </w:rPr>
        <w:tab/>
      </w:r>
      <w:r w:rsidR="00107DFF" w:rsidRPr="00911E42">
        <w:rPr>
          <w:rFonts w:ascii="Times New Roman" w:eastAsia="Arial Unicode MS" w:hAnsi="Times New Roman" w:cs="Times New Roman"/>
          <w:color w:val="000000"/>
        </w:rPr>
        <w:t>"</w:t>
      </w:r>
      <w:proofErr w:type="spellStart"/>
      <w:r w:rsidRPr="00911E42">
        <w:rPr>
          <w:rFonts w:ascii="Times New Roman" w:hAnsi="Times New Roman" w:cs="Times New Roman"/>
          <w:color w:val="000000"/>
        </w:rPr>
        <w:t>Фактори</w:t>
      </w:r>
      <w:proofErr w:type="spellEnd"/>
      <w:r w:rsidR="00107DFF" w:rsidRPr="00911E4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11E42">
        <w:rPr>
          <w:rFonts w:ascii="Times New Roman" w:hAnsi="Times New Roman" w:cs="Times New Roman"/>
          <w:color w:val="000000"/>
        </w:rPr>
        <w:t>ризика</w:t>
      </w:r>
      <w:proofErr w:type="spellEnd"/>
      <w:r w:rsidR="00107DFF" w:rsidRPr="00911E4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11E42">
        <w:rPr>
          <w:rFonts w:ascii="Times New Roman" w:hAnsi="Times New Roman" w:cs="Times New Roman"/>
          <w:color w:val="000000"/>
        </w:rPr>
        <w:t>за</w:t>
      </w:r>
      <w:proofErr w:type="spellEnd"/>
      <w:r w:rsidR="00107DFF" w:rsidRPr="00911E4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11E42">
        <w:rPr>
          <w:rFonts w:ascii="Times New Roman" w:hAnsi="Times New Roman" w:cs="Times New Roman"/>
          <w:color w:val="000000"/>
        </w:rPr>
        <w:t>настанак</w:t>
      </w:r>
      <w:proofErr w:type="spellEnd"/>
      <w:r w:rsidR="00107DFF" w:rsidRPr="00911E4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11E42">
        <w:rPr>
          <w:rFonts w:ascii="Times New Roman" w:hAnsi="Times New Roman" w:cs="Times New Roman"/>
          <w:color w:val="000000"/>
        </w:rPr>
        <w:t>алопеције</w:t>
      </w:r>
      <w:proofErr w:type="spellEnd"/>
      <w:r w:rsidR="00107DFF" w:rsidRPr="00911E4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11E42">
        <w:rPr>
          <w:rFonts w:ascii="Times New Roman" w:hAnsi="Times New Roman" w:cs="Times New Roman"/>
          <w:color w:val="000000"/>
        </w:rPr>
        <w:t>ареате</w:t>
      </w:r>
      <w:proofErr w:type="spellEnd"/>
      <w:r w:rsidR="00107DFF" w:rsidRPr="00911E42">
        <w:rPr>
          <w:rFonts w:ascii="Times New Roman" w:hAnsi="Times New Roman" w:cs="Times New Roman"/>
          <w:color w:val="000000"/>
        </w:rPr>
        <w:t xml:space="preserve"> </w:t>
      </w:r>
      <w:r w:rsidRPr="00911E42">
        <w:rPr>
          <w:rFonts w:ascii="Times New Roman" w:hAnsi="Times New Roman" w:cs="Times New Roman"/>
          <w:color w:val="000000"/>
        </w:rPr>
        <w:t>и</w:t>
      </w:r>
      <w:r w:rsidR="00107DFF" w:rsidRPr="00911E4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11E42">
        <w:rPr>
          <w:rFonts w:ascii="Times New Roman" w:hAnsi="Times New Roman" w:cs="Times New Roman"/>
          <w:color w:val="000000"/>
        </w:rPr>
        <w:t>утицај</w:t>
      </w:r>
      <w:proofErr w:type="spellEnd"/>
      <w:r w:rsidR="00107DFF" w:rsidRPr="00911E42">
        <w:rPr>
          <w:rFonts w:ascii="Times New Roman" w:hAnsi="Times New Roman" w:cs="Times New Roman"/>
          <w:color w:val="000000"/>
        </w:rPr>
        <w:t xml:space="preserve"> </w:t>
      </w:r>
    </w:p>
    <w:p w14:paraId="3E93189D" w14:textId="77777777" w:rsidR="00576A45" w:rsidRPr="00911E42" w:rsidRDefault="007079E4" w:rsidP="000B37FC">
      <w:pPr>
        <w:pStyle w:val="ListParagraph"/>
        <w:spacing w:after="0" w:line="240" w:lineRule="auto"/>
        <w:ind w:left="3306" w:firstLine="294"/>
        <w:jc w:val="both"/>
        <w:rPr>
          <w:rFonts w:ascii="Times New Roman" w:hAnsi="Times New Roman" w:cs="Times New Roman"/>
        </w:rPr>
      </w:pPr>
      <w:proofErr w:type="spellStart"/>
      <w:r w:rsidRPr="00911E42">
        <w:rPr>
          <w:rFonts w:ascii="Times New Roman" w:hAnsi="Times New Roman" w:cs="Times New Roman"/>
          <w:color w:val="000000"/>
        </w:rPr>
        <w:t>болести</w:t>
      </w:r>
      <w:proofErr w:type="spellEnd"/>
      <w:r w:rsidR="00107DFF" w:rsidRPr="00911E4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11E42">
        <w:rPr>
          <w:rFonts w:ascii="Times New Roman" w:hAnsi="Times New Roman" w:cs="Times New Roman"/>
          <w:color w:val="000000"/>
        </w:rPr>
        <w:t>на</w:t>
      </w:r>
      <w:proofErr w:type="spellEnd"/>
      <w:r w:rsidR="00107DFF" w:rsidRPr="00911E4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11E42">
        <w:rPr>
          <w:rFonts w:ascii="Times New Roman" w:hAnsi="Times New Roman" w:cs="Times New Roman"/>
          <w:color w:val="000000"/>
        </w:rPr>
        <w:t>квалитет</w:t>
      </w:r>
      <w:proofErr w:type="spellEnd"/>
      <w:r w:rsidR="00107DFF" w:rsidRPr="00911E4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11E42">
        <w:rPr>
          <w:rFonts w:ascii="Times New Roman" w:hAnsi="Times New Roman" w:cs="Times New Roman"/>
          <w:color w:val="000000"/>
        </w:rPr>
        <w:t>живота</w:t>
      </w:r>
      <w:proofErr w:type="spellEnd"/>
      <w:r w:rsidR="00107DFF" w:rsidRPr="00911E42">
        <w:rPr>
          <w:rFonts w:ascii="Times New Roman" w:eastAsia="Arial Unicode MS" w:hAnsi="Times New Roman" w:cs="Times New Roman"/>
          <w:color w:val="000000"/>
        </w:rPr>
        <w:t>"</w:t>
      </w:r>
    </w:p>
    <w:p w14:paraId="2C2421F1" w14:textId="77777777" w:rsidR="00576A45" w:rsidRPr="00911E42" w:rsidRDefault="007079E4" w:rsidP="00581C99">
      <w:pPr>
        <w:pStyle w:val="ListParagraph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proofErr w:type="spellStart"/>
      <w:r w:rsidRPr="00911E42">
        <w:rPr>
          <w:rFonts w:ascii="Times New Roman" w:hAnsi="Times New Roman" w:cs="Times New Roman"/>
          <w:color w:val="000000"/>
        </w:rPr>
        <w:t>Ужа</w:t>
      </w:r>
      <w:proofErr w:type="spellEnd"/>
      <w:r w:rsidR="00576A45" w:rsidRPr="00911E4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11E42">
        <w:rPr>
          <w:rFonts w:ascii="Times New Roman" w:hAnsi="Times New Roman" w:cs="Times New Roman"/>
          <w:color w:val="000000"/>
        </w:rPr>
        <w:t>научна</w:t>
      </w:r>
      <w:proofErr w:type="spellEnd"/>
      <w:r w:rsidR="00576A45" w:rsidRPr="00911E4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11E42">
        <w:rPr>
          <w:rFonts w:ascii="Times New Roman" w:hAnsi="Times New Roman" w:cs="Times New Roman"/>
          <w:color w:val="000000"/>
        </w:rPr>
        <w:t>област</w:t>
      </w:r>
      <w:proofErr w:type="spellEnd"/>
      <w:r w:rsidR="00576A45" w:rsidRPr="00911E42">
        <w:rPr>
          <w:rFonts w:ascii="Times New Roman" w:hAnsi="Times New Roman" w:cs="Times New Roman"/>
          <w:color w:val="000000"/>
        </w:rPr>
        <w:t>:</w:t>
      </w:r>
      <w:r w:rsidR="00576A45" w:rsidRPr="00911E42">
        <w:rPr>
          <w:rFonts w:ascii="Times New Roman" w:hAnsi="Times New Roman" w:cs="Times New Roman"/>
          <w:color w:val="000000"/>
        </w:rPr>
        <w:tab/>
      </w:r>
      <w:r w:rsidR="00576A45" w:rsidRPr="00911E42">
        <w:rPr>
          <w:rFonts w:ascii="Times New Roman" w:hAnsi="Times New Roman" w:cs="Times New Roman"/>
          <w:color w:val="000000"/>
        </w:rPr>
        <w:tab/>
      </w:r>
      <w:proofErr w:type="spellStart"/>
      <w:r w:rsidRPr="00911E42">
        <w:rPr>
          <w:rFonts w:ascii="Times New Roman" w:hAnsi="Times New Roman" w:cs="Times New Roman"/>
          <w:color w:val="000000"/>
        </w:rPr>
        <w:t>Епидемиологија</w:t>
      </w:r>
      <w:proofErr w:type="spellEnd"/>
      <w:r w:rsidR="00F87C94" w:rsidRPr="00911E42">
        <w:rPr>
          <w:rFonts w:ascii="Times New Roman" w:hAnsi="Times New Roman" w:cs="Times New Roman"/>
          <w:color w:val="000000"/>
        </w:rPr>
        <w:t>/</w:t>
      </w:r>
      <w:proofErr w:type="spellStart"/>
      <w:r w:rsidRPr="00911E42">
        <w:rPr>
          <w:rFonts w:ascii="Times New Roman" w:hAnsi="Times New Roman" w:cs="Times New Roman"/>
          <w:color w:val="000000"/>
        </w:rPr>
        <w:t>Дерматовенерологија</w:t>
      </w:r>
      <w:proofErr w:type="spellEnd"/>
    </w:p>
    <w:p w14:paraId="0136EB67" w14:textId="77777777" w:rsidR="00576A45" w:rsidRPr="00AD6E09" w:rsidRDefault="007079E4" w:rsidP="007D7EE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</w:rPr>
        <w:t>Специјализација</w:t>
      </w:r>
      <w:proofErr w:type="spellEnd"/>
      <w:r w:rsidR="00576A45" w:rsidRPr="00AD6E09">
        <w:rPr>
          <w:rFonts w:ascii="Times New Roman" w:hAnsi="Times New Roman" w:cs="Times New Roman"/>
          <w:b/>
          <w:bCs/>
          <w:color w:val="000000"/>
        </w:rPr>
        <w:t> </w:t>
      </w:r>
    </w:p>
    <w:p w14:paraId="32F18185" w14:textId="77777777" w:rsidR="00911E42" w:rsidRPr="00911E42" w:rsidRDefault="00911E42" w:rsidP="00581C99">
      <w:pPr>
        <w:pStyle w:val="ListParagraph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proofErr w:type="spellStart"/>
      <w:r w:rsidRPr="00911E42">
        <w:rPr>
          <w:rFonts w:ascii="Times New Roman" w:hAnsi="Times New Roman" w:cs="Times New Roman"/>
          <w:color w:val="000000"/>
        </w:rPr>
        <w:t>Назив</w:t>
      </w:r>
      <w:proofErr w:type="spellEnd"/>
      <w:r w:rsidRPr="00911E4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11E42">
        <w:rPr>
          <w:rFonts w:ascii="Times New Roman" w:hAnsi="Times New Roman" w:cs="Times New Roman"/>
          <w:color w:val="000000"/>
        </w:rPr>
        <w:t>установе</w:t>
      </w:r>
      <w:proofErr w:type="spellEnd"/>
      <w:r w:rsidRPr="00911E42">
        <w:rPr>
          <w:rFonts w:ascii="Times New Roman" w:hAnsi="Times New Roman" w:cs="Times New Roman"/>
          <w:color w:val="000000"/>
        </w:rPr>
        <w:t>:</w:t>
      </w:r>
      <w:r>
        <w:rPr>
          <w:rFonts w:ascii="Times New Roman" w:hAnsi="Times New Roman" w:cs="Times New Roman"/>
          <w:color w:val="000000"/>
        </w:rPr>
        <w:tab/>
      </w:r>
      <w:r w:rsidRPr="00911E42">
        <w:rPr>
          <w:rFonts w:ascii="Times New Roman" w:hAnsi="Times New Roman" w:cs="Times New Roman"/>
          <w:color w:val="000000"/>
        </w:rPr>
        <w:t xml:space="preserve"> </w:t>
      </w:r>
      <w:r w:rsidRPr="00911E42">
        <w:rPr>
          <w:rFonts w:ascii="Times New Roman" w:hAnsi="Times New Roman" w:cs="Times New Roman"/>
          <w:color w:val="000000"/>
        </w:rPr>
        <w:tab/>
      </w:r>
      <w:r w:rsidRPr="00911E42">
        <w:rPr>
          <w:rFonts w:ascii="Times New Roman" w:hAnsi="Times New Roman" w:cs="Times New Roman"/>
          <w:color w:val="000000"/>
        </w:rPr>
        <w:tab/>
      </w:r>
      <w:proofErr w:type="spellStart"/>
      <w:r w:rsidRPr="00911E42">
        <w:rPr>
          <w:rFonts w:ascii="Times New Roman" w:hAnsi="Times New Roman" w:cs="Times New Roman"/>
          <w:color w:val="000000"/>
        </w:rPr>
        <w:t>Медицински</w:t>
      </w:r>
      <w:proofErr w:type="spellEnd"/>
      <w:r w:rsidRPr="00911E4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11E42">
        <w:rPr>
          <w:rFonts w:ascii="Times New Roman" w:hAnsi="Times New Roman" w:cs="Times New Roman"/>
          <w:color w:val="000000"/>
        </w:rPr>
        <w:t>факултет</w:t>
      </w:r>
      <w:proofErr w:type="spellEnd"/>
      <w:r w:rsidRPr="00911E4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11E42">
        <w:rPr>
          <w:rFonts w:ascii="Times New Roman" w:hAnsi="Times New Roman" w:cs="Times New Roman"/>
          <w:color w:val="000000"/>
        </w:rPr>
        <w:t>Универзитета</w:t>
      </w:r>
      <w:proofErr w:type="spellEnd"/>
      <w:r w:rsidRPr="00911E42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Pr="00911E42">
        <w:rPr>
          <w:rFonts w:ascii="Times New Roman" w:hAnsi="Times New Roman" w:cs="Times New Roman"/>
          <w:color w:val="000000"/>
        </w:rPr>
        <w:t>Београду</w:t>
      </w:r>
      <w:proofErr w:type="spellEnd"/>
    </w:p>
    <w:p w14:paraId="7602A082" w14:textId="77777777" w:rsidR="00911E42" w:rsidRDefault="00911E42" w:rsidP="00581C99">
      <w:pPr>
        <w:pStyle w:val="ListParagraph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color w:val="000000"/>
        </w:rPr>
      </w:pPr>
      <w:proofErr w:type="spellStart"/>
      <w:r w:rsidRPr="00911E42">
        <w:rPr>
          <w:rFonts w:ascii="Times New Roman" w:hAnsi="Times New Roman" w:cs="Times New Roman"/>
          <w:color w:val="000000"/>
        </w:rPr>
        <w:t>Место</w:t>
      </w:r>
      <w:proofErr w:type="spellEnd"/>
      <w:r w:rsidRPr="00911E42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Pr="00911E42">
        <w:rPr>
          <w:rFonts w:ascii="Times New Roman" w:hAnsi="Times New Roman" w:cs="Times New Roman"/>
          <w:color w:val="000000"/>
        </w:rPr>
        <w:t>година</w:t>
      </w:r>
      <w:proofErr w:type="spellEnd"/>
      <w:r w:rsidRPr="00911E4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11E42">
        <w:rPr>
          <w:rFonts w:ascii="Times New Roman" w:hAnsi="Times New Roman" w:cs="Times New Roman"/>
          <w:color w:val="000000"/>
        </w:rPr>
        <w:t>завршетка</w:t>
      </w:r>
      <w:proofErr w:type="spellEnd"/>
      <w:r>
        <w:rPr>
          <w:rFonts w:ascii="Times New Roman" w:hAnsi="Times New Roman" w:cs="Times New Roman"/>
          <w:color w:val="000000"/>
        </w:rPr>
        <w:t>:</w:t>
      </w:r>
      <w:r w:rsidRPr="00911E42">
        <w:rPr>
          <w:rFonts w:ascii="Times New Roman" w:hAnsi="Times New Roman" w:cs="Times New Roman"/>
          <w:color w:val="000000"/>
        </w:rPr>
        <w:t xml:space="preserve"> </w:t>
      </w:r>
      <w:r w:rsidRPr="00911E42">
        <w:rPr>
          <w:rFonts w:ascii="Times New Roman" w:hAnsi="Times New Roman" w:cs="Times New Roman"/>
          <w:color w:val="000000"/>
        </w:rPr>
        <w:tab/>
      </w:r>
      <w:proofErr w:type="spellStart"/>
      <w:r w:rsidRPr="00911E42">
        <w:rPr>
          <w:rFonts w:ascii="Times New Roman" w:hAnsi="Times New Roman" w:cs="Times New Roman"/>
          <w:color w:val="000000"/>
        </w:rPr>
        <w:t>Београд</w:t>
      </w:r>
      <w:proofErr w:type="spellEnd"/>
      <w:r w:rsidRPr="00911E42">
        <w:rPr>
          <w:rFonts w:ascii="Times New Roman" w:hAnsi="Times New Roman" w:cs="Times New Roman"/>
          <w:color w:val="000000"/>
        </w:rPr>
        <w:t xml:space="preserve">, </w:t>
      </w:r>
      <w:r w:rsidRPr="00AD6E09">
        <w:rPr>
          <w:rFonts w:ascii="Times New Roman" w:hAnsi="Times New Roman" w:cs="Times New Roman"/>
        </w:rPr>
        <w:t>05.07.2005</w:t>
      </w:r>
      <w:r w:rsidRPr="00911E42">
        <w:rPr>
          <w:rFonts w:ascii="Times New Roman" w:eastAsia="Arial Unicode MS" w:hAnsi="Times New Roman" w:cs="Times New Roman"/>
          <w:color w:val="000000"/>
        </w:rPr>
        <w:t xml:space="preserve">. </w:t>
      </w:r>
      <w:proofErr w:type="spellStart"/>
      <w:r w:rsidRPr="00911E42">
        <w:rPr>
          <w:rFonts w:ascii="Times New Roman" w:eastAsia="Arial Unicode MS" w:hAnsi="Times New Roman" w:cs="Times New Roman"/>
          <w:color w:val="000000"/>
        </w:rPr>
        <w:t>године</w:t>
      </w:r>
      <w:proofErr w:type="spellEnd"/>
    </w:p>
    <w:p w14:paraId="5DD494B9" w14:textId="77777777" w:rsidR="00911E42" w:rsidRPr="00911E42" w:rsidRDefault="00911E42" w:rsidP="00581C99">
      <w:pPr>
        <w:pStyle w:val="ListParagraph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color w:val="000000"/>
        </w:rPr>
      </w:pPr>
      <w:proofErr w:type="spellStart"/>
      <w:r>
        <w:rPr>
          <w:rFonts w:ascii="Times New Roman" w:eastAsia="Arial Unicode MS" w:hAnsi="Times New Roman" w:cs="Times New Roman"/>
          <w:color w:val="000000"/>
        </w:rPr>
        <w:t>Област</w:t>
      </w:r>
      <w:proofErr w:type="spellEnd"/>
      <w:r>
        <w:rPr>
          <w:rFonts w:ascii="Times New Roman" w:eastAsia="Arial Unicode MS" w:hAnsi="Times New Roman" w:cs="Times New Roman"/>
          <w:color w:val="000000"/>
        </w:rPr>
        <w:t xml:space="preserve"> и </w:t>
      </w:r>
      <w:proofErr w:type="spellStart"/>
      <w:r>
        <w:rPr>
          <w:rFonts w:ascii="Times New Roman" w:eastAsia="Arial Unicode MS" w:hAnsi="Times New Roman" w:cs="Times New Roman"/>
          <w:color w:val="000000"/>
        </w:rPr>
        <w:t>оцена</w:t>
      </w:r>
      <w:proofErr w:type="spellEnd"/>
      <w:r>
        <w:rPr>
          <w:rFonts w:ascii="Times New Roman" w:eastAsia="Arial Unicode MS" w:hAnsi="Times New Roman" w:cs="Times New Roman"/>
          <w:color w:val="000000"/>
        </w:rPr>
        <w:tab/>
      </w:r>
      <w:r>
        <w:rPr>
          <w:rFonts w:ascii="Times New Roman" w:eastAsia="Arial Unicode MS" w:hAnsi="Times New Roman" w:cs="Times New Roman"/>
          <w:color w:val="000000"/>
        </w:rPr>
        <w:tab/>
      </w:r>
      <w:r>
        <w:rPr>
          <w:rFonts w:ascii="Times New Roman" w:eastAsia="Arial Unicode MS" w:hAnsi="Times New Roman" w:cs="Times New Roman"/>
          <w:color w:val="000000"/>
        </w:rPr>
        <w:tab/>
      </w:r>
      <w:proofErr w:type="spellStart"/>
      <w:r>
        <w:rPr>
          <w:rFonts w:ascii="Times New Roman" w:eastAsia="Arial Unicode MS" w:hAnsi="Times New Roman" w:cs="Times New Roman"/>
          <w:color w:val="000000"/>
        </w:rPr>
        <w:t>Дерматовенерологија</w:t>
      </w:r>
      <w:proofErr w:type="spellEnd"/>
      <w:r>
        <w:rPr>
          <w:rFonts w:ascii="Times New Roman" w:eastAsia="Arial Unicode MS" w:hAnsi="Times New Roman" w:cs="Times New Roman"/>
          <w:color w:val="000000"/>
        </w:rPr>
        <w:t xml:space="preserve">; </w:t>
      </w:r>
      <w:proofErr w:type="spellStart"/>
      <w:r>
        <w:rPr>
          <w:rFonts w:ascii="Times New Roman" w:eastAsia="Arial Unicode MS" w:hAnsi="Times New Roman" w:cs="Times New Roman"/>
          <w:color w:val="000000"/>
        </w:rPr>
        <w:t>оцена</w:t>
      </w:r>
      <w:proofErr w:type="spellEnd"/>
      <w:r>
        <w:rPr>
          <w:rFonts w:ascii="Times New Roman" w:eastAsia="Arial Unicode MS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</w:rPr>
        <w:t>одличан</w:t>
      </w:r>
      <w:proofErr w:type="spellEnd"/>
    </w:p>
    <w:p w14:paraId="3F5A583F" w14:textId="77777777" w:rsidR="00911E42" w:rsidRDefault="00911E42" w:rsidP="007D7EE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7F836F7" w14:textId="77777777" w:rsidR="00911E42" w:rsidRDefault="00911E42" w:rsidP="007D7EE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8615F8C" w14:textId="77777777" w:rsidR="00576A45" w:rsidRPr="00AD6E09" w:rsidRDefault="007079E4" w:rsidP="007D7EE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</w:rPr>
        <w:lastRenderedPageBreak/>
        <w:t>Ужа</w:t>
      </w:r>
      <w:proofErr w:type="spellEnd"/>
      <w:r w:rsidR="00576A45" w:rsidRPr="00AD6E09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</w:rPr>
        <w:t>специјализација</w:t>
      </w:r>
      <w:proofErr w:type="spellEnd"/>
    </w:p>
    <w:p w14:paraId="2A9B5215" w14:textId="77777777" w:rsidR="00576A45" w:rsidRPr="00AD6E09" w:rsidRDefault="007079E4" w:rsidP="007D7EEA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Hlk47197416"/>
      <w:proofErr w:type="spellStart"/>
      <w:r>
        <w:rPr>
          <w:rFonts w:ascii="Times New Roman" w:hAnsi="Times New Roman" w:cs="Times New Roman"/>
        </w:rPr>
        <w:t>Ужу</w:t>
      </w:r>
      <w:proofErr w:type="spellEnd"/>
      <w:r w:rsidR="00CE4ACF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специјализацију</w:t>
      </w:r>
      <w:proofErr w:type="spellEnd"/>
      <w:r w:rsidR="00CE4ACF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из</w:t>
      </w:r>
      <w:proofErr w:type="spellEnd"/>
      <w:r w:rsidR="00CE4ACF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алергологије</w:t>
      </w:r>
      <w:proofErr w:type="spellEnd"/>
      <w:r w:rsidR="00CE4ACF"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="00CE4ACF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клиничке</w:t>
      </w:r>
      <w:proofErr w:type="spellEnd"/>
      <w:r w:rsidR="00CE4ACF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имунологије</w:t>
      </w:r>
      <w:proofErr w:type="spellEnd"/>
      <w:r w:rsidR="00CE4ACF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уписала</w:t>
      </w:r>
      <w:proofErr w:type="spellEnd"/>
      <w:r w:rsidR="00CE4ACF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 w:rsidR="00CE4ACF" w:rsidRPr="00AD6E09">
        <w:rPr>
          <w:rFonts w:ascii="Times New Roman" w:hAnsi="Times New Roman" w:cs="Times New Roman"/>
        </w:rPr>
        <w:t xml:space="preserve"> 2018/19. </w:t>
      </w:r>
      <w:proofErr w:type="spellStart"/>
      <w:r>
        <w:rPr>
          <w:rFonts w:ascii="Times New Roman" w:hAnsi="Times New Roman" w:cs="Times New Roman"/>
        </w:rPr>
        <w:t>годинена</w:t>
      </w:r>
      <w:proofErr w:type="spellEnd"/>
      <w:r w:rsidR="00576A45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Медицинском</w:t>
      </w:r>
      <w:proofErr w:type="spellEnd"/>
      <w:r w:rsidR="00576A45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факултету</w:t>
      </w:r>
      <w:proofErr w:type="spellEnd"/>
      <w:r w:rsidR="00576A45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Универзитета</w:t>
      </w:r>
      <w:proofErr w:type="spellEnd"/>
      <w:r w:rsidR="00576A45"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="00576A45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Београду</w:t>
      </w:r>
      <w:proofErr w:type="spellEnd"/>
    </w:p>
    <w:p w14:paraId="23A8A967" w14:textId="77777777" w:rsidR="00576A45" w:rsidRPr="00AD6E09" w:rsidRDefault="007079E4" w:rsidP="007D7EEA">
      <w:pPr>
        <w:tabs>
          <w:tab w:val="left" w:pos="3119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lang w:val="sl-SI"/>
        </w:rPr>
      </w:pPr>
      <w:r>
        <w:rPr>
          <w:rFonts w:ascii="Times New Roman" w:hAnsi="Times New Roman" w:cs="Times New Roman"/>
          <w:b/>
          <w:lang w:val="sl-SI"/>
        </w:rPr>
        <w:t>Досадашњи</w:t>
      </w:r>
      <w:r w:rsidR="00576A45" w:rsidRPr="00AD6E09">
        <w:rPr>
          <w:rFonts w:ascii="Times New Roman" w:hAnsi="Times New Roman" w:cs="Times New Roman"/>
          <w:b/>
          <w:lang w:val="sl-SI"/>
        </w:rPr>
        <w:t xml:space="preserve"> </w:t>
      </w:r>
      <w:r>
        <w:rPr>
          <w:rFonts w:ascii="Times New Roman" w:hAnsi="Times New Roman" w:cs="Times New Roman"/>
          <w:b/>
          <w:lang w:val="sl-SI"/>
        </w:rPr>
        <w:t>избори</w:t>
      </w:r>
      <w:r w:rsidR="00576A45" w:rsidRPr="00AD6E09">
        <w:rPr>
          <w:rFonts w:ascii="Times New Roman" w:hAnsi="Times New Roman" w:cs="Times New Roman"/>
          <w:b/>
          <w:lang w:val="sl-SI"/>
        </w:rPr>
        <w:t xml:space="preserve"> </w:t>
      </w:r>
      <w:r>
        <w:rPr>
          <w:rFonts w:ascii="Times New Roman" w:hAnsi="Times New Roman" w:cs="Times New Roman"/>
          <w:b/>
          <w:lang w:val="sl-SI"/>
        </w:rPr>
        <w:t>у</w:t>
      </w:r>
      <w:r w:rsidR="00576A45" w:rsidRPr="00AD6E09">
        <w:rPr>
          <w:rFonts w:ascii="Times New Roman" w:hAnsi="Times New Roman" w:cs="Times New Roman"/>
          <w:b/>
          <w:lang w:val="sl-SI"/>
        </w:rPr>
        <w:t xml:space="preserve"> </w:t>
      </w:r>
      <w:r>
        <w:rPr>
          <w:rFonts w:ascii="Times New Roman" w:hAnsi="Times New Roman" w:cs="Times New Roman"/>
          <w:b/>
          <w:lang w:val="sl-SI"/>
        </w:rPr>
        <w:t>наставна</w:t>
      </w:r>
      <w:r w:rsidR="00576A45" w:rsidRPr="00AD6E09">
        <w:rPr>
          <w:rFonts w:ascii="Times New Roman" w:hAnsi="Times New Roman" w:cs="Times New Roman"/>
          <w:b/>
          <w:lang w:val="sl-SI"/>
        </w:rPr>
        <w:t xml:space="preserve"> </w:t>
      </w:r>
      <w:r>
        <w:rPr>
          <w:rFonts w:ascii="Times New Roman" w:hAnsi="Times New Roman" w:cs="Times New Roman"/>
          <w:b/>
          <w:lang w:val="sl-SI"/>
        </w:rPr>
        <w:t>и</w:t>
      </w:r>
      <w:r w:rsidR="00576A45" w:rsidRPr="00AD6E09">
        <w:rPr>
          <w:rFonts w:ascii="Times New Roman" w:hAnsi="Times New Roman" w:cs="Times New Roman"/>
          <w:b/>
          <w:lang w:val="sl-SI"/>
        </w:rPr>
        <w:t xml:space="preserve"> </w:t>
      </w:r>
      <w:r>
        <w:rPr>
          <w:rFonts w:ascii="Times New Roman" w:hAnsi="Times New Roman" w:cs="Times New Roman"/>
          <w:b/>
          <w:lang w:val="sl-SI"/>
        </w:rPr>
        <w:t>научна</w:t>
      </w:r>
      <w:r w:rsidR="00576A45" w:rsidRPr="00AD6E09">
        <w:rPr>
          <w:rFonts w:ascii="Times New Roman" w:hAnsi="Times New Roman" w:cs="Times New Roman"/>
          <w:b/>
          <w:lang w:val="sl-SI"/>
        </w:rPr>
        <w:t xml:space="preserve"> </w:t>
      </w:r>
      <w:r>
        <w:rPr>
          <w:rFonts w:ascii="Times New Roman" w:hAnsi="Times New Roman" w:cs="Times New Roman"/>
          <w:b/>
          <w:lang w:val="sl-SI"/>
        </w:rPr>
        <w:t>звања</w:t>
      </w:r>
    </w:p>
    <w:p w14:paraId="1877899F" w14:textId="57DD8A9E" w:rsidR="00576A45" w:rsidRPr="008864DC" w:rsidRDefault="007079E4" w:rsidP="007D7EEA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Latn-CS"/>
        </w:rPr>
        <w:t>Изабрана</w:t>
      </w:r>
      <w:r w:rsidR="00576A45" w:rsidRPr="00AD6E09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у</w:t>
      </w:r>
      <w:r w:rsidR="00576A45" w:rsidRPr="00AD6E09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звање</w:t>
      </w:r>
      <w:r w:rsidR="00576A45" w:rsidRPr="00AD6E09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клиничког</w:t>
      </w:r>
      <w:r w:rsidR="00576A45" w:rsidRPr="00AD6E09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асистента</w:t>
      </w:r>
      <w:r w:rsidR="00576A45" w:rsidRPr="00AD6E09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за</w:t>
      </w:r>
      <w:r w:rsidR="00576A45" w:rsidRPr="00AD6E09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ужу</w:t>
      </w:r>
      <w:r w:rsidR="00576A45" w:rsidRPr="00AD6E09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научну</w:t>
      </w:r>
      <w:r w:rsidR="00576A45" w:rsidRPr="00AD6E09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област</w:t>
      </w:r>
      <w:r w:rsidR="00576A45" w:rsidRPr="00AD6E09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Дерматовенерплогија</w:t>
      </w:r>
      <w:r w:rsidR="00576A45" w:rsidRPr="00AD6E09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на</w:t>
      </w:r>
      <w:r w:rsidR="00576A45" w:rsidRPr="00AD6E09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Медицинском</w:t>
      </w:r>
      <w:r w:rsidR="00576A45" w:rsidRPr="00AD6E09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факултету</w:t>
      </w:r>
      <w:r w:rsidR="00576A45" w:rsidRPr="00AD6E09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Универзитета</w:t>
      </w:r>
      <w:r w:rsidR="00576A45" w:rsidRPr="00AD6E09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у</w:t>
      </w:r>
      <w:r w:rsidR="00576A45" w:rsidRPr="00AD6E09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Београду</w:t>
      </w:r>
      <w:r w:rsidR="00576A45" w:rsidRPr="00AD6E09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дана</w:t>
      </w:r>
      <w:r w:rsidR="00576A45" w:rsidRPr="00AD6E09">
        <w:rPr>
          <w:rFonts w:ascii="Times New Roman" w:hAnsi="Times New Roman" w:cs="Times New Roman"/>
          <w:lang w:val="sr-Latn-CS"/>
        </w:rPr>
        <w:t xml:space="preserve"> </w:t>
      </w:r>
      <w:r w:rsidR="006D2C5C" w:rsidRPr="00AD6E09">
        <w:rPr>
          <w:rFonts w:ascii="Times New Roman" w:hAnsi="Times New Roman" w:cs="Times New Roman"/>
          <w:bCs/>
          <w:color w:val="000000"/>
          <w:kern w:val="32"/>
        </w:rPr>
        <w:t>28.02.2018</w:t>
      </w:r>
      <w:r w:rsidR="00576A45" w:rsidRPr="00AD6E09">
        <w:rPr>
          <w:rFonts w:ascii="Times New Roman" w:hAnsi="Times New Roman" w:cs="Times New Roman"/>
          <w:lang w:val="sr-Latn-CS"/>
        </w:rPr>
        <w:t xml:space="preserve">. </w:t>
      </w:r>
      <w:r>
        <w:rPr>
          <w:rFonts w:ascii="Times New Roman" w:hAnsi="Times New Roman" w:cs="Times New Roman"/>
          <w:lang w:val="sr-Latn-CS"/>
        </w:rPr>
        <w:t>године</w:t>
      </w:r>
      <w:r w:rsidR="008864DC">
        <w:rPr>
          <w:rFonts w:ascii="Times New Roman" w:hAnsi="Times New Roman" w:cs="Times New Roman"/>
        </w:rPr>
        <w:t xml:space="preserve">. </w:t>
      </w:r>
      <w:proofErr w:type="spellStart"/>
      <w:r w:rsidR="008864DC">
        <w:rPr>
          <w:rFonts w:ascii="Times New Roman" w:hAnsi="Times New Roman" w:cs="Times New Roman"/>
        </w:rPr>
        <w:t>Поново</w:t>
      </w:r>
      <w:proofErr w:type="spellEnd"/>
      <w:r w:rsidR="008864DC">
        <w:rPr>
          <w:rFonts w:ascii="Times New Roman" w:hAnsi="Times New Roman" w:cs="Times New Roman"/>
        </w:rPr>
        <w:t xml:space="preserve"> </w:t>
      </w:r>
      <w:proofErr w:type="spellStart"/>
      <w:r w:rsidR="00505529">
        <w:rPr>
          <w:rFonts w:ascii="Times New Roman" w:hAnsi="Times New Roman" w:cs="Times New Roman"/>
        </w:rPr>
        <w:t>изабрана</w:t>
      </w:r>
      <w:proofErr w:type="spellEnd"/>
      <w:r w:rsidR="008864DC">
        <w:rPr>
          <w:rFonts w:ascii="Times New Roman" w:hAnsi="Times New Roman" w:cs="Times New Roman"/>
        </w:rPr>
        <w:t xml:space="preserve"> у </w:t>
      </w:r>
      <w:proofErr w:type="spellStart"/>
      <w:r w:rsidR="008864DC">
        <w:rPr>
          <w:rFonts w:ascii="Times New Roman" w:hAnsi="Times New Roman" w:cs="Times New Roman"/>
        </w:rPr>
        <w:t>звање</w:t>
      </w:r>
      <w:proofErr w:type="spellEnd"/>
      <w:r w:rsidR="008864DC">
        <w:rPr>
          <w:rFonts w:ascii="Times New Roman" w:hAnsi="Times New Roman" w:cs="Times New Roman"/>
        </w:rPr>
        <w:t xml:space="preserve"> </w:t>
      </w:r>
      <w:proofErr w:type="spellStart"/>
      <w:r w:rsidR="008864DC">
        <w:rPr>
          <w:rFonts w:ascii="Times New Roman" w:hAnsi="Times New Roman" w:cs="Times New Roman"/>
        </w:rPr>
        <w:t>клиничког</w:t>
      </w:r>
      <w:proofErr w:type="spellEnd"/>
      <w:r w:rsidR="008864DC">
        <w:rPr>
          <w:rFonts w:ascii="Times New Roman" w:hAnsi="Times New Roman" w:cs="Times New Roman"/>
        </w:rPr>
        <w:t xml:space="preserve"> </w:t>
      </w:r>
      <w:proofErr w:type="spellStart"/>
      <w:r w:rsidR="008864DC">
        <w:rPr>
          <w:rFonts w:ascii="Times New Roman" w:hAnsi="Times New Roman" w:cs="Times New Roman"/>
        </w:rPr>
        <w:t>асистента</w:t>
      </w:r>
      <w:proofErr w:type="spellEnd"/>
      <w:r w:rsidR="008864DC">
        <w:rPr>
          <w:rFonts w:ascii="Times New Roman" w:hAnsi="Times New Roman" w:cs="Times New Roman"/>
        </w:rPr>
        <w:t xml:space="preserve"> </w:t>
      </w:r>
      <w:proofErr w:type="spellStart"/>
      <w:r w:rsidR="008864DC">
        <w:rPr>
          <w:rFonts w:ascii="Times New Roman" w:hAnsi="Times New Roman" w:cs="Times New Roman"/>
        </w:rPr>
        <w:t>дана</w:t>
      </w:r>
      <w:proofErr w:type="spellEnd"/>
      <w:r w:rsidR="008864DC">
        <w:rPr>
          <w:rFonts w:ascii="Times New Roman" w:hAnsi="Times New Roman" w:cs="Times New Roman"/>
        </w:rPr>
        <w:t xml:space="preserve"> 14.07.202</w:t>
      </w:r>
      <w:r w:rsidR="00911E42">
        <w:rPr>
          <w:rFonts w:ascii="Times New Roman" w:hAnsi="Times New Roman" w:cs="Times New Roman"/>
        </w:rPr>
        <w:t xml:space="preserve">1. </w:t>
      </w:r>
      <w:r w:rsidR="00695E23">
        <w:rPr>
          <w:rFonts w:ascii="Times New Roman" w:hAnsi="Times New Roman" w:cs="Times New Roman"/>
          <w:lang w:val="sr-Cyrl-RS"/>
        </w:rPr>
        <w:t xml:space="preserve">и 15.05.2024. </w:t>
      </w:r>
      <w:proofErr w:type="spellStart"/>
      <w:r w:rsidR="00911E42">
        <w:rPr>
          <w:rFonts w:ascii="Times New Roman" w:hAnsi="Times New Roman" w:cs="Times New Roman"/>
        </w:rPr>
        <w:t>године</w:t>
      </w:r>
      <w:proofErr w:type="spellEnd"/>
    </w:p>
    <w:p w14:paraId="3CE74AE4" w14:textId="77777777" w:rsidR="00576A45" w:rsidRPr="00AD6E09" w:rsidRDefault="007079E4" w:rsidP="007D7EE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Остало</w:t>
      </w:r>
      <w:proofErr w:type="spellEnd"/>
    </w:p>
    <w:p w14:paraId="1030D42A" w14:textId="77777777" w:rsidR="006D2C5C" w:rsidRPr="00AD6E09" w:rsidRDefault="007079E4" w:rsidP="007D7EEA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Др</w:t>
      </w:r>
      <w:proofErr w:type="spellEnd"/>
      <w:r w:rsidR="006D2C5C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Јелена</w:t>
      </w:r>
      <w:proofErr w:type="spellEnd"/>
      <w:r w:rsidR="006D2C5C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Перић</w:t>
      </w:r>
      <w:proofErr w:type="spellEnd"/>
      <w:r w:rsidR="006D2C5C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активно</w:t>
      </w:r>
      <w:proofErr w:type="spellEnd"/>
      <w:r w:rsidR="006D2C5C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влада</w:t>
      </w:r>
      <w:proofErr w:type="spellEnd"/>
      <w:r w:rsidR="006D2C5C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енглеским</w:t>
      </w:r>
      <w:proofErr w:type="spellEnd"/>
      <w:r w:rsidR="006D2C5C"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="006D2C5C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немачким</w:t>
      </w:r>
      <w:proofErr w:type="spellEnd"/>
      <w:r w:rsidR="006D2C5C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језиком</w:t>
      </w:r>
      <w:proofErr w:type="spellEnd"/>
      <w:r w:rsidR="006D2C5C" w:rsidRPr="00AD6E09">
        <w:rPr>
          <w:rFonts w:ascii="Times New Roman" w:hAnsi="Times New Roman" w:cs="Times New Roman"/>
        </w:rPr>
        <w:t>.</w:t>
      </w:r>
    </w:p>
    <w:p w14:paraId="3C47FFBD" w14:textId="77777777" w:rsidR="00576A45" w:rsidRPr="00AD6E09" w:rsidRDefault="007079E4" w:rsidP="007D7EEA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Поседује</w:t>
      </w:r>
      <w:proofErr w:type="spellEnd"/>
      <w:r w:rsidR="00576A45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знање</w:t>
      </w:r>
      <w:proofErr w:type="spellEnd"/>
      <w:r w:rsidR="00576A45"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="00576A45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вештину</w:t>
      </w:r>
      <w:proofErr w:type="spellEnd"/>
      <w:r w:rsidR="00576A45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коришћења</w:t>
      </w:r>
      <w:proofErr w:type="spellEnd"/>
      <w:r w:rsidR="00576A45" w:rsidRPr="00AD6E09">
        <w:rPr>
          <w:rFonts w:ascii="Times New Roman" w:hAnsi="Times New Roman" w:cs="Times New Roman"/>
        </w:rPr>
        <w:t xml:space="preserve"> </w:t>
      </w:r>
      <w:r w:rsidR="00911E42">
        <w:rPr>
          <w:rFonts w:ascii="Times New Roman" w:hAnsi="Times New Roman" w:cs="Times New Roman"/>
        </w:rPr>
        <w:t>PC</w:t>
      </w:r>
      <w:r w:rsidR="00576A45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рачунара</w:t>
      </w:r>
      <w:proofErr w:type="spellEnd"/>
    </w:p>
    <w:bookmarkEnd w:id="0"/>
    <w:p w14:paraId="312ABD25" w14:textId="77777777" w:rsidR="00576A45" w:rsidRPr="00AD6E09" w:rsidRDefault="00576A45" w:rsidP="007D7EE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FC00E27" w14:textId="77777777" w:rsidR="00695E23" w:rsidRDefault="00695E23" w:rsidP="00695E23">
      <w:pPr>
        <w:spacing w:after="0" w:line="240" w:lineRule="auto"/>
        <w:jc w:val="center"/>
        <w:rPr>
          <w:rFonts w:ascii="Times New Roman" w:hAnsi="Times New Roman" w:cs="Times New Roman"/>
          <w:b/>
          <w:lang w:val="sr-Cyrl-RS"/>
        </w:rPr>
      </w:pPr>
      <w:r>
        <w:rPr>
          <w:rFonts w:ascii="Times New Roman" w:hAnsi="Times New Roman" w:cs="Times New Roman"/>
          <w:b/>
          <w:lang w:val="sr-Cyrl-RS"/>
        </w:rPr>
        <w:t xml:space="preserve">ОБАВЕЗНИ УСЛОВИ ЗА ИЗБОР </w:t>
      </w:r>
    </w:p>
    <w:p w14:paraId="7B9CFC4C" w14:textId="0ECB13B7" w:rsidR="00695E23" w:rsidRDefault="00695E23" w:rsidP="00695E23">
      <w:pPr>
        <w:spacing w:after="0" w:line="240" w:lineRule="auto"/>
        <w:jc w:val="center"/>
        <w:rPr>
          <w:rFonts w:ascii="Times New Roman" w:hAnsi="Times New Roman" w:cs="Times New Roman"/>
          <w:b/>
          <w:lang w:val="sr-Cyrl-RS"/>
        </w:rPr>
      </w:pPr>
      <w:r>
        <w:rPr>
          <w:rFonts w:ascii="Times New Roman" w:hAnsi="Times New Roman" w:cs="Times New Roman"/>
          <w:b/>
          <w:lang w:val="sr-Cyrl-RS"/>
        </w:rPr>
        <w:t>У ЗВАЊЕ ДОЦЕНТА</w:t>
      </w:r>
    </w:p>
    <w:p w14:paraId="065EBA79" w14:textId="77777777" w:rsidR="00695E23" w:rsidRDefault="00695E23" w:rsidP="007D7EEA">
      <w:pPr>
        <w:spacing w:after="0" w:line="240" w:lineRule="auto"/>
        <w:jc w:val="both"/>
        <w:rPr>
          <w:rFonts w:ascii="Times New Roman" w:hAnsi="Times New Roman" w:cs="Times New Roman"/>
          <w:b/>
          <w:lang w:val="sr-Cyrl-RS"/>
        </w:rPr>
      </w:pPr>
    </w:p>
    <w:p w14:paraId="4FA6F2DB" w14:textId="5087D762" w:rsidR="001045C4" w:rsidRDefault="00C8158C" w:rsidP="007D7EE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sr-Cyrl-RS"/>
        </w:rPr>
        <w:t>В</w:t>
      </w:r>
      <w:r w:rsidR="001045C4" w:rsidRPr="00AD6E09">
        <w:rPr>
          <w:rFonts w:ascii="Times New Roman" w:hAnsi="Times New Roman" w:cs="Times New Roman"/>
          <w:b/>
        </w:rPr>
        <w:t xml:space="preserve">. </w:t>
      </w:r>
      <w:r w:rsidR="007079E4">
        <w:rPr>
          <w:rFonts w:ascii="Times New Roman" w:hAnsi="Times New Roman" w:cs="Times New Roman"/>
          <w:b/>
        </w:rPr>
        <w:t>ОЦЕНА</w:t>
      </w:r>
      <w:r w:rsidR="001045C4" w:rsidRPr="00AD6E09">
        <w:rPr>
          <w:rFonts w:ascii="Times New Roman" w:hAnsi="Times New Roman" w:cs="Times New Roman"/>
          <w:b/>
        </w:rPr>
        <w:t xml:space="preserve"> </w:t>
      </w:r>
      <w:r w:rsidR="007079E4">
        <w:rPr>
          <w:rFonts w:ascii="Times New Roman" w:hAnsi="Times New Roman" w:cs="Times New Roman"/>
          <w:b/>
        </w:rPr>
        <w:t>О</w:t>
      </w:r>
      <w:r w:rsidR="001045C4" w:rsidRPr="00AD6E09">
        <w:rPr>
          <w:rFonts w:ascii="Times New Roman" w:hAnsi="Times New Roman" w:cs="Times New Roman"/>
          <w:b/>
        </w:rPr>
        <w:t xml:space="preserve"> </w:t>
      </w:r>
      <w:r w:rsidR="007079E4">
        <w:rPr>
          <w:rFonts w:ascii="Times New Roman" w:hAnsi="Times New Roman" w:cs="Times New Roman"/>
          <w:b/>
        </w:rPr>
        <w:t>РЕЗУЛАТИМА</w:t>
      </w:r>
      <w:r w:rsidR="001045C4" w:rsidRPr="00AD6E09">
        <w:rPr>
          <w:rFonts w:ascii="Times New Roman" w:hAnsi="Times New Roman" w:cs="Times New Roman"/>
          <w:b/>
        </w:rPr>
        <w:t xml:space="preserve"> </w:t>
      </w:r>
      <w:r w:rsidR="007079E4">
        <w:rPr>
          <w:rFonts w:ascii="Times New Roman" w:hAnsi="Times New Roman" w:cs="Times New Roman"/>
          <w:b/>
        </w:rPr>
        <w:t>ПЕДАГОШКОГ</w:t>
      </w:r>
      <w:r w:rsidR="001045C4" w:rsidRPr="00AD6E09">
        <w:rPr>
          <w:rFonts w:ascii="Times New Roman" w:hAnsi="Times New Roman" w:cs="Times New Roman"/>
          <w:b/>
        </w:rPr>
        <w:t xml:space="preserve"> </w:t>
      </w:r>
      <w:r w:rsidR="007079E4">
        <w:rPr>
          <w:rFonts w:ascii="Times New Roman" w:hAnsi="Times New Roman" w:cs="Times New Roman"/>
          <w:b/>
        </w:rPr>
        <w:t>РАДА</w:t>
      </w:r>
    </w:p>
    <w:p w14:paraId="0FCC6E1E" w14:textId="4009EF9C" w:rsidR="00695E23" w:rsidRPr="008D0B9C" w:rsidRDefault="008D0B9C" w:rsidP="00695E23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color w:val="000000"/>
          <w:lang w:val="sr-Cyrl-RS"/>
        </w:rPr>
        <w:t>Д</w:t>
      </w:r>
      <w:r w:rsidR="00695E23">
        <w:rPr>
          <w:rFonts w:ascii="Times New Roman" w:hAnsi="Times New Roman" w:cs="Times New Roman"/>
          <w:color w:val="000000"/>
        </w:rPr>
        <w:t>р</w:t>
      </w:r>
      <w:r w:rsidR="00695E23" w:rsidRPr="00AD6E0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695E23">
        <w:rPr>
          <w:rFonts w:ascii="Times New Roman" w:hAnsi="Times New Roman" w:cs="Times New Roman"/>
          <w:color w:val="000000"/>
        </w:rPr>
        <w:t>Јелена</w:t>
      </w:r>
      <w:proofErr w:type="spellEnd"/>
      <w:r w:rsidR="00695E23" w:rsidRPr="00AD6E0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695E23">
        <w:rPr>
          <w:rFonts w:ascii="Times New Roman" w:hAnsi="Times New Roman" w:cs="Times New Roman"/>
          <w:color w:val="000000"/>
        </w:rPr>
        <w:t>Перић</w:t>
      </w:r>
      <w:proofErr w:type="spellEnd"/>
      <w:r w:rsidR="00695E23" w:rsidRPr="00AD6E09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lang w:val="sr-Cyrl-RS"/>
        </w:rPr>
        <w:t>има педагошко искуство са судентима интегрисаних студија медицине од 6 година и 6 месеци. О</w:t>
      </w:r>
      <w:r w:rsidR="00695E23">
        <w:rPr>
          <w:rFonts w:ascii="Times New Roman" w:hAnsi="Times New Roman" w:cs="Times New Roman"/>
        </w:rPr>
        <w:t>д</w:t>
      </w:r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избора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r w:rsidR="00695E23">
        <w:rPr>
          <w:rFonts w:ascii="Times New Roman" w:hAnsi="Times New Roman" w:cs="Times New Roman"/>
        </w:rPr>
        <w:t>у</w:t>
      </w:r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звање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клиничког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асистента</w:t>
      </w:r>
      <w:proofErr w:type="spellEnd"/>
      <w:r w:rsidR="00695E23" w:rsidRPr="00AD6E09">
        <w:rPr>
          <w:rFonts w:ascii="Times New Roman" w:hAnsi="Times New Roman" w:cs="Times New Roman"/>
        </w:rPr>
        <w:t xml:space="preserve">, </w:t>
      </w:r>
      <w:r w:rsidR="00695E23">
        <w:rPr>
          <w:rFonts w:ascii="Times New Roman" w:hAnsi="Times New Roman" w:cs="Times New Roman"/>
          <w:lang w:val="sr-Cyrl-RS"/>
        </w:rPr>
        <w:t>д</w:t>
      </w:r>
      <w:r w:rsidR="00695E23">
        <w:rPr>
          <w:rFonts w:ascii="Times New Roman" w:hAnsi="Times New Roman" w:cs="Times New Roman"/>
        </w:rPr>
        <w:t>р</w:t>
      </w:r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Јелена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Перић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активно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учествује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r w:rsidR="00695E23">
        <w:rPr>
          <w:rFonts w:ascii="Times New Roman" w:hAnsi="Times New Roman" w:cs="Times New Roman"/>
        </w:rPr>
        <w:t>у</w:t>
      </w:r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извођењу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практичне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наставе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r w:rsidR="00695E23" w:rsidRPr="00015862">
        <w:rPr>
          <w:rFonts w:ascii="Times New Roman" w:hAnsi="Times New Roman" w:cs="Times New Roman"/>
        </w:rPr>
        <w:t>(</w:t>
      </w:r>
      <w:proofErr w:type="spellStart"/>
      <w:r w:rsidR="00695E23" w:rsidRPr="00015862">
        <w:rPr>
          <w:rFonts w:ascii="Times New Roman" w:hAnsi="Times New Roman" w:cs="Times New Roman"/>
        </w:rPr>
        <w:t>вежбе</w:t>
      </w:r>
      <w:proofErr w:type="spellEnd"/>
      <w:r w:rsidR="00695E23" w:rsidRPr="00015862">
        <w:rPr>
          <w:rFonts w:ascii="Times New Roman" w:hAnsi="Times New Roman" w:cs="Times New Roman"/>
        </w:rPr>
        <w:t xml:space="preserve"> и </w:t>
      </w:r>
      <w:proofErr w:type="spellStart"/>
      <w:r w:rsidR="00695E23" w:rsidRPr="00015862">
        <w:rPr>
          <w:rFonts w:ascii="Times New Roman" w:hAnsi="Times New Roman" w:cs="Times New Roman"/>
        </w:rPr>
        <w:t>клинички</w:t>
      </w:r>
      <w:proofErr w:type="spellEnd"/>
      <w:r w:rsidR="00695E23" w:rsidRPr="00015862">
        <w:rPr>
          <w:rFonts w:ascii="Times New Roman" w:hAnsi="Times New Roman" w:cs="Times New Roman"/>
        </w:rPr>
        <w:t xml:space="preserve"> </w:t>
      </w:r>
      <w:proofErr w:type="spellStart"/>
      <w:r w:rsidR="00695E23" w:rsidRPr="00015862">
        <w:rPr>
          <w:rFonts w:ascii="Times New Roman" w:hAnsi="Times New Roman" w:cs="Times New Roman"/>
        </w:rPr>
        <w:t>часови</w:t>
      </w:r>
      <w:proofErr w:type="spellEnd"/>
      <w:r w:rsidR="00695E23" w:rsidRPr="00015862">
        <w:rPr>
          <w:rFonts w:ascii="Times New Roman" w:hAnsi="Times New Roman" w:cs="Times New Roman"/>
        </w:rPr>
        <w:t>)</w:t>
      </w:r>
      <w:r w:rsidR="00695E23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из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дерматовенерологије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на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српском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r w:rsidR="00695E23">
        <w:rPr>
          <w:rFonts w:ascii="Times New Roman" w:hAnsi="Times New Roman" w:cs="Times New Roman"/>
        </w:rPr>
        <w:t>и</w:t>
      </w:r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енглеском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језику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на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Катедри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за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дерматовенерологију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Медицинског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факултета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r w:rsidR="00695E23">
        <w:rPr>
          <w:rFonts w:ascii="Times New Roman" w:hAnsi="Times New Roman" w:cs="Times New Roman"/>
        </w:rPr>
        <w:t>у</w:t>
      </w:r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Београду</w:t>
      </w:r>
      <w:proofErr w:type="spellEnd"/>
      <w:r w:rsidR="00695E23" w:rsidRPr="00AD6E09">
        <w:rPr>
          <w:rFonts w:ascii="Times New Roman" w:hAnsi="Times New Roman" w:cs="Times New Roman"/>
        </w:rPr>
        <w:t xml:space="preserve">. </w:t>
      </w:r>
      <w:proofErr w:type="spellStart"/>
      <w:r w:rsidR="00695E23">
        <w:rPr>
          <w:rFonts w:ascii="Times New Roman" w:hAnsi="Times New Roman" w:cs="Times New Roman"/>
        </w:rPr>
        <w:t>Укупан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фонд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часова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за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практичну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наставу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на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српском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језику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је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r w:rsidR="00695E23" w:rsidRPr="009967C3">
        <w:rPr>
          <w:rFonts w:ascii="Times New Roman" w:hAnsi="Times New Roman" w:cs="Times New Roman"/>
        </w:rPr>
        <w:t xml:space="preserve">150 </w:t>
      </w:r>
      <w:proofErr w:type="spellStart"/>
      <w:r w:rsidR="00695E23">
        <w:rPr>
          <w:rFonts w:ascii="Times New Roman" w:hAnsi="Times New Roman" w:cs="Times New Roman"/>
        </w:rPr>
        <w:t>током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једног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семестра</w:t>
      </w:r>
      <w:proofErr w:type="spellEnd"/>
      <w:r w:rsidR="00695E23" w:rsidRPr="00AD6E09">
        <w:rPr>
          <w:rFonts w:ascii="Times New Roman" w:hAnsi="Times New Roman" w:cs="Times New Roman"/>
        </w:rPr>
        <w:t xml:space="preserve">, </w:t>
      </w:r>
      <w:r w:rsidR="00695E23">
        <w:rPr>
          <w:rFonts w:ascii="Times New Roman" w:hAnsi="Times New Roman" w:cs="Times New Roman"/>
        </w:rPr>
        <w:t>а</w:t>
      </w:r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за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наставу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на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енглеском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језику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просечно</w:t>
      </w:r>
      <w:proofErr w:type="spellEnd"/>
      <w:r w:rsidR="00695E23">
        <w:rPr>
          <w:rFonts w:ascii="Times New Roman" w:hAnsi="Times New Roman" w:cs="Times New Roman"/>
        </w:rPr>
        <w:t xml:space="preserve"> 30</w:t>
      </w:r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часова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током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једног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семестра</w:t>
      </w:r>
      <w:proofErr w:type="spellEnd"/>
      <w:r w:rsidR="00695E23" w:rsidRPr="00AD6E09">
        <w:rPr>
          <w:rFonts w:ascii="Times New Roman" w:hAnsi="Times New Roman" w:cs="Times New Roman"/>
        </w:rPr>
        <w:t xml:space="preserve">. </w:t>
      </w:r>
      <w:proofErr w:type="spellStart"/>
      <w:r w:rsidR="00695E23">
        <w:rPr>
          <w:rFonts w:ascii="Times New Roman" w:hAnsi="Times New Roman" w:cs="Times New Roman"/>
        </w:rPr>
        <w:t>Показала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је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изузетан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ентузијазам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r w:rsidR="00695E23">
        <w:rPr>
          <w:rFonts w:ascii="Times New Roman" w:hAnsi="Times New Roman" w:cs="Times New Roman"/>
        </w:rPr>
        <w:t>и</w:t>
      </w:r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посвећеност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r w:rsidR="00695E23">
        <w:rPr>
          <w:rFonts w:ascii="Times New Roman" w:hAnsi="Times New Roman" w:cs="Times New Roman"/>
        </w:rPr>
        <w:t>у</w:t>
      </w:r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едукацији</w:t>
      </w:r>
      <w:proofErr w:type="spellEnd"/>
      <w:r w:rsidR="00695E23" w:rsidRPr="00AD6E09">
        <w:rPr>
          <w:rFonts w:ascii="Times New Roman" w:hAnsi="Times New Roman" w:cs="Times New Roman"/>
        </w:rPr>
        <w:t xml:space="preserve"> </w:t>
      </w:r>
      <w:proofErr w:type="spellStart"/>
      <w:r w:rsidR="00695E23">
        <w:rPr>
          <w:rFonts w:ascii="Times New Roman" w:hAnsi="Times New Roman" w:cs="Times New Roman"/>
        </w:rPr>
        <w:t>студената</w:t>
      </w:r>
      <w:proofErr w:type="spellEnd"/>
      <w:r>
        <w:rPr>
          <w:rFonts w:ascii="Times New Roman" w:hAnsi="Times New Roman" w:cs="Times New Roman"/>
          <w:lang w:val="sr-Cyrl-RS"/>
        </w:rPr>
        <w:t xml:space="preserve"> .</w:t>
      </w:r>
    </w:p>
    <w:p w14:paraId="30A9223B" w14:textId="77777777" w:rsidR="00695E23" w:rsidRDefault="00695E23" w:rsidP="00695E23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Др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RS"/>
        </w:rPr>
        <w:t xml:space="preserve">Јелена </w:t>
      </w:r>
      <w:proofErr w:type="spellStart"/>
      <w:r>
        <w:rPr>
          <w:rFonts w:ascii="Times New Roman" w:hAnsi="Times New Roman" w:cs="Times New Roman"/>
        </w:rPr>
        <w:t>Перић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три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наврата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била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ментор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студенским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радовима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који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су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презентовани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RS"/>
        </w:rPr>
        <w:t xml:space="preserve">Мини симпозијумима студената медицине и </w:t>
      </w:r>
      <w:r>
        <w:rPr>
          <w:rFonts w:ascii="Times New Roman" w:hAnsi="Times New Roman" w:cs="Times New Roman"/>
          <w:lang w:val="sr-Latn-CS"/>
        </w:rPr>
        <w:t>Конгресима</w:t>
      </w:r>
      <w:r w:rsidRPr="00AD6E09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студената</w:t>
      </w:r>
      <w:r w:rsidRPr="00AD6E09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биомедицинских</w:t>
      </w:r>
      <w:r w:rsidRPr="00AD6E09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наука</w:t>
      </w:r>
      <w:r>
        <w:rPr>
          <w:rFonts w:ascii="Times New Roman" w:hAnsi="Times New Roman" w:cs="Times New Roman"/>
          <w:lang w:val="sr-Cyrl-RS"/>
        </w:rPr>
        <w:t>.</w:t>
      </w:r>
      <w:r w:rsidRPr="00AD6E09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Више</w:t>
      </w:r>
      <w:r w:rsidRPr="00AD6E09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пута</w:t>
      </w:r>
      <w:r w:rsidRPr="00AD6E09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је</w:t>
      </w:r>
      <w:r w:rsidRPr="00AD6E09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била</w:t>
      </w:r>
      <w:r w:rsidRPr="00AD6E09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рецезент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студентских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радова</w:t>
      </w:r>
      <w:proofErr w:type="spellEnd"/>
      <w:r w:rsidRPr="00AD6E09">
        <w:rPr>
          <w:rFonts w:ascii="Times New Roman" w:hAnsi="Times New Roman" w:cs="Times New Roman"/>
        </w:rPr>
        <w:t>.</w:t>
      </w:r>
    </w:p>
    <w:p w14:paraId="29B454DA" w14:textId="1BAB6043" w:rsidR="00695E23" w:rsidRPr="00695E23" w:rsidRDefault="00005AD5" w:rsidP="00695E2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hAnsi="Times New Roman" w:cs="Times New Roman"/>
          <w:lang w:val="sr-Cyrl-CS"/>
        </w:rPr>
        <w:t>Од стране студената др Перић је оцењена високим оценама</w:t>
      </w:r>
      <w:r w:rsidR="00695E23" w:rsidRPr="7D1BF8AA">
        <w:rPr>
          <w:rFonts w:ascii="Times New Roman" w:hAnsi="Times New Roman" w:cs="Times New Roman"/>
          <w:color w:val="000000" w:themeColor="text1"/>
          <w:lang w:val="sr-Cyrl-CS"/>
        </w:rPr>
        <w:t xml:space="preserve">. Није оцењена за школску </w:t>
      </w:r>
      <w:r w:rsidR="00695E23" w:rsidRPr="7D1BF8AA">
        <w:rPr>
          <w:rFonts w:ascii="Times New Roman" w:hAnsi="Times New Roman" w:cs="Times New Roman"/>
          <w:color w:val="000000" w:themeColor="text1"/>
          <w:lang w:val="sr-Latn-BA"/>
        </w:rPr>
        <w:t>2018/2019.</w:t>
      </w:r>
      <w:r w:rsidR="00695E23" w:rsidRPr="7D1BF8AA">
        <w:rPr>
          <w:rFonts w:ascii="Times New Roman" w:hAnsi="Times New Roman" w:cs="Times New Roman"/>
          <w:color w:val="000000" w:themeColor="text1"/>
          <w:lang w:val="sr-Cyrl-CS"/>
        </w:rPr>
        <w:t xml:space="preserve"> годину, оцењена је оценом</w:t>
      </w:r>
      <w:r w:rsidR="00695E23" w:rsidRPr="7D1BF8AA">
        <w:rPr>
          <w:rFonts w:ascii="Times New Roman" w:hAnsi="Times New Roman" w:cs="Times New Roman"/>
          <w:color w:val="000000" w:themeColor="text1"/>
          <w:lang w:val="sr-Latn-BA"/>
        </w:rPr>
        <w:t xml:space="preserve"> 4,</w:t>
      </w:r>
      <w:r w:rsidR="00695E23">
        <w:rPr>
          <w:rFonts w:ascii="Times New Roman" w:hAnsi="Times New Roman" w:cs="Times New Roman"/>
          <w:color w:val="000000" w:themeColor="text1"/>
          <w:lang w:val="sr-Cyrl-RS"/>
        </w:rPr>
        <w:t>90</w:t>
      </w:r>
      <w:r w:rsidR="00695E23" w:rsidRPr="7D1BF8AA">
        <w:rPr>
          <w:rFonts w:ascii="Times New Roman" w:hAnsi="Times New Roman" w:cs="Times New Roman"/>
          <w:color w:val="000000" w:themeColor="text1"/>
          <w:lang w:val="sr-Cyrl-CS"/>
        </w:rPr>
        <w:t xml:space="preserve"> за школску</w:t>
      </w:r>
      <w:r w:rsidR="00695E23" w:rsidRPr="7D1BF8AA">
        <w:rPr>
          <w:rFonts w:ascii="Times New Roman" w:hAnsi="Times New Roman" w:cs="Times New Roman"/>
          <w:color w:val="000000" w:themeColor="text1"/>
          <w:lang w:val="sr-Latn-BA"/>
        </w:rPr>
        <w:t xml:space="preserve"> </w:t>
      </w:r>
      <w:r w:rsidR="00695E23" w:rsidRPr="7D1BF8AA">
        <w:rPr>
          <w:rFonts w:ascii="Times New Roman" w:hAnsi="Times New Roman" w:cs="Times New Roman"/>
          <w:color w:val="000000" w:themeColor="text1"/>
          <w:lang w:val="sr-Cyrl-CS"/>
        </w:rPr>
        <w:t xml:space="preserve">2019/2020. годину, оценом </w:t>
      </w:r>
      <w:r w:rsidR="00695E23" w:rsidRPr="7D1BF8AA">
        <w:rPr>
          <w:rFonts w:ascii="Times New Roman" w:hAnsi="Times New Roman" w:cs="Times New Roman"/>
          <w:color w:val="000000" w:themeColor="text1"/>
        </w:rPr>
        <w:t>4,84</w:t>
      </w:r>
      <w:r w:rsidR="00695E23" w:rsidRPr="7D1BF8AA">
        <w:rPr>
          <w:rFonts w:ascii="Times New Roman" w:hAnsi="Times New Roman" w:cs="Times New Roman"/>
          <w:color w:val="000000" w:themeColor="text1"/>
          <w:lang w:val="sr-Cyrl-CS"/>
        </w:rPr>
        <w:t xml:space="preserve"> за школску 2020/2021. годину, није оцењена за школску 2021/2022. годину и оценом 4,</w:t>
      </w:r>
      <w:r w:rsidR="00695E23">
        <w:rPr>
          <w:rFonts w:ascii="Times New Roman" w:hAnsi="Times New Roman" w:cs="Times New Roman"/>
          <w:color w:val="000000" w:themeColor="text1"/>
          <w:lang w:val="sr-Cyrl-CS"/>
        </w:rPr>
        <w:t>89</w:t>
      </w:r>
      <w:r w:rsidR="00695E23" w:rsidRPr="7D1BF8AA">
        <w:rPr>
          <w:rFonts w:ascii="Times New Roman" w:hAnsi="Times New Roman" w:cs="Times New Roman"/>
          <w:color w:val="000000" w:themeColor="text1"/>
          <w:lang w:val="sr-Cyrl-CS"/>
        </w:rPr>
        <w:t xml:space="preserve"> за школску 2022/2023. годину од стране студената</w:t>
      </w:r>
      <w:r w:rsidR="00695E23">
        <w:rPr>
          <w:rFonts w:ascii="Times New Roman" w:hAnsi="Times New Roman" w:cs="Times New Roman"/>
          <w:color w:val="000000" w:themeColor="text1"/>
          <w:lang w:val="sr-Cyrl-RS"/>
        </w:rPr>
        <w:t xml:space="preserve">. </w:t>
      </w:r>
      <w:r w:rsidR="00695E23" w:rsidRPr="00695E23">
        <w:rPr>
          <w:rFonts w:ascii="Times New Roman" w:hAnsi="Times New Roman" w:cs="Times New Roman"/>
          <w:b/>
          <w:bCs/>
          <w:color w:val="000000" w:themeColor="text1"/>
          <w:lang w:val="sr-Cyrl-RS"/>
        </w:rPr>
        <w:t>Просечна оцена одличан 4,77</w:t>
      </w:r>
    </w:p>
    <w:p w14:paraId="1182066E" w14:textId="77777777" w:rsidR="00D4311F" w:rsidRPr="00AD6E09" w:rsidRDefault="00D4311F" w:rsidP="007D7EE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27B34C0" w14:textId="43A78A15" w:rsidR="00211792" w:rsidRPr="00AD6E09" w:rsidRDefault="00C8158C" w:rsidP="007D7EE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lang w:val="sr-Cyrl-RS"/>
        </w:rPr>
        <w:t>Г</w:t>
      </w:r>
      <w:r w:rsidR="00211792" w:rsidRPr="00AD6E09">
        <w:rPr>
          <w:rFonts w:ascii="Times New Roman" w:hAnsi="Times New Roman" w:cs="Times New Roman"/>
          <w:b/>
        </w:rPr>
        <w:t xml:space="preserve">. </w:t>
      </w:r>
      <w:r w:rsidR="007079E4">
        <w:rPr>
          <w:rFonts w:ascii="Times New Roman" w:hAnsi="Times New Roman" w:cs="Times New Roman"/>
          <w:b/>
          <w:bCs/>
        </w:rPr>
        <w:t>ОЦЕНА</w:t>
      </w:r>
      <w:r w:rsidR="00211792" w:rsidRPr="00AD6E09">
        <w:rPr>
          <w:rFonts w:ascii="Times New Roman" w:hAnsi="Times New Roman" w:cs="Times New Roman"/>
          <w:b/>
          <w:bCs/>
        </w:rPr>
        <w:t xml:space="preserve"> </w:t>
      </w:r>
      <w:r w:rsidR="007079E4">
        <w:rPr>
          <w:rFonts w:ascii="Times New Roman" w:hAnsi="Times New Roman" w:cs="Times New Roman"/>
          <w:b/>
          <w:bCs/>
        </w:rPr>
        <w:t>РЕЗУЛТАТА</w:t>
      </w:r>
      <w:r w:rsidR="00211792" w:rsidRPr="00AD6E09">
        <w:rPr>
          <w:rFonts w:ascii="Times New Roman" w:hAnsi="Times New Roman" w:cs="Times New Roman"/>
          <w:b/>
          <w:bCs/>
        </w:rPr>
        <w:t xml:space="preserve"> </w:t>
      </w:r>
      <w:r w:rsidR="007079E4">
        <w:rPr>
          <w:rFonts w:ascii="Times New Roman" w:hAnsi="Times New Roman" w:cs="Times New Roman"/>
          <w:b/>
          <w:bCs/>
        </w:rPr>
        <w:t>У</w:t>
      </w:r>
      <w:r w:rsidR="00211792" w:rsidRPr="00AD6E09">
        <w:rPr>
          <w:rFonts w:ascii="Times New Roman" w:hAnsi="Times New Roman" w:cs="Times New Roman"/>
          <w:b/>
          <w:bCs/>
        </w:rPr>
        <w:t xml:space="preserve"> </w:t>
      </w:r>
      <w:r w:rsidR="007079E4">
        <w:rPr>
          <w:rFonts w:ascii="Times New Roman" w:hAnsi="Times New Roman" w:cs="Times New Roman"/>
          <w:b/>
          <w:bCs/>
        </w:rPr>
        <w:t>ОБЕЗБЕЂИВАЊУ</w:t>
      </w:r>
      <w:r w:rsidR="00211792" w:rsidRPr="00AD6E09">
        <w:rPr>
          <w:rFonts w:ascii="Times New Roman" w:hAnsi="Times New Roman" w:cs="Times New Roman"/>
          <w:b/>
          <w:bCs/>
        </w:rPr>
        <w:t xml:space="preserve"> </w:t>
      </w:r>
      <w:r w:rsidR="007079E4">
        <w:rPr>
          <w:rFonts w:ascii="Times New Roman" w:hAnsi="Times New Roman" w:cs="Times New Roman"/>
          <w:b/>
          <w:bCs/>
        </w:rPr>
        <w:t>НАУЧНО</w:t>
      </w:r>
      <w:r w:rsidR="00211792" w:rsidRPr="00AD6E09">
        <w:rPr>
          <w:rFonts w:ascii="Times New Roman" w:hAnsi="Times New Roman" w:cs="Times New Roman"/>
          <w:b/>
          <w:bCs/>
        </w:rPr>
        <w:t>-</w:t>
      </w:r>
      <w:r w:rsidR="007079E4">
        <w:rPr>
          <w:rFonts w:ascii="Times New Roman" w:hAnsi="Times New Roman" w:cs="Times New Roman"/>
          <w:b/>
          <w:bCs/>
        </w:rPr>
        <w:t>НАСТАВНОГ</w:t>
      </w:r>
      <w:r w:rsidR="00211792" w:rsidRPr="00AD6E09">
        <w:rPr>
          <w:rFonts w:ascii="Times New Roman" w:hAnsi="Times New Roman" w:cs="Times New Roman"/>
          <w:b/>
          <w:bCs/>
        </w:rPr>
        <w:t xml:space="preserve"> </w:t>
      </w:r>
      <w:r w:rsidR="007079E4">
        <w:rPr>
          <w:rFonts w:ascii="Times New Roman" w:hAnsi="Times New Roman" w:cs="Times New Roman"/>
          <w:b/>
          <w:bCs/>
        </w:rPr>
        <w:t>ПОДМЛАТКА</w:t>
      </w:r>
    </w:p>
    <w:p w14:paraId="67B89B7A" w14:textId="77777777" w:rsidR="00695E23" w:rsidRPr="006D0028" w:rsidRDefault="00695E23" w:rsidP="00695E23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proofErr w:type="spellStart"/>
      <w:r w:rsidRPr="006D0028">
        <w:rPr>
          <w:rFonts w:ascii="Times New Roman" w:hAnsi="Times New Roman" w:cs="Times New Roman"/>
          <w:i/>
        </w:rPr>
        <w:t>Ментор</w:t>
      </w:r>
      <w:proofErr w:type="spellEnd"/>
      <w:r w:rsidRPr="006D0028">
        <w:rPr>
          <w:rFonts w:ascii="Times New Roman" w:hAnsi="Times New Roman" w:cs="Times New Roman"/>
          <w:i/>
        </w:rPr>
        <w:t xml:space="preserve"> </w:t>
      </w:r>
      <w:proofErr w:type="spellStart"/>
      <w:r w:rsidRPr="006D0028">
        <w:rPr>
          <w:rFonts w:ascii="Times New Roman" w:hAnsi="Times New Roman" w:cs="Times New Roman"/>
          <w:i/>
        </w:rPr>
        <w:t>студенских</w:t>
      </w:r>
      <w:proofErr w:type="spellEnd"/>
      <w:r w:rsidRPr="006D0028">
        <w:rPr>
          <w:rFonts w:ascii="Times New Roman" w:hAnsi="Times New Roman" w:cs="Times New Roman"/>
          <w:i/>
        </w:rPr>
        <w:t xml:space="preserve"> </w:t>
      </w:r>
      <w:proofErr w:type="spellStart"/>
      <w:r w:rsidRPr="006D0028">
        <w:rPr>
          <w:rFonts w:ascii="Times New Roman" w:hAnsi="Times New Roman" w:cs="Times New Roman"/>
          <w:i/>
        </w:rPr>
        <w:t>радова</w:t>
      </w:r>
      <w:proofErr w:type="spellEnd"/>
    </w:p>
    <w:p w14:paraId="30317DC0" w14:textId="77777777" w:rsidR="00695E23" w:rsidRPr="00911E42" w:rsidRDefault="00695E23" w:rsidP="00695E23">
      <w:pPr>
        <w:numPr>
          <w:ilvl w:val="0"/>
          <w:numId w:val="8"/>
        </w:numPr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Cyrl-RS"/>
        </w:rPr>
        <w:t>Стаменковић Н</w:t>
      </w:r>
      <w:r>
        <w:rPr>
          <w:rFonts w:ascii="Times New Roman" w:hAnsi="Times New Roman" w:cs="Times New Roman"/>
        </w:rPr>
        <w:t xml:space="preserve"> </w:t>
      </w:r>
      <w:r w:rsidRPr="00911E42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bCs/>
          <w:lang w:val="sr-Cyrl-RS"/>
        </w:rPr>
        <w:t>Перић Ј. Навике</w:t>
      </w:r>
      <w:r w:rsidRPr="00911E42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sr-Cyrl-RS"/>
        </w:rPr>
        <w:t>ставови</w:t>
      </w:r>
      <w:r w:rsidRPr="00911E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RS"/>
        </w:rPr>
        <w:t>и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RS"/>
        </w:rPr>
        <w:t>понашање</w:t>
      </w:r>
      <w:r w:rsidRPr="00911E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RS"/>
        </w:rPr>
        <w:t>средњошколаца са акнама</w:t>
      </w:r>
      <w:r w:rsidRPr="00911E42">
        <w:rPr>
          <w:rFonts w:ascii="Times New Roman" w:hAnsi="Times New Roman" w:cs="Times New Roman"/>
          <w:lang w:val="sr-Latn-CS"/>
        </w:rPr>
        <w:t>. 60. K</w:t>
      </w:r>
      <w:r>
        <w:rPr>
          <w:rFonts w:ascii="Times New Roman" w:hAnsi="Times New Roman" w:cs="Times New Roman"/>
          <w:lang w:val="sr-Cyrl-RS"/>
        </w:rPr>
        <w:t>онгрес</w:t>
      </w:r>
      <w:r w:rsidRPr="00911E42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Cyrl-RS"/>
        </w:rPr>
        <w:t>студената биомедицинских наука Србије са међународним учешћем, 2019.</w:t>
      </w:r>
      <w:r w:rsidRPr="00911E42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Cyrl-RS"/>
        </w:rPr>
        <w:t>Копаоник. Књига сажетака,</w:t>
      </w:r>
      <w:r>
        <w:rPr>
          <w:rFonts w:ascii="Times New Roman" w:hAnsi="Times New Roman" w:cs="Times New Roman"/>
          <w:lang w:val="sr-Latn-CS"/>
        </w:rPr>
        <w:t xml:space="preserve"> 2019:</w:t>
      </w:r>
      <w:r w:rsidRPr="00911E42">
        <w:rPr>
          <w:rFonts w:ascii="Times New Roman" w:hAnsi="Times New Roman" w:cs="Times New Roman"/>
          <w:lang w:val="sr-Latn-CS"/>
        </w:rPr>
        <w:t>213.</w:t>
      </w:r>
    </w:p>
    <w:p w14:paraId="75B1EDD6" w14:textId="77777777" w:rsidR="00695E23" w:rsidRDefault="00695E23" w:rsidP="00695E23">
      <w:pPr>
        <w:numPr>
          <w:ilvl w:val="0"/>
          <w:numId w:val="8"/>
        </w:numPr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Cyrl-RS"/>
        </w:rPr>
        <w:t>Гостиљац</w:t>
      </w:r>
      <w:r w:rsidRPr="00911E42">
        <w:rPr>
          <w:rFonts w:ascii="Times New Roman" w:hAnsi="Times New Roman" w:cs="Times New Roman"/>
          <w:lang w:val="sr-Latn-CS"/>
        </w:rPr>
        <w:t xml:space="preserve"> M, </w:t>
      </w:r>
      <w:r>
        <w:rPr>
          <w:rFonts w:ascii="Times New Roman" w:hAnsi="Times New Roman" w:cs="Times New Roman"/>
          <w:lang w:val="sr-Cyrl-RS"/>
        </w:rPr>
        <w:t>Перић</w:t>
      </w:r>
      <w:r w:rsidRPr="00911E42">
        <w:rPr>
          <w:rFonts w:ascii="Times New Roman" w:hAnsi="Times New Roman" w:cs="Times New Roman"/>
          <w:bCs/>
          <w:lang w:val="sr-Latn-CS"/>
        </w:rPr>
        <w:t xml:space="preserve"> J</w:t>
      </w:r>
      <w:r w:rsidRPr="00911E42">
        <w:rPr>
          <w:rFonts w:ascii="Times New Roman" w:hAnsi="Times New Roman" w:cs="Times New Roman"/>
          <w:lang w:val="sr-Latn-CS"/>
        </w:rPr>
        <w:t xml:space="preserve">. </w:t>
      </w:r>
      <w:r w:rsidRPr="00911E42">
        <w:rPr>
          <w:rFonts w:ascii="Times New Roman" w:hAnsi="Times New Roman" w:cs="Times New Roman"/>
          <w:bCs/>
        </w:rPr>
        <w:t>A</w:t>
      </w:r>
      <w:r>
        <w:rPr>
          <w:rFonts w:ascii="Times New Roman" w:hAnsi="Times New Roman" w:cs="Times New Roman"/>
          <w:bCs/>
          <w:lang w:val="sr-Cyrl-RS"/>
        </w:rPr>
        <w:t>лекситимија</w:t>
      </w:r>
      <w:r w:rsidRPr="00911E42">
        <w:rPr>
          <w:rFonts w:ascii="Times New Roman" w:hAnsi="Times New Roman" w:cs="Times New Roman"/>
          <w:bCs/>
        </w:rPr>
        <w:t xml:space="preserve">, </w:t>
      </w:r>
      <w:r>
        <w:rPr>
          <w:rFonts w:ascii="Times New Roman" w:hAnsi="Times New Roman" w:cs="Times New Roman"/>
          <w:bCs/>
          <w:lang w:val="sr-Cyrl-RS"/>
        </w:rPr>
        <w:t>депресија</w:t>
      </w:r>
      <w:r w:rsidRPr="00911E4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  <w:lang w:val="sr-Cyrl-RS"/>
        </w:rPr>
        <w:t>и</w:t>
      </w:r>
      <w:r w:rsidRPr="00911E42">
        <w:rPr>
          <w:rFonts w:ascii="Times New Roman" w:hAnsi="Times New Roman" w:cs="Times New Roman"/>
          <w:bCs/>
        </w:rPr>
        <w:t xml:space="preserve"> a</w:t>
      </w:r>
      <w:r>
        <w:rPr>
          <w:rFonts w:ascii="Times New Roman" w:hAnsi="Times New Roman" w:cs="Times New Roman"/>
          <w:bCs/>
          <w:lang w:val="sr-Cyrl-RS"/>
        </w:rPr>
        <w:t>нксиозност</w:t>
      </w:r>
      <w:r w:rsidRPr="00911E4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  <w:lang w:val="sr-Cyrl-RS"/>
        </w:rPr>
        <w:t>код</w:t>
      </w:r>
      <w:r w:rsidRPr="00911E4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  <w:lang w:val="sr-Cyrl-RS"/>
        </w:rPr>
        <w:t>пацијената</w:t>
      </w:r>
      <w:r w:rsidRPr="00911E4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  <w:lang w:val="sr-Cyrl-RS"/>
        </w:rPr>
        <w:t>са</w:t>
      </w:r>
      <w:r w:rsidRPr="00911E4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  <w:lang w:val="sr-Cyrl-RS"/>
        </w:rPr>
        <w:t>различитим</w:t>
      </w:r>
      <w:r w:rsidRPr="00911E42">
        <w:rPr>
          <w:rFonts w:ascii="Times New Roman" w:hAnsi="Times New Roman" w:cs="Times New Roman"/>
          <w:bCs/>
        </w:rPr>
        <w:t xml:space="preserve">  </w:t>
      </w:r>
      <w:r>
        <w:rPr>
          <w:rFonts w:ascii="Times New Roman" w:hAnsi="Times New Roman" w:cs="Times New Roman"/>
          <w:bCs/>
          <w:lang w:val="sr-Cyrl-RS"/>
        </w:rPr>
        <w:t>клиничким формама</w:t>
      </w:r>
      <w:r w:rsidRPr="00911E4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  <w:lang w:val="sr-Cyrl-RS"/>
        </w:rPr>
        <w:t>псоријазе</w:t>
      </w:r>
      <w:r w:rsidRPr="00911E42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Cyrl-RS"/>
        </w:rPr>
        <w:t>Београд</w:t>
      </w:r>
      <w:r w:rsidRPr="00911E42">
        <w:rPr>
          <w:rFonts w:ascii="Times New Roman" w:hAnsi="Times New Roman" w:cs="Times New Roman"/>
          <w:lang w:val="sr-Latn-CS"/>
        </w:rPr>
        <w:t>; 2020.</w:t>
      </w:r>
    </w:p>
    <w:p w14:paraId="45FE28B2" w14:textId="77777777" w:rsidR="00695E23" w:rsidRPr="00911E42" w:rsidRDefault="00695E23" w:rsidP="00695E23">
      <w:pPr>
        <w:numPr>
          <w:ilvl w:val="0"/>
          <w:numId w:val="8"/>
        </w:numPr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  <w:lang w:val="sr-Latn-CS"/>
        </w:rPr>
      </w:pPr>
      <w:proofErr w:type="spellStart"/>
      <w:r>
        <w:rPr>
          <w:rFonts w:ascii="Times New Roman" w:hAnsi="Times New Roman" w:cs="Times New Roman"/>
        </w:rPr>
        <w:t>Ђукановић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Јелена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Клиничка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слика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псоријазе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започињања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биолошке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терапије</w:t>
      </w:r>
      <w:proofErr w:type="spellEnd"/>
      <w:r>
        <w:rPr>
          <w:rFonts w:ascii="Times New Roman" w:hAnsi="Times New Roman" w:cs="Times New Roman"/>
        </w:rPr>
        <w:t xml:space="preserve">: </w:t>
      </w:r>
      <w:proofErr w:type="spellStart"/>
      <w:r>
        <w:rPr>
          <w:rFonts w:ascii="Times New Roman" w:hAnsi="Times New Roman" w:cs="Times New Roman"/>
        </w:rPr>
        <w:t>трајање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болести</w:t>
      </w:r>
      <w:proofErr w:type="spell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претходно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примењени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терапијски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модалитети</w:t>
      </w:r>
      <w:proofErr w:type="spellEnd"/>
      <w:r>
        <w:rPr>
          <w:rFonts w:ascii="Times New Roman" w:hAnsi="Times New Roman" w:cs="Times New Roman"/>
          <w:lang w:val="sr-Cyrl-RS"/>
        </w:rPr>
        <w:t>. 61. Конгрес студената биомедицинских наука Србије са међународним учешћем, 2022. Копаоник. Књига сажетака, 2022:384.</w:t>
      </w:r>
    </w:p>
    <w:p w14:paraId="426C1B8A" w14:textId="77777777" w:rsidR="00695E23" w:rsidRDefault="00695E23" w:rsidP="00695E23">
      <w:pPr>
        <w:suppressAutoHyphens w:val="0"/>
        <w:spacing w:after="0" w:line="240" w:lineRule="auto"/>
        <w:jc w:val="both"/>
        <w:rPr>
          <w:rFonts w:ascii="Times New Roman" w:hAnsi="Times New Roman" w:cs="Times New Roman"/>
          <w:i/>
          <w:lang w:val="sr-Latn-CS"/>
        </w:rPr>
      </w:pPr>
    </w:p>
    <w:p w14:paraId="48696608" w14:textId="77777777" w:rsidR="00695E23" w:rsidRPr="00A4260D" w:rsidRDefault="00695E23" w:rsidP="00695E23">
      <w:pPr>
        <w:suppressAutoHyphens w:val="0"/>
        <w:spacing w:after="0" w:line="240" w:lineRule="auto"/>
        <w:jc w:val="both"/>
        <w:rPr>
          <w:rFonts w:ascii="Times New Roman" w:hAnsi="Times New Roman" w:cs="Times New Roman"/>
          <w:i/>
          <w:lang w:val="sr-Latn-CS"/>
        </w:rPr>
      </w:pPr>
      <w:proofErr w:type="spellStart"/>
      <w:r w:rsidRPr="00A4260D">
        <w:rPr>
          <w:rFonts w:ascii="Times New Roman" w:hAnsi="Times New Roman" w:cs="Times New Roman"/>
          <w:i/>
        </w:rPr>
        <w:t>Ментор</w:t>
      </w:r>
      <w:proofErr w:type="spellEnd"/>
      <w:r w:rsidRPr="00A4260D">
        <w:rPr>
          <w:rFonts w:ascii="Times New Roman" w:hAnsi="Times New Roman" w:cs="Times New Roman"/>
          <w:i/>
        </w:rPr>
        <w:t xml:space="preserve"> </w:t>
      </w:r>
      <w:proofErr w:type="spellStart"/>
      <w:r w:rsidRPr="00A4260D">
        <w:rPr>
          <w:rFonts w:ascii="Times New Roman" w:hAnsi="Times New Roman" w:cs="Times New Roman"/>
          <w:i/>
        </w:rPr>
        <w:t>завршних</w:t>
      </w:r>
      <w:proofErr w:type="spellEnd"/>
      <w:r w:rsidRPr="00A4260D">
        <w:rPr>
          <w:rFonts w:ascii="Times New Roman" w:hAnsi="Times New Roman" w:cs="Times New Roman"/>
          <w:i/>
        </w:rPr>
        <w:t xml:space="preserve"> </w:t>
      </w:r>
      <w:proofErr w:type="spellStart"/>
      <w:r w:rsidRPr="00A4260D">
        <w:rPr>
          <w:rFonts w:ascii="Times New Roman" w:hAnsi="Times New Roman" w:cs="Times New Roman"/>
          <w:i/>
        </w:rPr>
        <w:t>дипломских</w:t>
      </w:r>
      <w:proofErr w:type="spellEnd"/>
      <w:r w:rsidRPr="00A4260D">
        <w:rPr>
          <w:rFonts w:ascii="Times New Roman" w:hAnsi="Times New Roman" w:cs="Times New Roman"/>
          <w:i/>
        </w:rPr>
        <w:t xml:space="preserve"> </w:t>
      </w:r>
      <w:proofErr w:type="spellStart"/>
      <w:r w:rsidRPr="00A4260D">
        <w:rPr>
          <w:rFonts w:ascii="Times New Roman" w:hAnsi="Times New Roman" w:cs="Times New Roman"/>
          <w:i/>
        </w:rPr>
        <w:t>радова</w:t>
      </w:r>
      <w:proofErr w:type="spellEnd"/>
    </w:p>
    <w:p w14:paraId="0E7C2623" w14:textId="77777777" w:rsidR="00695E23" w:rsidRPr="00BD344D" w:rsidRDefault="00695E23" w:rsidP="00BD344D">
      <w:pPr>
        <w:pStyle w:val="ListParagraph"/>
        <w:numPr>
          <w:ilvl w:val="3"/>
          <w:numId w:val="2"/>
        </w:numPr>
        <w:tabs>
          <w:tab w:val="left" w:pos="27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proofErr w:type="spellStart"/>
      <w:r w:rsidRPr="00BD344D">
        <w:rPr>
          <w:rFonts w:ascii="Times New Roman" w:hAnsi="Times New Roman" w:cs="Times New Roman"/>
        </w:rPr>
        <w:t>Кандидат</w:t>
      </w:r>
      <w:proofErr w:type="spellEnd"/>
      <w:r w:rsidRPr="00BD344D">
        <w:rPr>
          <w:rFonts w:ascii="Times New Roman" w:hAnsi="Times New Roman" w:cs="Times New Roman"/>
        </w:rPr>
        <w:t xml:space="preserve"> </w:t>
      </w:r>
      <w:proofErr w:type="spellStart"/>
      <w:r w:rsidRPr="00BD344D">
        <w:rPr>
          <w:rFonts w:ascii="Times New Roman" w:hAnsi="Times New Roman" w:cs="Times New Roman"/>
        </w:rPr>
        <w:t>Катарина</w:t>
      </w:r>
      <w:proofErr w:type="spellEnd"/>
      <w:r w:rsidRPr="00BD344D">
        <w:rPr>
          <w:rFonts w:ascii="Times New Roman" w:hAnsi="Times New Roman" w:cs="Times New Roman"/>
        </w:rPr>
        <w:t xml:space="preserve"> </w:t>
      </w:r>
      <w:proofErr w:type="spellStart"/>
      <w:r w:rsidRPr="00BD344D">
        <w:rPr>
          <w:rFonts w:ascii="Times New Roman" w:hAnsi="Times New Roman" w:cs="Times New Roman"/>
        </w:rPr>
        <w:t>Стефановић</w:t>
      </w:r>
      <w:proofErr w:type="spellEnd"/>
      <w:r w:rsidRPr="00BD344D">
        <w:rPr>
          <w:rFonts w:ascii="Times New Roman" w:hAnsi="Times New Roman" w:cs="Times New Roman"/>
        </w:rPr>
        <w:t xml:space="preserve"> (37/13), </w:t>
      </w:r>
      <w:proofErr w:type="spellStart"/>
      <w:r w:rsidRPr="00BD344D">
        <w:rPr>
          <w:rFonts w:ascii="Times New Roman" w:hAnsi="Times New Roman" w:cs="Times New Roman"/>
        </w:rPr>
        <w:t>Тема</w:t>
      </w:r>
      <w:proofErr w:type="spellEnd"/>
      <w:r w:rsidRPr="00BD344D">
        <w:rPr>
          <w:rFonts w:ascii="Times New Roman" w:hAnsi="Times New Roman" w:cs="Times New Roman"/>
        </w:rPr>
        <w:t xml:space="preserve">: </w:t>
      </w:r>
      <w:r w:rsidRPr="00BD344D">
        <w:rPr>
          <w:rFonts w:ascii="Times New Roman" w:hAnsi="Times New Roman" w:cs="Times New Roman"/>
          <w:lang w:val="sr-Latn-CS"/>
        </w:rPr>
        <w:t>„</w:t>
      </w:r>
      <w:r w:rsidRPr="00BD344D">
        <w:rPr>
          <w:rFonts w:ascii="Times New Roman" w:hAnsi="Times New Roman" w:cs="Times New Roman"/>
        </w:rPr>
        <w:t>Dyskeratosis follicularis”,</w:t>
      </w:r>
      <w:r w:rsidRPr="00BD344D">
        <w:rPr>
          <w:rFonts w:ascii="Times New Roman" w:hAnsi="Times New Roman" w:cs="Times New Roman"/>
          <w:lang w:val="sr-Cyrl-RS"/>
        </w:rPr>
        <w:t xml:space="preserve"> 03.10.</w:t>
      </w:r>
      <w:r w:rsidRPr="00BD344D">
        <w:rPr>
          <w:rFonts w:ascii="Times New Roman" w:hAnsi="Times New Roman" w:cs="Times New Roman"/>
        </w:rPr>
        <w:t xml:space="preserve"> </w:t>
      </w:r>
      <w:r w:rsidRPr="00BD344D">
        <w:rPr>
          <w:rFonts w:ascii="Times New Roman" w:hAnsi="Times New Roman" w:cs="Times New Roman"/>
          <w:color w:val="000000" w:themeColor="text1"/>
        </w:rPr>
        <w:t xml:space="preserve">2019. </w:t>
      </w:r>
      <w:r w:rsidRPr="00BD344D">
        <w:rPr>
          <w:rFonts w:ascii="Times New Roman" w:hAnsi="Times New Roman" w:cs="Times New Roman"/>
          <w:color w:val="000000" w:themeColor="text1"/>
          <w:lang w:val="sr-Cyrl-RS"/>
        </w:rPr>
        <w:t>г</w:t>
      </w:r>
      <w:proofErr w:type="spellStart"/>
      <w:r w:rsidRPr="00BD344D">
        <w:rPr>
          <w:rFonts w:ascii="Times New Roman" w:hAnsi="Times New Roman" w:cs="Times New Roman"/>
          <w:color w:val="000000" w:themeColor="text1"/>
        </w:rPr>
        <w:t>од</w:t>
      </w:r>
      <w:proofErr w:type="spellEnd"/>
      <w:r w:rsidRPr="00BD344D">
        <w:rPr>
          <w:rFonts w:ascii="Times New Roman" w:hAnsi="Times New Roman" w:cs="Times New Roman"/>
          <w:color w:val="000000" w:themeColor="text1"/>
          <w:lang w:val="sr-Cyrl-RS"/>
        </w:rPr>
        <w:t>ине.</w:t>
      </w:r>
    </w:p>
    <w:p w14:paraId="4BCFCF67" w14:textId="77777777" w:rsidR="00695E23" w:rsidRPr="00BD344D" w:rsidRDefault="00695E23" w:rsidP="00BD344D">
      <w:pPr>
        <w:pStyle w:val="ListParagraph"/>
        <w:numPr>
          <w:ilvl w:val="3"/>
          <w:numId w:val="2"/>
        </w:numPr>
        <w:tabs>
          <w:tab w:val="left" w:pos="27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proofErr w:type="spellStart"/>
      <w:r w:rsidRPr="00BD344D">
        <w:rPr>
          <w:rFonts w:ascii="Times New Roman" w:hAnsi="Times New Roman" w:cs="Times New Roman"/>
        </w:rPr>
        <w:t>Кандидат</w:t>
      </w:r>
      <w:proofErr w:type="spellEnd"/>
      <w:r w:rsidRPr="00BD344D">
        <w:rPr>
          <w:rFonts w:ascii="Times New Roman" w:hAnsi="Times New Roman" w:cs="Times New Roman"/>
        </w:rPr>
        <w:t xml:space="preserve"> </w:t>
      </w:r>
      <w:proofErr w:type="spellStart"/>
      <w:r w:rsidRPr="00BD344D">
        <w:rPr>
          <w:rFonts w:ascii="Times New Roman" w:hAnsi="Times New Roman" w:cs="Times New Roman"/>
        </w:rPr>
        <w:t>Милица</w:t>
      </w:r>
      <w:proofErr w:type="spellEnd"/>
      <w:r w:rsidRPr="00BD344D">
        <w:rPr>
          <w:rFonts w:ascii="Times New Roman" w:hAnsi="Times New Roman" w:cs="Times New Roman"/>
        </w:rPr>
        <w:t xml:space="preserve"> </w:t>
      </w:r>
      <w:proofErr w:type="spellStart"/>
      <w:r w:rsidRPr="00BD344D">
        <w:rPr>
          <w:rFonts w:ascii="Times New Roman" w:hAnsi="Times New Roman" w:cs="Times New Roman"/>
        </w:rPr>
        <w:t>Обрадовић</w:t>
      </w:r>
      <w:proofErr w:type="spellEnd"/>
      <w:r w:rsidRPr="00BD344D">
        <w:rPr>
          <w:rFonts w:ascii="Times New Roman" w:hAnsi="Times New Roman" w:cs="Times New Roman"/>
        </w:rPr>
        <w:t xml:space="preserve"> (277/14), </w:t>
      </w:r>
      <w:proofErr w:type="spellStart"/>
      <w:r w:rsidRPr="00BD344D">
        <w:rPr>
          <w:rFonts w:ascii="Times New Roman" w:hAnsi="Times New Roman" w:cs="Times New Roman"/>
        </w:rPr>
        <w:t>Тема</w:t>
      </w:r>
      <w:proofErr w:type="spellEnd"/>
      <w:r w:rsidRPr="00BD344D">
        <w:rPr>
          <w:rFonts w:ascii="Times New Roman" w:hAnsi="Times New Roman" w:cs="Times New Roman"/>
        </w:rPr>
        <w:t xml:space="preserve">: “Erythema nodosum”, </w:t>
      </w:r>
      <w:r w:rsidRPr="00BD344D">
        <w:rPr>
          <w:rFonts w:ascii="Times New Roman" w:hAnsi="Times New Roman" w:cs="Times New Roman"/>
          <w:lang w:val="sr-Cyrl-RS"/>
        </w:rPr>
        <w:t>02.11.</w:t>
      </w:r>
      <w:r w:rsidRPr="00BD344D">
        <w:rPr>
          <w:rFonts w:ascii="Times New Roman" w:hAnsi="Times New Roman" w:cs="Times New Roman"/>
          <w:color w:val="000000" w:themeColor="text1"/>
        </w:rPr>
        <w:t xml:space="preserve">2020. </w:t>
      </w:r>
      <w:proofErr w:type="spellStart"/>
      <w:r w:rsidRPr="00BD344D">
        <w:rPr>
          <w:rFonts w:ascii="Times New Roman" w:hAnsi="Times New Roman" w:cs="Times New Roman"/>
          <w:color w:val="000000" w:themeColor="text1"/>
        </w:rPr>
        <w:t>год</w:t>
      </w:r>
      <w:proofErr w:type="spellEnd"/>
      <w:r w:rsidRPr="00BD344D">
        <w:rPr>
          <w:rFonts w:ascii="Times New Roman" w:hAnsi="Times New Roman" w:cs="Times New Roman"/>
          <w:color w:val="000000" w:themeColor="text1"/>
          <w:lang w:val="sr-Cyrl-RS"/>
        </w:rPr>
        <w:t>ине.</w:t>
      </w:r>
    </w:p>
    <w:p w14:paraId="7E546F37" w14:textId="77777777" w:rsidR="00695E23" w:rsidRPr="00BD344D" w:rsidRDefault="00695E23" w:rsidP="00BD344D">
      <w:pPr>
        <w:pStyle w:val="ListParagraph"/>
        <w:numPr>
          <w:ilvl w:val="3"/>
          <w:numId w:val="2"/>
        </w:numPr>
        <w:tabs>
          <w:tab w:val="left" w:pos="27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proofErr w:type="spellStart"/>
      <w:r w:rsidRPr="00BD344D">
        <w:rPr>
          <w:rFonts w:ascii="Times New Roman" w:hAnsi="Times New Roman" w:cs="Times New Roman"/>
        </w:rPr>
        <w:t>Кандидат</w:t>
      </w:r>
      <w:proofErr w:type="spellEnd"/>
      <w:r w:rsidRPr="00BD344D">
        <w:rPr>
          <w:rFonts w:ascii="Times New Roman" w:hAnsi="Times New Roman" w:cs="Times New Roman"/>
        </w:rPr>
        <w:t xml:space="preserve"> </w:t>
      </w:r>
      <w:proofErr w:type="spellStart"/>
      <w:r w:rsidRPr="00BD344D">
        <w:rPr>
          <w:rFonts w:ascii="Times New Roman" w:hAnsi="Times New Roman" w:cs="Times New Roman"/>
        </w:rPr>
        <w:t>Moayedaddin</w:t>
      </w:r>
      <w:proofErr w:type="spellEnd"/>
      <w:r w:rsidRPr="00BD344D">
        <w:rPr>
          <w:rFonts w:ascii="Times New Roman" w:hAnsi="Times New Roman" w:cs="Times New Roman"/>
        </w:rPr>
        <w:t xml:space="preserve"> </w:t>
      </w:r>
      <w:proofErr w:type="spellStart"/>
      <w:r w:rsidRPr="00BD344D">
        <w:rPr>
          <w:rFonts w:ascii="Times New Roman" w:hAnsi="Times New Roman" w:cs="Times New Roman"/>
        </w:rPr>
        <w:t>Bzai</w:t>
      </w:r>
      <w:proofErr w:type="spellEnd"/>
      <w:r w:rsidRPr="00BD344D">
        <w:rPr>
          <w:rFonts w:ascii="Times New Roman" w:hAnsi="Times New Roman" w:cs="Times New Roman"/>
        </w:rPr>
        <w:t xml:space="preserve"> (49/14), </w:t>
      </w:r>
      <w:proofErr w:type="spellStart"/>
      <w:r w:rsidRPr="00BD344D">
        <w:rPr>
          <w:rFonts w:ascii="Times New Roman" w:hAnsi="Times New Roman" w:cs="Times New Roman"/>
        </w:rPr>
        <w:t>Тема</w:t>
      </w:r>
      <w:proofErr w:type="spellEnd"/>
      <w:r w:rsidRPr="00BD344D">
        <w:rPr>
          <w:rFonts w:ascii="Times New Roman" w:hAnsi="Times New Roman" w:cs="Times New Roman"/>
        </w:rPr>
        <w:t>: “</w:t>
      </w:r>
      <w:proofErr w:type="spellStart"/>
      <w:r w:rsidRPr="00BD344D">
        <w:rPr>
          <w:rFonts w:ascii="Times New Roman" w:hAnsi="Times New Roman" w:cs="Times New Roman"/>
        </w:rPr>
        <w:t>Аlopecia</w:t>
      </w:r>
      <w:proofErr w:type="spellEnd"/>
      <w:r w:rsidRPr="00BD344D">
        <w:rPr>
          <w:rFonts w:ascii="Times New Roman" w:hAnsi="Times New Roman" w:cs="Times New Roman"/>
        </w:rPr>
        <w:t xml:space="preserve"> </w:t>
      </w:r>
      <w:proofErr w:type="spellStart"/>
      <w:r w:rsidRPr="00BD344D">
        <w:rPr>
          <w:rFonts w:ascii="Times New Roman" w:hAnsi="Times New Roman" w:cs="Times New Roman"/>
        </w:rPr>
        <w:t>androgenetica</w:t>
      </w:r>
      <w:proofErr w:type="spellEnd"/>
      <w:r w:rsidRPr="00BD344D">
        <w:rPr>
          <w:rFonts w:ascii="Times New Roman" w:hAnsi="Times New Roman" w:cs="Times New Roman"/>
        </w:rPr>
        <w:t>“,</w:t>
      </w:r>
      <w:r w:rsidRPr="00BD344D">
        <w:rPr>
          <w:rFonts w:ascii="Times New Roman" w:hAnsi="Times New Roman" w:cs="Times New Roman"/>
          <w:lang w:val="sr-Cyrl-RS"/>
        </w:rPr>
        <w:t xml:space="preserve"> 05.11.</w:t>
      </w:r>
      <w:r w:rsidRPr="00BD344D">
        <w:rPr>
          <w:rFonts w:ascii="Times New Roman" w:hAnsi="Times New Roman" w:cs="Times New Roman"/>
        </w:rPr>
        <w:t xml:space="preserve"> 2021. </w:t>
      </w:r>
      <w:r w:rsidRPr="00BD344D">
        <w:rPr>
          <w:rFonts w:ascii="Times New Roman" w:hAnsi="Times New Roman" w:cs="Times New Roman"/>
          <w:lang w:val="sr-Cyrl-RS"/>
        </w:rPr>
        <w:t>г</w:t>
      </w:r>
      <w:proofErr w:type="spellStart"/>
      <w:r w:rsidRPr="00BD344D">
        <w:rPr>
          <w:rFonts w:ascii="Times New Roman" w:hAnsi="Times New Roman" w:cs="Times New Roman"/>
        </w:rPr>
        <w:t>од</w:t>
      </w:r>
      <w:proofErr w:type="spellEnd"/>
      <w:r w:rsidRPr="00BD344D">
        <w:rPr>
          <w:rFonts w:ascii="Times New Roman" w:hAnsi="Times New Roman" w:cs="Times New Roman"/>
          <w:lang w:val="sr-Cyrl-RS"/>
        </w:rPr>
        <w:t>ине.</w:t>
      </w:r>
    </w:p>
    <w:p w14:paraId="083B9828" w14:textId="77777777" w:rsidR="00695E23" w:rsidRPr="009F0F1E" w:rsidRDefault="00695E23" w:rsidP="00695E23">
      <w:pPr>
        <w:pStyle w:val="ListParagraph"/>
        <w:suppressAutoHyphens w:val="0"/>
        <w:spacing w:after="0" w:line="240" w:lineRule="auto"/>
        <w:ind w:left="426"/>
        <w:jc w:val="both"/>
        <w:rPr>
          <w:rFonts w:ascii="Times New Roman" w:hAnsi="Times New Roman" w:cs="Times New Roman"/>
          <w:i/>
          <w:lang w:val="sr-Latn-CS"/>
        </w:rPr>
      </w:pPr>
    </w:p>
    <w:p w14:paraId="7148DDB7" w14:textId="77777777" w:rsidR="00695E23" w:rsidRPr="002D4B7B" w:rsidRDefault="00695E23" w:rsidP="00695E23">
      <w:pPr>
        <w:suppressAutoHyphens w:val="0"/>
        <w:spacing w:after="0" w:line="240" w:lineRule="auto"/>
        <w:jc w:val="both"/>
        <w:rPr>
          <w:rFonts w:ascii="Times New Roman" w:hAnsi="Times New Roman" w:cs="Times New Roman"/>
          <w:i/>
          <w:lang w:val="sr-Latn-CS"/>
        </w:rPr>
      </w:pPr>
      <w:r w:rsidRPr="002D4B7B">
        <w:rPr>
          <w:rFonts w:ascii="Times New Roman" w:hAnsi="Times New Roman" w:cs="Times New Roman"/>
          <w:i/>
          <w:lang w:val="sr-Latn-CS"/>
        </w:rPr>
        <w:t>Члан Комисије за одбрану</w:t>
      </w:r>
      <w:r w:rsidRPr="002D4B7B">
        <w:rPr>
          <w:rFonts w:ascii="Times New Roman" w:hAnsi="Times New Roman" w:cs="Times New Roman"/>
          <w:i/>
        </w:rPr>
        <w:t xml:space="preserve"> </w:t>
      </w:r>
      <w:proofErr w:type="spellStart"/>
      <w:r w:rsidRPr="002D4B7B">
        <w:rPr>
          <w:rFonts w:ascii="Times New Roman" w:hAnsi="Times New Roman" w:cs="Times New Roman"/>
          <w:i/>
        </w:rPr>
        <w:t>завршних</w:t>
      </w:r>
      <w:proofErr w:type="spellEnd"/>
      <w:r w:rsidRPr="002D4B7B">
        <w:rPr>
          <w:rFonts w:ascii="Times New Roman" w:hAnsi="Times New Roman" w:cs="Times New Roman"/>
          <w:i/>
          <w:lang w:val="sr-Latn-CS"/>
        </w:rPr>
        <w:t xml:space="preserve"> дипломских радова</w:t>
      </w:r>
    </w:p>
    <w:p w14:paraId="136EB59C" w14:textId="77777777" w:rsidR="00695E23" w:rsidRPr="00A4260D" w:rsidRDefault="00695E23" w:rsidP="00695E23">
      <w:pPr>
        <w:pStyle w:val="ListParagraph"/>
        <w:numPr>
          <w:ilvl w:val="0"/>
          <w:numId w:val="39"/>
        </w:numPr>
        <w:tabs>
          <w:tab w:val="left" w:pos="284"/>
        </w:tabs>
        <w:spacing w:after="0" w:line="240" w:lineRule="auto"/>
        <w:ind w:left="270"/>
        <w:jc w:val="both"/>
        <w:rPr>
          <w:rFonts w:ascii="Times New Roman" w:hAnsi="Times New Roman" w:cs="Times New Roman"/>
        </w:rPr>
      </w:pPr>
      <w:proofErr w:type="spellStart"/>
      <w:r w:rsidRPr="00A4260D">
        <w:rPr>
          <w:rFonts w:ascii="Times New Roman" w:hAnsi="Times New Roman" w:cs="Times New Roman"/>
        </w:rPr>
        <w:t>Кандидат</w:t>
      </w:r>
      <w:proofErr w:type="spellEnd"/>
      <w:r w:rsidRPr="00A4260D">
        <w:rPr>
          <w:rFonts w:ascii="Times New Roman" w:hAnsi="Times New Roman" w:cs="Times New Roman"/>
        </w:rPr>
        <w:t xml:space="preserve"> </w:t>
      </w:r>
      <w:proofErr w:type="spellStart"/>
      <w:r w:rsidRPr="00A4260D">
        <w:rPr>
          <w:rFonts w:ascii="Times New Roman" w:hAnsi="Times New Roman" w:cs="Times New Roman"/>
        </w:rPr>
        <w:t>Бранка</w:t>
      </w:r>
      <w:proofErr w:type="spellEnd"/>
      <w:r w:rsidRPr="00A4260D">
        <w:rPr>
          <w:rFonts w:ascii="Times New Roman" w:hAnsi="Times New Roman" w:cs="Times New Roman"/>
        </w:rPr>
        <w:t xml:space="preserve"> </w:t>
      </w:r>
      <w:proofErr w:type="spellStart"/>
      <w:r w:rsidRPr="00A4260D">
        <w:rPr>
          <w:rFonts w:ascii="Times New Roman" w:hAnsi="Times New Roman" w:cs="Times New Roman"/>
        </w:rPr>
        <w:t>Петричевић</w:t>
      </w:r>
      <w:proofErr w:type="spellEnd"/>
      <w:r w:rsidRPr="00A4260D">
        <w:rPr>
          <w:rFonts w:ascii="Times New Roman" w:hAnsi="Times New Roman" w:cs="Times New Roman"/>
        </w:rPr>
        <w:t xml:space="preserve"> (535/10), </w:t>
      </w:r>
      <w:proofErr w:type="spellStart"/>
      <w:r w:rsidRPr="00A4260D">
        <w:rPr>
          <w:rFonts w:ascii="Times New Roman" w:hAnsi="Times New Roman" w:cs="Times New Roman"/>
        </w:rPr>
        <w:t>Тема</w:t>
      </w:r>
      <w:proofErr w:type="spellEnd"/>
      <w:r>
        <w:rPr>
          <w:rFonts w:ascii="Times New Roman" w:hAnsi="Times New Roman" w:cs="Times New Roman"/>
        </w:rPr>
        <w:t>:</w:t>
      </w:r>
      <w:r w:rsidRPr="00A4260D">
        <w:rPr>
          <w:rFonts w:ascii="Times New Roman" w:hAnsi="Times New Roman" w:cs="Times New Roman"/>
        </w:rPr>
        <w:t>”</w:t>
      </w:r>
      <w:r w:rsidRPr="00A4260D">
        <w:rPr>
          <w:rFonts w:ascii="Times New Roman" w:hAnsi="Times New Roman" w:cs="Times New Roman"/>
          <w:lang w:val="sr-Latn-CS"/>
        </w:rPr>
        <w:t xml:space="preserve"> Токсична</w:t>
      </w:r>
      <w:r>
        <w:rPr>
          <w:rFonts w:ascii="Times New Roman" w:hAnsi="Times New Roman" w:cs="Times New Roman"/>
          <w:lang w:val="sr-Latn-CS"/>
        </w:rPr>
        <w:t xml:space="preserve"> </w:t>
      </w:r>
      <w:r w:rsidRPr="00A4260D">
        <w:rPr>
          <w:rFonts w:ascii="Times New Roman" w:hAnsi="Times New Roman" w:cs="Times New Roman"/>
          <w:lang w:val="sr-Latn-CS"/>
        </w:rPr>
        <w:t>епидермална некролиза</w:t>
      </w:r>
      <w:r w:rsidRPr="00A4260D">
        <w:rPr>
          <w:rFonts w:ascii="Times New Roman" w:hAnsi="Times New Roman" w:cs="Times New Roman"/>
        </w:rPr>
        <w:t xml:space="preserve"> </w:t>
      </w:r>
      <w:r w:rsidRPr="00A4260D">
        <w:rPr>
          <w:rFonts w:ascii="Times New Roman" w:hAnsi="Times New Roman" w:cs="Times New Roman"/>
          <w:lang w:val="sr-Latn-CS"/>
        </w:rPr>
        <w:t>-</w:t>
      </w:r>
      <w:r w:rsidRPr="00A4260D">
        <w:rPr>
          <w:rFonts w:ascii="Times New Roman" w:hAnsi="Times New Roman" w:cs="Times New Roman"/>
        </w:rPr>
        <w:t xml:space="preserve"> Sy Lyell”</w:t>
      </w:r>
      <w:r>
        <w:rPr>
          <w:rFonts w:ascii="Times New Roman" w:hAnsi="Times New Roman" w:cs="Times New Roman"/>
        </w:rPr>
        <w:t>,</w:t>
      </w:r>
      <w:r w:rsidRPr="00A4260D">
        <w:rPr>
          <w:rFonts w:ascii="Times New Roman" w:hAnsi="Times New Roman" w:cs="Times New Roman"/>
        </w:rPr>
        <w:t xml:space="preserve"> 03.10.2019. </w:t>
      </w:r>
      <w:proofErr w:type="spellStart"/>
      <w:r w:rsidRPr="00A4260D">
        <w:rPr>
          <w:rFonts w:ascii="Times New Roman" w:hAnsi="Times New Roman" w:cs="Times New Roman"/>
        </w:rPr>
        <w:t>године</w:t>
      </w:r>
      <w:proofErr w:type="spellEnd"/>
      <w:r>
        <w:rPr>
          <w:rFonts w:ascii="Times New Roman" w:hAnsi="Times New Roman" w:cs="Times New Roman"/>
          <w:lang w:val="sr-Cyrl-RS"/>
        </w:rPr>
        <w:t>.</w:t>
      </w:r>
    </w:p>
    <w:p w14:paraId="1939EC87" w14:textId="77777777" w:rsidR="00695E23" w:rsidRPr="00A4260D" w:rsidRDefault="00695E23" w:rsidP="00695E23">
      <w:pPr>
        <w:pStyle w:val="ListParagraph"/>
        <w:numPr>
          <w:ilvl w:val="0"/>
          <w:numId w:val="39"/>
        </w:numPr>
        <w:tabs>
          <w:tab w:val="left" w:pos="284"/>
        </w:tabs>
        <w:spacing w:after="0" w:line="240" w:lineRule="auto"/>
        <w:ind w:left="270"/>
        <w:jc w:val="both"/>
        <w:rPr>
          <w:rFonts w:ascii="Times New Roman" w:hAnsi="Times New Roman" w:cs="Times New Roman"/>
        </w:rPr>
      </w:pPr>
      <w:proofErr w:type="spellStart"/>
      <w:r w:rsidRPr="00A4260D">
        <w:rPr>
          <w:rFonts w:ascii="Times New Roman" w:hAnsi="Times New Roman" w:cs="Times New Roman"/>
        </w:rPr>
        <w:t>Кандидат</w:t>
      </w:r>
      <w:proofErr w:type="spellEnd"/>
      <w:r w:rsidRPr="00A4260D">
        <w:rPr>
          <w:rFonts w:ascii="Times New Roman" w:hAnsi="Times New Roman" w:cs="Times New Roman"/>
        </w:rPr>
        <w:t xml:space="preserve"> </w:t>
      </w:r>
      <w:proofErr w:type="spellStart"/>
      <w:r w:rsidRPr="00A4260D">
        <w:rPr>
          <w:rFonts w:ascii="Times New Roman" w:hAnsi="Times New Roman" w:cs="Times New Roman"/>
        </w:rPr>
        <w:t>Сања</w:t>
      </w:r>
      <w:proofErr w:type="spellEnd"/>
      <w:r w:rsidRPr="00A4260D">
        <w:rPr>
          <w:rFonts w:ascii="Times New Roman" w:hAnsi="Times New Roman" w:cs="Times New Roman"/>
        </w:rPr>
        <w:t xml:space="preserve"> </w:t>
      </w:r>
      <w:proofErr w:type="spellStart"/>
      <w:r w:rsidRPr="00A4260D">
        <w:rPr>
          <w:rFonts w:ascii="Times New Roman" w:hAnsi="Times New Roman" w:cs="Times New Roman"/>
        </w:rPr>
        <w:t>Стаменковић</w:t>
      </w:r>
      <w:proofErr w:type="spellEnd"/>
      <w:r w:rsidRPr="00A4260D">
        <w:rPr>
          <w:rFonts w:ascii="Times New Roman" w:hAnsi="Times New Roman" w:cs="Times New Roman"/>
        </w:rPr>
        <w:t>, (309/14),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A4260D">
        <w:rPr>
          <w:rFonts w:ascii="Times New Roman" w:hAnsi="Times New Roman" w:cs="Times New Roman"/>
        </w:rPr>
        <w:t>Тема</w:t>
      </w:r>
      <w:proofErr w:type="spellEnd"/>
      <w:r>
        <w:rPr>
          <w:rFonts w:ascii="Times New Roman" w:hAnsi="Times New Roman" w:cs="Times New Roman"/>
        </w:rPr>
        <w:t xml:space="preserve">: </w:t>
      </w:r>
      <w:r w:rsidRPr="00A4260D">
        <w:rPr>
          <w:rFonts w:ascii="Times New Roman" w:hAnsi="Times New Roman" w:cs="Times New Roman"/>
        </w:rPr>
        <w:t>“</w:t>
      </w:r>
      <w:proofErr w:type="spellStart"/>
      <w:r w:rsidRPr="00A4260D">
        <w:rPr>
          <w:rFonts w:ascii="Times New Roman" w:hAnsi="Times New Roman" w:cs="Times New Roman"/>
        </w:rPr>
        <w:t>Планоцелуларни</w:t>
      </w:r>
      <w:proofErr w:type="spellEnd"/>
      <w:r w:rsidRPr="00A4260D">
        <w:rPr>
          <w:rFonts w:ascii="Times New Roman" w:hAnsi="Times New Roman" w:cs="Times New Roman"/>
        </w:rPr>
        <w:t xml:space="preserve"> </w:t>
      </w:r>
      <w:proofErr w:type="spellStart"/>
      <w:r w:rsidRPr="00A4260D">
        <w:rPr>
          <w:rFonts w:ascii="Times New Roman" w:hAnsi="Times New Roman" w:cs="Times New Roman"/>
        </w:rPr>
        <w:t>карцином</w:t>
      </w:r>
      <w:proofErr w:type="spellEnd"/>
      <w:r w:rsidRPr="00A4260D">
        <w:rPr>
          <w:rFonts w:ascii="Times New Roman" w:hAnsi="Times New Roman" w:cs="Times New Roman"/>
        </w:rPr>
        <w:t xml:space="preserve"> </w:t>
      </w:r>
      <w:proofErr w:type="spellStart"/>
      <w:r w:rsidRPr="00A4260D">
        <w:rPr>
          <w:rFonts w:ascii="Times New Roman" w:hAnsi="Times New Roman" w:cs="Times New Roman"/>
        </w:rPr>
        <w:t>коже</w:t>
      </w:r>
      <w:proofErr w:type="spellEnd"/>
      <w:r w:rsidRPr="00A4260D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,</w:t>
      </w:r>
      <w:r w:rsidRPr="00A4260D">
        <w:rPr>
          <w:rFonts w:ascii="Times New Roman" w:hAnsi="Times New Roman" w:cs="Times New Roman"/>
        </w:rPr>
        <w:t xml:space="preserve"> </w:t>
      </w:r>
      <w:r w:rsidRPr="00A4260D">
        <w:rPr>
          <w:rFonts w:ascii="Times New Roman" w:hAnsi="Times New Roman" w:cs="Times New Roman"/>
          <w:lang w:val="sr-Latn-CS"/>
        </w:rPr>
        <w:t>14.09.</w:t>
      </w:r>
      <w:r w:rsidRPr="00A4260D">
        <w:rPr>
          <w:rFonts w:ascii="Times New Roman" w:hAnsi="Times New Roman" w:cs="Times New Roman"/>
        </w:rPr>
        <w:t xml:space="preserve">2020. </w:t>
      </w:r>
      <w:proofErr w:type="spellStart"/>
      <w:r w:rsidRPr="00A4260D">
        <w:rPr>
          <w:rFonts w:ascii="Times New Roman" w:hAnsi="Times New Roman" w:cs="Times New Roman"/>
        </w:rPr>
        <w:t>године</w:t>
      </w:r>
      <w:proofErr w:type="spellEnd"/>
      <w:r>
        <w:rPr>
          <w:rFonts w:ascii="Times New Roman" w:hAnsi="Times New Roman" w:cs="Times New Roman"/>
          <w:lang w:val="sr-Cyrl-RS"/>
        </w:rPr>
        <w:t>.</w:t>
      </w:r>
    </w:p>
    <w:p w14:paraId="5E33BC20" w14:textId="77777777" w:rsidR="00695E23" w:rsidRPr="00F86706" w:rsidRDefault="00695E23" w:rsidP="00695E23">
      <w:pPr>
        <w:pStyle w:val="ListParagraph"/>
        <w:numPr>
          <w:ilvl w:val="0"/>
          <w:numId w:val="39"/>
        </w:numPr>
        <w:tabs>
          <w:tab w:val="left" w:pos="284"/>
        </w:tabs>
        <w:spacing w:after="0" w:line="240" w:lineRule="auto"/>
        <w:ind w:left="270"/>
        <w:jc w:val="both"/>
        <w:rPr>
          <w:rFonts w:ascii="Times New Roman" w:hAnsi="Times New Roman" w:cs="Times New Roman"/>
        </w:rPr>
      </w:pPr>
      <w:proofErr w:type="spellStart"/>
      <w:r w:rsidRPr="00A4260D">
        <w:rPr>
          <w:rFonts w:ascii="Times New Roman" w:hAnsi="Times New Roman" w:cs="Times New Roman"/>
        </w:rPr>
        <w:t>Кандидат</w:t>
      </w:r>
      <w:proofErr w:type="spellEnd"/>
      <w:r w:rsidRPr="00A4260D">
        <w:rPr>
          <w:rFonts w:ascii="Times New Roman" w:hAnsi="Times New Roman" w:cs="Times New Roman"/>
        </w:rPr>
        <w:t xml:space="preserve"> </w:t>
      </w:r>
      <w:r w:rsidRPr="00A4260D">
        <w:rPr>
          <w:rFonts w:ascii="Times New Roman" w:hAnsi="Times New Roman" w:cs="Times New Roman"/>
          <w:lang w:val="sr-Latn-CS"/>
        </w:rPr>
        <w:t>Олга Миловановић</w:t>
      </w:r>
      <w:r w:rsidRPr="00A4260D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(564/18), </w:t>
      </w:r>
      <w:proofErr w:type="spellStart"/>
      <w:r w:rsidRPr="00A4260D">
        <w:rPr>
          <w:rFonts w:ascii="Times New Roman" w:hAnsi="Times New Roman" w:cs="Times New Roman"/>
        </w:rPr>
        <w:t>Тема</w:t>
      </w:r>
      <w:proofErr w:type="spellEnd"/>
      <w:r w:rsidRPr="00A4260D">
        <w:rPr>
          <w:rFonts w:ascii="Times New Roman" w:hAnsi="Times New Roman" w:cs="Times New Roman"/>
        </w:rPr>
        <w:t xml:space="preserve">: </w:t>
      </w:r>
      <w:r w:rsidRPr="00A4260D">
        <w:rPr>
          <w:rFonts w:ascii="Times New Roman" w:hAnsi="Times New Roman" w:cs="Times New Roman"/>
          <w:lang w:val="sr-Latn-CS"/>
        </w:rPr>
        <w:t xml:space="preserve"> </w:t>
      </w:r>
      <w:r w:rsidRPr="00A4260D">
        <w:rPr>
          <w:rFonts w:ascii="Times New Roman" w:hAnsi="Times New Roman" w:cs="Times New Roman"/>
        </w:rPr>
        <w:t>„</w:t>
      </w:r>
      <w:r w:rsidRPr="00A4260D">
        <w:rPr>
          <w:rFonts w:ascii="Times New Roman" w:hAnsi="Times New Roman" w:cs="Times New Roman"/>
          <w:lang w:val="sr-Latn-CS"/>
        </w:rPr>
        <w:t xml:space="preserve">Група </w:t>
      </w:r>
      <w:r>
        <w:rPr>
          <w:rFonts w:ascii="Times New Roman" w:hAnsi="Times New Roman" w:cs="Times New Roman"/>
        </w:rPr>
        <w:t>п</w:t>
      </w:r>
      <w:r w:rsidRPr="00A4260D">
        <w:rPr>
          <w:rFonts w:ascii="Times New Roman" w:hAnsi="Times New Roman" w:cs="Times New Roman"/>
          <w:lang w:val="sr-Latn-CS"/>
        </w:rPr>
        <w:t>емфигуса“</w:t>
      </w:r>
      <w:r>
        <w:rPr>
          <w:rFonts w:ascii="Times New Roman" w:hAnsi="Times New Roman" w:cs="Times New Roman"/>
        </w:rPr>
        <w:t>,</w:t>
      </w:r>
      <w:r w:rsidRPr="00A4260D">
        <w:rPr>
          <w:rFonts w:ascii="Times New Roman" w:hAnsi="Times New Roman" w:cs="Times New Roman"/>
          <w:lang w:val="sr-Latn-CS"/>
        </w:rPr>
        <w:t xml:space="preserve"> 26.10.2022.</w:t>
      </w:r>
      <w:r w:rsidRPr="00A4260D">
        <w:rPr>
          <w:rFonts w:ascii="Times New Roman" w:hAnsi="Times New Roman" w:cs="Times New Roman"/>
        </w:rPr>
        <w:t xml:space="preserve"> </w:t>
      </w:r>
      <w:proofErr w:type="spellStart"/>
      <w:r w:rsidRPr="00A4260D">
        <w:rPr>
          <w:rFonts w:ascii="Times New Roman" w:hAnsi="Times New Roman" w:cs="Times New Roman"/>
        </w:rPr>
        <w:t>године</w:t>
      </w:r>
      <w:proofErr w:type="spellEnd"/>
      <w:r>
        <w:rPr>
          <w:rFonts w:ascii="Times New Roman" w:hAnsi="Times New Roman" w:cs="Times New Roman"/>
          <w:lang w:val="sr-Cyrl-RS"/>
        </w:rPr>
        <w:t>.</w:t>
      </w:r>
    </w:p>
    <w:p w14:paraId="01C5039A" w14:textId="77777777" w:rsidR="00695E23" w:rsidRPr="00130891" w:rsidRDefault="00695E23" w:rsidP="00695E23">
      <w:pPr>
        <w:pStyle w:val="ListParagraph"/>
        <w:numPr>
          <w:ilvl w:val="0"/>
          <w:numId w:val="39"/>
        </w:numPr>
        <w:tabs>
          <w:tab w:val="left" w:pos="284"/>
        </w:tabs>
        <w:spacing w:after="0" w:line="240" w:lineRule="auto"/>
        <w:ind w:left="270"/>
        <w:jc w:val="both"/>
        <w:rPr>
          <w:rFonts w:ascii="Times New Roman" w:hAnsi="Times New Roman" w:cs="Times New Roman"/>
        </w:rPr>
      </w:pPr>
      <w:r w:rsidRPr="006A7F69">
        <w:rPr>
          <w:rFonts w:ascii="Times New Roman" w:hAnsi="Times New Roman" w:cs="Times New Roman"/>
          <w:lang w:val="sr-Cyrl-RS"/>
        </w:rPr>
        <w:t>Кандидат Лана Арсенов (100/16), Тема: „Атопијски дерматитис код одраслих“, 30.03.2023.</w:t>
      </w:r>
    </w:p>
    <w:p w14:paraId="7E27D49A" w14:textId="77777777" w:rsidR="00695E23" w:rsidRPr="00130891" w:rsidRDefault="00695E23" w:rsidP="00695E23">
      <w:pPr>
        <w:pStyle w:val="ListParagraph"/>
        <w:numPr>
          <w:ilvl w:val="0"/>
          <w:numId w:val="39"/>
        </w:numPr>
        <w:suppressAutoHyphens w:val="0"/>
        <w:spacing w:after="0"/>
        <w:ind w:left="270"/>
        <w:jc w:val="both"/>
        <w:rPr>
          <w:rFonts w:ascii="Times New Roman" w:hAnsi="Times New Roman"/>
          <w:color w:val="000000" w:themeColor="text1"/>
          <w:lang w:eastAsia="sr-Latn-CS"/>
        </w:rPr>
      </w:pPr>
      <w:proofErr w:type="spellStart"/>
      <w:r w:rsidRPr="00A4260D">
        <w:rPr>
          <w:rFonts w:ascii="Times New Roman" w:hAnsi="Times New Roman" w:cs="Times New Roman"/>
        </w:rPr>
        <w:t>Кандидат</w:t>
      </w:r>
      <w:proofErr w:type="spellEnd"/>
      <w:r w:rsidRPr="00271482">
        <w:rPr>
          <w:rFonts w:ascii="Times New Roman" w:hAnsi="Times New Roman"/>
          <w:color w:val="000000" w:themeColor="text1"/>
          <w:lang w:eastAsia="sr-Latn-CS"/>
        </w:rPr>
        <w:t xml:space="preserve"> </w:t>
      </w:r>
      <w:proofErr w:type="spellStart"/>
      <w:r w:rsidRPr="00271482">
        <w:rPr>
          <w:rFonts w:ascii="Times New Roman" w:hAnsi="Times New Roman"/>
          <w:color w:val="000000" w:themeColor="text1"/>
          <w:lang w:eastAsia="sr-Latn-CS"/>
        </w:rPr>
        <w:t>Ана</w:t>
      </w:r>
      <w:proofErr w:type="spellEnd"/>
      <w:r w:rsidRPr="00271482">
        <w:rPr>
          <w:rFonts w:ascii="Times New Roman" w:hAnsi="Times New Roman"/>
          <w:color w:val="000000" w:themeColor="text1"/>
          <w:lang w:eastAsia="sr-Latn-CS"/>
        </w:rPr>
        <w:t xml:space="preserve"> </w:t>
      </w:r>
      <w:proofErr w:type="spellStart"/>
      <w:r w:rsidRPr="00271482">
        <w:rPr>
          <w:rFonts w:ascii="Times New Roman" w:hAnsi="Times New Roman"/>
          <w:color w:val="000000" w:themeColor="text1"/>
          <w:lang w:eastAsia="sr-Latn-CS"/>
        </w:rPr>
        <w:t>Петру</w:t>
      </w:r>
      <w:proofErr w:type="spellEnd"/>
      <w:r>
        <w:rPr>
          <w:rFonts w:ascii="Times New Roman" w:hAnsi="Times New Roman"/>
          <w:color w:val="000000" w:themeColor="text1"/>
          <w:lang w:eastAsia="sr-Latn-CS"/>
        </w:rPr>
        <w:t xml:space="preserve"> </w:t>
      </w:r>
      <w:r>
        <w:rPr>
          <w:rFonts w:ascii="Times New Roman" w:hAnsi="Times New Roman" w:cs="Times New Roman"/>
        </w:rPr>
        <w:t>(220/12)</w:t>
      </w:r>
      <w:r>
        <w:rPr>
          <w:rFonts w:ascii="Times New Roman" w:hAnsi="Times New Roman"/>
          <w:color w:val="000000" w:themeColor="text1"/>
          <w:lang w:val="sr-Cyrl-RS" w:eastAsia="sr-Latn-CS"/>
        </w:rPr>
        <w:t>, Тема:</w:t>
      </w:r>
      <w:r w:rsidRPr="00271482">
        <w:rPr>
          <w:rFonts w:ascii="Times New Roman" w:hAnsi="Times New Roman"/>
          <w:color w:val="000000" w:themeColor="text1"/>
          <w:lang w:eastAsia="sr-Latn-CS"/>
        </w:rPr>
        <w:t xml:space="preserve"> „ </w:t>
      </w:r>
      <w:proofErr w:type="spellStart"/>
      <w:r w:rsidRPr="00271482">
        <w:rPr>
          <w:rFonts w:ascii="Times New Roman" w:hAnsi="Times New Roman"/>
          <w:color w:val="000000" w:themeColor="text1"/>
          <w:lang w:eastAsia="sr-Latn-CS"/>
        </w:rPr>
        <w:t>Кератодермије</w:t>
      </w:r>
      <w:proofErr w:type="spellEnd"/>
      <w:r>
        <w:rPr>
          <w:rFonts w:ascii="Times New Roman" w:hAnsi="Times New Roman"/>
          <w:color w:val="000000" w:themeColor="text1"/>
          <w:lang w:val="sr-Cyrl-RS" w:eastAsia="sr-Latn-CS"/>
        </w:rPr>
        <w:t>“</w:t>
      </w:r>
      <w:r w:rsidRPr="00271482">
        <w:rPr>
          <w:rFonts w:ascii="Times New Roman" w:hAnsi="Times New Roman"/>
          <w:color w:val="000000" w:themeColor="text1"/>
          <w:lang w:eastAsia="sr-Latn-CS"/>
        </w:rPr>
        <w:t>,</w:t>
      </w:r>
      <w:r>
        <w:rPr>
          <w:rFonts w:ascii="Times New Roman" w:hAnsi="Times New Roman"/>
          <w:color w:val="000000" w:themeColor="text1"/>
          <w:lang w:val="sr-Cyrl-RS" w:eastAsia="sr-Latn-CS"/>
        </w:rPr>
        <w:t xml:space="preserve"> </w:t>
      </w:r>
      <w:r w:rsidRPr="00271482">
        <w:rPr>
          <w:rFonts w:ascii="Times New Roman" w:hAnsi="Times New Roman"/>
          <w:color w:val="000000" w:themeColor="text1"/>
          <w:lang w:eastAsia="sr-Latn-CS"/>
        </w:rPr>
        <w:t>27.03.2024.</w:t>
      </w:r>
      <w:r>
        <w:rPr>
          <w:rFonts w:ascii="Times New Roman" w:hAnsi="Times New Roman"/>
          <w:color w:val="000000" w:themeColor="text1"/>
          <w:lang w:val="sr-Cyrl-RS" w:eastAsia="sr-Latn-CS"/>
        </w:rPr>
        <w:t xml:space="preserve"> године</w:t>
      </w:r>
    </w:p>
    <w:p w14:paraId="591417D9" w14:textId="77777777" w:rsidR="00695E23" w:rsidRPr="00F86706" w:rsidRDefault="00695E23" w:rsidP="00695E23">
      <w:pPr>
        <w:pStyle w:val="ListParagraph"/>
        <w:numPr>
          <w:ilvl w:val="0"/>
          <w:numId w:val="39"/>
        </w:numPr>
        <w:suppressAutoHyphens w:val="0"/>
        <w:spacing w:after="0"/>
        <w:ind w:left="270"/>
        <w:jc w:val="both"/>
        <w:rPr>
          <w:rFonts w:ascii="Times New Roman" w:hAnsi="Times New Roman"/>
          <w:color w:val="000000"/>
          <w:lang w:eastAsia="sr-Latn-CS"/>
        </w:rPr>
      </w:pPr>
      <w:proofErr w:type="spellStart"/>
      <w:r w:rsidRPr="00A4260D">
        <w:rPr>
          <w:rFonts w:ascii="Times New Roman" w:hAnsi="Times New Roman" w:cs="Times New Roman"/>
        </w:rPr>
        <w:t>Кандидат</w:t>
      </w:r>
      <w:proofErr w:type="spellEnd"/>
      <w:r w:rsidRPr="00271482">
        <w:rPr>
          <w:rFonts w:ascii="Times New Roman" w:hAnsi="Times New Roman"/>
          <w:color w:val="000000" w:themeColor="text1"/>
          <w:lang w:eastAsia="sr-Latn-CS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lang w:eastAsia="sr-Latn-CS"/>
        </w:rPr>
        <w:t>Ивана</w:t>
      </w:r>
      <w:proofErr w:type="spellEnd"/>
      <w:r>
        <w:rPr>
          <w:rFonts w:ascii="Times New Roman" w:hAnsi="Times New Roman"/>
          <w:color w:val="000000" w:themeColor="text1"/>
          <w:lang w:eastAsia="sr-Latn-CS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lang w:eastAsia="sr-Latn-CS"/>
        </w:rPr>
        <w:t>Милановић</w:t>
      </w:r>
      <w:proofErr w:type="spellEnd"/>
      <w:r>
        <w:rPr>
          <w:rFonts w:ascii="Times New Roman" w:hAnsi="Times New Roman"/>
          <w:color w:val="000000" w:themeColor="text1"/>
          <w:lang w:val="sr-Cyrl-RS" w:eastAsia="sr-Latn-CS"/>
        </w:rPr>
        <w:t xml:space="preserve">, Тема: </w:t>
      </w:r>
      <w:r w:rsidRPr="00271482">
        <w:rPr>
          <w:rFonts w:ascii="Times New Roman" w:hAnsi="Times New Roman"/>
          <w:color w:val="000000" w:themeColor="text1"/>
          <w:lang w:eastAsia="sr-Latn-CS"/>
        </w:rPr>
        <w:t>„</w:t>
      </w:r>
      <w:proofErr w:type="spellStart"/>
      <w:r>
        <w:rPr>
          <w:rFonts w:ascii="Times New Roman" w:hAnsi="Times New Roman"/>
          <w:color w:val="000000" w:themeColor="text1"/>
          <w:lang w:eastAsia="sr-Latn-CS"/>
        </w:rPr>
        <w:t>Меланом-дијагностика</w:t>
      </w:r>
      <w:proofErr w:type="spellEnd"/>
      <w:r>
        <w:rPr>
          <w:rFonts w:ascii="Times New Roman" w:hAnsi="Times New Roman"/>
          <w:color w:val="000000" w:themeColor="text1"/>
          <w:lang w:eastAsia="sr-Latn-CS"/>
        </w:rPr>
        <w:t xml:space="preserve"> и </w:t>
      </w:r>
      <w:proofErr w:type="spellStart"/>
      <w:r>
        <w:rPr>
          <w:rFonts w:ascii="Times New Roman" w:hAnsi="Times New Roman"/>
          <w:color w:val="000000" w:themeColor="text1"/>
          <w:lang w:eastAsia="sr-Latn-CS"/>
        </w:rPr>
        <w:t>терапија</w:t>
      </w:r>
      <w:proofErr w:type="spellEnd"/>
      <w:r>
        <w:rPr>
          <w:rFonts w:ascii="Times New Roman" w:hAnsi="Times New Roman"/>
          <w:color w:val="000000" w:themeColor="text1"/>
          <w:lang w:eastAsia="sr-Latn-CS"/>
        </w:rPr>
        <w:t>“, 15.04.2024.</w:t>
      </w:r>
      <w:r>
        <w:rPr>
          <w:rFonts w:ascii="Times New Roman" w:hAnsi="Times New Roman"/>
          <w:color w:val="000000" w:themeColor="text1"/>
          <w:lang w:val="sr-Cyrl-RS" w:eastAsia="sr-Latn-CS"/>
        </w:rPr>
        <w:t xml:space="preserve"> године</w:t>
      </w:r>
    </w:p>
    <w:p w14:paraId="72E3D2FE" w14:textId="77777777" w:rsidR="00695E23" w:rsidRPr="00271482" w:rsidRDefault="00695E23" w:rsidP="00695E23">
      <w:pPr>
        <w:pStyle w:val="ListParagraph"/>
        <w:numPr>
          <w:ilvl w:val="0"/>
          <w:numId w:val="39"/>
        </w:numPr>
        <w:suppressAutoHyphens w:val="0"/>
        <w:spacing w:after="0"/>
        <w:ind w:left="270"/>
        <w:jc w:val="both"/>
        <w:rPr>
          <w:rFonts w:ascii="Times New Roman" w:hAnsi="Times New Roman"/>
          <w:color w:val="000000"/>
          <w:lang w:eastAsia="sr-Latn-CS"/>
        </w:rPr>
      </w:pPr>
      <w:r>
        <w:rPr>
          <w:rFonts w:ascii="Times New Roman" w:hAnsi="Times New Roman" w:cs="Times New Roman"/>
          <w:color w:val="000000" w:themeColor="text1"/>
          <w:lang w:val="sr-Cyrl-RS" w:eastAsia="sr-Latn-CS"/>
        </w:rPr>
        <w:t xml:space="preserve">Кандидат Милица Петровић 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sr-Cyrl-RS"/>
        </w:rPr>
        <w:t>397</w:t>
      </w:r>
      <w:r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  <w:lang w:val="sr-Cyrl-RS"/>
        </w:rPr>
        <w:t>18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/>
          <w:color w:val="000000" w:themeColor="text1"/>
          <w:lang w:val="sr-Cyrl-RS" w:eastAsia="sr-Latn-CS"/>
        </w:rPr>
        <w:t>,</w:t>
      </w:r>
      <w:r>
        <w:rPr>
          <w:rFonts w:ascii="Times New Roman" w:hAnsi="Times New Roman" w:cs="Times New Roman"/>
          <w:color w:val="000000" w:themeColor="text1"/>
          <w:lang w:val="sr-Cyrl-RS" w:eastAsia="sr-Latn-CS"/>
        </w:rPr>
        <w:t xml:space="preserve">, Тема: </w:t>
      </w:r>
      <w:r w:rsidRPr="7D1BF8AA">
        <w:rPr>
          <w:rFonts w:ascii="Times New Roman" w:hAnsi="Times New Roman" w:cs="Times New Roman"/>
          <w:color w:val="000000" w:themeColor="text1"/>
          <w:lang w:eastAsia="sr-Latn-CS"/>
        </w:rPr>
        <w:t>„</w:t>
      </w:r>
      <w:proofErr w:type="spellStart"/>
      <w:r w:rsidRPr="7D1BF8AA">
        <w:rPr>
          <w:rFonts w:ascii="Times New Roman" w:hAnsi="Times New Roman" w:cs="Times New Roman"/>
          <w:color w:val="000000" w:themeColor="text1"/>
          <w:lang w:eastAsia="sr-Latn-CS"/>
        </w:rPr>
        <w:t>Туберозна</w:t>
      </w:r>
      <w:proofErr w:type="spellEnd"/>
      <w:r w:rsidRPr="7D1BF8AA">
        <w:rPr>
          <w:rFonts w:ascii="Times New Roman" w:hAnsi="Times New Roman" w:cs="Times New Roman"/>
          <w:color w:val="000000" w:themeColor="text1"/>
          <w:lang w:eastAsia="sr-Latn-CS"/>
        </w:rPr>
        <w:t xml:space="preserve"> </w:t>
      </w:r>
      <w:proofErr w:type="spellStart"/>
      <w:r w:rsidRPr="7D1BF8AA">
        <w:rPr>
          <w:rFonts w:ascii="Times New Roman" w:hAnsi="Times New Roman" w:cs="Times New Roman"/>
          <w:color w:val="000000" w:themeColor="text1"/>
          <w:lang w:eastAsia="sr-Latn-CS"/>
        </w:rPr>
        <w:t>склероза</w:t>
      </w:r>
      <w:proofErr w:type="spellEnd"/>
      <w:r w:rsidRPr="7D1BF8AA">
        <w:rPr>
          <w:rFonts w:ascii="Times New Roman" w:hAnsi="Times New Roman" w:cs="Times New Roman"/>
          <w:color w:val="000000" w:themeColor="text1"/>
          <w:lang w:eastAsia="sr-Latn-CS"/>
        </w:rPr>
        <w:t xml:space="preserve">“, </w:t>
      </w:r>
      <w:r>
        <w:rPr>
          <w:rFonts w:ascii="Times New Roman" w:hAnsi="Times New Roman" w:cs="Times New Roman"/>
          <w:lang w:eastAsia="sr-Latn-CS"/>
        </w:rPr>
        <w:t>11</w:t>
      </w:r>
      <w:r w:rsidRPr="7D1BF8AA">
        <w:rPr>
          <w:rFonts w:ascii="Times New Roman" w:hAnsi="Times New Roman" w:cs="Times New Roman"/>
          <w:color w:val="000000" w:themeColor="text1"/>
          <w:lang w:eastAsia="sr-Latn-CS"/>
        </w:rPr>
        <w:t xml:space="preserve">.07.2024. </w:t>
      </w:r>
      <w:proofErr w:type="spellStart"/>
      <w:r w:rsidRPr="7D1BF8AA">
        <w:rPr>
          <w:rFonts w:ascii="Times New Roman" w:hAnsi="Times New Roman" w:cs="Times New Roman"/>
          <w:color w:val="000000" w:themeColor="text1"/>
          <w:lang w:eastAsia="sr-Latn-CS"/>
        </w:rPr>
        <w:t>године</w:t>
      </w:r>
      <w:proofErr w:type="spellEnd"/>
    </w:p>
    <w:p w14:paraId="0E06226C" w14:textId="0CD94E93" w:rsidR="00D4311F" w:rsidRPr="00AD6E09" w:rsidRDefault="00C8158C" w:rsidP="007D7EE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sr-Cyrl-RS"/>
        </w:rPr>
        <w:lastRenderedPageBreak/>
        <w:t>Д</w:t>
      </w:r>
      <w:r w:rsidR="001045C4" w:rsidRPr="00AD6E09">
        <w:rPr>
          <w:rFonts w:ascii="Times New Roman" w:hAnsi="Times New Roman" w:cs="Times New Roman"/>
          <w:b/>
        </w:rPr>
        <w:t xml:space="preserve">. </w:t>
      </w:r>
      <w:r w:rsidR="007079E4">
        <w:rPr>
          <w:rFonts w:ascii="Times New Roman" w:hAnsi="Times New Roman" w:cs="Times New Roman"/>
          <w:b/>
        </w:rPr>
        <w:t>НАУЧНИ</w:t>
      </w:r>
      <w:r w:rsidR="001045C4" w:rsidRPr="00AD6E09">
        <w:rPr>
          <w:rFonts w:ascii="Times New Roman" w:hAnsi="Times New Roman" w:cs="Times New Roman"/>
          <w:b/>
        </w:rPr>
        <w:t xml:space="preserve"> </w:t>
      </w:r>
      <w:r w:rsidR="007079E4">
        <w:rPr>
          <w:rFonts w:ascii="Times New Roman" w:hAnsi="Times New Roman" w:cs="Times New Roman"/>
          <w:b/>
        </w:rPr>
        <w:t>И</w:t>
      </w:r>
      <w:r w:rsidR="001045C4" w:rsidRPr="00AD6E09">
        <w:rPr>
          <w:rFonts w:ascii="Times New Roman" w:hAnsi="Times New Roman" w:cs="Times New Roman"/>
          <w:b/>
        </w:rPr>
        <w:t xml:space="preserve"> </w:t>
      </w:r>
      <w:r w:rsidR="007079E4">
        <w:rPr>
          <w:rFonts w:ascii="Times New Roman" w:hAnsi="Times New Roman" w:cs="Times New Roman"/>
          <w:b/>
        </w:rPr>
        <w:t>СТРУЧНИ</w:t>
      </w:r>
      <w:r w:rsidR="001045C4" w:rsidRPr="00AD6E09">
        <w:rPr>
          <w:rFonts w:ascii="Times New Roman" w:hAnsi="Times New Roman" w:cs="Times New Roman"/>
          <w:b/>
        </w:rPr>
        <w:t xml:space="preserve"> </w:t>
      </w:r>
      <w:r w:rsidR="007079E4">
        <w:rPr>
          <w:rFonts w:ascii="Times New Roman" w:hAnsi="Times New Roman" w:cs="Times New Roman"/>
          <w:b/>
        </w:rPr>
        <w:t>РАД</w:t>
      </w:r>
      <w:r w:rsidR="001045C4" w:rsidRPr="00AD6E09">
        <w:rPr>
          <w:rFonts w:ascii="Times New Roman" w:hAnsi="Times New Roman" w:cs="Times New Roman"/>
          <w:b/>
        </w:rPr>
        <w:t>:</w:t>
      </w:r>
      <w:r w:rsidR="004C03EB" w:rsidRPr="004C03EB">
        <w:t xml:space="preserve"> </w:t>
      </w:r>
    </w:p>
    <w:p w14:paraId="1C6340FC" w14:textId="77777777" w:rsidR="00FA7A98" w:rsidRDefault="007079E4" w:rsidP="007D7EEA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а</w:t>
      </w:r>
      <w:r w:rsidR="00FA7A98" w:rsidRPr="00AD6E09">
        <w:rPr>
          <w:rFonts w:ascii="Times New Roman" w:hAnsi="Times New Roman" w:cs="Times New Roman"/>
          <w:i/>
        </w:rPr>
        <w:t xml:space="preserve">) </w:t>
      </w:r>
      <w:proofErr w:type="spellStart"/>
      <w:r>
        <w:rPr>
          <w:rFonts w:ascii="Times New Roman" w:hAnsi="Times New Roman" w:cs="Times New Roman"/>
          <w:i/>
        </w:rPr>
        <w:t>Списак</w:t>
      </w:r>
      <w:proofErr w:type="spellEnd"/>
      <w:r w:rsidR="00FA7A98" w:rsidRPr="00AD6E09">
        <w:rPr>
          <w:rFonts w:ascii="Times New Roman" w:hAnsi="Times New Roman" w:cs="Times New Roman"/>
          <w:i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радова</w:t>
      </w:r>
      <w:proofErr w:type="spellEnd"/>
      <w:r w:rsidR="004C03EB">
        <w:rPr>
          <w:rFonts w:ascii="Times New Roman" w:hAnsi="Times New Roman" w:cs="Times New Roman"/>
          <w:i/>
        </w:rPr>
        <w:t xml:space="preserve">  </w:t>
      </w:r>
    </w:p>
    <w:p w14:paraId="26C0BC6B" w14:textId="77777777" w:rsidR="004C03EB" w:rsidRPr="00AD6E09" w:rsidRDefault="004C03EB" w:rsidP="007D7EE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B09298A" w14:textId="77777777" w:rsidR="00D4311F" w:rsidRDefault="007079E4" w:rsidP="00BD344D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ОРИГИНАЛНИ</w:t>
      </w:r>
      <w:r w:rsidR="00D4311F"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РАДОВИ</w:t>
      </w:r>
      <w:r w:rsidR="00D4311F" w:rsidRPr="00AD6E09">
        <w:rPr>
          <w:rFonts w:ascii="Times New Roman" w:hAnsi="Times New Roman" w:cs="Times New Roman"/>
        </w:rPr>
        <w:t xml:space="preserve"> </w:t>
      </w:r>
      <w:r w:rsidR="002D4B7B" w:rsidRPr="00AD6E09">
        <w:rPr>
          <w:rFonts w:ascii="Times New Roman" w:hAnsi="Times New Roman" w:cs="Times New Roman"/>
          <w:i/>
          <w:iCs/>
        </w:rPr>
        <w:t>in extenso</w:t>
      </w:r>
      <w:r w:rsidR="002D4B7B"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="00D4311F"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ЧАСОПИСИМА</w:t>
      </w:r>
      <w:r w:rsidR="00D4311F"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СА</w:t>
      </w:r>
      <w:r w:rsidR="00D4311F" w:rsidRPr="00AD6E09">
        <w:rPr>
          <w:rFonts w:ascii="Times New Roman" w:hAnsi="Times New Roman" w:cs="Times New Roman"/>
        </w:rPr>
        <w:t xml:space="preserve"> JCR </w:t>
      </w:r>
      <w:r>
        <w:rPr>
          <w:rFonts w:ascii="Times New Roman" w:hAnsi="Times New Roman" w:cs="Times New Roman"/>
        </w:rPr>
        <w:t>ЛИСТЕ</w:t>
      </w:r>
      <w:r w:rsidR="00D4311F" w:rsidRPr="00AD6E09">
        <w:rPr>
          <w:rFonts w:ascii="Times New Roman" w:hAnsi="Times New Roman" w:cs="Times New Roman"/>
        </w:rPr>
        <w:t>:</w:t>
      </w:r>
    </w:p>
    <w:p w14:paraId="4120FFAF" w14:textId="3F072F78" w:rsidR="00695E23" w:rsidRPr="00695E23" w:rsidRDefault="00695E23" w:rsidP="00695E23">
      <w:pPr>
        <w:numPr>
          <w:ilvl w:val="0"/>
          <w:numId w:val="3"/>
        </w:numPr>
        <w:spacing w:after="0" w:line="240" w:lineRule="auto"/>
        <w:ind w:left="360" w:hanging="4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1463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Miskovic R, </w:t>
      </w:r>
      <w:proofErr w:type="spellStart"/>
      <w:r w:rsidRPr="00A41463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Radovic</w:t>
      </w:r>
      <w:proofErr w:type="spellEnd"/>
      <w:r w:rsidRPr="00A41463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S, </w:t>
      </w:r>
      <w:proofErr w:type="spellStart"/>
      <w:r w:rsidRPr="00A41463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Arandjelovic</w:t>
      </w:r>
      <w:proofErr w:type="spellEnd"/>
      <w:r w:rsidRPr="00A41463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S, </w:t>
      </w:r>
      <w:proofErr w:type="spellStart"/>
      <w:r w:rsidRPr="00A41463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Plavsic</w:t>
      </w:r>
      <w:proofErr w:type="spellEnd"/>
      <w:r w:rsidRPr="00A41463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A, </w:t>
      </w:r>
      <w:proofErr w:type="spellStart"/>
      <w:r w:rsidRPr="00A41463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Reljic</w:t>
      </w:r>
      <w:proofErr w:type="spellEnd"/>
      <w:r w:rsidRPr="00A41463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V, </w:t>
      </w:r>
      <w:proofErr w:type="spellStart"/>
      <w:r w:rsidRPr="00A41463">
        <w:rPr>
          <w:rFonts w:ascii="Times New Roman" w:hAnsi="Times New Roman" w:cs="Times New Roman"/>
          <w:b/>
          <w:bCs/>
          <w:color w:val="212121"/>
          <w:sz w:val="24"/>
          <w:szCs w:val="24"/>
          <w:shd w:val="clear" w:color="auto" w:fill="FFFFFF"/>
        </w:rPr>
        <w:t>Peric</w:t>
      </w:r>
      <w:proofErr w:type="spellEnd"/>
      <w:r w:rsidRPr="00A41463">
        <w:rPr>
          <w:rFonts w:ascii="Times New Roman" w:hAnsi="Times New Roman" w:cs="Times New Roman"/>
          <w:b/>
          <w:bCs/>
          <w:color w:val="212121"/>
          <w:sz w:val="24"/>
          <w:szCs w:val="24"/>
          <w:shd w:val="clear" w:color="auto" w:fill="FFFFFF"/>
        </w:rPr>
        <w:t xml:space="preserve"> J,</w:t>
      </w:r>
      <w:r w:rsidRPr="00A41463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Brkovic V, Stojanovic M. Onset of leukocytoclastic vasculitis following covid-19 vaccination: case based comprehensive review. </w:t>
      </w:r>
      <w:proofErr w:type="spellStart"/>
      <w:r w:rsidRPr="00A41463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Rheumatol</w:t>
      </w:r>
      <w:proofErr w:type="spellEnd"/>
      <w:r w:rsidRPr="00A41463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Int. 2024. </w:t>
      </w:r>
      <w:proofErr w:type="spellStart"/>
      <w:r w:rsidRPr="00A41463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doi</w:t>
      </w:r>
      <w:proofErr w:type="spellEnd"/>
      <w:r w:rsidRPr="00A41463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: 10.1007/s00296-024-05718-x. </w:t>
      </w:r>
      <w:r w:rsidRPr="00695E23">
        <w:rPr>
          <w:rFonts w:ascii="Times New Roman" w:hAnsi="Times New Roman" w:cs="Times New Roman"/>
          <w:b/>
          <w:bCs/>
          <w:color w:val="212121"/>
          <w:sz w:val="24"/>
          <w:szCs w:val="24"/>
          <w:shd w:val="clear" w:color="auto" w:fill="FFFFFF"/>
        </w:rPr>
        <w:t>M22. IF 3,2.</w:t>
      </w:r>
    </w:p>
    <w:p w14:paraId="398B76B7" w14:textId="189B6F02" w:rsidR="00B30EA7" w:rsidRPr="00B30EA7" w:rsidRDefault="00B30EA7" w:rsidP="00695E23">
      <w:pPr>
        <w:numPr>
          <w:ilvl w:val="0"/>
          <w:numId w:val="3"/>
        </w:numPr>
        <w:spacing w:after="0" w:line="240" w:lineRule="auto"/>
        <w:ind w:left="360" w:hanging="450"/>
        <w:jc w:val="both"/>
        <w:rPr>
          <w:rStyle w:val="apple-converted-space"/>
          <w:rFonts w:ascii="Times New Roman" w:hAnsi="Times New Roman" w:cs="Times New Roman"/>
          <w:b/>
        </w:rPr>
      </w:pPr>
      <w:proofErr w:type="spellStart"/>
      <w:r w:rsidRPr="00B30EA7">
        <w:rPr>
          <w:rFonts w:ascii="Times New Roman" w:hAnsi="Times New Roman" w:cs="Times New Roman"/>
          <w:color w:val="212121"/>
          <w:shd w:val="clear" w:color="auto" w:fill="FFFFFF"/>
        </w:rPr>
        <w:t>Tomanovic</w:t>
      </w:r>
      <w:proofErr w:type="spellEnd"/>
      <w:r w:rsidRPr="00B30EA7">
        <w:rPr>
          <w:rFonts w:ascii="Times New Roman" w:hAnsi="Times New Roman" w:cs="Times New Roman"/>
          <w:color w:val="212121"/>
          <w:shd w:val="clear" w:color="auto" w:fill="FFFFFF"/>
        </w:rPr>
        <w:t xml:space="preserve"> M, </w:t>
      </w:r>
      <w:proofErr w:type="spellStart"/>
      <w:r w:rsidRPr="00B30EA7">
        <w:rPr>
          <w:rFonts w:ascii="Times New Roman" w:hAnsi="Times New Roman" w:cs="Times New Roman"/>
          <w:color w:val="212121"/>
          <w:shd w:val="clear" w:color="auto" w:fill="FFFFFF"/>
        </w:rPr>
        <w:t>Reljic</w:t>
      </w:r>
      <w:proofErr w:type="spellEnd"/>
      <w:r w:rsidRPr="00B30EA7">
        <w:rPr>
          <w:rFonts w:ascii="Times New Roman" w:hAnsi="Times New Roman" w:cs="Times New Roman"/>
          <w:color w:val="212121"/>
          <w:shd w:val="clear" w:color="auto" w:fill="FFFFFF"/>
        </w:rPr>
        <w:t xml:space="preserve"> V, </w:t>
      </w:r>
      <w:r w:rsidRPr="00B30EA7">
        <w:rPr>
          <w:rFonts w:ascii="Times New Roman" w:hAnsi="Times New Roman" w:cs="Times New Roman"/>
          <w:b/>
          <w:bCs/>
          <w:color w:val="212121"/>
          <w:shd w:val="clear" w:color="auto" w:fill="FFFFFF"/>
        </w:rPr>
        <w:t>Peric J</w:t>
      </w:r>
      <w:r w:rsidRPr="00B30EA7">
        <w:rPr>
          <w:rFonts w:ascii="Times New Roman" w:hAnsi="Times New Roman" w:cs="Times New Roman"/>
          <w:color w:val="212121"/>
          <w:shd w:val="clear" w:color="auto" w:fill="FFFFFF"/>
        </w:rPr>
        <w:t xml:space="preserve">, Zivanovic D. A fatal case of Ecthyma Gangrenosum in a critically ill and immunocompromised patient. </w:t>
      </w:r>
      <w:r w:rsidR="004C03EB" w:rsidRPr="004C03EB">
        <w:rPr>
          <w:rStyle w:val="docsum-journal-citation"/>
          <w:rFonts w:ascii="Times New Roman" w:hAnsi="Times New Roman" w:cs="Times New Roman"/>
        </w:rPr>
        <w:t>J Infect Dev C</w:t>
      </w:r>
      <w:r w:rsidR="004C03EB">
        <w:rPr>
          <w:rStyle w:val="docsum-journal-citation"/>
          <w:rFonts w:ascii="Times New Roman" w:hAnsi="Times New Roman" w:cs="Times New Roman"/>
        </w:rPr>
        <w:t>ountr</w:t>
      </w:r>
      <w:r w:rsidRPr="00B30EA7">
        <w:rPr>
          <w:rFonts w:ascii="Times New Roman" w:hAnsi="Times New Roman" w:cs="Times New Roman"/>
          <w:color w:val="212121"/>
          <w:shd w:val="clear" w:color="auto" w:fill="FFFFFF"/>
        </w:rPr>
        <w:t>.</w:t>
      </w:r>
      <w:r>
        <w:rPr>
          <w:rFonts w:ascii="Times New Roman" w:hAnsi="Times New Roman" w:cs="Times New Roman"/>
          <w:color w:val="212121"/>
          <w:shd w:val="clear" w:color="auto" w:fill="FFFFFF"/>
        </w:rPr>
        <w:t xml:space="preserve"> </w:t>
      </w:r>
      <w:r w:rsidRPr="00B30EA7">
        <w:rPr>
          <w:rFonts w:ascii="Times New Roman" w:hAnsi="Times New Roman" w:cs="Times New Roman"/>
          <w:color w:val="212121"/>
          <w:shd w:val="clear" w:color="auto" w:fill="FFFFFF"/>
        </w:rPr>
        <w:t>2023;17(11):1654-1657.</w:t>
      </w:r>
      <w:r w:rsidRPr="00B30EA7">
        <w:rPr>
          <w:rStyle w:val="apple-converted-space"/>
          <w:rFonts w:ascii="Times New Roman" w:hAnsi="Times New Roman" w:cs="Times New Roman"/>
          <w:color w:val="212121"/>
          <w:shd w:val="clear" w:color="auto" w:fill="FFFFFF"/>
        </w:rPr>
        <w:t> </w:t>
      </w:r>
      <w:r w:rsidRPr="00B30EA7">
        <w:rPr>
          <w:rStyle w:val="apple-converted-space"/>
          <w:rFonts w:ascii="Times New Roman" w:hAnsi="Times New Roman" w:cs="Times New Roman"/>
          <w:b/>
          <w:color w:val="212121"/>
          <w:shd w:val="clear" w:color="auto" w:fill="FFFFFF"/>
        </w:rPr>
        <w:t xml:space="preserve">M23. IF 1,9 </w:t>
      </w:r>
    </w:p>
    <w:p w14:paraId="36560D51" w14:textId="77777777" w:rsidR="00B30EA7" w:rsidRDefault="00B30EA7" w:rsidP="00695E23">
      <w:pPr>
        <w:numPr>
          <w:ilvl w:val="0"/>
          <w:numId w:val="3"/>
        </w:numPr>
        <w:spacing w:after="0" w:line="240" w:lineRule="auto"/>
        <w:ind w:left="360" w:hanging="450"/>
        <w:jc w:val="both"/>
        <w:rPr>
          <w:rFonts w:ascii="Times New Roman" w:hAnsi="Times New Roman"/>
        </w:rPr>
      </w:pPr>
      <w:proofErr w:type="spellStart"/>
      <w:r w:rsidRPr="00B30EA7">
        <w:rPr>
          <w:rFonts w:ascii="Times New Roman" w:hAnsi="Times New Roman"/>
        </w:rPr>
        <w:t>Gazibara</w:t>
      </w:r>
      <w:proofErr w:type="spellEnd"/>
      <w:r w:rsidRPr="00B30EA7">
        <w:rPr>
          <w:rFonts w:ascii="Times New Roman" w:hAnsi="Times New Roman"/>
        </w:rPr>
        <w:t xml:space="preserve"> T, </w:t>
      </w:r>
      <w:proofErr w:type="spellStart"/>
      <w:r w:rsidRPr="00B30EA7">
        <w:rPr>
          <w:rFonts w:ascii="Times New Roman" w:hAnsi="Times New Roman"/>
          <w:bCs/>
        </w:rPr>
        <w:t>Reljic</w:t>
      </w:r>
      <w:proofErr w:type="spellEnd"/>
      <w:r w:rsidRPr="00B30EA7">
        <w:rPr>
          <w:rFonts w:ascii="Times New Roman" w:hAnsi="Times New Roman"/>
          <w:bCs/>
        </w:rPr>
        <w:t xml:space="preserve"> V,</w:t>
      </w:r>
      <w:r w:rsidRPr="00B30EA7">
        <w:rPr>
          <w:rFonts w:ascii="Times New Roman" w:hAnsi="Times New Roman"/>
        </w:rPr>
        <w:t xml:space="preserve"> Janković S, </w:t>
      </w:r>
      <w:r w:rsidRPr="00B30EA7">
        <w:rPr>
          <w:rFonts w:ascii="Times New Roman" w:hAnsi="Times New Roman"/>
          <w:b/>
          <w:bCs/>
        </w:rPr>
        <w:t>Peric J</w:t>
      </w:r>
      <w:r w:rsidRPr="00B30EA7">
        <w:rPr>
          <w:rFonts w:ascii="Times New Roman" w:hAnsi="Times New Roman"/>
        </w:rPr>
        <w:t>, Nikolić M, Maksimović N. Quality of life in children with atopic dermatitis: A one-year prospective cohort</w:t>
      </w:r>
      <w:r w:rsidR="00EF381A">
        <w:rPr>
          <w:rFonts w:ascii="Times New Roman" w:hAnsi="Times New Roman"/>
        </w:rPr>
        <w:t xml:space="preserve"> </w:t>
      </w:r>
      <w:r w:rsidRPr="00B30EA7">
        <w:rPr>
          <w:rFonts w:ascii="Times New Roman" w:hAnsi="Times New Roman"/>
        </w:rPr>
        <w:t xml:space="preserve">study. Indian J Dermatol </w:t>
      </w:r>
      <w:proofErr w:type="spellStart"/>
      <w:r w:rsidRPr="00B30EA7">
        <w:rPr>
          <w:rFonts w:ascii="Times New Roman" w:hAnsi="Times New Roman"/>
        </w:rPr>
        <w:t>Venereol</w:t>
      </w:r>
      <w:proofErr w:type="spellEnd"/>
      <w:r w:rsidRPr="00B30EA7">
        <w:rPr>
          <w:rFonts w:ascii="Times New Roman" w:hAnsi="Times New Roman"/>
        </w:rPr>
        <w:t xml:space="preserve"> </w:t>
      </w:r>
      <w:proofErr w:type="spellStart"/>
      <w:r w:rsidRPr="00B30EA7">
        <w:rPr>
          <w:rFonts w:ascii="Times New Roman" w:hAnsi="Times New Roman"/>
        </w:rPr>
        <w:t>Leprol</w:t>
      </w:r>
      <w:proofErr w:type="spellEnd"/>
      <w:r w:rsidRPr="00B30EA7">
        <w:rPr>
          <w:rFonts w:ascii="Times New Roman" w:hAnsi="Times New Roman"/>
        </w:rPr>
        <w:t xml:space="preserve">. 2021; 88(1):65-69. </w:t>
      </w:r>
      <w:r w:rsidRPr="00B30EA7">
        <w:rPr>
          <w:rFonts w:ascii="Times New Roman" w:hAnsi="Times New Roman"/>
          <w:b/>
        </w:rPr>
        <w:t>M23. IF 2,217</w:t>
      </w:r>
      <w:r w:rsidRPr="00B30EA7">
        <w:rPr>
          <w:rFonts w:ascii="Times New Roman" w:hAnsi="Times New Roman"/>
        </w:rPr>
        <w:t xml:space="preserve"> </w:t>
      </w:r>
    </w:p>
    <w:p w14:paraId="1E49B72B" w14:textId="77777777" w:rsidR="00D4311F" w:rsidRPr="00AD6E09" w:rsidRDefault="00D4311F" w:rsidP="00695E23">
      <w:pPr>
        <w:pStyle w:val="ListParagraph"/>
        <w:numPr>
          <w:ilvl w:val="0"/>
          <w:numId w:val="3"/>
        </w:numPr>
        <w:spacing w:after="0" w:line="240" w:lineRule="auto"/>
        <w:ind w:left="360" w:hanging="450"/>
        <w:jc w:val="both"/>
        <w:rPr>
          <w:rFonts w:ascii="Times New Roman" w:hAnsi="Times New Roman" w:cs="Times New Roman"/>
          <w:shd w:val="clear" w:color="auto" w:fill="FFFFFF"/>
        </w:rPr>
      </w:pPr>
      <w:r w:rsidRPr="00AD6E09">
        <w:rPr>
          <w:rFonts w:ascii="Times New Roman" w:hAnsi="Times New Roman" w:cs="Times New Roman"/>
          <w:color w:val="000000"/>
          <w:shd w:val="clear" w:color="auto" w:fill="FFFFFF"/>
        </w:rPr>
        <w:t xml:space="preserve">Niculescu L, </w:t>
      </w:r>
      <w:proofErr w:type="spellStart"/>
      <w:r w:rsidRPr="00AD6E09">
        <w:rPr>
          <w:rFonts w:ascii="Times New Roman" w:hAnsi="Times New Roman" w:cs="Times New Roman"/>
          <w:color w:val="000000"/>
          <w:shd w:val="clear" w:color="auto" w:fill="FFFFFF"/>
        </w:rPr>
        <w:t>Rothenberger</w:t>
      </w:r>
      <w:proofErr w:type="spellEnd"/>
      <w:r w:rsidRPr="00AD6E09">
        <w:rPr>
          <w:rFonts w:ascii="Times New Roman" w:hAnsi="Times New Roman" w:cs="Times New Roman"/>
          <w:color w:val="000000"/>
          <w:shd w:val="clear" w:color="auto" w:fill="FFFFFF"/>
        </w:rPr>
        <w:t xml:space="preserve"> C, </w:t>
      </w:r>
      <w:proofErr w:type="spellStart"/>
      <w:r w:rsidRPr="00AD6E09">
        <w:rPr>
          <w:rFonts w:ascii="Times New Roman" w:hAnsi="Times New Roman" w:cs="Times New Roman"/>
          <w:color w:val="000000"/>
          <w:shd w:val="clear" w:color="auto" w:fill="FFFFFF"/>
        </w:rPr>
        <w:t>Pinarci</w:t>
      </w:r>
      <w:proofErr w:type="spellEnd"/>
      <w:r w:rsidRPr="00AD6E09">
        <w:rPr>
          <w:rFonts w:ascii="Times New Roman" w:hAnsi="Times New Roman" w:cs="Times New Roman"/>
          <w:color w:val="000000"/>
          <w:shd w:val="clear" w:color="auto" w:fill="FFFFFF"/>
        </w:rPr>
        <w:t xml:space="preserve"> M, </w:t>
      </w:r>
      <w:proofErr w:type="spellStart"/>
      <w:r w:rsidRPr="00AD6E09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Peric</w:t>
      </w:r>
      <w:proofErr w:type="spellEnd"/>
      <w:r w:rsidRPr="00AD6E09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J</w:t>
      </w:r>
      <w:r w:rsidRPr="00AD6E09">
        <w:rPr>
          <w:rFonts w:ascii="Times New Roman" w:hAnsi="Times New Roman" w:cs="Times New Roman"/>
          <w:color w:val="000000"/>
          <w:shd w:val="clear" w:color="auto" w:fill="FFFFFF"/>
        </w:rPr>
        <w:t xml:space="preserve">, Alharbi R, Wollenberg A new perspectives in the treatment of atopic dermatitis in the pediatric population. </w:t>
      </w:r>
      <w:proofErr w:type="spellStart"/>
      <w:r w:rsidRPr="00AD6E09">
        <w:rPr>
          <w:rFonts w:ascii="Times New Roman" w:hAnsi="Times New Roman" w:cs="Times New Roman"/>
          <w:color w:val="000000"/>
          <w:shd w:val="clear" w:color="auto" w:fill="FFFFFF"/>
        </w:rPr>
        <w:t>Pediat</w:t>
      </w:r>
      <w:proofErr w:type="spellEnd"/>
      <w:r w:rsidRPr="00AD6E09">
        <w:rPr>
          <w:rFonts w:ascii="Times New Roman" w:hAnsi="Times New Roman" w:cs="Times New Roman"/>
          <w:color w:val="000000"/>
          <w:shd w:val="clear" w:color="auto" w:fill="FFFFFF"/>
        </w:rPr>
        <w:t xml:space="preserve"> Aller </w:t>
      </w:r>
      <w:proofErr w:type="spellStart"/>
      <w:r w:rsidRPr="00AD6E09">
        <w:rPr>
          <w:rFonts w:ascii="Times New Roman" w:hAnsi="Times New Roman" w:cs="Times New Roman"/>
          <w:color w:val="000000"/>
          <w:shd w:val="clear" w:color="auto" w:fill="FFFFFF"/>
        </w:rPr>
        <w:t>Imm</w:t>
      </w:r>
      <w:proofErr w:type="spellEnd"/>
      <w:r w:rsidRPr="00AD6E0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AD6E09">
        <w:rPr>
          <w:rFonts w:ascii="Times New Roman" w:hAnsi="Times New Roman" w:cs="Times New Roman"/>
          <w:color w:val="000000"/>
          <w:shd w:val="clear" w:color="auto" w:fill="FFFFFF"/>
        </w:rPr>
        <w:t>Pul</w:t>
      </w:r>
      <w:proofErr w:type="spellEnd"/>
      <w:r w:rsidRPr="00AD6E09">
        <w:rPr>
          <w:rFonts w:ascii="Times New Roman" w:hAnsi="Times New Roman" w:cs="Times New Roman"/>
          <w:color w:val="000000"/>
          <w:shd w:val="clear" w:color="auto" w:fill="FFFFFF"/>
        </w:rPr>
        <w:t xml:space="preserve"> 2016</w:t>
      </w:r>
      <w:r w:rsidR="005B2463" w:rsidRPr="00AD6E09">
        <w:rPr>
          <w:rFonts w:ascii="Times New Roman" w:hAnsi="Times New Roman" w:cs="Times New Roman"/>
          <w:color w:val="000000"/>
          <w:shd w:val="clear" w:color="auto" w:fill="FFFFFF"/>
        </w:rPr>
        <w:t>;</w:t>
      </w:r>
      <w:r w:rsidRPr="00AD6E09">
        <w:rPr>
          <w:rFonts w:ascii="Times New Roman" w:hAnsi="Times New Roman" w:cs="Times New Roman"/>
          <w:color w:val="000000"/>
          <w:shd w:val="clear" w:color="auto" w:fill="FFFFFF"/>
        </w:rPr>
        <w:t xml:space="preserve">29(4):189-195. </w:t>
      </w:r>
      <w:r w:rsidRPr="00AD6E09">
        <w:rPr>
          <w:rFonts w:ascii="Times New Roman" w:hAnsi="Times New Roman" w:cs="Times New Roman"/>
          <w:b/>
          <w:color w:val="000000"/>
          <w:shd w:val="clear" w:color="auto" w:fill="FFFFFF"/>
        </w:rPr>
        <w:t>M23</w:t>
      </w:r>
      <w:r w:rsidR="00C167ED" w:rsidRPr="00AD6E09">
        <w:rPr>
          <w:rFonts w:ascii="Times New Roman" w:hAnsi="Times New Roman" w:cs="Times New Roman"/>
          <w:b/>
          <w:color w:val="000000"/>
          <w:shd w:val="clear" w:color="auto" w:fill="FFFFFF"/>
        </w:rPr>
        <w:t>;</w:t>
      </w:r>
      <w:r w:rsidRPr="00AD6E09"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 IF 0.958</w:t>
      </w:r>
    </w:p>
    <w:p w14:paraId="0D049ED4" w14:textId="77777777" w:rsidR="00D4311F" w:rsidRPr="00AD6E09" w:rsidRDefault="00D4311F" w:rsidP="00695E23">
      <w:pPr>
        <w:pStyle w:val="ListParagraph"/>
        <w:numPr>
          <w:ilvl w:val="0"/>
          <w:numId w:val="3"/>
        </w:numPr>
        <w:spacing w:after="0" w:line="240" w:lineRule="auto"/>
        <w:ind w:left="360" w:hanging="450"/>
        <w:jc w:val="both"/>
        <w:rPr>
          <w:rFonts w:ascii="Times New Roman" w:hAnsi="Times New Roman" w:cs="Times New Roman"/>
          <w:shd w:val="clear" w:color="auto" w:fill="FFFFFF"/>
        </w:rPr>
      </w:pPr>
      <w:proofErr w:type="spellStart"/>
      <w:r w:rsidRPr="00AD6E09">
        <w:rPr>
          <w:rFonts w:ascii="Times New Roman" w:hAnsi="Times New Roman" w:cs="Times New Roman"/>
          <w:shd w:val="clear" w:color="auto" w:fill="FFFFFF"/>
        </w:rPr>
        <w:t>Janković</w:t>
      </w:r>
      <w:proofErr w:type="spellEnd"/>
      <w:r w:rsidRPr="00AD6E09">
        <w:rPr>
          <w:rFonts w:ascii="Times New Roman" w:hAnsi="Times New Roman" w:cs="Times New Roman"/>
          <w:shd w:val="clear" w:color="auto" w:fill="FFFFFF"/>
        </w:rPr>
        <w:t xml:space="preserve"> S, </w:t>
      </w:r>
      <w:proofErr w:type="spellStart"/>
      <w:r w:rsidRPr="00AD6E09">
        <w:rPr>
          <w:rFonts w:ascii="Times New Roman" w:hAnsi="Times New Roman" w:cs="Times New Roman"/>
          <w:b/>
          <w:shd w:val="clear" w:color="auto" w:fill="FFFFFF"/>
        </w:rPr>
        <w:t>Perić</w:t>
      </w:r>
      <w:proofErr w:type="spellEnd"/>
      <w:r w:rsidRPr="00AD6E09">
        <w:rPr>
          <w:rFonts w:ascii="Times New Roman" w:hAnsi="Times New Roman" w:cs="Times New Roman"/>
          <w:b/>
          <w:shd w:val="clear" w:color="auto" w:fill="FFFFFF"/>
        </w:rPr>
        <w:t xml:space="preserve"> J</w:t>
      </w:r>
      <w:r w:rsidRPr="00AD6E09">
        <w:rPr>
          <w:rFonts w:ascii="Times New Roman" w:hAnsi="Times New Roman" w:cs="Times New Roman"/>
          <w:shd w:val="clear" w:color="auto" w:fill="FFFFFF"/>
        </w:rPr>
        <w:t xml:space="preserve">, </w:t>
      </w:r>
      <w:proofErr w:type="spellStart"/>
      <w:r w:rsidRPr="00AD6E09">
        <w:rPr>
          <w:rFonts w:ascii="Times New Roman" w:hAnsi="Times New Roman" w:cs="Times New Roman"/>
          <w:shd w:val="clear" w:color="auto" w:fill="FFFFFF"/>
        </w:rPr>
        <w:t>Maksimović</w:t>
      </w:r>
      <w:proofErr w:type="spellEnd"/>
      <w:r w:rsidRPr="00AD6E09">
        <w:rPr>
          <w:rFonts w:ascii="Times New Roman" w:hAnsi="Times New Roman" w:cs="Times New Roman"/>
          <w:shd w:val="clear" w:color="auto" w:fill="FFFFFF"/>
        </w:rPr>
        <w:t xml:space="preserve"> N, Ćirković A, Marinković J, </w:t>
      </w:r>
      <w:proofErr w:type="spellStart"/>
      <w:r w:rsidRPr="00AD6E09">
        <w:rPr>
          <w:rFonts w:ascii="Times New Roman" w:hAnsi="Times New Roman" w:cs="Times New Roman"/>
          <w:shd w:val="clear" w:color="auto" w:fill="FFFFFF"/>
        </w:rPr>
        <w:t>Janković</w:t>
      </w:r>
      <w:proofErr w:type="spellEnd"/>
      <w:r w:rsidRPr="00AD6E09">
        <w:rPr>
          <w:rFonts w:ascii="Times New Roman" w:hAnsi="Times New Roman" w:cs="Times New Roman"/>
          <w:shd w:val="clear" w:color="auto" w:fill="FFFFFF"/>
        </w:rPr>
        <w:t xml:space="preserve"> J, </w:t>
      </w:r>
      <w:proofErr w:type="spellStart"/>
      <w:r w:rsidRPr="00AD6E09">
        <w:rPr>
          <w:rFonts w:ascii="Times New Roman" w:hAnsi="Times New Roman" w:cs="Times New Roman"/>
          <w:shd w:val="clear" w:color="auto" w:fill="FFFFFF"/>
        </w:rPr>
        <w:t>Reljić</w:t>
      </w:r>
      <w:proofErr w:type="spellEnd"/>
      <w:r w:rsidRPr="00AD6E09">
        <w:rPr>
          <w:rFonts w:ascii="Times New Roman" w:hAnsi="Times New Roman" w:cs="Times New Roman"/>
          <w:shd w:val="clear" w:color="auto" w:fill="FFFFFF"/>
        </w:rPr>
        <w:t xml:space="preserve"> V, </w:t>
      </w:r>
      <w:proofErr w:type="spellStart"/>
      <w:r w:rsidRPr="00AD6E09">
        <w:rPr>
          <w:rFonts w:ascii="Times New Roman" w:hAnsi="Times New Roman" w:cs="Times New Roman"/>
          <w:shd w:val="clear" w:color="auto" w:fill="FFFFFF"/>
        </w:rPr>
        <w:t>Medenica</w:t>
      </w:r>
      <w:proofErr w:type="spellEnd"/>
      <w:r w:rsidRPr="00AD6E09">
        <w:rPr>
          <w:rFonts w:ascii="Times New Roman" w:hAnsi="Times New Roman" w:cs="Times New Roman"/>
          <w:shd w:val="clear" w:color="auto" w:fill="FFFFFF"/>
        </w:rPr>
        <w:t xml:space="preserve"> L. Quality of life in patients with alopecia areata: a hospital-based cross-sectional study.</w:t>
      </w:r>
      <w:r w:rsidR="007079E4">
        <w:rPr>
          <w:rFonts w:ascii="Times New Roman" w:hAnsi="Times New Roman" w:cs="Times New Roman"/>
          <w:shd w:val="clear" w:color="auto" w:fill="FFFFFF"/>
        </w:rPr>
        <w:t xml:space="preserve"> </w:t>
      </w:r>
      <w:r w:rsidRPr="00AD6E09">
        <w:rPr>
          <w:rStyle w:val="jrnl"/>
          <w:rFonts w:ascii="Times New Roman" w:hAnsi="Times New Roman" w:cs="Times New Roman"/>
          <w:shd w:val="clear" w:color="auto" w:fill="FFFFFF"/>
        </w:rPr>
        <w:t xml:space="preserve">J Eur </w:t>
      </w:r>
      <w:proofErr w:type="spellStart"/>
      <w:r w:rsidRPr="00AD6E09">
        <w:rPr>
          <w:rStyle w:val="jrnl"/>
          <w:rFonts w:ascii="Times New Roman" w:hAnsi="Times New Roman" w:cs="Times New Roman"/>
          <w:shd w:val="clear" w:color="auto" w:fill="FFFFFF"/>
        </w:rPr>
        <w:t>Acad</w:t>
      </w:r>
      <w:proofErr w:type="spellEnd"/>
      <w:r w:rsidRPr="00AD6E09">
        <w:rPr>
          <w:rStyle w:val="jrnl"/>
          <w:rFonts w:ascii="Times New Roman" w:hAnsi="Times New Roman" w:cs="Times New Roman"/>
          <w:shd w:val="clear" w:color="auto" w:fill="FFFFFF"/>
        </w:rPr>
        <w:t xml:space="preserve"> Dermatol </w:t>
      </w:r>
      <w:proofErr w:type="spellStart"/>
      <w:r w:rsidRPr="00AD6E09">
        <w:rPr>
          <w:rStyle w:val="jrnl"/>
          <w:rFonts w:ascii="Times New Roman" w:hAnsi="Times New Roman" w:cs="Times New Roman"/>
          <w:shd w:val="clear" w:color="auto" w:fill="FFFFFF"/>
        </w:rPr>
        <w:t>Venereol</w:t>
      </w:r>
      <w:proofErr w:type="spellEnd"/>
      <w:r w:rsidRPr="00AD6E09">
        <w:rPr>
          <w:rFonts w:ascii="Times New Roman" w:hAnsi="Times New Roman" w:cs="Times New Roman"/>
          <w:shd w:val="clear" w:color="auto" w:fill="FFFFFF"/>
        </w:rPr>
        <w:t xml:space="preserve"> 2016;30(5):840-6. </w:t>
      </w:r>
      <w:r w:rsidRPr="00AD6E09">
        <w:rPr>
          <w:rFonts w:ascii="Times New Roman" w:hAnsi="Times New Roman" w:cs="Times New Roman"/>
          <w:b/>
          <w:shd w:val="clear" w:color="auto" w:fill="FFFFFF"/>
        </w:rPr>
        <w:t>M21</w:t>
      </w:r>
      <w:r w:rsidR="00C167ED" w:rsidRPr="00AD6E09">
        <w:rPr>
          <w:rFonts w:ascii="Times New Roman" w:hAnsi="Times New Roman" w:cs="Times New Roman"/>
          <w:b/>
          <w:shd w:val="clear" w:color="auto" w:fill="FFFFFF"/>
        </w:rPr>
        <w:t>;</w:t>
      </w:r>
      <w:r w:rsidRPr="00AD6E09">
        <w:rPr>
          <w:rFonts w:ascii="Times New Roman" w:hAnsi="Times New Roman" w:cs="Times New Roman"/>
          <w:b/>
          <w:shd w:val="clear" w:color="auto" w:fill="FFFFFF"/>
        </w:rPr>
        <w:t xml:space="preserve"> IF 3.</w:t>
      </w:r>
      <w:r w:rsidR="00A2184D" w:rsidRPr="00AD6E09">
        <w:rPr>
          <w:rFonts w:ascii="Times New Roman" w:hAnsi="Times New Roman" w:cs="Times New Roman"/>
          <w:b/>
          <w:shd w:val="clear" w:color="auto" w:fill="FFFFFF"/>
        </w:rPr>
        <w:t>528</w:t>
      </w:r>
    </w:p>
    <w:p w14:paraId="054DD2F5" w14:textId="77777777" w:rsidR="00D4311F" w:rsidRPr="00AD6E09" w:rsidRDefault="00D4311F" w:rsidP="00695E23">
      <w:pPr>
        <w:pStyle w:val="ListParagraph"/>
        <w:numPr>
          <w:ilvl w:val="0"/>
          <w:numId w:val="3"/>
        </w:numPr>
        <w:spacing w:after="0" w:line="240" w:lineRule="auto"/>
        <w:ind w:left="360" w:hanging="450"/>
        <w:jc w:val="both"/>
        <w:rPr>
          <w:rFonts w:ascii="Times New Roman" w:hAnsi="Times New Roman" w:cs="Times New Roman"/>
          <w:shd w:val="clear" w:color="auto" w:fill="FFFFFF"/>
        </w:rPr>
      </w:pPr>
      <w:proofErr w:type="spellStart"/>
      <w:r w:rsidRPr="00AD6E09">
        <w:rPr>
          <w:rFonts w:ascii="Times New Roman" w:hAnsi="Times New Roman" w:cs="Times New Roman"/>
          <w:shd w:val="clear" w:color="auto" w:fill="FFFFFF"/>
        </w:rPr>
        <w:t>Reljić</w:t>
      </w:r>
      <w:proofErr w:type="spellEnd"/>
      <w:r w:rsidRPr="00AD6E09">
        <w:rPr>
          <w:rFonts w:ascii="Times New Roman" w:hAnsi="Times New Roman" w:cs="Times New Roman"/>
          <w:shd w:val="clear" w:color="auto" w:fill="FFFFFF"/>
        </w:rPr>
        <w:t xml:space="preserve"> V, </w:t>
      </w:r>
      <w:proofErr w:type="spellStart"/>
      <w:r w:rsidRPr="00AD6E09">
        <w:rPr>
          <w:rFonts w:ascii="Times New Roman" w:hAnsi="Times New Roman" w:cs="Times New Roman"/>
          <w:shd w:val="clear" w:color="auto" w:fill="FFFFFF"/>
        </w:rPr>
        <w:t>Maksimović</w:t>
      </w:r>
      <w:proofErr w:type="spellEnd"/>
      <w:r w:rsidRPr="00AD6E09">
        <w:rPr>
          <w:rFonts w:ascii="Times New Roman" w:hAnsi="Times New Roman" w:cs="Times New Roman"/>
          <w:shd w:val="clear" w:color="auto" w:fill="FFFFFF"/>
        </w:rPr>
        <w:t xml:space="preserve"> N, </w:t>
      </w:r>
      <w:proofErr w:type="spellStart"/>
      <w:r w:rsidRPr="00AD6E09">
        <w:rPr>
          <w:rFonts w:ascii="Times New Roman" w:hAnsi="Times New Roman" w:cs="Times New Roman"/>
          <w:shd w:val="clear" w:color="auto" w:fill="FFFFFF"/>
        </w:rPr>
        <w:t>Janković</w:t>
      </w:r>
      <w:proofErr w:type="spellEnd"/>
      <w:r w:rsidRPr="00AD6E09">
        <w:rPr>
          <w:rFonts w:ascii="Times New Roman" w:hAnsi="Times New Roman" w:cs="Times New Roman"/>
          <w:shd w:val="clear" w:color="auto" w:fill="FFFFFF"/>
        </w:rPr>
        <w:t xml:space="preserve"> J, </w:t>
      </w:r>
      <w:proofErr w:type="spellStart"/>
      <w:r w:rsidRPr="00AD6E09">
        <w:rPr>
          <w:rFonts w:ascii="Times New Roman" w:hAnsi="Times New Roman" w:cs="Times New Roman"/>
          <w:shd w:val="clear" w:color="auto" w:fill="FFFFFF"/>
        </w:rPr>
        <w:t>Mijović</w:t>
      </w:r>
      <w:proofErr w:type="spellEnd"/>
      <w:r w:rsidRPr="00AD6E09">
        <w:rPr>
          <w:rFonts w:ascii="Times New Roman" w:hAnsi="Times New Roman" w:cs="Times New Roman"/>
          <w:shd w:val="clear" w:color="auto" w:fill="FFFFFF"/>
        </w:rPr>
        <w:t xml:space="preserve"> B, </w:t>
      </w:r>
      <w:proofErr w:type="spellStart"/>
      <w:r w:rsidRPr="00AD6E09">
        <w:rPr>
          <w:rFonts w:ascii="Times New Roman" w:hAnsi="Times New Roman" w:cs="Times New Roman"/>
          <w:b/>
          <w:bCs/>
          <w:shd w:val="clear" w:color="auto" w:fill="FFFFFF"/>
        </w:rPr>
        <w:t>Perić</w:t>
      </w:r>
      <w:proofErr w:type="spellEnd"/>
      <w:r w:rsidRPr="00AD6E09">
        <w:rPr>
          <w:rFonts w:ascii="Times New Roman" w:hAnsi="Times New Roman" w:cs="Times New Roman"/>
          <w:b/>
          <w:bCs/>
          <w:shd w:val="clear" w:color="auto" w:fill="FFFFFF"/>
        </w:rPr>
        <w:t xml:space="preserve"> J</w:t>
      </w:r>
      <w:r w:rsidRPr="00AD6E09">
        <w:rPr>
          <w:rFonts w:ascii="Times New Roman" w:hAnsi="Times New Roman" w:cs="Times New Roman"/>
          <w:shd w:val="clear" w:color="auto" w:fill="FFFFFF"/>
        </w:rPr>
        <w:t>, Janković S. Evaluation of the quality of life in adolescents with acne.</w:t>
      </w:r>
      <w:r w:rsidR="007079E4">
        <w:rPr>
          <w:rFonts w:ascii="Times New Roman" w:hAnsi="Times New Roman" w:cs="Times New Roman"/>
          <w:shd w:val="clear" w:color="auto" w:fill="FFFFFF"/>
        </w:rPr>
        <w:t xml:space="preserve"> </w:t>
      </w:r>
      <w:r w:rsidR="00AD5DE4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AD6E09">
        <w:rPr>
          <w:rStyle w:val="jrnl"/>
          <w:rFonts w:ascii="Times New Roman" w:hAnsi="Times New Roman" w:cs="Times New Roman"/>
          <w:shd w:val="clear" w:color="auto" w:fill="FFFFFF"/>
        </w:rPr>
        <w:t>Vojnosanit</w:t>
      </w:r>
      <w:proofErr w:type="spellEnd"/>
      <w:r w:rsidRPr="00AD6E09">
        <w:rPr>
          <w:rStyle w:val="jrnl"/>
          <w:rFonts w:ascii="Times New Roman" w:hAnsi="Times New Roman" w:cs="Times New Roman"/>
          <w:shd w:val="clear" w:color="auto" w:fill="FFFFFF"/>
        </w:rPr>
        <w:t xml:space="preserve"> Pregl </w:t>
      </w:r>
      <w:r w:rsidRPr="00AD6E09">
        <w:rPr>
          <w:rFonts w:ascii="Times New Roman" w:hAnsi="Times New Roman" w:cs="Times New Roman"/>
          <w:shd w:val="clear" w:color="auto" w:fill="FFFFFF"/>
        </w:rPr>
        <w:t xml:space="preserve">2014;71(7):634-8. </w:t>
      </w:r>
      <w:r w:rsidRPr="00AD6E09">
        <w:rPr>
          <w:rFonts w:ascii="Times New Roman" w:hAnsi="Times New Roman" w:cs="Times New Roman"/>
          <w:b/>
          <w:shd w:val="clear" w:color="auto" w:fill="FFFFFF"/>
        </w:rPr>
        <w:t>M23</w:t>
      </w:r>
      <w:r w:rsidR="00C167ED" w:rsidRPr="00AD6E09">
        <w:rPr>
          <w:rFonts w:ascii="Times New Roman" w:hAnsi="Times New Roman" w:cs="Times New Roman"/>
          <w:b/>
          <w:shd w:val="clear" w:color="auto" w:fill="FFFFFF"/>
        </w:rPr>
        <w:t>;</w:t>
      </w:r>
      <w:r w:rsidRPr="00AD6E09">
        <w:rPr>
          <w:rFonts w:ascii="Times New Roman" w:hAnsi="Times New Roman" w:cs="Times New Roman"/>
          <w:b/>
          <w:shd w:val="clear" w:color="auto" w:fill="FFFFFF"/>
        </w:rPr>
        <w:t xml:space="preserve"> IF </w:t>
      </w:r>
      <w:r w:rsidRPr="00AD6E09">
        <w:rPr>
          <w:rFonts w:ascii="Times New Roman" w:hAnsi="Times New Roman" w:cs="Times New Roman"/>
          <w:b/>
        </w:rPr>
        <w:t>0.292</w:t>
      </w:r>
    </w:p>
    <w:p w14:paraId="15A2AD5D" w14:textId="77777777" w:rsidR="00D4311F" w:rsidRPr="00AD6E09" w:rsidRDefault="00D4311F" w:rsidP="00695E23">
      <w:pPr>
        <w:pStyle w:val="ListParagraph"/>
        <w:numPr>
          <w:ilvl w:val="0"/>
          <w:numId w:val="3"/>
        </w:numPr>
        <w:spacing w:after="0" w:line="240" w:lineRule="auto"/>
        <w:ind w:left="360" w:hanging="450"/>
        <w:jc w:val="both"/>
        <w:rPr>
          <w:rFonts w:ascii="Times New Roman" w:hAnsi="Times New Roman" w:cs="Times New Roman"/>
        </w:rPr>
      </w:pPr>
      <w:proofErr w:type="spellStart"/>
      <w:r w:rsidRPr="00AD6E09">
        <w:rPr>
          <w:rFonts w:ascii="Times New Roman" w:hAnsi="Times New Roman" w:cs="Times New Roman"/>
          <w:b/>
          <w:shd w:val="clear" w:color="auto" w:fill="FFFFFF"/>
        </w:rPr>
        <w:t>Perić</w:t>
      </w:r>
      <w:proofErr w:type="spellEnd"/>
      <w:r w:rsidRPr="00AD6E09">
        <w:rPr>
          <w:rFonts w:ascii="Times New Roman" w:hAnsi="Times New Roman" w:cs="Times New Roman"/>
          <w:b/>
          <w:shd w:val="clear" w:color="auto" w:fill="FFFFFF"/>
        </w:rPr>
        <w:t xml:space="preserve"> J</w:t>
      </w:r>
      <w:r w:rsidRPr="00AD6E09">
        <w:rPr>
          <w:rFonts w:ascii="Times New Roman" w:hAnsi="Times New Roman" w:cs="Times New Roman"/>
          <w:shd w:val="clear" w:color="auto" w:fill="FFFFFF"/>
        </w:rPr>
        <w:t xml:space="preserve">, </w:t>
      </w:r>
      <w:proofErr w:type="spellStart"/>
      <w:r w:rsidRPr="00AD6E09">
        <w:rPr>
          <w:rFonts w:ascii="Times New Roman" w:hAnsi="Times New Roman" w:cs="Times New Roman"/>
          <w:shd w:val="clear" w:color="auto" w:fill="FFFFFF"/>
        </w:rPr>
        <w:t>Maksimović</w:t>
      </w:r>
      <w:proofErr w:type="spellEnd"/>
      <w:r w:rsidRPr="00AD6E09">
        <w:rPr>
          <w:rFonts w:ascii="Times New Roman" w:hAnsi="Times New Roman" w:cs="Times New Roman"/>
          <w:shd w:val="clear" w:color="auto" w:fill="FFFFFF"/>
        </w:rPr>
        <w:t xml:space="preserve"> N, </w:t>
      </w:r>
      <w:proofErr w:type="spellStart"/>
      <w:r w:rsidRPr="00AD6E09">
        <w:rPr>
          <w:rFonts w:ascii="Times New Roman" w:hAnsi="Times New Roman" w:cs="Times New Roman"/>
          <w:shd w:val="clear" w:color="auto" w:fill="FFFFFF"/>
        </w:rPr>
        <w:t>Janković</w:t>
      </w:r>
      <w:proofErr w:type="spellEnd"/>
      <w:r w:rsidRPr="00AD6E09">
        <w:rPr>
          <w:rFonts w:ascii="Times New Roman" w:hAnsi="Times New Roman" w:cs="Times New Roman"/>
          <w:shd w:val="clear" w:color="auto" w:fill="FFFFFF"/>
        </w:rPr>
        <w:t xml:space="preserve"> J, </w:t>
      </w:r>
      <w:proofErr w:type="spellStart"/>
      <w:r w:rsidRPr="00AD6E09">
        <w:rPr>
          <w:rFonts w:ascii="Times New Roman" w:hAnsi="Times New Roman" w:cs="Times New Roman"/>
          <w:shd w:val="clear" w:color="auto" w:fill="FFFFFF"/>
        </w:rPr>
        <w:t>Mijović</w:t>
      </w:r>
      <w:proofErr w:type="spellEnd"/>
      <w:r w:rsidRPr="00AD6E09">
        <w:rPr>
          <w:rFonts w:ascii="Times New Roman" w:hAnsi="Times New Roman" w:cs="Times New Roman"/>
          <w:shd w:val="clear" w:color="auto" w:fill="FFFFFF"/>
        </w:rPr>
        <w:t xml:space="preserve"> B, </w:t>
      </w:r>
      <w:proofErr w:type="spellStart"/>
      <w:r w:rsidRPr="00AD6E09">
        <w:rPr>
          <w:rFonts w:ascii="Times New Roman" w:hAnsi="Times New Roman" w:cs="Times New Roman"/>
          <w:shd w:val="clear" w:color="auto" w:fill="FFFFFF"/>
        </w:rPr>
        <w:t>Reljić</w:t>
      </w:r>
      <w:proofErr w:type="spellEnd"/>
      <w:r w:rsidRPr="00AD6E09">
        <w:rPr>
          <w:rFonts w:ascii="Times New Roman" w:hAnsi="Times New Roman" w:cs="Times New Roman"/>
          <w:shd w:val="clear" w:color="auto" w:fill="FFFFFF"/>
        </w:rPr>
        <w:t xml:space="preserve"> V, Janković S. Prevalence and quality of life in high school pupils with acne in Serbia.</w:t>
      </w:r>
      <w:r w:rsidR="00AD5DE4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AD6E09">
        <w:rPr>
          <w:rStyle w:val="jrnl"/>
          <w:rFonts w:ascii="Times New Roman" w:hAnsi="Times New Roman" w:cs="Times New Roman"/>
          <w:shd w:val="clear" w:color="auto" w:fill="FFFFFF"/>
        </w:rPr>
        <w:t>Vojnosanit</w:t>
      </w:r>
      <w:proofErr w:type="spellEnd"/>
      <w:r w:rsidRPr="00AD6E09">
        <w:rPr>
          <w:rStyle w:val="jrnl"/>
          <w:rFonts w:ascii="Times New Roman" w:hAnsi="Times New Roman" w:cs="Times New Roman"/>
          <w:shd w:val="clear" w:color="auto" w:fill="FFFFFF"/>
        </w:rPr>
        <w:t xml:space="preserve"> Pregl</w:t>
      </w:r>
      <w:r w:rsidRPr="00AD6E09">
        <w:rPr>
          <w:rFonts w:ascii="Times New Roman" w:hAnsi="Times New Roman" w:cs="Times New Roman"/>
          <w:shd w:val="clear" w:color="auto" w:fill="FFFFFF"/>
        </w:rPr>
        <w:t xml:space="preserve"> 2013;70(10):935-9. </w:t>
      </w:r>
      <w:r w:rsidRPr="00AD6E09">
        <w:rPr>
          <w:rFonts w:ascii="Times New Roman" w:hAnsi="Times New Roman" w:cs="Times New Roman"/>
          <w:b/>
          <w:shd w:val="clear" w:color="auto" w:fill="FFFFFF"/>
        </w:rPr>
        <w:t>M23</w:t>
      </w:r>
      <w:r w:rsidR="00C167ED" w:rsidRPr="00AD6E09">
        <w:rPr>
          <w:rFonts w:ascii="Times New Roman" w:hAnsi="Times New Roman" w:cs="Times New Roman"/>
          <w:b/>
          <w:shd w:val="clear" w:color="auto" w:fill="FFFFFF"/>
        </w:rPr>
        <w:t>;</w:t>
      </w:r>
      <w:r w:rsidRPr="00AD6E09">
        <w:rPr>
          <w:rFonts w:ascii="Times New Roman" w:hAnsi="Times New Roman" w:cs="Times New Roman"/>
          <w:b/>
          <w:shd w:val="clear" w:color="auto" w:fill="FFFFFF"/>
        </w:rPr>
        <w:t xml:space="preserve"> IF 0.269</w:t>
      </w:r>
    </w:p>
    <w:p w14:paraId="1CE190A5" w14:textId="77777777" w:rsidR="00D4311F" w:rsidRPr="00AD6E09" w:rsidRDefault="00D4311F" w:rsidP="007D7EE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1476C4D7" w14:textId="77777777" w:rsidR="002E7A97" w:rsidRDefault="00B36E61" w:rsidP="007D7EEA">
      <w:pPr>
        <w:pStyle w:val="Title3"/>
        <w:spacing w:before="0" w:after="0" w:line="240" w:lineRule="auto"/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 xml:space="preserve">     </w:t>
      </w:r>
      <w:r w:rsidR="00217E58">
        <w:rPr>
          <w:sz w:val="22"/>
          <w:szCs w:val="22"/>
          <w:shd w:val="clear" w:color="auto" w:fill="FFFFFF"/>
        </w:rPr>
        <w:t>ОСТАЛИ РАДОВИ СА JCR ЛИСТЕ</w:t>
      </w:r>
    </w:p>
    <w:p w14:paraId="2B6A16BE" w14:textId="77777777" w:rsidR="002E7A97" w:rsidRPr="00217E58" w:rsidRDefault="002E7A97" w:rsidP="007568E6">
      <w:pPr>
        <w:pStyle w:val="Title3"/>
        <w:numPr>
          <w:ilvl w:val="3"/>
          <w:numId w:val="1"/>
        </w:numPr>
        <w:tabs>
          <w:tab w:val="clear" w:pos="0"/>
          <w:tab w:val="num" w:pos="284"/>
        </w:tabs>
        <w:spacing w:before="0" w:after="0" w:line="240" w:lineRule="auto"/>
        <w:ind w:left="284" w:hanging="426"/>
        <w:jc w:val="both"/>
        <w:rPr>
          <w:sz w:val="22"/>
          <w:szCs w:val="22"/>
          <w:shd w:val="clear" w:color="auto" w:fill="FFFFFF"/>
        </w:rPr>
      </w:pPr>
      <w:r w:rsidRPr="00217E58">
        <w:rPr>
          <w:sz w:val="22"/>
          <w:szCs w:val="22"/>
          <w:lang w:val="de-DE"/>
        </w:rPr>
        <w:t xml:space="preserve">Alharbi R, </w:t>
      </w:r>
      <w:r w:rsidRPr="00217E58">
        <w:rPr>
          <w:b/>
          <w:bCs/>
          <w:sz w:val="22"/>
          <w:szCs w:val="22"/>
          <w:lang w:val="de-DE"/>
        </w:rPr>
        <w:t>Peric J</w:t>
      </w:r>
      <w:r w:rsidRPr="00217E58">
        <w:rPr>
          <w:sz w:val="22"/>
          <w:szCs w:val="22"/>
          <w:lang w:val="de-DE"/>
        </w:rPr>
        <w:t xml:space="preserve">, Wolff H, Wollenberg A. Dapsone treatment for eosinophilic anular erythema. </w:t>
      </w:r>
      <w:r w:rsidRPr="00217E58">
        <w:rPr>
          <w:rStyle w:val="jrnl"/>
          <w:bCs/>
          <w:sz w:val="22"/>
          <w:szCs w:val="22"/>
          <w:lang w:val="de-DE"/>
        </w:rPr>
        <w:t xml:space="preserve">J Eur Acad Dermatol Venereol </w:t>
      </w:r>
      <w:r w:rsidRPr="00217E58">
        <w:rPr>
          <w:color w:val="000000"/>
          <w:sz w:val="22"/>
          <w:szCs w:val="22"/>
          <w:lang w:val="de-DE"/>
        </w:rPr>
        <w:t>2017;31(3): e153-e154</w:t>
      </w:r>
      <w:r w:rsidRPr="00217E58">
        <w:rPr>
          <w:sz w:val="22"/>
          <w:szCs w:val="22"/>
        </w:rPr>
        <w:t xml:space="preserve">. </w:t>
      </w:r>
      <w:r w:rsidR="00217E58" w:rsidRPr="00AD6E09">
        <w:rPr>
          <w:b/>
          <w:sz w:val="22"/>
          <w:szCs w:val="22"/>
        </w:rPr>
        <w:t>M21;</w:t>
      </w:r>
      <w:r w:rsidR="003303C6">
        <w:rPr>
          <w:b/>
          <w:sz w:val="22"/>
          <w:szCs w:val="22"/>
        </w:rPr>
        <w:t xml:space="preserve"> </w:t>
      </w:r>
      <w:r w:rsidR="00217E58" w:rsidRPr="00AD6E09">
        <w:rPr>
          <w:b/>
          <w:sz w:val="22"/>
          <w:szCs w:val="22"/>
        </w:rPr>
        <w:t>IF 4,287/2 = 2,144</w:t>
      </w:r>
    </w:p>
    <w:p w14:paraId="1FF73810" w14:textId="77777777" w:rsidR="00217E58" w:rsidRPr="00217E58" w:rsidRDefault="00217E58" w:rsidP="00217E58">
      <w:pPr>
        <w:pStyle w:val="Title3"/>
        <w:spacing w:before="0" w:after="0" w:line="240" w:lineRule="auto"/>
        <w:ind w:left="284"/>
        <w:jc w:val="both"/>
        <w:rPr>
          <w:sz w:val="22"/>
          <w:szCs w:val="22"/>
          <w:shd w:val="clear" w:color="auto" w:fill="FFFFFF"/>
        </w:rPr>
      </w:pPr>
    </w:p>
    <w:p w14:paraId="6A2E8AC3" w14:textId="720993E3" w:rsidR="00D4311F" w:rsidRDefault="00B36E61" w:rsidP="007D7EEA">
      <w:pPr>
        <w:pStyle w:val="Title3"/>
        <w:spacing w:before="0" w:after="0" w:line="240" w:lineRule="auto"/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 xml:space="preserve">     </w:t>
      </w:r>
      <w:r w:rsidR="007079E4">
        <w:rPr>
          <w:sz w:val="22"/>
          <w:szCs w:val="22"/>
          <w:shd w:val="clear" w:color="auto" w:fill="FFFFFF"/>
        </w:rPr>
        <w:t>ЦЕО</w:t>
      </w:r>
      <w:r w:rsidR="00D4311F" w:rsidRPr="00AD6E09">
        <w:rPr>
          <w:sz w:val="22"/>
          <w:szCs w:val="22"/>
          <w:shd w:val="clear" w:color="auto" w:fill="FFFFFF"/>
        </w:rPr>
        <w:t xml:space="preserve"> </w:t>
      </w:r>
      <w:r w:rsidR="007079E4">
        <w:rPr>
          <w:sz w:val="22"/>
          <w:szCs w:val="22"/>
          <w:shd w:val="clear" w:color="auto" w:fill="FFFFFF"/>
        </w:rPr>
        <w:t>РАД</w:t>
      </w:r>
      <w:r w:rsidR="00D4311F" w:rsidRPr="00AD6E09">
        <w:rPr>
          <w:sz w:val="22"/>
          <w:szCs w:val="22"/>
          <w:shd w:val="clear" w:color="auto" w:fill="FFFFFF"/>
        </w:rPr>
        <w:t xml:space="preserve"> </w:t>
      </w:r>
      <w:r w:rsidR="007079E4">
        <w:rPr>
          <w:sz w:val="22"/>
          <w:szCs w:val="22"/>
          <w:shd w:val="clear" w:color="auto" w:fill="FFFFFF"/>
        </w:rPr>
        <w:t>У</w:t>
      </w:r>
      <w:r w:rsidR="00D4311F" w:rsidRPr="00AD6E09">
        <w:rPr>
          <w:sz w:val="22"/>
          <w:szCs w:val="22"/>
          <w:shd w:val="clear" w:color="auto" w:fill="FFFFFF"/>
        </w:rPr>
        <w:t xml:space="preserve"> </w:t>
      </w:r>
      <w:r w:rsidR="007079E4">
        <w:rPr>
          <w:sz w:val="22"/>
          <w:szCs w:val="22"/>
          <w:shd w:val="clear" w:color="auto" w:fill="FFFFFF"/>
        </w:rPr>
        <w:t>ЧАСОПИСУ</w:t>
      </w:r>
      <w:r w:rsidR="00D4311F" w:rsidRPr="00AD6E09">
        <w:rPr>
          <w:sz w:val="22"/>
          <w:szCs w:val="22"/>
          <w:shd w:val="clear" w:color="auto" w:fill="FFFFFF"/>
        </w:rPr>
        <w:t xml:space="preserve"> </w:t>
      </w:r>
      <w:r w:rsidR="007079E4">
        <w:rPr>
          <w:sz w:val="22"/>
          <w:szCs w:val="22"/>
          <w:shd w:val="clear" w:color="auto" w:fill="FFFFFF"/>
        </w:rPr>
        <w:t>КОЈИ</w:t>
      </w:r>
      <w:r w:rsidR="00D4311F" w:rsidRPr="00AD6E09">
        <w:rPr>
          <w:sz w:val="22"/>
          <w:szCs w:val="22"/>
          <w:shd w:val="clear" w:color="auto" w:fill="FFFFFF"/>
        </w:rPr>
        <w:t xml:space="preserve"> </w:t>
      </w:r>
      <w:r w:rsidR="007079E4">
        <w:rPr>
          <w:sz w:val="22"/>
          <w:szCs w:val="22"/>
          <w:shd w:val="clear" w:color="auto" w:fill="FFFFFF"/>
        </w:rPr>
        <w:t>НИЈЕ</w:t>
      </w:r>
      <w:r w:rsidR="00D4311F" w:rsidRPr="00AD6E09">
        <w:rPr>
          <w:sz w:val="22"/>
          <w:szCs w:val="22"/>
          <w:shd w:val="clear" w:color="auto" w:fill="FFFFFF"/>
        </w:rPr>
        <w:t xml:space="preserve"> </w:t>
      </w:r>
      <w:r w:rsidR="007079E4">
        <w:rPr>
          <w:sz w:val="22"/>
          <w:szCs w:val="22"/>
          <w:shd w:val="clear" w:color="auto" w:fill="FFFFFF"/>
        </w:rPr>
        <w:t>УКЉУЧЕН</w:t>
      </w:r>
      <w:r w:rsidR="00D4311F" w:rsidRPr="00AD6E09">
        <w:rPr>
          <w:sz w:val="22"/>
          <w:szCs w:val="22"/>
          <w:shd w:val="clear" w:color="auto" w:fill="FFFFFF"/>
        </w:rPr>
        <w:t xml:space="preserve"> </w:t>
      </w:r>
      <w:r w:rsidR="007079E4">
        <w:rPr>
          <w:sz w:val="22"/>
          <w:szCs w:val="22"/>
          <w:shd w:val="clear" w:color="auto" w:fill="FFFFFF"/>
        </w:rPr>
        <w:t>У</w:t>
      </w:r>
      <w:r w:rsidR="00D4311F" w:rsidRPr="00AD6E09">
        <w:rPr>
          <w:sz w:val="22"/>
          <w:szCs w:val="22"/>
          <w:shd w:val="clear" w:color="auto" w:fill="FFFFFF"/>
        </w:rPr>
        <w:t xml:space="preserve"> </w:t>
      </w:r>
      <w:r w:rsidR="007079E4">
        <w:rPr>
          <w:sz w:val="22"/>
          <w:szCs w:val="22"/>
          <w:shd w:val="clear" w:color="auto" w:fill="FFFFFF"/>
        </w:rPr>
        <w:t>ГОРЕ</w:t>
      </w:r>
      <w:r w:rsidR="00D4311F" w:rsidRPr="00AD6E09">
        <w:rPr>
          <w:sz w:val="22"/>
          <w:szCs w:val="22"/>
          <w:shd w:val="clear" w:color="auto" w:fill="FFFFFF"/>
        </w:rPr>
        <w:t xml:space="preserve"> </w:t>
      </w:r>
      <w:r w:rsidR="007079E4">
        <w:rPr>
          <w:sz w:val="22"/>
          <w:szCs w:val="22"/>
          <w:shd w:val="clear" w:color="auto" w:fill="FFFFFF"/>
        </w:rPr>
        <w:t>ПОМЕНУТЕ</w:t>
      </w:r>
      <w:r w:rsidR="00D4311F" w:rsidRPr="00AD6E09">
        <w:rPr>
          <w:sz w:val="22"/>
          <w:szCs w:val="22"/>
          <w:shd w:val="clear" w:color="auto" w:fill="FFFFFF"/>
        </w:rPr>
        <w:t xml:space="preserve"> </w:t>
      </w:r>
      <w:r w:rsidR="007079E4">
        <w:rPr>
          <w:sz w:val="22"/>
          <w:szCs w:val="22"/>
          <w:shd w:val="clear" w:color="auto" w:fill="FFFFFF"/>
        </w:rPr>
        <w:t>БАЗЕ</w:t>
      </w:r>
      <w:r w:rsidR="00D4311F" w:rsidRPr="00AD6E09">
        <w:rPr>
          <w:sz w:val="22"/>
          <w:szCs w:val="22"/>
          <w:shd w:val="clear" w:color="auto" w:fill="FFFFFF"/>
        </w:rPr>
        <w:t xml:space="preserve"> </w:t>
      </w:r>
      <w:r w:rsidR="007079E4">
        <w:rPr>
          <w:sz w:val="22"/>
          <w:szCs w:val="22"/>
          <w:shd w:val="clear" w:color="auto" w:fill="FFFFFF"/>
        </w:rPr>
        <w:t>ПОДАТАКА</w:t>
      </w:r>
    </w:p>
    <w:p w14:paraId="168E4996" w14:textId="77777777" w:rsidR="00D4311F" w:rsidRPr="007079E4" w:rsidRDefault="00D4311F" w:rsidP="00581C99">
      <w:pPr>
        <w:pStyle w:val="Heading1"/>
        <w:keepNext w:val="0"/>
        <w:numPr>
          <w:ilvl w:val="0"/>
          <w:numId w:val="5"/>
        </w:numPr>
        <w:tabs>
          <w:tab w:val="left" w:pos="284"/>
        </w:tabs>
        <w:suppressAutoHyphens w:val="0"/>
        <w:autoSpaceDE w:val="0"/>
        <w:spacing w:before="0" w:after="0" w:line="240" w:lineRule="auto"/>
        <w:ind w:left="284" w:hanging="426"/>
        <w:contextualSpacing/>
        <w:jc w:val="both"/>
        <w:rPr>
          <w:rFonts w:ascii="Times New Roman" w:hAnsi="Times New Roman"/>
          <w:b w:val="0"/>
          <w:bCs w:val="0"/>
          <w:color w:val="000000"/>
          <w:sz w:val="22"/>
          <w:szCs w:val="22"/>
          <w:shd w:val="clear" w:color="auto" w:fill="FFFFFF"/>
        </w:rPr>
      </w:pPr>
      <w:proofErr w:type="spellStart"/>
      <w:r w:rsidRPr="007079E4">
        <w:rPr>
          <w:rFonts w:ascii="Times New Roman" w:hAnsi="Times New Roman"/>
          <w:b w:val="0"/>
          <w:bCs w:val="0"/>
          <w:color w:val="000000"/>
          <w:sz w:val="22"/>
          <w:szCs w:val="22"/>
          <w:shd w:val="clear" w:color="auto" w:fill="FFFFFF"/>
        </w:rPr>
        <w:t>Nikolić</w:t>
      </w:r>
      <w:proofErr w:type="spellEnd"/>
      <w:r w:rsidRPr="007079E4">
        <w:rPr>
          <w:rFonts w:ascii="Times New Roman" w:hAnsi="Times New Roman"/>
          <w:b w:val="0"/>
          <w:bCs w:val="0"/>
          <w:color w:val="000000"/>
          <w:sz w:val="22"/>
          <w:szCs w:val="22"/>
          <w:shd w:val="clear" w:color="auto" w:fill="FFFFFF"/>
        </w:rPr>
        <w:t xml:space="preserve"> M, </w:t>
      </w:r>
      <w:proofErr w:type="spellStart"/>
      <w:r w:rsidRPr="007079E4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Perić</w:t>
      </w:r>
      <w:proofErr w:type="spellEnd"/>
      <w:r w:rsidRPr="007079E4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 xml:space="preserve"> J</w:t>
      </w:r>
      <w:r w:rsidRPr="007079E4">
        <w:rPr>
          <w:rFonts w:ascii="Times New Roman" w:hAnsi="Times New Roman"/>
          <w:b w:val="0"/>
          <w:bCs w:val="0"/>
          <w:color w:val="000000"/>
          <w:sz w:val="22"/>
          <w:szCs w:val="22"/>
          <w:shd w:val="clear" w:color="auto" w:fill="FFFFFF"/>
        </w:rPr>
        <w:t xml:space="preserve">, </w:t>
      </w:r>
      <w:proofErr w:type="spellStart"/>
      <w:r w:rsidRPr="007079E4">
        <w:rPr>
          <w:rFonts w:ascii="Times New Roman" w:hAnsi="Times New Roman"/>
          <w:b w:val="0"/>
          <w:bCs w:val="0"/>
          <w:color w:val="000000"/>
          <w:sz w:val="22"/>
          <w:szCs w:val="22"/>
          <w:shd w:val="clear" w:color="auto" w:fill="FFFFFF"/>
        </w:rPr>
        <w:t>Škiljević</w:t>
      </w:r>
      <w:proofErr w:type="spellEnd"/>
      <w:r w:rsidRPr="007079E4">
        <w:rPr>
          <w:rFonts w:ascii="Times New Roman" w:hAnsi="Times New Roman"/>
          <w:b w:val="0"/>
          <w:bCs w:val="0"/>
          <w:color w:val="000000"/>
          <w:sz w:val="22"/>
          <w:szCs w:val="22"/>
          <w:shd w:val="clear" w:color="auto" w:fill="FFFFFF"/>
        </w:rPr>
        <w:t xml:space="preserve"> D. Acne </w:t>
      </w:r>
      <w:proofErr w:type="spellStart"/>
      <w:r w:rsidRPr="007079E4">
        <w:rPr>
          <w:rFonts w:ascii="Times New Roman" w:hAnsi="Times New Roman"/>
          <w:b w:val="0"/>
          <w:bCs w:val="0"/>
          <w:color w:val="000000"/>
          <w:sz w:val="22"/>
          <w:szCs w:val="22"/>
          <w:shd w:val="clear" w:color="auto" w:fill="FFFFFF"/>
        </w:rPr>
        <w:t>Necrotica</w:t>
      </w:r>
      <w:proofErr w:type="spellEnd"/>
      <w:r w:rsidRPr="007079E4">
        <w:rPr>
          <w:rFonts w:ascii="Times New Roman" w:hAnsi="Times New Roman"/>
          <w:b w:val="0"/>
          <w:bCs w:val="0"/>
          <w:color w:val="000000"/>
          <w:sz w:val="22"/>
          <w:szCs w:val="22"/>
          <w:shd w:val="clear" w:color="auto" w:fill="FFFFFF"/>
        </w:rPr>
        <w:t xml:space="preserve"> (</w:t>
      </w:r>
      <w:proofErr w:type="spellStart"/>
      <w:r w:rsidRPr="007079E4">
        <w:rPr>
          <w:rFonts w:ascii="Times New Roman" w:hAnsi="Times New Roman"/>
          <w:b w:val="0"/>
          <w:bCs w:val="0"/>
          <w:color w:val="000000"/>
          <w:sz w:val="22"/>
          <w:szCs w:val="22"/>
          <w:shd w:val="clear" w:color="auto" w:fill="FFFFFF"/>
        </w:rPr>
        <w:t>Varioliformis</w:t>
      </w:r>
      <w:proofErr w:type="spellEnd"/>
      <w:r w:rsidRPr="007079E4">
        <w:rPr>
          <w:rFonts w:ascii="Times New Roman" w:hAnsi="Times New Roman"/>
          <w:b w:val="0"/>
          <w:bCs w:val="0"/>
          <w:color w:val="000000"/>
          <w:sz w:val="22"/>
          <w:szCs w:val="22"/>
          <w:shd w:val="clear" w:color="auto" w:fill="FFFFFF"/>
        </w:rPr>
        <w:t xml:space="preserve">) – </w:t>
      </w:r>
      <w:r w:rsidR="001B66AE" w:rsidRPr="007079E4">
        <w:rPr>
          <w:rFonts w:ascii="Times New Roman" w:hAnsi="Times New Roman"/>
          <w:b w:val="0"/>
          <w:bCs w:val="0"/>
          <w:color w:val="000000"/>
          <w:sz w:val="22"/>
          <w:szCs w:val="22"/>
          <w:shd w:val="clear" w:color="auto" w:fill="FFFFFF"/>
        </w:rPr>
        <w:t>Case Report. Serbian Journal</w:t>
      </w:r>
      <w:r w:rsidR="007079E4">
        <w:rPr>
          <w:rFonts w:ascii="Times New Roman" w:hAnsi="Times New Roman"/>
          <w:b w:val="0"/>
          <w:bCs w:val="0"/>
          <w:color w:val="000000"/>
          <w:sz w:val="22"/>
          <w:szCs w:val="22"/>
          <w:shd w:val="clear" w:color="auto" w:fill="FFFFFF"/>
        </w:rPr>
        <w:t xml:space="preserve"> o</w:t>
      </w:r>
      <w:r w:rsidR="00D246E7" w:rsidRPr="007079E4">
        <w:rPr>
          <w:rFonts w:ascii="Times New Roman" w:hAnsi="Times New Roman"/>
          <w:b w:val="0"/>
          <w:bCs w:val="0"/>
          <w:color w:val="000000"/>
          <w:sz w:val="22"/>
          <w:szCs w:val="22"/>
          <w:shd w:val="clear" w:color="auto" w:fill="FFFFFF"/>
        </w:rPr>
        <w:t>f</w:t>
      </w:r>
      <w:r w:rsidR="007079E4" w:rsidRPr="007079E4">
        <w:rPr>
          <w:rFonts w:ascii="Times New Roman" w:hAnsi="Times New Roman"/>
          <w:b w:val="0"/>
          <w:bCs w:val="0"/>
          <w:color w:val="000000"/>
          <w:sz w:val="22"/>
          <w:szCs w:val="22"/>
          <w:shd w:val="clear" w:color="auto" w:fill="FFFFFF"/>
        </w:rPr>
        <w:t xml:space="preserve"> </w:t>
      </w:r>
      <w:r w:rsidRPr="007079E4">
        <w:rPr>
          <w:rFonts w:ascii="Times New Roman" w:hAnsi="Times New Roman"/>
          <w:b w:val="0"/>
          <w:bCs w:val="0"/>
          <w:color w:val="000000"/>
          <w:sz w:val="22"/>
          <w:szCs w:val="22"/>
          <w:shd w:val="clear" w:color="auto" w:fill="FFFFFF"/>
        </w:rPr>
        <w:t>De</w:t>
      </w:r>
      <w:r w:rsidR="00D246E7" w:rsidRPr="007079E4">
        <w:rPr>
          <w:rFonts w:ascii="Times New Roman" w:hAnsi="Times New Roman"/>
          <w:b w:val="0"/>
          <w:bCs w:val="0"/>
          <w:color w:val="000000"/>
          <w:sz w:val="22"/>
          <w:szCs w:val="22"/>
          <w:shd w:val="clear" w:color="auto" w:fill="FFFFFF"/>
        </w:rPr>
        <w:t>rmatology and Venereology 2019;</w:t>
      </w:r>
      <w:r w:rsidRPr="007079E4">
        <w:rPr>
          <w:rFonts w:ascii="Times New Roman" w:hAnsi="Times New Roman"/>
          <w:b w:val="0"/>
          <w:bCs w:val="0"/>
          <w:color w:val="000000"/>
          <w:sz w:val="22"/>
          <w:szCs w:val="22"/>
          <w:shd w:val="clear" w:color="auto" w:fill="FFFFFF"/>
        </w:rPr>
        <w:t>11(3): 94-97.</w:t>
      </w:r>
    </w:p>
    <w:p w14:paraId="6BA9C4CC" w14:textId="77777777" w:rsidR="00D4311F" w:rsidRPr="00AD6E09" w:rsidRDefault="00D4311F" w:rsidP="00581C99">
      <w:pPr>
        <w:pStyle w:val="BodyText"/>
        <w:numPr>
          <w:ilvl w:val="0"/>
          <w:numId w:val="5"/>
        </w:numPr>
        <w:tabs>
          <w:tab w:val="left" w:pos="0"/>
          <w:tab w:val="left" w:pos="284"/>
        </w:tabs>
        <w:suppressAutoHyphens w:val="0"/>
        <w:autoSpaceDE w:val="0"/>
        <w:spacing w:after="0" w:line="240" w:lineRule="auto"/>
        <w:ind w:left="284" w:hanging="426"/>
        <w:contextualSpacing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proofErr w:type="spellStart"/>
      <w:r w:rsidRPr="00AD6E09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Perić</w:t>
      </w:r>
      <w:proofErr w:type="spellEnd"/>
      <w:r w:rsidRPr="00AD6E09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J</w:t>
      </w:r>
      <w:r w:rsidRPr="00AD6E09">
        <w:rPr>
          <w:rFonts w:ascii="Times New Roman" w:hAnsi="Times New Roman" w:cs="Times New Roman"/>
          <w:color w:val="000000"/>
          <w:shd w:val="clear" w:color="auto" w:fill="FFFFFF"/>
        </w:rPr>
        <w:t xml:space="preserve">, </w:t>
      </w:r>
      <w:proofErr w:type="spellStart"/>
      <w:r w:rsidRPr="00AD6E09">
        <w:rPr>
          <w:rFonts w:ascii="Times New Roman" w:hAnsi="Times New Roman" w:cs="Times New Roman"/>
          <w:color w:val="000000"/>
          <w:shd w:val="clear" w:color="auto" w:fill="FFFFFF"/>
        </w:rPr>
        <w:t>Lekić</w:t>
      </w:r>
      <w:proofErr w:type="spellEnd"/>
      <w:r w:rsidRPr="00AD6E09">
        <w:rPr>
          <w:rFonts w:ascii="Times New Roman" w:hAnsi="Times New Roman" w:cs="Times New Roman"/>
          <w:color w:val="000000"/>
          <w:shd w:val="clear" w:color="auto" w:fill="FFFFFF"/>
        </w:rPr>
        <w:t xml:space="preserve"> B, </w:t>
      </w:r>
      <w:proofErr w:type="spellStart"/>
      <w:r w:rsidRPr="00AD6E09">
        <w:rPr>
          <w:rFonts w:ascii="Times New Roman" w:hAnsi="Times New Roman" w:cs="Times New Roman"/>
          <w:color w:val="000000"/>
          <w:shd w:val="clear" w:color="auto" w:fill="FFFFFF"/>
        </w:rPr>
        <w:t>Bosić</w:t>
      </w:r>
      <w:proofErr w:type="spellEnd"/>
      <w:r w:rsidRPr="00AD6E09">
        <w:rPr>
          <w:rFonts w:ascii="Times New Roman" w:hAnsi="Times New Roman" w:cs="Times New Roman"/>
          <w:color w:val="000000"/>
          <w:shd w:val="clear" w:color="auto" w:fill="FFFFFF"/>
        </w:rPr>
        <w:t xml:space="preserve"> M, </w:t>
      </w:r>
      <w:proofErr w:type="spellStart"/>
      <w:r w:rsidRPr="00AD6E09">
        <w:rPr>
          <w:rFonts w:ascii="Times New Roman" w:hAnsi="Times New Roman" w:cs="Times New Roman"/>
          <w:color w:val="000000"/>
          <w:shd w:val="clear" w:color="auto" w:fill="FFFFFF"/>
        </w:rPr>
        <w:t>Škiljević</w:t>
      </w:r>
      <w:proofErr w:type="spellEnd"/>
      <w:r w:rsidRPr="00AD6E09">
        <w:rPr>
          <w:rFonts w:ascii="Times New Roman" w:hAnsi="Times New Roman" w:cs="Times New Roman"/>
          <w:color w:val="000000"/>
          <w:shd w:val="clear" w:color="auto" w:fill="FFFFFF"/>
        </w:rPr>
        <w:t xml:space="preserve"> D. Toxic Epidermal Necrolysis-like Subacute Cutaneous Lupus Erythematosus: a Case Report.  Serbian Journal of De</w:t>
      </w:r>
      <w:r w:rsidR="001B66AE" w:rsidRPr="00AD6E09">
        <w:rPr>
          <w:rFonts w:ascii="Times New Roman" w:hAnsi="Times New Roman" w:cs="Times New Roman"/>
          <w:color w:val="000000"/>
          <w:shd w:val="clear" w:color="auto" w:fill="FFFFFF"/>
        </w:rPr>
        <w:t>rmatology and Venereology 2019;</w:t>
      </w:r>
      <w:r w:rsidRPr="00AD6E09">
        <w:rPr>
          <w:rFonts w:ascii="Times New Roman" w:hAnsi="Times New Roman" w:cs="Times New Roman"/>
          <w:color w:val="000000"/>
          <w:shd w:val="clear" w:color="auto" w:fill="FFFFFF"/>
        </w:rPr>
        <w:t>11(4):129-132.</w:t>
      </w:r>
    </w:p>
    <w:p w14:paraId="6AEFC6FC" w14:textId="77777777" w:rsidR="00D4311F" w:rsidRPr="00AD6E09" w:rsidRDefault="00D4311F" w:rsidP="00581C99">
      <w:pPr>
        <w:numPr>
          <w:ilvl w:val="0"/>
          <w:numId w:val="5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  <w:shd w:val="clear" w:color="auto" w:fill="FFFFFF"/>
        </w:rPr>
      </w:pPr>
      <w:proofErr w:type="spellStart"/>
      <w:r w:rsidRPr="00AD6E09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Perić</w:t>
      </w:r>
      <w:proofErr w:type="spellEnd"/>
      <w:r w:rsidRPr="00AD6E09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J</w:t>
      </w:r>
      <w:r w:rsidRPr="00AD6E09">
        <w:rPr>
          <w:rFonts w:ascii="Times New Roman" w:hAnsi="Times New Roman" w:cs="Times New Roman"/>
          <w:color w:val="000000"/>
          <w:shd w:val="clear" w:color="auto" w:fill="FFFFFF"/>
        </w:rPr>
        <w:t xml:space="preserve">, </w:t>
      </w:r>
      <w:proofErr w:type="spellStart"/>
      <w:r w:rsidRPr="00AD6E09">
        <w:rPr>
          <w:rFonts w:ascii="Times New Roman" w:hAnsi="Times New Roman" w:cs="Times New Roman"/>
          <w:color w:val="000000"/>
          <w:shd w:val="clear" w:color="auto" w:fill="FFFFFF"/>
        </w:rPr>
        <w:t>Lekić</w:t>
      </w:r>
      <w:proofErr w:type="spellEnd"/>
      <w:r w:rsidRPr="00AD6E09">
        <w:rPr>
          <w:rFonts w:ascii="Times New Roman" w:hAnsi="Times New Roman" w:cs="Times New Roman"/>
          <w:color w:val="000000"/>
          <w:shd w:val="clear" w:color="auto" w:fill="FFFFFF"/>
        </w:rPr>
        <w:t xml:space="preserve"> B, </w:t>
      </w:r>
      <w:proofErr w:type="spellStart"/>
      <w:r w:rsidRPr="00AD6E09">
        <w:rPr>
          <w:rFonts w:ascii="Times New Roman" w:hAnsi="Times New Roman" w:cs="Times New Roman"/>
          <w:color w:val="000000"/>
          <w:shd w:val="clear" w:color="auto" w:fill="FFFFFF"/>
        </w:rPr>
        <w:t>Reljić</w:t>
      </w:r>
      <w:proofErr w:type="spellEnd"/>
      <w:r w:rsidRPr="00AD6E09">
        <w:rPr>
          <w:rFonts w:ascii="Times New Roman" w:hAnsi="Times New Roman" w:cs="Times New Roman"/>
          <w:color w:val="000000"/>
          <w:shd w:val="clear" w:color="auto" w:fill="FFFFFF"/>
        </w:rPr>
        <w:t xml:space="preserve"> V, </w:t>
      </w:r>
      <w:proofErr w:type="spellStart"/>
      <w:r w:rsidRPr="00AD6E09">
        <w:rPr>
          <w:rFonts w:ascii="Times New Roman" w:hAnsi="Times New Roman" w:cs="Times New Roman"/>
          <w:color w:val="000000"/>
          <w:shd w:val="clear" w:color="auto" w:fill="FFFFFF"/>
        </w:rPr>
        <w:t>Ćirković</w:t>
      </w:r>
      <w:proofErr w:type="spellEnd"/>
      <w:r w:rsidRPr="00AD6E09">
        <w:rPr>
          <w:rFonts w:ascii="Times New Roman" w:hAnsi="Times New Roman" w:cs="Times New Roman"/>
          <w:color w:val="000000"/>
          <w:shd w:val="clear" w:color="auto" w:fill="FFFFFF"/>
        </w:rPr>
        <w:t xml:space="preserve"> L, </w:t>
      </w:r>
      <w:proofErr w:type="spellStart"/>
      <w:r w:rsidRPr="00AD6E09">
        <w:rPr>
          <w:rFonts w:ascii="Times New Roman" w:hAnsi="Times New Roman" w:cs="Times New Roman"/>
          <w:color w:val="000000"/>
          <w:shd w:val="clear" w:color="auto" w:fill="FFFFFF"/>
        </w:rPr>
        <w:t>Škiljević</w:t>
      </w:r>
      <w:proofErr w:type="spellEnd"/>
      <w:r w:rsidRPr="00AD6E09">
        <w:rPr>
          <w:rFonts w:ascii="Times New Roman" w:hAnsi="Times New Roman" w:cs="Times New Roman"/>
          <w:color w:val="000000"/>
          <w:shd w:val="clear" w:color="auto" w:fill="FFFFFF"/>
        </w:rPr>
        <w:t xml:space="preserve"> D. Cu</w:t>
      </w:r>
      <w:r w:rsidR="003303C6">
        <w:rPr>
          <w:rFonts w:ascii="Times New Roman" w:hAnsi="Times New Roman" w:cs="Times New Roman"/>
          <w:color w:val="000000"/>
          <w:shd w:val="clear" w:color="auto" w:fill="FFFFFF"/>
        </w:rPr>
        <w:t xml:space="preserve">taneous Larva </w:t>
      </w:r>
      <w:proofErr w:type="spellStart"/>
      <w:r w:rsidR="003303C6">
        <w:rPr>
          <w:rFonts w:ascii="Times New Roman" w:hAnsi="Times New Roman" w:cs="Times New Roman"/>
          <w:color w:val="000000"/>
          <w:shd w:val="clear" w:color="auto" w:fill="FFFFFF"/>
        </w:rPr>
        <w:t>Migrans</w:t>
      </w:r>
      <w:proofErr w:type="spellEnd"/>
      <w:r w:rsidR="003303C6">
        <w:rPr>
          <w:rFonts w:ascii="Times New Roman" w:hAnsi="Times New Roman" w:cs="Times New Roman"/>
          <w:color w:val="000000"/>
          <w:shd w:val="clear" w:color="auto" w:fill="FFFFFF"/>
        </w:rPr>
        <w:t xml:space="preserve"> – Report o</w:t>
      </w:r>
      <w:r w:rsidRPr="00AD6E09">
        <w:rPr>
          <w:rFonts w:ascii="Times New Roman" w:hAnsi="Times New Roman" w:cs="Times New Roman"/>
          <w:color w:val="000000"/>
          <w:shd w:val="clear" w:color="auto" w:fill="FFFFFF"/>
        </w:rPr>
        <w:t>f 2 New Cases Locally Acquired In Serbia. Serbian Journal of Dermatology and Venereology 2017; 9(4):149-53.</w:t>
      </w:r>
    </w:p>
    <w:p w14:paraId="0BB19B93" w14:textId="77777777" w:rsidR="00D4311F" w:rsidRPr="00AD6E09" w:rsidRDefault="00D4311F" w:rsidP="00581C99">
      <w:pPr>
        <w:numPr>
          <w:ilvl w:val="0"/>
          <w:numId w:val="5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  <w:shd w:val="clear" w:color="auto" w:fill="FFFFFF"/>
        </w:rPr>
      </w:pPr>
      <w:r w:rsidRPr="00AD6E09">
        <w:rPr>
          <w:rFonts w:ascii="Times New Roman" w:hAnsi="Times New Roman" w:cs="Times New Roman"/>
          <w:shd w:val="clear" w:color="auto" w:fill="FFFFFF"/>
        </w:rPr>
        <w:t xml:space="preserve">Kosi L, </w:t>
      </w:r>
      <w:proofErr w:type="spellStart"/>
      <w:r w:rsidRPr="00AD6E09">
        <w:rPr>
          <w:rFonts w:ascii="Times New Roman" w:hAnsi="Times New Roman" w:cs="Times New Roman"/>
          <w:b/>
          <w:bCs/>
          <w:shd w:val="clear" w:color="auto" w:fill="FFFFFF"/>
        </w:rPr>
        <w:t>Peric</w:t>
      </w:r>
      <w:proofErr w:type="spellEnd"/>
      <w:r w:rsidRPr="00AD6E09">
        <w:rPr>
          <w:rFonts w:ascii="Times New Roman" w:hAnsi="Times New Roman" w:cs="Times New Roman"/>
          <w:b/>
          <w:bCs/>
          <w:shd w:val="clear" w:color="auto" w:fill="FFFFFF"/>
        </w:rPr>
        <w:t xml:space="preserve"> J</w:t>
      </w:r>
      <w:r w:rsidRPr="00AD6E09">
        <w:rPr>
          <w:rFonts w:ascii="Times New Roman" w:hAnsi="Times New Roman" w:cs="Times New Roman"/>
          <w:shd w:val="clear" w:color="auto" w:fill="FFFFFF"/>
        </w:rPr>
        <w:t xml:space="preserve">, </w:t>
      </w:r>
      <w:proofErr w:type="spellStart"/>
      <w:r w:rsidRPr="00AD6E09">
        <w:rPr>
          <w:rFonts w:ascii="Times New Roman" w:hAnsi="Times New Roman" w:cs="Times New Roman"/>
          <w:shd w:val="clear" w:color="auto" w:fill="FFFFFF"/>
        </w:rPr>
        <w:t>Pantovic</w:t>
      </w:r>
      <w:proofErr w:type="spellEnd"/>
      <w:r w:rsidRPr="00AD6E09">
        <w:rPr>
          <w:rFonts w:ascii="Times New Roman" w:hAnsi="Times New Roman" w:cs="Times New Roman"/>
          <w:shd w:val="clear" w:color="auto" w:fill="FFFFFF"/>
        </w:rPr>
        <w:t xml:space="preserve"> M, </w:t>
      </w:r>
      <w:proofErr w:type="spellStart"/>
      <w:r w:rsidRPr="00AD6E09">
        <w:rPr>
          <w:rFonts w:ascii="Times New Roman" w:hAnsi="Times New Roman" w:cs="Times New Roman"/>
          <w:shd w:val="clear" w:color="auto" w:fill="FFFFFF"/>
        </w:rPr>
        <w:t>Bijelic</w:t>
      </w:r>
      <w:proofErr w:type="spellEnd"/>
      <w:r w:rsidRPr="00AD6E09">
        <w:rPr>
          <w:rFonts w:ascii="Times New Roman" w:hAnsi="Times New Roman" w:cs="Times New Roman"/>
          <w:shd w:val="clear" w:color="auto" w:fill="FFFFFF"/>
        </w:rPr>
        <w:t xml:space="preserve"> G, </w:t>
      </w:r>
      <w:proofErr w:type="spellStart"/>
      <w:r w:rsidRPr="00AD6E09">
        <w:rPr>
          <w:rFonts w:ascii="Times New Roman" w:hAnsi="Times New Roman" w:cs="Times New Roman"/>
          <w:shd w:val="clear" w:color="auto" w:fill="FFFFFF"/>
        </w:rPr>
        <w:t>Skiljevic</w:t>
      </w:r>
      <w:proofErr w:type="spellEnd"/>
      <w:r w:rsidRPr="00AD6E09">
        <w:rPr>
          <w:rFonts w:ascii="Times New Roman" w:hAnsi="Times New Roman" w:cs="Times New Roman"/>
          <w:shd w:val="clear" w:color="auto" w:fill="FFFFFF"/>
        </w:rPr>
        <w:t xml:space="preserve"> D. Localized bullous pemphigoid on the site of knee arthroplasty </w:t>
      </w:r>
      <w:r w:rsidRPr="00AD6E09">
        <w:rPr>
          <w:rFonts w:ascii="Times New Roman" w:hAnsi="Times New Roman" w:cs="Times New Roman"/>
        </w:rPr>
        <w:t>– a case report. Serbian Journal of Dermatology and Venereology 2016;8(1):39-44.</w:t>
      </w:r>
    </w:p>
    <w:p w14:paraId="37AA0AC7" w14:textId="77777777" w:rsidR="00D4311F" w:rsidRPr="00AD6E09" w:rsidRDefault="00D4311F" w:rsidP="00581C99">
      <w:pPr>
        <w:numPr>
          <w:ilvl w:val="0"/>
          <w:numId w:val="5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  <w:shd w:val="clear" w:color="auto" w:fill="FFFFFF"/>
        </w:rPr>
      </w:pPr>
      <w:proofErr w:type="spellStart"/>
      <w:r w:rsidRPr="00AD6E09">
        <w:rPr>
          <w:rFonts w:ascii="Times New Roman" w:hAnsi="Times New Roman" w:cs="Times New Roman"/>
          <w:shd w:val="clear" w:color="auto" w:fill="FFFFFF"/>
        </w:rPr>
        <w:t>Latas</w:t>
      </w:r>
      <w:proofErr w:type="spellEnd"/>
      <w:r w:rsidRPr="00AD6E09">
        <w:rPr>
          <w:rFonts w:ascii="Times New Roman" w:hAnsi="Times New Roman" w:cs="Times New Roman"/>
          <w:shd w:val="clear" w:color="auto" w:fill="FFFFFF"/>
        </w:rPr>
        <w:t xml:space="preserve"> M, </w:t>
      </w:r>
      <w:proofErr w:type="spellStart"/>
      <w:r w:rsidRPr="00AD6E09">
        <w:rPr>
          <w:rFonts w:ascii="Times New Roman" w:hAnsi="Times New Roman" w:cs="Times New Roman"/>
          <w:b/>
          <w:bCs/>
          <w:shd w:val="clear" w:color="auto" w:fill="FFFFFF"/>
        </w:rPr>
        <w:t>Perić</w:t>
      </w:r>
      <w:proofErr w:type="spellEnd"/>
      <w:r w:rsidRPr="00AD6E09">
        <w:rPr>
          <w:rFonts w:ascii="Times New Roman" w:hAnsi="Times New Roman" w:cs="Times New Roman"/>
          <w:b/>
          <w:bCs/>
          <w:shd w:val="clear" w:color="auto" w:fill="FFFFFF"/>
        </w:rPr>
        <w:t xml:space="preserve"> J</w:t>
      </w:r>
      <w:r w:rsidRPr="00AD6E09">
        <w:rPr>
          <w:rFonts w:ascii="Times New Roman" w:hAnsi="Times New Roman" w:cs="Times New Roman"/>
          <w:shd w:val="clear" w:color="auto" w:fill="FFFFFF"/>
        </w:rPr>
        <w:t xml:space="preserve">, </w:t>
      </w:r>
      <w:proofErr w:type="spellStart"/>
      <w:r w:rsidRPr="00AD6E09">
        <w:rPr>
          <w:rFonts w:ascii="Times New Roman" w:hAnsi="Times New Roman" w:cs="Times New Roman"/>
          <w:shd w:val="clear" w:color="auto" w:fill="FFFFFF"/>
        </w:rPr>
        <w:t>Milovanović</w:t>
      </w:r>
      <w:proofErr w:type="spellEnd"/>
      <w:r w:rsidRPr="00AD6E09">
        <w:rPr>
          <w:rFonts w:ascii="Times New Roman" w:hAnsi="Times New Roman" w:cs="Times New Roman"/>
          <w:shd w:val="clear" w:color="auto" w:fill="FFFFFF"/>
        </w:rPr>
        <w:t xml:space="preserve"> S. Alopecia </w:t>
      </w:r>
      <w:proofErr w:type="spellStart"/>
      <w:r w:rsidRPr="00AD6E09">
        <w:rPr>
          <w:rFonts w:ascii="Times New Roman" w:hAnsi="Times New Roman" w:cs="Times New Roman"/>
          <w:shd w:val="clear" w:color="auto" w:fill="FFFFFF"/>
        </w:rPr>
        <w:t>kao</w:t>
      </w:r>
      <w:proofErr w:type="spellEnd"/>
      <w:r w:rsidRPr="00AD6E09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AD6E09">
        <w:rPr>
          <w:rFonts w:ascii="Times New Roman" w:hAnsi="Times New Roman" w:cs="Times New Roman"/>
          <w:shd w:val="clear" w:color="auto" w:fill="FFFFFF"/>
        </w:rPr>
        <w:t>neželejni</w:t>
      </w:r>
      <w:proofErr w:type="spellEnd"/>
      <w:r w:rsidRPr="00AD6E09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AD6E09">
        <w:rPr>
          <w:rFonts w:ascii="Times New Roman" w:hAnsi="Times New Roman" w:cs="Times New Roman"/>
          <w:shd w:val="clear" w:color="auto" w:fill="FFFFFF"/>
        </w:rPr>
        <w:t>efekat</w:t>
      </w:r>
      <w:proofErr w:type="spellEnd"/>
      <w:r w:rsidRPr="00AD6E09">
        <w:rPr>
          <w:rFonts w:ascii="Times New Roman" w:hAnsi="Times New Roman" w:cs="Times New Roman"/>
          <w:shd w:val="clear" w:color="auto" w:fill="FFFFFF"/>
        </w:rPr>
        <w:t xml:space="preserve"> SSRI – </w:t>
      </w:r>
      <w:proofErr w:type="spellStart"/>
      <w:r w:rsidRPr="00AD6E09">
        <w:rPr>
          <w:rFonts w:ascii="Times New Roman" w:hAnsi="Times New Roman" w:cs="Times New Roman"/>
          <w:shd w:val="clear" w:color="auto" w:fill="FFFFFF"/>
        </w:rPr>
        <w:t>prikaz</w:t>
      </w:r>
      <w:proofErr w:type="spellEnd"/>
      <w:r w:rsidRPr="00AD6E09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AD6E09">
        <w:rPr>
          <w:rFonts w:ascii="Times New Roman" w:hAnsi="Times New Roman" w:cs="Times New Roman"/>
          <w:shd w:val="clear" w:color="auto" w:fill="FFFFFF"/>
        </w:rPr>
        <w:t>bolesnika</w:t>
      </w:r>
      <w:proofErr w:type="spellEnd"/>
      <w:r w:rsidRPr="00AD6E09">
        <w:rPr>
          <w:rFonts w:ascii="Times New Roman" w:hAnsi="Times New Roman" w:cs="Times New Roman"/>
          <w:shd w:val="clear" w:color="auto" w:fill="FFFFFF"/>
        </w:rPr>
        <w:t xml:space="preserve">. </w:t>
      </w:r>
      <w:proofErr w:type="spellStart"/>
      <w:r w:rsidRPr="00AD6E09">
        <w:rPr>
          <w:rFonts w:ascii="Times New Roman" w:hAnsi="Times New Roman" w:cs="Times New Roman"/>
          <w:shd w:val="clear" w:color="auto" w:fill="FFFFFF"/>
        </w:rPr>
        <w:t>Engrami</w:t>
      </w:r>
      <w:proofErr w:type="spellEnd"/>
      <w:r w:rsidRPr="00AD6E09">
        <w:rPr>
          <w:rFonts w:ascii="Times New Roman" w:hAnsi="Times New Roman" w:cs="Times New Roman"/>
          <w:shd w:val="clear" w:color="auto" w:fill="FFFFFF"/>
        </w:rPr>
        <w:t xml:space="preserve"> 2012;34(4):87-91.</w:t>
      </w:r>
    </w:p>
    <w:p w14:paraId="116C4CDD" w14:textId="77777777" w:rsidR="00D4311F" w:rsidRPr="00AD6E09" w:rsidRDefault="00D4311F" w:rsidP="00581C99">
      <w:pPr>
        <w:numPr>
          <w:ilvl w:val="0"/>
          <w:numId w:val="5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r w:rsidRPr="00AD6E09">
        <w:rPr>
          <w:rFonts w:ascii="Times New Roman" w:hAnsi="Times New Roman" w:cs="Times New Roman"/>
          <w:shd w:val="clear" w:color="auto" w:fill="FFFFFF"/>
        </w:rPr>
        <w:t xml:space="preserve">Martinović N, </w:t>
      </w:r>
      <w:proofErr w:type="spellStart"/>
      <w:r w:rsidRPr="00AD6E09">
        <w:rPr>
          <w:rFonts w:ascii="Times New Roman" w:hAnsi="Times New Roman" w:cs="Times New Roman"/>
          <w:shd w:val="clear" w:color="auto" w:fill="FFFFFF"/>
        </w:rPr>
        <w:t>Marković</w:t>
      </w:r>
      <w:proofErr w:type="spellEnd"/>
      <w:r w:rsidRPr="00AD6E09">
        <w:rPr>
          <w:rFonts w:ascii="Times New Roman" w:hAnsi="Times New Roman" w:cs="Times New Roman"/>
          <w:shd w:val="clear" w:color="auto" w:fill="FFFFFF"/>
        </w:rPr>
        <w:t xml:space="preserve"> M, </w:t>
      </w:r>
      <w:proofErr w:type="spellStart"/>
      <w:r w:rsidRPr="00AD6E09">
        <w:rPr>
          <w:rFonts w:ascii="Times New Roman" w:hAnsi="Times New Roman" w:cs="Times New Roman"/>
          <w:b/>
          <w:bCs/>
          <w:shd w:val="clear" w:color="auto" w:fill="FFFFFF"/>
        </w:rPr>
        <w:t>Perić</w:t>
      </w:r>
      <w:proofErr w:type="spellEnd"/>
      <w:r w:rsidRPr="00AD6E09">
        <w:rPr>
          <w:rFonts w:ascii="Times New Roman" w:hAnsi="Times New Roman" w:cs="Times New Roman"/>
          <w:b/>
          <w:bCs/>
          <w:shd w:val="clear" w:color="auto" w:fill="FFFFFF"/>
        </w:rPr>
        <w:t xml:space="preserve"> J</w:t>
      </w:r>
      <w:r w:rsidRPr="00AD6E09">
        <w:rPr>
          <w:rFonts w:ascii="Times New Roman" w:hAnsi="Times New Roman" w:cs="Times New Roman"/>
          <w:shd w:val="clear" w:color="auto" w:fill="FFFFFF"/>
        </w:rPr>
        <w:t xml:space="preserve">. Trichotillomania / </w:t>
      </w:r>
      <w:proofErr w:type="spellStart"/>
      <w:r w:rsidRPr="00AD6E09">
        <w:rPr>
          <w:rFonts w:ascii="Times New Roman" w:hAnsi="Times New Roman" w:cs="Times New Roman"/>
          <w:shd w:val="clear" w:color="auto" w:fill="FFFFFF"/>
        </w:rPr>
        <w:t>klinički</w:t>
      </w:r>
      <w:proofErr w:type="spellEnd"/>
      <w:r w:rsidRPr="00AD6E09">
        <w:rPr>
          <w:rFonts w:ascii="Times New Roman" w:hAnsi="Times New Roman" w:cs="Times New Roman"/>
          <w:shd w:val="clear" w:color="auto" w:fill="FFFFFF"/>
        </w:rPr>
        <w:t xml:space="preserve">, </w:t>
      </w:r>
      <w:proofErr w:type="spellStart"/>
      <w:r w:rsidRPr="00AD6E09">
        <w:rPr>
          <w:rFonts w:ascii="Times New Roman" w:hAnsi="Times New Roman" w:cs="Times New Roman"/>
          <w:shd w:val="clear" w:color="auto" w:fill="FFFFFF"/>
        </w:rPr>
        <w:t>trihogramski</w:t>
      </w:r>
      <w:proofErr w:type="spellEnd"/>
      <w:r w:rsidRPr="00AD6E09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AD6E09">
        <w:rPr>
          <w:rFonts w:ascii="Times New Roman" w:hAnsi="Times New Roman" w:cs="Times New Roman"/>
          <w:shd w:val="clear" w:color="auto" w:fill="FFFFFF"/>
        </w:rPr>
        <w:t>i</w:t>
      </w:r>
      <w:proofErr w:type="spellEnd"/>
      <w:r w:rsidRPr="00AD6E09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AD6E09">
        <w:rPr>
          <w:rFonts w:ascii="Times New Roman" w:hAnsi="Times New Roman" w:cs="Times New Roman"/>
          <w:shd w:val="clear" w:color="auto" w:fill="FFFFFF"/>
        </w:rPr>
        <w:t>histopatološki</w:t>
      </w:r>
      <w:proofErr w:type="spellEnd"/>
      <w:r w:rsidRPr="00AD6E09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AD6E09">
        <w:rPr>
          <w:rFonts w:ascii="Times New Roman" w:hAnsi="Times New Roman" w:cs="Times New Roman"/>
          <w:shd w:val="clear" w:color="auto" w:fill="FFFFFF"/>
        </w:rPr>
        <w:t>parametri</w:t>
      </w:r>
      <w:proofErr w:type="spellEnd"/>
      <w:r w:rsidRPr="00AD6E09">
        <w:rPr>
          <w:rFonts w:ascii="Times New Roman" w:hAnsi="Times New Roman" w:cs="Times New Roman"/>
          <w:shd w:val="clear" w:color="auto" w:fill="FFFFFF"/>
        </w:rPr>
        <w:t xml:space="preserve">. </w:t>
      </w:r>
      <w:proofErr w:type="spellStart"/>
      <w:r w:rsidRPr="00AD6E09">
        <w:rPr>
          <w:rFonts w:ascii="Times New Roman" w:hAnsi="Times New Roman" w:cs="Times New Roman"/>
          <w:shd w:val="clear" w:color="auto" w:fill="FFFFFF"/>
        </w:rPr>
        <w:t>Engrami</w:t>
      </w:r>
      <w:proofErr w:type="spellEnd"/>
      <w:r w:rsidRPr="00AD6E09">
        <w:rPr>
          <w:rFonts w:ascii="Times New Roman" w:hAnsi="Times New Roman" w:cs="Times New Roman"/>
          <w:shd w:val="clear" w:color="auto" w:fill="FFFFFF"/>
        </w:rPr>
        <w:t xml:space="preserve"> 2001;23(1-2):75-80. </w:t>
      </w:r>
    </w:p>
    <w:p w14:paraId="02CD623A" w14:textId="77777777" w:rsidR="00D4311F" w:rsidRPr="00AD6E09" w:rsidRDefault="00D4311F" w:rsidP="007079E4">
      <w:pPr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</w:p>
    <w:p w14:paraId="1C3DF76E" w14:textId="42050FD5" w:rsidR="00D4311F" w:rsidRDefault="00B36E61" w:rsidP="007D7EE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7079E4">
        <w:rPr>
          <w:rFonts w:ascii="Times New Roman" w:hAnsi="Times New Roman" w:cs="Times New Roman"/>
        </w:rPr>
        <w:t>ИЗВОД</w:t>
      </w:r>
      <w:r w:rsidR="00D4311F" w:rsidRPr="00AD6E09">
        <w:rPr>
          <w:rFonts w:ascii="Times New Roman" w:hAnsi="Times New Roman" w:cs="Times New Roman"/>
        </w:rPr>
        <w:t xml:space="preserve"> </w:t>
      </w:r>
      <w:r w:rsidR="007079E4">
        <w:rPr>
          <w:rFonts w:ascii="Times New Roman" w:hAnsi="Times New Roman" w:cs="Times New Roman"/>
        </w:rPr>
        <w:t>У</w:t>
      </w:r>
      <w:r w:rsidR="00D4311F" w:rsidRPr="00AD6E09">
        <w:rPr>
          <w:rFonts w:ascii="Times New Roman" w:hAnsi="Times New Roman" w:cs="Times New Roman"/>
        </w:rPr>
        <w:t xml:space="preserve"> </w:t>
      </w:r>
      <w:r w:rsidR="007079E4">
        <w:rPr>
          <w:rFonts w:ascii="Times New Roman" w:hAnsi="Times New Roman" w:cs="Times New Roman"/>
        </w:rPr>
        <w:t>ЗБОРНИКУ</w:t>
      </w:r>
      <w:r w:rsidR="00D4311F" w:rsidRPr="00AD6E09">
        <w:rPr>
          <w:rFonts w:ascii="Times New Roman" w:hAnsi="Times New Roman" w:cs="Times New Roman"/>
        </w:rPr>
        <w:t xml:space="preserve"> </w:t>
      </w:r>
      <w:r w:rsidR="007079E4">
        <w:rPr>
          <w:rFonts w:ascii="Times New Roman" w:hAnsi="Times New Roman" w:cs="Times New Roman"/>
        </w:rPr>
        <w:t>МЕЂУНАРОДНОГ</w:t>
      </w:r>
      <w:r w:rsidR="00D4311F" w:rsidRPr="00AD6E09">
        <w:rPr>
          <w:rFonts w:ascii="Times New Roman" w:hAnsi="Times New Roman" w:cs="Times New Roman"/>
        </w:rPr>
        <w:t xml:space="preserve"> </w:t>
      </w:r>
      <w:r w:rsidR="007079E4">
        <w:rPr>
          <w:rFonts w:ascii="Times New Roman" w:hAnsi="Times New Roman" w:cs="Times New Roman"/>
        </w:rPr>
        <w:t>СКУПА</w:t>
      </w:r>
    </w:p>
    <w:p w14:paraId="5F1DE0FB" w14:textId="77777777" w:rsidR="00695E23" w:rsidRPr="00A41463" w:rsidRDefault="00695E23" w:rsidP="00695E23">
      <w:pPr>
        <w:pStyle w:val="ListParagraph"/>
        <w:numPr>
          <w:ilvl w:val="0"/>
          <w:numId w:val="6"/>
        </w:numPr>
        <w:spacing w:after="0" w:line="240" w:lineRule="auto"/>
        <w:ind w:left="270" w:hanging="450"/>
        <w:jc w:val="both"/>
        <w:rPr>
          <w:rFonts w:ascii="Times New Roman" w:hAnsi="Times New Roman" w:cs="Times New Roman"/>
          <w:sz w:val="24"/>
          <w:szCs w:val="24"/>
        </w:rPr>
      </w:pPr>
      <w:r w:rsidRPr="00A41463">
        <w:rPr>
          <w:rFonts w:ascii="Times New Roman" w:hAnsi="Times New Roman" w:cs="Times New Roman"/>
          <w:sz w:val="24"/>
          <w:szCs w:val="24"/>
        </w:rPr>
        <w:t xml:space="preserve">Petrovic D, Petrovic I, </w:t>
      </w:r>
      <w:proofErr w:type="spellStart"/>
      <w:r w:rsidRPr="00A41463">
        <w:rPr>
          <w:rFonts w:ascii="Times New Roman" w:hAnsi="Times New Roman" w:cs="Times New Roman"/>
          <w:sz w:val="24"/>
          <w:szCs w:val="24"/>
        </w:rPr>
        <w:t>Kundovic</w:t>
      </w:r>
      <w:proofErr w:type="spellEnd"/>
      <w:r w:rsidRPr="00A41463">
        <w:rPr>
          <w:rFonts w:ascii="Times New Roman" w:hAnsi="Times New Roman" w:cs="Times New Roman"/>
          <w:sz w:val="24"/>
          <w:szCs w:val="24"/>
        </w:rPr>
        <w:t xml:space="preserve"> K, </w:t>
      </w:r>
      <w:proofErr w:type="spellStart"/>
      <w:r w:rsidRPr="00A41463">
        <w:rPr>
          <w:rFonts w:ascii="Times New Roman" w:hAnsi="Times New Roman" w:cs="Times New Roman"/>
          <w:sz w:val="24"/>
          <w:szCs w:val="24"/>
        </w:rPr>
        <w:t>Stojkovic</w:t>
      </w:r>
      <w:proofErr w:type="spellEnd"/>
      <w:r w:rsidRPr="00A414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463">
        <w:rPr>
          <w:rFonts w:ascii="Times New Roman" w:hAnsi="Times New Roman" w:cs="Times New Roman"/>
          <w:sz w:val="24"/>
          <w:szCs w:val="24"/>
        </w:rPr>
        <w:t>Filipovic</w:t>
      </w:r>
      <w:proofErr w:type="spellEnd"/>
      <w:r w:rsidRPr="00A41463">
        <w:rPr>
          <w:rFonts w:ascii="Times New Roman" w:hAnsi="Times New Roman" w:cs="Times New Roman"/>
          <w:sz w:val="24"/>
          <w:szCs w:val="24"/>
        </w:rPr>
        <w:t xml:space="preserve"> J, </w:t>
      </w:r>
      <w:proofErr w:type="spellStart"/>
      <w:r w:rsidRPr="00A41463">
        <w:rPr>
          <w:rFonts w:ascii="Times New Roman" w:hAnsi="Times New Roman" w:cs="Times New Roman"/>
          <w:sz w:val="24"/>
          <w:szCs w:val="24"/>
        </w:rPr>
        <w:t>Manojlovic</w:t>
      </w:r>
      <w:proofErr w:type="spellEnd"/>
      <w:r w:rsidRPr="00A414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463">
        <w:rPr>
          <w:rFonts w:ascii="Times New Roman" w:hAnsi="Times New Roman" w:cs="Times New Roman"/>
          <w:sz w:val="24"/>
          <w:szCs w:val="24"/>
        </w:rPr>
        <w:t>Gačic</w:t>
      </w:r>
      <w:proofErr w:type="spellEnd"/>
      <w:r w:rsidRPr="00A41463">
        <w:rPr>
          <w:rFonts w:ascii="Times New Roman" w:hAnsi="Times New Roman" w:cs="Times New Roman"/>
          <w:sz w:val="24"/>
          <w:szCs w:val="24"/>
        </w:rPr>
        <w:t xml:space="preserve"> E, </w:t>
      </w:r>
      <w:proofErr w:type="spellStart"/>
      <w:r w:rsidRPr="00A41463">
        <w:rPr>
          <w:rFonts w:ascii="Times New Roman" w:hAnsi="Times New Roman" w:cs="Times New Roman"/>
          <w:sz w:val="24"/>
          <w:szCs w:val="24"/>
        </w:rPr>
        <w:t>Bosic</w:t>
      </w:r>
      <w:proofErr w:type="spellEnd"/>
      <w:r w:rsidRPr="00A41463">
        <w:rPr>
          <w:rFonts w:ascii="Times New Roman" w:hAnsi="Times New Roman" w:cs="Times New Roman"/>
          <w:sz w:val="24"/>
          <w:szCs w:val="24"/>
        </w:rPr>
        <w:t xml:space="preserve"> M, </w:t>
      </w:r>
      <w:proofErr w:type="spellStart"/>
      <w:r w:rsidRPr="00A41463">
        <w:rPr>
          <w:rFonts w:ascii="Times New Roman" w:hAnsi="Times New Roman" w:cs="Times New Roman"/>
          <w:sz w:val="24"/>
          <w:szCs w:val="24"/>
        </w:rPr>
        <w:t>Skiljevic</w:t>
      </w:r>
      <w:proofErr w:type="spellEnd"/>
      <w:r w:rsidRPr="00A41463">
        <w:rPr>
          <w:rFonts w:ascii="Times New Roman" w:hAnsi="Times New Roman" w:cs="Times New Roman"/>
          <w:sz w:val="24"/>
          <w:szCs w:val="24"/>
        </w:rPr>
        <w:t xml:space="preserve"> D, </w:t>
      </w:r>
      <w:proofErr w:type="spellStart"/>
      <w:r w:rsidRPr="00A41463">
        <w:rPr>
          <w:rFonts w:ascii="Times New Roman" w:hAnsi="Times New Roman" w:cs="Times New Roman"/>
          <w:sz w:val="24"/>
          <w:szCs w:val="24"/>
        </w:rPr>
        <w:t>Delic</w:t>
      </w:r>
      <w:proofErr w:type="spellEnd"/>
      <w:r w:rsidRPr="00A41463">
        <w:rPr>
          <w:rFonts w:ascii="Times New Roman" w:hAnsi="Times New Roman" w:cs="Times New Roman"/>
          <w:sz w:val="24"/>
          <w:szCs w:val="24"/>
        </w:rPr>
        <w:t xml:space="preserve"> N, </w:t>
      </w:r>
      <w:proofErr w:type="spellStart"/>
      <w:r w:rsidRPr="00A41463">
        <w:rPr>
          <w:rFonts w:ascii="Times New Roman" w:hAnsi="Times New Roman" w:cs="Times New Roman"/>
          <w:sz w:val="24"/>
          <w:szCs w:val="24"/>
        </w:rPr>
        <w:t>Mijuskovic</w:t>
      </w:r>
      <w:proofErr w:type="spellEnd"/>
      <w:r w:rsidRPr="00A41463">
        <w:rPr>
          <w:rFonts w:ascii="Times New Roman" w:hAnsi="Times New Roman" w:cs="Times New Roman"/>
          <w:sz w:val="24"/>
          <w:szCs w:val="24"/>
        </w:rPr>
        <w:t xml:space="preserve"> M, </w:t>
      </w:r>
      <w:proofErr w:type="spellStart"/>
      <w:r w:rsidRPr="00A41463">
        <w:rPr>
          <w:rFonts w:ascii="Times New Roman" w:hAnsi="Times New Roman" w:cs="Times New Roman"/>
          <w:sz w:val="24"/>
          <w:szCs w:val="24"/>
        </w:rPr>
        <w:t>Lekic</w:t>
      </w:r>
      <w:proofErr w:type="spellEnd"/>
      <w:r w:rsidRPr="00A41463">
        <w:rPr>
          <w:rFonts w:ascii="Times New Roman" w:hAnsi="Times New Roman" w:cs="Times New Roman"/>
          <w:sz w:val="24"/>
          <w:szCs w:val="24"/>
        </w:rPr>
        <w:t xml:space="preserve"> B, </w:t>
      </w:r>
      <w:proofErr w:type="spellStart"/>
      <w:r w:rsidRPr="00A41463">
        <w:rPr>
          <w:rFonts w:ascii="Times New Roman" w:hAnsi="Times New Roman" w:cs="Times New Roman"/>
          <w:sz w:val="24"/>
          <w:szCs w:val="24"/>
        </w:rPr>
        <w:t>Minic</w:t>
      </w:r>
      <w:proofErr w:type="spellEnd"/>
      <w:r w:rsidRPr="00A41463">
        <w:rPr>
          <w:rFonts w:ascii="Times New Roman" w:hAnsi="Times New Roman" w:cs="Times New Roman"/>
          <w:sz w:val="24"/>
          <w:szCs w:val="24"/>
        </w:rPr>
        <w:t xml:space="preserve"> S, Gajic </w:t>
      </w:r>
      <w:proofErr w:type="spellStart"/>
      <w:r w:rsidRPr="00A41463">
        <w:rPr>
          <w:rFonts w:ascii="Times New Roman" w:hAnsi="Times New Roman" w:cs="Times New Roman"/>
          <w:sz w:val="24"/>
          <w:szCs w:val="24"/>
        </w:rPr>
        <w:t>Veljic</w:t>
      </w:r>
      <w:proofErr w:type="spellEnd"/>
      <w:r w:rsidRPr="00A41463">
        <w:rPr>
          <w:rFonts w:ascii="Times New Roman" w:hAnsi="Times New Roman" w:cs="Times New Roman"/>
          <w:sz w:val="24"/>
          <w:szCs w:val="24"/>
        </w:rPr>
        <w:t xml:space="preserve"> M, </w:t>
      </w:r>
      <w:proofErr w:type="spellStart"/>
      <w:r w:rsidRPr="00A41463">
        <w:rPr>
          <w:rFonts w:ascii="Times New Roman" w:hAnsi="Times New Roman" w:cs="Times New Roman"/>
          <w:sz w:val="24"/>
          <w:szCs w:val="24"/>
        </w:rPr>
        <w:t>Reljic</w:t>
      </w:r>
      <w:proofErr w:type="spellEnd"/>
      <w:r w:rsidRPr="00A41463">
        <w:rPr>
          <w:rFonts w:ascii="Times New Roman" w:hAnsi="Times New Roman" w:cs="Times New Roman"/>
          <w:sz w:val="24"/>
          <w:szCs w:val="24"/>
        </w:rPr>
        <w:t xml:space="preserve"> V, Zivanovic D, </w:t>
      </w:r>
      <w:r w:rsidRPr="00F45F98">
        <w:rPr>
          <w:rFonts w:ascii="Times New Roman" w:hAnsi="Times New Roman" w:cs="Times New Roman"/>
          <w:b/>
          <w:sz w:val="24"/>
          <w:szCs w:val="24"/>
        </w:rPr>
        <w:t>Peric J.</w:t>
      </w:r>
      <w:r w:rsidRPr="00A41463">
        <w:rPr>
          <w:rFonts w:ascii="Times New Roman" w:hAnsi="Times New Roman" w:cs="Times New Roman"/>
          <w:sz w:val="24"/>
          <w:szCs w:val="24"/>
        </w:rPr>
        <w:t xml:space="preserve"> Cutaneous adverse drug reactions. 36th European Congress of Pathology, Florence 2024. Abstract book: PS-03-009.</w:t>
      </w:r>
    </w:p>
    <w:p w14:paraId="184CF7EB" w14:textId="77777777" w:rsidR="00695E23" w:rsidRPr="00A41463" w:rsidRDefault="00695E23" w:rsidP="00695E23">
      <w:pPr>
        <w:pStyle w:val="ListParagraph"/>
        <w:numPr>
          <w:ilvl w:val="0"/>
          <w:numId w:val="6"/>
        </w:numPr>
        <w:spacing w:after="0" w:line="240" w:lineRule="auto"/>
        <w:ind w:left="270" w:hanging="450"/>
        <w:jc w:val="both"/>
        <w:rPr>
          <w:rFonts w:ascii="Times New Roman" w:hAnsi="Times New Roman" w:cs="Times New Roman"/>
          <w:sz w:val="24"/>
          <w:szCs w:val="24"/>
        </w:rPr>
      </w:pPr>
      <w:r w:rsidRPr="00A41463">
        <w:rPr>
          <w:rFonts w:ascii="Times New Roman" w:hAnsi="Times New Roman" w:cs="Times New Roman"/>
          <w:sz w:val="24"/>
          <w:szCs w:val="24"/>
        </w:rPr>
        <w:t xml:space="preserve">Delic N, Cakic J. </w:t>
      </w:r>
      <w:proofErr w:type="spellStart"/>
      <w:r w:rsidRPr="00A41463">
        <w:rPr>
          <w:rFonts w:ascii="Times New Roman" w:hAnsi="Times New Roman" w:cs="Times New Roman"/>
          <w:sz w:val="24"/>
          <w:szCs w:val="24"/>
        </w:rPr>
        <w:t>Skiljevic</w:t>
      </w:r>
      <w:proofErr w:type="spellEnd"/>
      <w:r w:rsidRPr="00A41463">
        <w:rPr>
          <w:rFonts w:ascii="Times New Roman" w:hAnsi="Times New Roman" w:cs="Times New Roman"/>
          <w:sz w:val="24"/>
          <w:szCs w:val="24"/>
        </w:rPr>
        <w:t xml:space="preserve"> D, </w:t>
      </w:r>
      <w:proofErr w:type="spellStart"/>
      <w:r w:rsidRPr="00A41463">
        <w:rPr>
          <w:rFonts w:ascii="Times New Roman" w:hAnsi="Times New Roman" w:cs="Times New Roman"/>
          <w:sz w:val="24"/>
          <w:szCs w:val="24"/>
        </w:rPr>
        <w:t>Stojkovic</w:t>
      </w:r>
      <w:proofErr w:type="spellEnd"/>
      <w:r w:rsidRPr="00A414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463">
        <w:rPr>
          <w:rFonts w:ascii="Times New Roman" w:hAnsi="Times New Roman" w:cs="Times New Roman"/>
          <w:sz w:val="24"/>
          <w:szCs w:val="24"/>
        </w:rPr>
        <w:t>Filipovic</w:t>
      </w:r>
      <w:proofErr w:type="spellEnd"/>
      <w:r w:rsidRPr="00A41463">
        <w:rPr>
          <w:rFonts w:ascii="Times New Roman" w:hAnsi="Times New Roman" w:cs="Times New Roman"/>
          <w:sz w:val="24"/>
          <w:szCs w:val="24"/>
        </w:rPr>
        <w:t xml:space="preserve"> J</w:t>
      </w:r>
      <w:r w:rsidRPr="00F45F98">
        <w:rPr>
          <w:rFonts w:ascii="Times New Roman" w:hAnsi="Times New Roman" w:cs="Times New Roman"/>
          <w:b/>
          <w:sz w:val="24"/>
          <w:szCs w:val="24"/>
        </w:rPr>
        <w:t>, Peric J</w:t>
      </w:r>
      <w:r w:rsidRPr="00A41463">
        <w:rPr>
          <w:rFonts w:ascii="Times New Roman" w:hAnsi="Times New Roman" w:cs="Times New Roman"/>
          <w:sz w:val="24"/>
          <w:szCs w:val="24"/>
        </w:rPr>
        <w:t xml:space="preserve">. Eruptive melanocytic nevi associated with the use of anabolic peptides. 19 </w:t>
      </w:r>
      <w:proofErr w:type="spellStart"/>
      <w:r w:rsidRPr="00A41463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A41463">
        <w:rPr>
          <w:rFonts w:ascii="Times New Roman" w:hAnsi="Times New Roman" w:cs="Times New Roman"/>
          <w:sz w:val="24"/>
          <w:szCs w:val="24"/>
        </w:rPr>
        <w:t xml:space="preserve"> EADV Symposium, Malta 2024. Abstract N0:110.</w:t>
      </w:r>
    </w:p>
    <w:p w14:paraId="5BCFBA13" w14:textId="77777777" w:rsidR="00695E23" w:rsidRPr="00A41463" w:rsidRDefault="00695E23" w:rsidP="00695E23">
      <w:pPr>
        <w:pStyle w:val="ListParagraph"/>
        <w:numPr>
          <w:ilvl w:val="0"/>
          <w:numId w:val="6"/>
        </w:numPr>
        <w:spacing w:after="0" w:line="240" w:lineRule="auto"/>
        <w:ind w:left="270" w:hanging="450"/>
        <w:jc w:val="both"/>
        <w:rPr>
          <w:rFonts w:ascii="Times New Roman" w:hAnsi="Times New Roman" w:cs="Times New Roman"/>
          <w:sz w:val="24"/>
          <w:szCs w:val="24"/>
        </w:rPr>
      </w:pPr>
      <w:r w:rsidRPr="00F45F98">
        <w:rPr>
          <w:rFonts w:ascii="Times New Roman" w:hAnsi="Times New Roman" w:cs="Times New Roman"/>
          <w:b/>
          <w:sz w:val="24"/>
          <w:szCs w:val="24"/>
        </w:rPr>
        <w:t>Peric J</w:t>
      </w:r>
      <w:r w:rsidRPr="00A414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1463">
        <w:rPr>
          <w:rFonts w:ascii="Times New Roman" w:hAnsi="Times New Roman" w:cs="Times New Roman"/>
          <w:sz w:val="24"/>
          <w:szCs w:val="24"/>
        </w:rPr>
        <w:t>Delic</w:t>
      </w:r>
      <w:proofErr w:type="spellEnd"/>
      <w:r w:rsidRPr="00A41463">
        <w:rPr>
          <w:rFonts w:ascii="Times New Roman" w:hAnsi="Times New Roman" w:cs="Times New Roman"/>
          <w:sz w:val="24"/>
          <w:szCs w:val="24"/>
        </w:rPr>
        <w:t xml:space="preserve"> N, </w:t>
      </w:r>
      <w:proofErr w:type="spellStart"/>
      <w:r w:rsidRPr="00A41463">
        <w:rPr>
          <w:rFonts w:ascii="Times New Roman" w:hAnsi="Times New Roman" w:cs="Times New Roman"/>
          <w:sz w:val="24"/>
          <w:szCs w:val="24"/>
        </w:rPr>
        <w:t>Gunjic</w:t>
      </w:r>
      <w:proofErr w:type="spellEnd"/>
      <w:r w:rsidRPr="00A41463">
        <w:rPr>
          <w:rFonts w:ascii="Times New Roman" w:hAnsi="Times New Roman" w:cs="Times New Roman"/>
          <w:sz w:val="24"/>
          <w:szCs w:val="24"/>
        </w:rPr>
        <w:t xml:space="preserve"> I, </w:t>
      </w:r>
      <w:proofErr w:type="spellStart"/>
      <w:r w:rsidRPr="00A41463">
        <w:rPr>
          <w:rFonts w:ascii="Times New Roman" w:hAnsi="Times New Roman" w:cs="Times New Roman"/>
          <w:sz w:val="24"/>
          <w:szCs w:val="24"/>
        </w:rPr>
        <w:t>Cakic</w:t>
      </w:r>
      <w:proofErr w:type="spellEnd"/>
      <w:r w:rsidRPr="00A41463">
        <w:rPr>
          <w:rFonts w:ascii="Times New Roman" w:hAnsi="Times New Roman" w:cs="Times New Roman"/>
          <w:sz w:val="24"/>
          <w:szCs w:val="24"/>
        </w:rPr>
        <w:t xml:space="preserve">́ J, </w:t>
      </w:r>
      <w:proofErr w:type="spellStart"/>
      <w:r w:rsidRPr="00A41463">
        <w:rPr>
          <w:rFonts w:ascii="Times New Roman" w:hAnsi="Times New Roman" w:cs="Times New Roman"/>
          <w:sz w:val="24"/>
          <w:szCs w:val="24"/>
        </w:rPr>
        <w:t>Skiljevic</w:t>
      </w:r>
      <w:proofErr w:type="spellEnd"/>
      <w:r w:rsidRPr="00A414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463">
        <w:rPr>
          <w:rFonts w:ascii="Times New Roman" w:hAnsi="Times New Roman" w:cs="Times New Roman"/>
          <w:sz w:val="24"/>
          <w:szCs w:val="24"/>
        </w:rPr>
        <w:t>D.Treatment</w:t>
      </w:r>
      <w:proofErr w:type="spellEnd"/>
      <w:r w:rsidRPr="00A41463">
        <w:rPr>
          <w:rFonts w:ascii="Times New Roman" w:hAnsi="Times New Roman" w:cs="Times New Roman"/>
          <w:sz w:val="24"/>
          <w:szCs w:val="24"/>
        </w:rPr>
        <w:t xml:space="preserve">-resistant areas and Quality of life in psoriasis treated with biologics 19 </w:t>
      </w:r>
      <w:proofErr w:type="spellStart"/>
      <w:r w:rsidRPr="00A41463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A41463">
        <w:rPr>
          <w:rFonts w:ascii="Times New Roman" w:hAnsi="Times New Roman" w:cs="Times New Roman"/>
          <w:sz w:val="24"/>
          <w:szCs w:val="24"/>
        </w:rPr>
        <w:t xml:space="preserve"> EADV Symposium, Malta 2024. Abstract N0:1901.</w:t>
      </w:r>
    </w:p>
    <w:p w14:paraId="4B226496" w14:textId="77777777" w:rsidR="00695E23" w:rsidRPr="00A41463" w:rsidRDefault="00695E23" w:rsidP="00695E23">
      <w:pPr>
        <w:pStyle w:val="ListParagraph"/>
        <w:numPr>
          <w:ilvl w:val="0"/>
          <w:numId w:val="6"/>
        </w:numPr>
        <w:spacing w:after="0" w:line="240" w:lineRule="auto"/>
        <w:ind w:left="270" w:hanging="450"/>
        <w:jc w:val="both"/>
        <w:rPr>
          <w:rFonts w:ascii="Times New Roman" w:hAnsi="Times New Roman" w:cs="Times New Roman"/>
          <w:sz w:val="24"/>
          <w:szCs w:val="24"/>
        </w:rPr>
      </w:pPr>
      <w:r w:rsidRPr="00A41463">
        <w:rPr>
          <w:rFonts w:ascii="Times New Roman" w:hAnsi="Times New Roman" w:cs="Times New Roman"/>
          <w:sz w:val="24"/>
          <w:szCs w:val="24"/>
        </w:rPr>
        <w:t xml:space="preserve">Cakic J, </w:t>
      </w:r>
      <w:proofErr w:type="spellStart"/>
      <w:r w:rsidRPr="00A41463">
        <w:rPr>
          <w:rFonts w:ascii="Times New Roman" w:hAnsi="Times New Roman" w:cs="Times New Roman"/>
          <w:sz w:val="24"/>
          <w:szCs w:val="24"/>
        </w:rPr>
        <w:t>Delic</w:t>
      </w:r>
      <w:proofErr w:type="spellEnd"/>
      <w:r w:rsidRPr="00A41463">
        <w:rPr>
          <w:rFonts w:ascii="Times New Roman" w:hAnsi="Times New Roman" w:cs="Times New Roman"/>
          <w:sz w:val="24"/>
          <w:szCs w:val="24"/>
        </w:rPr>
        <w:t xml:space="preserve"> N, </w:t>
      </w:r>
      <w:proofErr w:type="spellStart"/>
      <w:r w:rsidRPr="00A41463">
        <w:rPr>
          <w:rFonts w:ascii="Times New Roman" w:hAnsi="Times New Roman" w:cs="Times New Roman"/>
          <w:sz w:val="24"/>
          <w:szCs w:val="24"/>
        </w:rPr>
        <w:t>Skiljevic</w:t>
      </w:r>
      <w:proofErr w:type="spellEnd"/>
      <w:r w:rsidRPr="00A41463">
        <w:rPr>
          <w:rFonts w:ascii="Times New Roman" w:hAnsi="Times New Roman" w:cs="Times New Roman"/>
          <w:sz w:val="24"/>
          <w:szCs w:val="24"/>
        </w:rPr>
        <w:t xml:space="preserve"> D, </w:t>
      </w:r>
      <w:proofErr w:type="spellStart"/>
      <w:r w:rsidRPr="00A41463">
        <w:rPr>
          <w:rFonts w:ascii="Times New Roman" w:hAnsi="Times New Roman" w:cs="Times New Roman"/>
          <w:sz w:val="24"/>
          <w:szCs w:val="24"/>
        </w:rPr>
        <w:t>Stojkovic</w:t>
      </w:r>
      <w:proofErr w:type="spellEnd"/>
      <w:r w:rsidRPr="00A414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463">
        <w:rPr>
          <w:rFonts w:ascii="Times New Roman" w:hAnsi="Times New Roman" w:cs="Times New Roman"/>
          <w:sz w:val="24"/>
          <w:szCs w:val="24"/>
        </w:rPr>
        <w:t>Filipovic</w:t>
      </w:r>
      <w:proofErr w:type="spellEnd"/>
      <w:r w:rsidRPr="00A41463">
        <w:rPr>
          <w:rFonts w:ascii="Times New Roman" w:hAnsi="Times New Roman" w:cs="Times New Roman"/>
          <w:sz w:val="24"/>
          <w:szCs w:val="24"/>
        </w:rPr>
        <w:t xml:space="preserve"> J, </w:t>
      </w:r>
      <w:r w:rsidRPr="00F45F98">
        <w:rPr>
          <w:rFonts w:ascii="Times New Roman" w:hAnsi="Times New Roman" w:cs="Times New Roman"/>
          <w:b/>
          <w:sz w:val="24"/>
          <w:szCs w:val="24"/>
        </w:rPr>
        <w:t>Peric J</w:t>
      </w:r>
      <w:r w:rsidRPr="00A41463">
        <w:rPr>
          <w:rFonts w:ascii="Times New Roman" w:hAnsi="Times New Roman" w:cs="Times New Roman"/>
          <w:sz w:val="24"/>
          <w:szCs w:val="24"/>
        </w:rPr>
        <w:t xml:space="preserve">. Idiopathic form of angiokeratoma corporis </w:t>
      </w:r>
      <w:proofErr w:type="spellStart"/>
      <w:r w:rsidRPr="00A41463">
        <w:rPr>
          <w:rFonts w:ascii="Times New Roman" w:hAnsi="Times New Roman" w:cs="Times New Roman"/>
          <w:sz w:val="24"/>
          <w:szCs w:val="24"/>
        </w:rPr>
        <w:t>diffusum</w:t>
      </w:r>
      <w:proofErr w:type="spellEnd"/>
      <w:r w:rsidRPr="00A41463">
        <w:rPr>
          <w:rFonts w:ascii="Times New Roman" w:hAnsi="Times New Roman" w:cs="Times New Roman"/>
          <w:sz w:val="24"/>
          <w:szCs w:val="24"/>
        </w:rPr>
        <w:t xml:space="preserve">. 19 </w:t>
      </w:r>
      <w:proofErr w:type="spellStart"/>
      <w:r w:rsidRPr="00A41463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A41463">
        <w:rPr>
          <w:rFonts w:ascii="Times New Roman" w:hAnsi="Times New Roman" w:cs="Times New Roman"/>
          <w:sz w:val="24"/>
          <w:szCs w:val="24"/>
        </w:rPr>
        <w:t xml:space="preserve"> EADV Symposium, Malta 2024. Abstract N0:176.</w:t>
      </w:r>
    </w:p>
    <w:p w14:paraId="1049FED3" w14:textId="78C3F02B" w:rsidR="004C03EB" w:rsidRPr="004C03EB" w:rsidRDefault="004C03EB" w:rsidP="00695E23">
      <w:pPr>
        <w:pStyle w:val="ListParagraph"/>
        <w:numPr>
          <w:ilvl w:val="0"/>
          <w:numId w:val="6"/>
        </w:numPr>
        <w:spacing w:after="0" w:line="240" w:lineRule="auto"/>
        <w:ind w:left="270" w:hanging="450"/>
        <w:jc w:val="both"/>
        <w:rPr>
          <w:rFonts w:ascii="Times New Roman" w:hAnsi="Times New Roman" w:cs="Times New Roman"/>
        </w:rPr>
      </w:pPr>
      <w:r w:rsidRPr="004C03EB">
        <w:rPr>
          <w:rFonts w:ascii="Times New Roman" w:hAnsi="Times New Roman" w:cs="Times New Roman"/>
        </w:rPr>
        <w:t xml:space="preserve">Delic N, </w:t>
      </w:r>
      <w:proofErr w:type="spellStart"/>
      <w:r w:rsidRPr="004C03EB">
        <w:rPr>
          <w:rFonts w:ascii="Times New Roman" w:hAnsi="Times New Roman" w:cs="Times New Roman"/>
        </w:rPr>
        <w:t>Gojkovic</w:t>
      </w:r>
      <w:proofErr w:type="spellEnd"/>
      <w:r w:rsidRPr="004C03EB">
        <w:rPr>
          <w:rFonts w:ascii="Times New Roman" w:hAnsi="Times New Roman" w:cs="Times New Roman"/>
        </w:rPr>
        <w:t xml:space="preserve"> A, </w:t>
      </w:r>
      <w:proofErr w:type="spellStart"/>
      <w:r w:rsidRPr="004C03EB">
        <w:rPr>
          <w:rFonts w:ascii="Times New Roman" w:hAnsi="Times New Roman" w:cs="Times New Roman"/>
        </w:rPr>
        <w:t>Vilotijevic</w:t>
      </w:r>
      <w:proofErr w:type="spellEnd"/>
      <w:r w:rsidRPr="004C03EB">
        <w:rPr>
          <w:rFonts w:ascii="Times New Roman" w:hAnsi="Times New Roman" w:cs="Times New Roman"/>
        </w:rPr>
        <w:t xml:space="preserve"> M, </w:t>
      </w:r>
      <w:proofErr w:type="spellStart"/>
      <w:r w:rsidRPr="004C03EB">
        <w:rPr>
          <w:rFonts w:ascii="Times New Roman" w:hAnsi="Times New Roman" w:cs="Times New Roman"/>
          <w:b/>
          <w:bCs/>
        </w:rPr>
        <w:t>Peric</w:t>
      </w:r>
      <w:proofErr w:type="spellEnd"/>
      <w:r w:rsidRPr="004C03EB">
        <w:rPr>
          <w:rFonts w:ascii="Times New Roman" w:hAnsi="Times New Roman" w:cs="Times New Roman"/>
          <w:b/>
          <w:bCs/>
        </w:rPr>
        <w:t xml:space="preserve"> J</w:t>
      </w:r>
      <w:r w:rsidRPr="004C03EB">
        <w:rPr>
          <w:rFonts w:ascii="Times New Roman" w:hAnsi="Times New Roman" w:cs="Times New Roman"/>
        </w:rPr>
        <w:t xml:space="preserve">, </w:t>
      </w:r>
      <w:proofErr w:type="spellStart"/>
      <w:r w:rsidRPr="004C03EB">
        <w:rPr>
          <w:rFonts w:ascii="Times New Roman" w:hAnsi="Times New Roman" w:cs="Times New Roman"/>
        </w:rPr>
        <w:t>Skiljevic</w:t>
      </w:r>
      <w:proofErr w:type="spellEnd"/>
      <w:r w:rsidRPr="004C03EB">
        <w:rPr>
          <w:rFonts w:ascii="Times New Roman" w:hAnsi="Times New Roman" w:cs="Times New Roman"/>
        </w:rPr>
        <w:t xml:space="preserve"> D. Biologics-treated psoriasis: predictors of therapy effectiveness and monitoring of treatment-resistant areas. 32nd Congress of the European Academy of Dermatology and Venereology, Berlin 2023. Abstract book: P5025.</w:t>
      </w:r>
    </w:p>
    <w:p w14:paraId="01C19031" w14:textId="77777777" w:rsidR="004C03EB" w:rsidRPr="004C03EB" w:rsidRDefault="004C03EB" w:rsidP="00695E23">
      <w:pPr>
        <w:pStyle w:val="ListParagraph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proofErr w:type="spellStart"/>
      <w:r w:rsidRPr="004C03EB">
        <w:rPr>
          <w:rFonts w:ascii="Times New Roman" w:hAnsi="Times New Roman" w:cs="Times New Roman"/>
        </w:rPr>
        <w:lastRenderedPageBreak/>
        <w:t>Vilotijevic</w:t>
      </w:r>
      <w:proofErr w:type="spellEnd"/>
      <w:r w:rsidRPr="004C03EB">
        <w:rPr>
          <w:rFonts w:ascii="Times New Roman" w:hAnsi="Times New Roman" w:cs="Times New Roman"/>
        </w:rPr>
        <w:t xml:space="preserve"> M, </w:t>
      </w:r>
      <w:proofErr w:type="spellStart"/>
      <w:r w:rsidRPr="004C03EB">
        <w:rPr>
          <w:rFonts w:ascii="Times New Roman" w:hAnsi="Times New Roman" w:cs="Times New Roman"/>
        </w:rPr>
        <w:t>Skiljevic</w:t>
      </w:r>
      <w:proofErr w:type="spellEnd"/>
      <w:r w:rsidRPr="004C03EB">
        <w:rPr>
          <w:rFonts w:ascii="Times New Roman" w:hAnsi="Times New Roman" w:cs="Times New Roman"/>
        </w:rPr>
        <w:t xml:space="preserve"> D, Stojkovic Filipovic J, </w:t>
      </w:r>
      <w:r w:rsidRPr="004C03EB">
        <w:rPr>
          <w:rFonts w:ascii="Times New Roman" w:hAnsi="Times New Roman" w:cs="Times New Roman"/>
          <w:b/>
          <w:bCs/>
        </w:rPr>
        <w:t>Peric J</w:t>
      </w:r>
      <w:r w:rsidRPr="004C03EB">
        <w:rPr>
          <w:rFonts w:ascii="Times New Roman" w:hAnsi="Times New Roman" w:cs="Times New Roman"/>
        </w:rPr>
        <w:t>. Rare case of eczema herpeticum in patient with pemphigus foliaceus. 32nd Congress of the European Academy of Dermatology and Venereology, Berlin 2023. Abstract book: P5025.</w:t>
      </w:r>
    </w:p>
    <w:p w14:paraId="79C5495E" w14:textId="77777777" w:rsidR="004C03EB" w:rsidRPr="004C03EB" w:rsidRDefault="004C03EB" w:rsidP="00695E23">
      <w:pPr>
        <w:pStyle w:val="ListParagraph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proofErr w:type="spellStart"/>
      <w:r w:rsidRPr="004C03EB">
        <w:rPr>
          <w:rFonts w:ascii="Times New Roman" w:hAnsi="Times New Roman" w:cs="Times New Roman"/>
        </w:rPr>
        <w:t>Demenj</w:t>
      </w:r>
      <w:proofErr w:type="spellEnd"/>
      <w:r w:rsidRPr="004C03EB">
        <w:rPr>
          <w:rFonts w:ascii="Times New Roman" w:hAnsi="Times New Roman" w:cs="Times New Roman"/>
        </w:rPr>
        <w:t xml:space="preserve"> M, </w:t>
      </w:r>
      <w:proofErr w:type="spellStart"/>
      <w:r w:rsidRPr="004C03EB">
        <w:rPr>
          <w:rFonts w:ascii="Times New Roman" w:hAnsi="Times New Roman" w:cs="Times New Roman"/>
        </w:rPr>
        <w:t>Vilotijevic</w:t>
      </w:r>
      <w:proofErr w:type="spellEnd"/>
      <w:r w:rsidRPr="004C03EB">
        <w:rPr>
          <w:rFonts w:ascii="Times New Roman" w:hAnsi="Times New Roman" w:cs="Times New Roman"/>
        </w:rPr>
        <w:t xml:space="preserve"> M, </w:t>
      </w:r>
      <w:proofErr w:type="spellStart"/>
      <w:r w:rsidRPr="004C03EB">
        <w:rPr>
          <w:rFonts w:ascii="Times New Roman" w:hAnsi="Times New Roman" w:cs="Times New Roman"/>
          <w:b/>
          <w:bCs/>
        </w:rPr>
        <w:t>Peric</w:t>
      </w:r>
      <w:proofErr w:type="spellEnd"/>
      <w:r w:rsidRPr="004C03EB">
        <w:rPr>
          <w:rFonts w:ascii="Times New Roman" w:hAnsi="Times New Roman" w:cs="Times New Roman"/>
          <w:b/>
          <w:bCs/>
        </w:rPr>
        <w:t xml:space="preserve"> J</w:t>
      </w:r>
      <w:r w:rsidRPr="004C03EB">
        <w:rPr>
          <w:rFonts w:ascii="Times New Roman" w:hAnsi="Times New Roman" w:cs="Times New Roman"/>
        </w:rPr>
        <w:t xml:space="preserve">, </w:t>
      </w:r>
      <w:proofErr w:type="spellStart"/>
      <w:r w:rsidRPr="004C03EB">
        <w:rPr>
          <w:rFonts w:ascii="Times New Roman" w:hAnsi="Times New Roman" w:cs="Times New Roman"/>
        </w:rPr>
        <w:t>Stojkovic</w:t>
      </w:r>
      <w:proofErr w:type="spellEnd"/>
      <w:r w:rsidRPr="004C03EB">
        <w:rPr>
          <w:rFonts w:ascii="Times New Roman" w:hAnsi="Times New Roman" w:cs="Times New Roman"/>
        </w:rPr>
        <w:t xml:space="preserve"> </w:t>
      </w:r>
      <w:proofErr w:type="spellStart"/>
      <w:r w:rsidRPr="004C03EB">
        <w:rPr>
          <w:rFonts w:ascii="Times New Roman" w:hAnsi="Times New Roman" w:cs="Times New Roman"/>
        </w:rPr>
        <w:t>Filipovic</w:t>
      </w:r>
      <w:proofErr w:type="spellEnd"/>
      <w:r w:rsidRPr="004C03EB">
        <w:rPr>
          <w:rFonts w:ascii="Times New Roman" w:hAnsi="Times New Roman" w:cs="Times New Roman"/>
        </w:rPr>
        <w:t xml:space="preserve"> J, </w:t>
      </w:r>
      <w:proofErr w:type="spellStart"/>
      <w:r w:rsidRPr="004C03EB">
        <w:rPr>
          <w:rFonts w:ascii="Times New Roman" w:hAnsi="Times New Roman" w:cs="Times New Roman"/>
        </w:rPr>
        <w:t>Skiljevic</w:t>
      </w:r>
      <w:proofErr w:type="spellEnd"/>
      <w:r w:rsidRPr="004C03EB">
        <w:rPr>
          <w:rFonts w:ascii="Times New Roman" w:hAnsi="Times New Roman" w:cs="Times New Roman"/>
        </w:rPr>
        <w:t xml:space="preserve"> D. Carcinoma </w:t>
      </w:r>
      <w:proofErr w:type="spellStart"/>
      <w:r w:rsidRPr="004C03EB">
        <w:rPr>
          <w:rFonts w:ascii="Times New Roman" w:hAnsi="Times New Roman" w:cs="Times New Roman"/>
        </w:rPr>
        <w:t>erysipeloides</w:t>
      </w:r>
      <w:proofErr w:type="spellEnd"/>
      <w:r w:rsidRPr="004C03EB">
        <w:rPr>
          <w:rFonts w:ascii="Times New Roman" w:hAnsi="Times New Roman" w:cs="Times New Roman"/>
        </w:rPr>
        <w:t xml:space="preserve"> initially treated as an adverse cutaneous reaction: a case report. 32nd Congress of the European Academy of Dermatology and Venereology, Berlin 2023. Abstract book: P4436.</w:t>
      </w:r>
    </w:p>
    <w:p w14:paraId="209C8361" w14:textId="77777777" w:rsidR="004C03EB" w:rsidRPr="004C03EB" w:rsidRDefault="004C03EB" w:rsidP="00695E23">
      <w:pPr>
        <w:pStyle w:val="ListParagraph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proofErr w:type="spellStart"/>
      <w:r w:rsidRPr="004C03EB">
        <w:rPr>
          <w:rFonts w:ascii="Times New Roman" w:hAnsi="Times New Roman" w:cs="Times New Roman"/>
        </w:rPr>
        <w:t>Vilotijevic</w:t>
      </w:r>
      <w:proofErr w:type="spellEnd"/>
      <w:r w:rsidRPr="004C03EB">
        <w:rPr>
          <w:rFonts w:ascii="Times New Roman" w:hAnsi="Times New Roman" w:cs="Times New Roman"/>
        </w:rPr>
        <w:t xml:space="preserve"> M, </w:t>
      </w:r>
      <w:proofErr w:type="spellStart"/>
      <w:r w:rsidRPr="004C03EB">
        <w:rPr>
          <w:rFonts w:ascii="Times New Roman" w:hAnsi="Times New Roman" w:cs="Times New Roman"/>
          <w:b/>
          <w:bCs/>
        </w:rPr>
        <w:t>Peric</w:t>
      </w:r>
      <w:proofErr w:type="spellEnd"/>
      <w:r w:rsidRPr="004C03EB">
        <w:rPr>
          <w:rFonts w:ascii="Times New Roman" w:hAnsi="Times New Roman" w:cs="Times New Roman"/>
          <w:b/>
          <w:bCs/>
        </w:rPr>
        <w:t xml:space="preserve"> J</w:t>
      </w:r>
      <w:r w:rsidRPr="004C03EB">
        <w:rPr>
          <w:rFonts w:ascii="Times New Roman" w:hAnsi="Times New Roman" w:cs="Times New Roman"/>
        </w:rPr>
        <w:t xml:space="preserve">, </w:t>
      </w:r>
      <w:proofErr w:type="spellStart"/>
      <w:r w:rsidRPr="004C03EB">
        <w:rPr>
          <w:rFonts w:ascii="Times New Roman" w:hAnsi="Times New Roman" w:cs="Times New Roman"/>
        </w:rPr>
        <w:t>Stojkovic</w:t>
      </w:r>
      <w:proofErr w:type="spellEnd"/>
      <w:r w:rsidRPr="004C03EB">
        <w:rPr>
          <w:rFonts w:ascii="Times New Roman" w:hAnsi="Times New Roman" w:cs="Times New Roman"/>
        </w:rPr>
        <w:t xml:space="preserve"> </w:t>
      </w:r>
      <w:proofErr w:type="spellStart"/>
      <w:r w:rsidRPr="004C03EB">
        <w:rPr>
          <w:rFonts w:ascii="Times New Roman" w:hAnsi="Times New Roman" w:cs="Times New Roman"/>
        </w:rPr>
        <w:t>Filipovic</w:t>
      </w:r>
      <w:proofErr w:type="spellEnd"/>
      <w:r w:rsidRPr="004C03EB">
        <w:rPr>
          <w:rFonts w:ascii="Times New Roman" w:hAnsi="Times New Roman" w:cs="Times New Roman"/>
        </w:rPr>
        <w:t xml:space="preserve"> J, </w:t>
      </w:r>
      <w:proofErr w:type="spellStart"/>
      <w:r w:rsidRPr="004C03EB">
        <w:rPr>
          <w:rFonts w:ascii="Times New Roman" w:hAnsi="Times New Roman" w:cs="Times New Roman"/>
        </w:rPr>
        <w:t>Skiljevic</w:t>
      </w:r>
      <w:proofErr w:type="spellEnd"/>
      <w:r w:rsidRPr="004C03EB">
        <w:rPr>
          <w:rFonts w:ascii="Times New Roman" w:hAnsi="Times New Roman" w:cs="Times New Roman"/>
        </w:rPr>
        <w:t xml:space="preserve"> D. Eczema herpeticum: uncommon complication in dermatology. The First Congress of The Association of Slovenian </w:t>
      </w:r>
      <w:proofErr w:type="spellStart"/>
      <w:r w:rsidRPr="004C03EB">
        <w:rPr>
          <w:rFonts w:ascii="Times New Roman" w:hAnsi="Times New Roman" w:cs="Times New Roman"/>
        </w:rPr>
        <w:t>Dermatovenereologists</w:t>
      </w:r>
      <w:proofErr w:type="spellEnd"/>
      <w:r w:rsidRPr="004C03EB">
        <w:rPr>
          <w:rFonts w:ascii="Times New Roman" w:hAnsi="Times New Roman" w:cs="Times New Roman"/>
        </w:rPr>
        <w:t>, Bled 2023. Abstract book: P11.</w:t>
      </w:r>
    </w:p>
    <w:p w14:paraId="2F68DDC1" w14:textId="77777777" w:rsidR="004C03EB" w:rsidRPr="004C03EB" w:rsidRDefault="004C03EB" w:rsidP="00695E23">
      <w:pPr>
        <w:pStyle w:val="ListParagraph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proofErr w:type="spellStart"/>
      <w:r w:rsidRPr="004C03EB">
        <w:rPr>
          <w:rFonts w:ascii="Times New Roman" w:hAnsi="Times New Roman" w:cs="Times New Roman"/>
          <w:b/>
          <w:bCs/>
        </w:rPr>
        <w:t>Peric</w:t>
      </w:r>
      <w:proofErr w:type="spellEnd"/>
      <w:r w:rsidRPr="004C03EB">
        <w:rPr>
          <w:rFonts w:ascii="Times New Roman" w:hAnsi="Times New Roman" w:cs="Times New Roman"/>
          <w:b/>
          <w:bCs/>
        </w:rPr>
        <w:t xml:space="preserve"> J</w:t>
      </w:r>
      <w:r w:rsidRPr="004C03EB">
        <w:rPr>
          <w:rFonts w:ascii="Times New Roman" w:hAnsi="Times New Roman" w:cs="Times New Roman"/>
        </w:rPr>
        <w:t xml:space="preserve">, </w:t>
      </w:r>
      <w:proofErr w:type="spellStart"/>
      <w:r w:rsidRPr="004C03EB">
        <w:rPr>
          <w:rFonts w:ascii="Times New Roman" w:hAnsi="Times New Roman" w:cs="Times New Roman"/>
        </w:rPr>
        <w:t>Vilotijevic</w:t>
      </w:r>
      <w:proofErr w:type="spellEnd"/>
      <w:r w:rsidRPr="004C03EB">
        <w:rPr>
          <w:rFonts w:ascii="Times New Roman" w:hAnsi="Times New Roman" w:cs="Times New Roman"/>
        </w:rPr>
        <w:t xml:space="preserve"> M, </w:t>
      </w:r>
      <w:proofErr w:type="spellStart"/>
      <w:r w:rsidRPr="004C03EB">
        <w:rPr>
          <w:rFonts w:ascii="Times New Roman" w:hAnsi="Times New Roman" w:cs="Times New Roman"/>
        </w:rPr>
        <w:t>Stojkovic</w:t>
      </w:r>
      <w:proofErr w:type="spellEnd"/>
      <w:r w:rsidRPr="004C03EB">
        <w:rPr>
          <w:rFonts w:ascii="Times New Roman" w:hAnsi="Times New Roman" w:cs="Times New Roman"/>
        </w:rPr>
        <w:t xml:space="preserve"> </w:t>
      </w:r>
      <w:proofErr w:type="spellStart"/>
      <w:r w:rsidRPr="004C03EB">
        <w:rPr>
          <w:rFonts w:ascii="Times New Roman" w:hAnsi="Times New Roman" w:cs="Times New Roman"/>
        </w:rPr>
        <w:t>Filipovic</w:t>
      </w:r>
      <w:proofErr w:type="spellEnd"/>
      <w:r w:rsidRPr="004C03EB">
        <w:rPr>
          <w:rFonts w:ascii="Times New Roman" w:hAnsi="Times New Roman" w:cs="Times New Roman"/>
        </w:rPr>
        <w:t xml:space="preserve"> J, </w:t>
      </w:r>
      <w:proofErr w:type="spellStart"/>
      <w:r w:rsidRPr="004C03EB">
        <w:rPr>
          <w:rFonts w:ascii="Times New Roman" w:hAnsi="Times New Roman" w:cs="Times New Roman"/>
        </w:rPr>
        <w:t>Skiljevic</w:t>
      </w:r>
      <w:proofErr w:type="spellEnd"/>
      <w:r w:rsidRPr="004C03EB">
        <w:rPr>
          <w:rFonts w:ascii="Times New Roman" w:hAnsi="Times New Roman" w:cs="Times New Roman"/>
        </w:rPr>
        <w:t xml:space="preserve"> D. </w:t>
      </w:r>
      <w:proofErr w:type="spellStart"/>
      <w:r w:rsidRPr="004C03EB">
        <w:rPr>
          <w:rFonts w:ascii="Times New Roman" w:hAnsi="Times New Roman" w:cs="Times New Roman"/>
          <w:color w:val="000000"/>
          <w:shd w:val="clear" w:color="auto" w:fill="FFFFFF"/>
        </w:rPr>
        <w:t>Scrofuloderma</w:t>
      </w:r>
      <w:proofErr w:type="spellEnd"/>
      <w:r w:rsidRPr="004C03EB">
        <w:rPr>
          <w:rFonts w:ascii="Times New Roman" w:hAnsi="Times New Roman" w:cs="Times New Roman"/>
          <w:color w:val="000000"/>
          <w:shd w:val="clear" w:color="auto" w:fill="FFFFFF"/>
        </w:rPr>
        <w:t xml:space="preserve">- the report of two cases. </w:t>
      </w:r>
      <w:r w:rsidRPr="004C03EB">
        <w:rPr>
          <w:rFonts w:ascii="Times New Roman" w:hAnsi="Times New Roman" w:cs="Times New Roman"/>
        </w:rPr>
        <w:t xml:space="preserve">EADV Spring Symposium, Seville 2023. Abstract book: </w:t>
      </w:r>
      <w:r w:rsidRPr="004C03EB">
        <w:rPr>
          <w:rFonts w:ascii="Times New Roman" w:hAnsi="Times New Roman" w:cs="Times New Roman"/>
          <w:color w:val="000000"/>
          <w:shd w:val="clear" w:color="auto" w:fill="FFFFFF"/>
        </w:rPr>
        <w:t>P1544</w:t>
      </w:r>
      <w:r w:rsidRPr="004C03EB">
        <w:rPr>
          <w:color w:val="000000"/>
          <w:shd w:val="clear" w:color="auto" w:fill="FFFFFF"/>
        </w:rPr>
        <w:t>.</w:t>
      </w:r>
    </w:p>
    <w:p w14:paraId="651013D2" w14:textId="77777777" w:rsidR="004C03EB" w:rsidRPr="004C03EB" w:rsidRDefault="004C03EB" w:rsidP="00695E23">
      <w:pPr>
        <w:pStyle w:val="ListParagraph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proofErr w:type="spellStart"/>
      <w:r w:rsidRPr="004C03EB">
        <w:rPr>
          <w:rFonts w:ascii="Times New Roman" w:hAnsi="Times New Roman" w:cs="Times New Roman"/>
          <w:b/>
          <w:bCs/>
        </w:rPr>
        <w:t>Peric</w:t>
      </w:r>
      <w:proofErr w:type="spellEnd"/>
      <w:r w:rsidRPr="004C03EB">
        <w:rPr>
          <w:rFonts w:ascii="Times New Roman" w:hAnsi="Times New Roman" w:cs="Times New Roman"/>
          <w:b/>
          <w:bCs/>
        </w:rPr>
        <w:t xml:space="preserve"> J,</w:t>
      </w:r>
      <w:r w:rsidRPr="004C03EB">
        <w:rPr>
          <w:rFonts w:ascii="Times New Roman" w:hAnsi="Times New Roman" w:cs="Times New Roman"/>
        </w:rPr>
        <w:t xml:space="preserve"> </w:t>
      </w:r>
      <w:proofErr w:type="spellStart"/>
      <w:r w:rsidRPr="004C03EB">
        <w:rPr>
          <w:rFonts w:ascii="Times New Roman" w:hAnsi="Times New Roman" w:cs="Times New Roman"/>
        </w:rPr>
        <w:t>Tomovic</w:t>
      </w:r>
      <w:proofErr w:type="spellEnd"/>
      <w:r w:rsidRPr="004C03EB">
        <w:rPr>
          <w:rFonts w:ascii="Times New Roman" w:hAnsi="Times New Roman" w:cs="Times New Roman"/>
        </w:rPr>
        <w:t xml:space="preserve"> M, </w:t>
      </w:r>
      <w:proofErr w:type="spellStart"/>
      <w:r w:rsidRPr="004C03EB">
        <w:rPr>
          <w:rFonts w:ascii="Times New Roman" w:hAnsi="Times New Roman" w:cs="Times New Roman"/>
        </w:rPr>
        <w:t>Skiljvic</w:t>
      </w:r>
      <w:proofErr w:type="spellEnd"/>
      <w:r w:rsidRPr="004C03EB">
        <w:rPr>
          <w:rFonts w:ascii="Times New Roman" w:hAnsi="Times New Roman" w:cs="Times New Roman"/>
        </w:rPr>
        <w:t xml:space="preserve"> D, Bosic M. D-penicillamine-induced elastosis </w:t>
      </w:r>
      <w:proofErr w:type="spellStart"/>
      <w:r w:rsidRPr="004C03EB">
        <w:rPr>
          <w:rFonts w:ascii="Times New Roman" w:hAnsi="Times New Roman" w:cs="Times New Roman"/>
        </w:rPr>
        <w:t>perforans</w:t>
      </w:r>
      <w:proofErr w:type="spellEnd"/>
      <w:r w:rsidRPr="004C03EB">
        <w:rPr>
          <w:rFonts w:ascii="Times New Roman" w:hAnsi="Times New Roman" w:cs="Times New Roman"/>
        </w:rPr>
        <w:t xml:space="preserve"> </w:t>
      </w:r>
      <w:proofErr w:type="spellStart"/>
      <w:r w:rsidRPr="004C03EB">
        <w:rPr>
          <w:rFonts w:ascii="Times New Roman" w:hAnsi="Times New Roman" w:cs="Times New Roman"/>
        </w:rPr>
        <w:t>serpiginosa</w:t>
      </w:r>
      <w:proofErr w:type="spellEnd"/>
      <w:r w:rsidRPr="004C03EB">
        <w:rPr>
          <w:rFonts w:ascii="Times New Roman" w:hAnsi="Times New Roman" w:cs="Times New Roman"/>
        </w:rPr>
        <w:t xml:space="preserve"> in Wilson's disease, </w:t>
      </w:r>
      <w:r w:rsidRPr="004C03EB">
        <w:rPr>
          <w:rFonts w:ascii="Times New Roman" w:eastAsiaTheme="minorHAnsi" w:hAnsi="Times New Roman" w:cs="Times New Roman"/>
          <w:color w:val="000000"/>
          <w:kern w:val="0"/>
          <w:lang w:val="en-GB" w:eastAsia="en-US"/>
        </w:rPr>
        <w:t>EADV Spring Symposium,</w:t>
      </w:r>
      <w:r w:rsidRPr="004C03EB">
        <w:rPr>
          <w:rFonts w:ascii="Times New Roman" w:hAnsi="Times New Roman" w:cs="Times New Roman"/>
        </w:rPr>
        <w:t xml:space="preserve"> Ljubljana 2022. Abstract book: </w:t>
      </w:r>
      <w:r w:rsidRPr="004C03EB">
        <w:rPr>
          <w:rFonts w:ascii="Times New Roman" w:hAnsi="Times New Roman" w:cs="Times New Roman"/>
          <w:color w:val="000000"/>
          <w:shd w:val="clear" w:color="auto" w:fill="FFFFFF"/>
        </w:rPr>
        <w:t>P049</w:t>
      </w:r>
      <w:r w:rsidRPr="004C03EB">
        <w:rPr>
          <w:color w:val="000000"/>
          <w:shd w:val="clear" w:color="auto" w:fill="FFFFFF"/>
        </w:rPr>
        <w:t>.</w:t>
      </w:r>
    </w:p>
    <w:p w14:paraId="34D54FE8" w14:textId="77777777" w:rsidR="00D4311F" w:rsidRPr="00AD6E09" w:rsidRDefault="00D4311F" w:rsidP="00581C99">
      <w:pPr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proofErr w:type="spellStart"/>
      <w:r w:rsidRPr="00AD6E09">
        <w:rPr>
          <w:rFonts w:ascii="Times New Roman" w:hAnsi="Times New Roman" w:cs="Times New Roman"/>
        </w:rPr>
        <w:t>Skiljevic</w:t>
      </w:r>
      <w:proofErr w:type="spellEnd"/>
      <w:r w:rsidRPr="00AD6E09">
        <w:rPr>
          <w:rFonts w:ascii="Times New Roman" w:hAnsi="Times New Roman" w:cs="Times New Roman"/>
        </w:rPr>
        <w:t xml:space="preserve"> D, </w:t>
      </w:r>
      <w:proofErr w:type="spellStart"/>
      <w:r w:rsidRPr="00AD6E09">
        <w:rPr>
          <w:rFonts w:ascii="Times New Roman" w:hAnsi="Times New Roman" w:cs="Times New Roman"/>
        </w:rPr>
        <w:t>Bosić</w:t>
      </w:r>
      <w:proofErr w:type="spellEnd"/>
      <w:r w:rsidRPr="00AD6E09">
        <w:rPr>
          <w:rFonts w:ascii="Times New Roman" w:hAnsi="Times New Roman" w:cs="Times New Roman"/>
        </w:rPr>
        <w:t xml:space="preserve"> M, </w:t>
      </w:r>
      <w:r w:rsidRPr="00AD6E09">
        <w:rPr>
          <w:rFonts w:ascii="Times New Roman" w:hAnsi="Times New Roman" w:cs="Times New Roman"/>
          <w:b/>
          <w:bCs/>
        </w:rPr>
        <w:t>Peric J</w:t>
      </w:r>
      <w:r w:rsidRPr="00AD6E09">
        <w:rPr>
          <w:rFonts w:ascii="Times New Roman" w:hAnsi="Times New Roman" w:cs="Times New Roman"/>
        </w:rPr>
        <w:t xml:space="preserve">. </w:t>
      </w:r>
      <w:proofErr w:type="spellStart"/>
      <w:r w:rsidRPr="00AD6E09">
        <w:rPr>
          <w:rFonts w:ascii="Times New Roman" w:hAnsi="Times New Roman" w:cs="Times New Roman"/>
        </w:rPr>
        <w:t>Erdcheim</w:t>
      </w:r>
      <w:proofErr w:type="spellEnd"/>
      <w:r w:rsidRPr="00AD6E09">
        <w:rPr>
          <w:rFonts w:ascii="Times New Roman" w:hAnsi="Times New Roman" w:cs="Times New Roman"/>
        </w:rPr>
        <w:t>-Chester disease- a case report.  28th Congress of the European Academy of Dermatology and Venereology, Madrid 2019. Abstract book: P0668.</w:t>
      </w:r>
    </w:p>
    <w:p w14:paraId="76675158" w14:textId="77777777" w:rsidR="00D4311F" w:rsidRPr="00AD6E09" w:rsidRDefault="00D4311F" w:rsidP="00581C99">
      <w:pPr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proofErr w:type="spellStart"/>
      <w:r w:rsidRPr="00AD6E09">
        <w:rPr>
          <w:rFonts w:ascii="Times New Roman" w:hAnsi="Times New Roman" w:cs="Times New Roman"/>
          <w:b/>
          <w:bCs/>
        </w:rPr>
        <w:t>Peric</w:t>
      </w:r>
      <w:proofErr w:type="spellEnd"/>
      <w:r w:rsidRPr="00AD6E09">
        <w:rPr>
          <w:rFonts w:ascii="Times New Roman" w:hAnsi="Times New Roman" w:cs="Times New Roman"/>
          <w:b/>
          <w:bCs/>
        </w:rPr>
        <w:t xml:space="preserve"> J</w:t>
      </w:r>
      <w:r w:rsidRPr="00AD6E09">
        <w:rPr>
          <w:rFonts w:ascii="Times New Roman" w:hAnsi="Times New Roman" w:cs="Times New Roman"/>
        </w:rPr>
        <w:t xml:space="preserve">, </w:t>
      </w:r>
      <w:r w:rsidRPr="00AD6E09">
        <w:rPr>
          <w:rFonts w:ascii="Times New Roman" w:hAnsi="Times New Roman" w:cs="Times New Roman"/>
          <w:bCs/>
        </w:rPr>
        <w:t xml:space="preserve">Castillo </w:t>
      </w:r>
      <w:proofErr w:type="spellStart"/>
      <w:r w:rsidRPr="00AD6E09">
        <w:rPr>
          <w:rFonts w:ascii="Times New Roman" w:hAnsi="Times New Roman" w:cs="Times New Roman"/>
          <w:bCs/>
        </w:rPr>
        <w:t>Maras</w:t>
      </w:r>
      <w:r w:rsidRPr="00AD6E09">
        <w:rPr>
          <w:rFonts w:ascii="Times New Roman" w:hAnsi="Times New Roman" w:cs="Times New Roman"/>
        </w:rPr>
        <w:t>T</w:t>
      </w:r>
      <w:proofErr w:type="spellEnd"/>
      <w:r w:rsidRPr="00AD6E09">
        <w:rPr>
          <w:rFonts w:ascii="Times New Roman" w:hAnsi="Times New Roman" w:cs="Times New Roman"/>
        </w:rPr>
        <w:t xml:space="preserve">, </w:t>
      </w:r>
      <w:proofErr w:type="spellStart"/>
      <w:r w:rsidRPr="00AD6E09">
        <w:rPr>
          <w:rFonts w:ascii="Times New Roman" w:hAnsi="Times New Roman" w:cs="Times New Roman"/>
        </w:rPr>
        <w:t>Bosic</w:t>
      </w:r>
      <w:proofErr w:type="spellEnd"/>
      <w:r w:rsidRPr="00AD6E09">
        <w:rPr>
          <w:rFonts w:ascii="Times New Roman" w:hAnsi="Times New Roman" w:cs="Times New Roman"/>
        </w:rPr>
        <w:t xml:space="preserve"> M, </w:t>
      </w:r>
      <w:proofErr w:type="spellStart"/>
      <w:r w:rsidRPr="00AD6E09">
        <w:rPr>
          <w:rFonts w:ascii="Times New Roman" w:hAnsi="Times New Roman" w:cs="Times New Roman"/>
        </w:rPr>
        <w:t>Skiljevic</w:t>
      </w:r>
      <w:proofErr w:type="spellEnd"/>
      <w:r w:rsidRPr="00AD6E09">
        <w:rPr>
          <w:rFonts w:ascii="Times New Roman" w:hAnsi="Times New Roman" w:cs="Times New Roman"/>
        </w:rPr>
        <w:t xml:space="preserve"> D. Lichen planus </w:t>
      </w:r>
      <w:proofErr w:type="spellStart"/>
      <w:r w:rsidRPr="00AD6E09">
        <w:rPr>
          <w:rFonts w:ascii="Times New Roman" w:hAnsi="Times New Roman" w:cs="Times New Roman"/>
        </w:rPr>
        <w:t>pigmentosus</w:t>
      </w:r>
      <w:proofErr w:type="spellEnd"/>
      <w:r w:rsidRPr="00AD6E09">
        <w:rPr>
          <w:rFonts w:ascii="Times New Roman" w:hAnsi="Times New Roman" w:cs="Times New Roman"/>
        </w:rPr>
        <w:t>-inversus: a case report. 28th Congress of the European Academy of Dermatology and Venereology, Madrid 2019. Abstract book: P1252.</w:t>
      </w:r>
    </w:p>
    <w:p w14:paraId="74A8838B" w14:textId="77777777" w:rsidR="00D4311F" w:rsidRPr="00AD6E09" w:rsidRDefault="00D4311F" w:rsidP="00581C99">
      <w:pPr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r w:rsidRPr="00AD6E09">
        <w:rPr>
          <w:rFonts w:ascii="Times New Roman" w:hAnsi="Times New Roman" w:cs="Times New Roman"/>
        </w:rPr>
        <w:t xml:space="preserve">Alharbi R, </w:t>
      </w:r>
      <w:r w:rsidRPr="00AD6E09">
        <w:rPr>
          <w:rFonts w:ascii="Times New Roman" w:hAnsi="Times New Roman" w:cs="Times New Roman"/>
          <w:b/>
          <w:bCs/>
        </w:rPr>
        <w:t>Peric J</w:t>
      </w:r>
      <w:r w:rsidRPr="00AD6E09">
        <w:rPr>
          <w:rFonts w:ascii="Times New Roman" w:hAnsi="Times New Roman" w:cs="Times New Roman"/>
        </w:rPr>
        <w:t>, Voight H. Unusual complications of removal permanent make-up tattoo using Q-switched Nd-YAG laser. 28th Congress of the European Academy of Dermatology and Venereology, Madrid 2019. Abstract book: P1318.</w:t>
      </w:r>
    </w:p>
    <w:p w14:paraId="7FCB5EF5" w14:textId="77777777" w:rsidR="00D4311F" w:rsidRPr="00AD6E09" w:rsidRDefault="00D4311F" w:rsidP="00581C99">
      <w:pPr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r w:rsidRPr="00AD6E09">
        <w:rPr>
          <w:rFonts w:ascii="Times New Roman" w:hAnsi="Times New Roman" w:cs="Times New Roman"/>
          <w:b/>
          <w:bCs/>
        </w:rPr>
        <w:t>Peric J</w:t>
      </w:r>
      <w:r w:rsidRPr="00AD6E09">
        <w:rPr>
          <w:rFonts w:ascii="Times New Roman" w:hAnsi="Times New Roman" w:cs="Times New Roman"/>
        </w:rPr>
        <w:t xml:space="preserve">, </w:t>
      </w:r>
      <w:proofErr w:type="spellStart"/>
      <w:r w:rsidRPr="00AD6E09">
        <w:rPr>
          <w:rFonts w:ascii="Times New Roman" w:hAnsi="Times New Roman" w:cs="Times New Roman"/>
        </w:rPr>
        <w:t>Lekic</w:t>
      </w:r>
      <w:proofErr w:type="spellEnd"/>
      <w:r w:rsidRPr="00AD6E09">
        <w:rPr>
          <w:rFonts w:ascii="Times New Roman" w:hAnsi="Times New Roman" w:cs="Times New Roman"/>
        </w:rPr>
        <w:t xml:space="preserve"> B, </w:t>
      </w:r>
      <w:proofErr w:type="spellStart"/>
      <w:r w:rsidRPr="00AD6E09">
        <w:rPr>
          <w:rFonts w:ascii="Times New Roman" w:hAnsi="Times New Roman" w:cs="Times New Roman"/>
        </w:rPr>
        <w:t>Reljic</w:t>
      </w:r>
      <w:proofErr w:type="spellEnd"/>
      <w:r w:rsidRPr="00AD6E09">
        <w:rPr>
          <w:rFonts w:ascii="Times New Roman" w:hAnsi="Times New Roman" w:cs="Times New Roman"/>
        </w:rPr>
        <w:t xml:space="preserve"> V, </w:t>
      </w:r>
      <w:proofErr w:type="spellStart"/>
      <w:r w:rsidRPr="00AD6E09">
        <w:rPr>
          <w:rFonts w:ascii="Times New Roman" w:hAnsi="Times New Roman" w:cs="Times New Roman"/>
        </w:rPr>
        <w:t>Skiljevic</w:t>
      </w:r>
      <w:proofErr w:type="spellEnd"/>
      <w:r w:rsidRPr="00AD6E09">
        <w:rPr>
          <w:rFonts w:ascii="Times New Roman" w:hAnsi="Times New Roman" w:cs="Times New Roman"/>
        </w:rPr>
        <w:t xml:space="preserve"> D. Superficial granulomatous pyoderma of the face: treatment response. 24° World Congress of Dermatology, Milan 2019. Abstract book: P7154.</w:t>
      </w:r>
    </w:p>
    <w:p w14:paraId="3806D9C3" w14:textId="77777777" w:rsidR="00D4311F" w:rsidRPr="00AD6E09" w:rsidRDefault="00D4311F" w:rsidP="00581C99">
      <w:pPr>
        <w:numPr>
          <w:ilvl w:val="0"/>
          <w:numId w:val="6"/>
        </w:numPr>
        <w:tabs>
          <w:tab w:val="left" w:pos="426"/>
        </w:tabs>
        <w:autoSpaceDE w:val="0"/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proofErr w:type="spellStart"/>
      <w:r w:rsidRPr="00AD6E09">
        <w:rPr>
          <w:rFonts w:ascii="Times New Roman" w:hAnsi="Times New Roman" w:cs="Times New Roman"/>
        </w:rPr>
        <w:t>Skiljevic</w:t>
      </w:r>
      <w:proofErr w:type="spellEnd"/>
      <w:r w:rsidRPr="00AD6E09">
        <w:rPr>
          <w:rFonts w:ascii="Times New Roman" w:hAnsi="Times New Roman" w:cs="Times New Roman"/>
        </w:rPr>
        <w:t xml:space="preserve"> D, </w:t>
      </w:r>
      <w:proofErr w:type="spellStart"/>
      <w:r w:rsidRPr="00AD6E09">
        <w:rPr>
          <w:rFonts w:ascii="Times New Roman" w:hAnsi="Times New Roman" w:cs="Times New Roman"/>
          <w:b/>
          <w:bCs/>
        </w:rPr>
        <w:t>Peric</w:t>
      </w:r>
      <w:proofErr w:type="spellEnd"/>
      <w:r w:rsidRPr="00AD6E09">
        <w:rPr>
          <w:rFonts w:ascii="Times New Roman" w:hAnsi="Times New Roman" w:cs="Times New Roman"/>
          <w:b/>
          <w:bCs/>
        </w:rPr>
        <w:t xml:space="preserve"> J</w:t>
      </w:r>
      <w:r w:rsidRPr="00AD6E09">
        <w:rPr>
          <w:rFonts w:ascii="Times New Roman" w:hAnsi="Times New Roman" w:cs="Times New Roman"/>
        </w:rPr>
        <w:t xml:space="preserve">. Melanoma </w:t>
      </w:r>
      <w:proofErr w:type="spellStart"/>
      <w:r w:rsidRPr="00AD6E09">
        <w:rPr>
          <w:rFonts w:ascii="Times New Roman" w:hAnsi="Times New Roman" w:cs="Times New Roman"/>
        </w:rPr>
        <w:t>erysipeloides</w:t>
      </w:r>
      <w:proofErr w:type="spellEnd"/>
      <w:r w:rsidRPr="00AD6E09">
        <w:rPr>
          <w:rFonts w:ascii="Times New Roman" w:hAnsi="Times New Roman" w:cs="Times New Roman"/>
        </w:rPr>
        <w:t>: a case report. 27</w:t>
      </w:r>
      <w:r w:rsidRPr="00AD6E09">
        <w:rPr>
          <w:rFonts w:ascii="Times New Roman" w:hAnsi="Times New Roman" w:cs="Times New Roman"/>
          <w:vertAlign w:val="superscript"/>
        </w:rPr>
        <w:t>th</w:t>
      </w:r>
      <w:r w:rsidRPr="00AD6E09">
        <w:rPr>
          <w:rFonts w:ascii="Times New Roman" w:hAnsi="Times New Roman" w:cs="Times New Roman"/>
        </w:rPr>
        <w:t xml:space="preserve"> EADV Congress, Paris 2018. Abstract book: P0614.</w:t>
      </w:r>
    </w:p>
    <w:p w14:paraId="79DCD1F2" w14:textId="77777777" w:rsidR="00D4311F" w:rsidRPr="00AD6E09" w:rsidRDefault="00D4311F" w:rsidP="00581C99">
      <w:pPr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r w:rsidRPr="00AD6E09">
        <w:rPr>
          <w:rFonts w:ascii="Times New Roman" w:hAnsi="Times New Roman" w:cs="Times New Roman"/>
          <w:b/>
          <w:bCs/>
        </w:rPr>
        <w:t>Peric J</w:t>
      </w:r>
      <w:r w:rsidRPr="00AD6E09">
        <w:rPr>
          <w:rFonts w:ascii="Times New Roman" w:hAnsi="Times New Roman" w:cs="Times New Roman"/>
        </w:rPr>
        <w:t xml:space="preserve">, </w:t>
      </w:r>
      <w:proofErr w:type="spellStart"/>
      <w:r w:rsidRPr="00AD6E09">
        <w:rPr>
          <w:rFonts w:ascii="Times New Roman" w:hAnsi="Times New Roman" w:cs="Times New Roman"/>
        </w:rPr>
        <w:t>Lekic</w:t>
      </w:r>
      <w:proofErr w:type="spellEnd"/>
      <w:r w:rsidRPr="00AD6E09">
        <w:rPr>
          <w:rFonts w:ascii="Times New Roman" w:hAnsi="Times New Roman" w:cs="Times New Roman"/>
        </w:rPr>
        <w:t xml:space="preserve"> B, </w:t>
      </w:r>
      <w:proofErr w:type="spellStart"/>
      <w:r w:rsidRPr="00AD6E09">
        <w:rPr>
          <w:rFonts w:ascii="Times New Roman" w:hAnsi="Times New Roman" w:cs="Times New Roman"/>
        </w:rPr>
        <w:t>Reljic</w:t>
      </w:r>
      <w:proofErr w:type="spellEnd"/>
      <w:r w:rsidRPr="00AD6E09">
        <w:rPr>
          <w:rFonts w:ascii="Times New Roman" w:hAnsi="Times New Roman" w:cs="Times New Roman"/>
        </w:rPr>
        <w:t xml:space="preserve"> V, </w:t>
      </w:r>
      <w:proofErr w:type="spellStart"/>
      <w:r w:rsidRPr="00AD6E09">
        <w:rPr>
          <w:rFonts w:ascii="Times New Roman" w:hAnsi="Times New Roman" w:cs="Times New Roman"/>
        </w:rPr>
        <w:t>Skiljevic</w:t>
      </w:r>
      <w:proofErr w:type="spellEnd"/>
      <w:r w:rsidRPr="00AD6E09">
        <w:rPr>
          <w:rFonts w:ascii="Times New Roman" w:hAnsi="Times New Roman" w:cs="Times New Roman"/>
        </w:rPr>
        <w:t xml:space="preserve"> D. Toxic epidermal necrolysis-like subacute cutaneous lupus erythematosus - report of two cases. 27th Congress of the European Academy of Dermatology and Venereology, Paris 2018. Abstract book: P0405.</w:t>
      </w:r>
    </w:p>
    <w:p w14:paraId="276F3564" w14:textId="77777777" w:rsidR="00D4311F" w:rsidRPr="00AD6E09" w:rsidRDefault="00D4311F" w:rsidP="00581C99">
      <w:pPr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r w:rsidRPr="00AD6E09">
        <w:rPr>
          <w:rFonts w:ascii="Times New Roman" w:hAnsi="Times New Roman" w:cs="Times New Roman"/>
        </w:rPr>
        <w:t xml:space="preserve">Alharbi R, </w:t>
      </w:r>
      <w:r w:rsidRPr="00AD6E09">
        <w:rPr>
          <w:rFonts w:ascii="Times New Roman" w:hAnsi="Times New Roman" w:cs="Times New Roman"/>
          <w:b/>
          <w:bCs/>
        </w:rPr>
        <w:t>Peric J</w:t>
      </w:r>
      <w:r w:rsidRPr="00AD6E09">
        <w:rPr>
          <w:rFonts w:ascii="Times New Roman" w:hAnsi="Times New Roman" w:cs="Times New Roman"/>
        </w:rPr>
        <w:t>, Prinz J. Congenital zinc deficiency of unknown cause: the case report. 27th Congress of the European Academy of Dermatology and Venereology, Paris 2018. Abstract book: P1078.</w:t>
      </w:r>
    </w:p>
    <w:p w14:paraId="705FF632" w14:textId="77777777" w:rsidR="00D4311F" w:rsidRPr="00AD6E09" w:rsidRDefault="00D4311F" w:rsidP="00581C99">
      <w:pPr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proofErr w:type="spellStart"/>
      <w:r w:rsidRPr="00AD6E09">
        <w:rPr>
          <w:rFonts w:ascii="Times New Roman" w:hAnsi="Times New Roman" w:cs="Times New Roman"/>
        </w:rPr>
        <w:t>Reljic</w:t>
      </w:r>
      <w:proofErr w:type="spellEnd"/>
      <w:r w:rsidRPr="00AD6E09">
        <w:rPr>
          <w:rFonts w:ascii="Times New Roman" w:hAnsi="Times New Roman" w:cs="Times New Roman"/>
        </w:rPr>
        <w:t xml:space="preserve"> V, </w:t>
      </w:r>
      <w:proofErr w:type="spellStart"/>
      <w:r w:rsidRPr="00AD6E09">
        <w:rPr>
          <w:rFonts w:ascii="Times New Roman" w:hAnsi="Times New Roman" w:cs="Times New Roman"/>
        </w:rPr>
        <w:t>Lekic</w:t>
      </w:r>
      <w:proofErr w:type="spellEnd"/>
      <w:r w:rsidRPr="00AD6E09">
        <w:rPr>
          <w:rFonts w:ascii="Times New Roman" w:hAnsi="Times New Roman" w:cs="Times New Roman"/>
        </w:rPr>
        <w:t xml:space="preserve"> B, </w:t>
      </w:r>
      <w:proofErr w:type="spellStart"/>
      <w:r w:rsidRPr="00AD6E09">
        <w:rPr>
          <w:rFonts w:ascii="Times New Roman" w:hAnsi="Times New Roman" w:cs="Times New Roman"/>
          <w:b/>
          <w:bCs/>
        </w:rPr>
        <w:t>Peric</w:t>
      </w:r>
      <w:proofErr w:type="spellEnd"/>
      <w:r w:rsidRPr="00AD6E09">
        <w:rPr>
          <w:rFonts w:ascii="Times New Roman" w:hAnsi="Times New Roman" w:cs="Times New Roman"/>
          <w:b/>
          <w:bCs/>
        </w:rPr>
        <w:t xml:space="preserve"> J</w:t>
      </w:r>
      <w:r w:rsidRPr="00AD6E09">
        <w:rPr>
          <w:rFonts w:ascii="Times New Roman" w:hAnsi="Times New Roman" w:cs="Times New Roman"/>
        </w:rPr>
        <w:t xml:space="preserve">, </w:t>
      </w:r>
      <w:proofErr w:type="spellStart"/>
      <w:r w:rsidRPr="00AD6E09">
        <w:rPr>
          <w:rFonts w:ascii="Times New Roman" w:hAnsi="Times New Roman" w:cs="Times New Roman"/>
        </w:rPr>
        <w:t>Popadic</w:t>
      </w:r>
      <w:proofErr w:type="spellEnd"/>
      <w:r w:rsidRPr="00AD6E09">
        <w:rPr>
          <w:rFonts w:ascii="Times New Roman" w:hAnsi="Times New Roman" w:cs="Times New Roman"/>
        </w:rPr>
        <w:t xml:space="preserve"> S. IgA pemphigus SPD type associated with larynx carcinoma - case report. 27th Congress of the European Academy of Dermatology and Venereology, Paris 2018. Abstract book: P0356.</w:t>
      </w:r>
    </w:p>
    <w:p w14:paraId="2C74D733" w14:textId="77777777" w:rsidR="00D4311F" w:rsidRPr="00AD6E09" w:rsidRDefault="00D4311F" w:rsidP="00581C99">
      <w:pPr>
        <w:pStyle w:val="ListParagraph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Times New Roman" w:eastAsia="Tahoma" w:hAnsi="Times New Roman" w:cs="Times New Roman"/>
        </w:rPr>
      </w:pPr>
      <w:proofErr w:type="spellStart"/>
      <w:r w:rsidRPr="00AD6E09">
        <w:rPr>
          <w:rFonts w:ascii="Times New Roman" w:eastAsia="Tahoma" w:hAnsi="Times New Roman" w:cs="Times New Roman"/>
        </w:rPr>
        <w:t>Skiljevic</w:t>
      </w:r>
      <w:proofErr w:type="spellEnd"/>
      <w:r w:rsidRPr="00AD6E09">
        <w:rPr>
          <w:rFonts w:ascii="Times New Roman" w:eastAsia="Tahoma" w:hAnsi="Times New Roman" w:cs="Times New Roman"/>
        </w:rPr>
        <w:t xml:space="preserve"> D, </w:t>
      </w:r>
      <w:proofErr w:type="spellStart"/>
      <w:r w:rsidRPr="00AD6E09">
        <w:rPr>
          <w:rFonts w:ascii="Times New Roman" w:eastAsia="Tahoma" w:hAnsi="Times New Roman" w:cs="Times New Roman"/>
          <w:b/>
          <w:bCs/>
        </w:rPr>
        <w:t>Peric</w:t>
      </w:r>
      <w:proofErr w:type="spellEnd"/>
      <w:r w:rsidRPr="00AD6E09">
        <w:rPr>
          <w:rFonts w:ascii="Times New Roman" w:eastAsia="Tahoma" w:hAnsi="Times New Roman" w:cs="Times New Roman"/>
          <w:b/>
          <w:bCs/>
        </w:rPr>
        <w:t xml:space="preserve"> J.</w:t>
      </w:r>
      <w:r w:rsidRPr="00AD6E09">
        <w:rPr>
          <w:rFonts w:ascii="Times New Roman" w:eastAsia="Tahoma" w:hAnsi="Times New Roman" w:cs="Times New Roman"/>
        </w:rPr>
        <w:t xml:space="preserve"> Cutaneous leishmaniasis in non-endemic area: a case report from Serbia. 26th Congress of the European Academy of Dermatology and Venereology, Geneva 2017. Abstract book: P1190.</w:t>
      </w:r>
    </w:p>
    <w:p w14:paraId="19707CE5" w14:textId="77777777" w:rsidR="00D4311F" w:rsidRPr="00AD6E09" w:rsidRDefault="00D4311F" w:rsidP="00581C99">
      <w:pPr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proofErr w:type="spellStart"/>
      <w:r w:rsidRPr="00AD6E09">
        <w:rPr>
          <w:rFonts w:ascii="Times New Roman" w:hAnsi="Times New Roman" w:cs="Times New Roman"/>
          <w:b/>
          <w:bCs/>
        </w:rPr>
        <w:t>Peric</w:t>
      </w:r>
      <w:proofErr w:type="spellEnd"/>
      <w:r w:rsidRPr="00AD6E09">
        <w:rPr>
          <w:rFonts w:ascii="Times New Roman" w:hAnsi="Times New Roman" w:cs="Times New Roman"/>
          <w:b/>
          <w:bCs/>
        </w:rPr>
        <w:t xml:space="preserve"> J</w:t>
      </w:r>
      <w:r w:rsidRPr="00AD6E09">
        <w:rPr>
          <w:rFonts w:ascii="Times New Roman" w:hAnsi="Times New Roman" w:cs="Times New Roman"/>
        </w:rPr>
        <w:t xml:space="preserve">, </w:t>
      </w:r>
      <w:proofErr w:type="spellStart"/>
      <w:r w:rsidRPr="00AD6E09">
        <w:rPr>
          <w:rFonts w:ascii="Times New Roman" w:hAnsi="Times New Roman" w:cs="Times New Roman"/>
        </w:rPr>
        <w:t>Pantovic</w:t>
      </w:r>
      <w:proofErr w:type="spellEnd"/>
      <w:r w:rsidRPr="00AD6E09">
        <w:rPr>
          <w:rFonts w:ascii="Times New Roman" w:hAnsi="Times New Roman" w:cs="Times New Roman"/>
        </w:rPr>
        <w:t xml:space="preserve"> M, </w:t>
      </w:r>
      <w:proofErr w:type="spellStart"/>
      <w:r w:rsidRPr="00AD6E09">
        <w:rPr>
          <w:rFonts w:ascii="Times New Roman" w:hAnsi="Times New Roman" w:cs="Times New Roman"/>
        </w:rPr>
        <w:t>Bijelic</w:t>
      </w:r>
      <w:proofErr w:type="spellEnd"/>
      <w:r w:rsidRPr="00AD6E09">
        <w:rPr>
          <w:rFonts w:ascii="Times New Roman" w:hAnsi="Times New Roman" w:cs="Times New Roman"/>
        </w:rPr>
        <w:t xml:space="preserve"> G, </w:t>
      </w:r>
      <w:proofErr w:type="spellStart"/>
      <w:r w:rsidRPr="00AD6E09">
        <w:rPr>
          <w:rFonts w:ascii="Times New Roman" w:hAnsi="Times New Roman" w:cs="Times New Roman"/>
        </w:rPr>
        <w:t>Kosi</w:t>
      </w:r>
      <w:proofErr w:type="spellEnd"/>
      <w:r w:rsidRPr="00AD6E09">
        <w:rPr>
          <w:rFonts w:ascii="Times New Roman" w:hAnsi="Times New Roman" w:cs="Times New Roman"/>
        </w:rPr>
        <w:t xml:space="preserve"> L, </w:t>
      </w:r>
      <w:proofErr w:type="spellStart"/>
      <w:r w:rsidRPr="00AD6E09">
        <w:rPr>
          <w:rFonts w:ascii="Times New Roman" w:hAnsi="Times New Roman" w:cs="Times New Roman"/>
        </w:rPr>
        <w:t>Skiljevic</w:t>
      </w:r>
      <w:proofErr w:type="spellEnd"/>
      <w:r w:rsidRPr="00AD6E09">
        <w:rPr>
          <w:rFonts w:ascii="Times New Roman" w:hAnsi="Times New Roman" w:cs="Times New Roman"/>
        </w:rPr>
        <w:t xml:space="preserve"> D. Acne </w:t>
      </w:r>
      <w:proofErr w:type="spellStart"/>
      <w:r w:rsidRPr="00AD6E09">
        <w:rPr>
          <w:rFonts w:ascii="Times New Roman" w:hAnsi="Times New Roman" w:cs="Times New Roman"/>
        </w:rPr>
        <w:t>necrotica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varioliformis</w:t>
      </w:r>
      <w:proofErr w:type="spellEnd"/>
      <w:r w:rsidRPr="00AD6E09">
        <w:rPr>
          <w:rFonts w:ascii="Times New Roman" w:hAnsi="Times New Roman" w:cs="Times New Roman"/>
        </w:rPr>
        <w:t xml:space="preserve">: case report. 25th Congress of the European Academy of Dermatology and Venereology, Vienna 2016. </w:t>
      </w:r>
      <w:r w:rsidRPr="00AD6E09">
        <w:rPr>
          <w:rFonts w:ascii="Times New Roman" w:hAnsi="Times New Roman" w:cs="Times New Roman"/>
          <w:bCs/>
        </w:rPr>
        <w:t>Abstract book: P0064.</w:t>
      </w:r>
    </w:p>
    <w:p w14:paraId="0B742DF8" w14:textId="77777777" w:rsidR="00D4311F" w:rsidRPr="00AD6E09" w:rsidRDefault="00D4311F" w:rsidP="00581C99">
      <w:pPr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proofErr w:type="spellStart"/>
      <w:r w:rsidRPr="00AD6E09">
        <w:rPr>
          <w:rFonts w:ascii="Times New Roman" w:hAnsi="Times New Roman" w:cs="Times New Roman"/>
        </w:rPr>
        <w:t>Mijuskovic</w:t>
      </w:r>
      <w:proofErr w:type="spellEnd"/>
      <w:r w:rsidRPr="00AD6E09">
        <w:rPr>
          <w:rFonts w:ascii="Times New Roman" w:hAnsi="Times New Roman" w:cs="Times New Roman"/>
        </w:rPr>
        <w:t xml:space="preserve"> M, </w:t>
      </w:r>
      <w:proofErr w:type="spellStart"/>
      <w:r w:rsidRPr="00AD6E09">
        <w:rPr>
          <w:rFonts w:ascii="Times New Roman" w:hAnsi="Times New Roman" w:cs="Times New Roman"/>
        </w:rPr>
        <w:t>Kosi</w:t>
      </w:r>
      <w:proofErr w:type="spellEnd"/>
      <w:r w:rsidRPr="00AD6E09">
        <w:rPr>
          <w:rFonts w:ascii="Times New Roman" w:hAnsi="Times New Roman" w:cs="Times New Roman"/>
        </w:rPr>
        <w:t xml:space="preserve"> L</w:t>
      </w:r>
      <w:r w:rsidRPr="00AD6E09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Pr="00AD6E09">
        <w:rPr>
          <w:rFonts w:ascii="Times New Roman" w:hAnsi="Times New Roman" w:cs="Times New Roman"/>
        </w:rPr>
        <w:t>Tomovic</w:t>
      </w:r>
      <w:proofErr w:type="spellEnd"/>
      <w:r w:rsidRPr="00AD6E09">
        <w:rPr>
          <w:rFonts w:ascii="Times New Roman" w:hAnsi="Times New Roman" w:cs="Times New Roman"/>
        </w:rPr>
        <w:t xml:space="preserve"> M, </w:t>
      </w:r>
      <w:proofErr w:type="spellStart"/>
      <w:r w:rsidRPr="00AD6E09">
        <w:rPr>
          <w:rFonts w:ascii="Times New Roman" w:hAnsi="Times New Roman" w:cs="Times New Roman"/>
          <w:b/>
          <w:bCs/>
        </w:rPr>
        <w:t>Peric</w:t>
      </w:r>
      <w:proofErr w:type="spellEnd"/>
      <w:r w:rsidRPr="00AD6E09">
        <w:rPr>
          <w:rFonts w:ascii="Times New Roman" w:hAnsi="Times New Roman" w:cs="Times New Roman"/>
          <w:b/>
          <w:bCs/>
        </w:rPr>
        <w:t xml:space="preserve"> J</w:t>
      </w:r>
      <w:r w:rsidRPr="00AD6E09">
        <w:rPr>
          <w:rFonts w:ascii="Times New Roman" w:hAnsi="Times New Roman" w:cs="Times New Roman"/>
        </w:rPr>
        <w:t xml:space="preserve">, </w:t>
      </w:r>
      <w:proofErr w:type="spellStart"/>
      <w:r w:rsidRPr="00AD6E09">
        <w:rPr>
          <w:rFonts w:ascii="Times New Roman" w:hAnsi="Times New Roman" w:cs="Times New Roman"/>
        </w:rPr>
        <w:t>Skiljevic</w:t>
      </w:r>
      <w:proofErr w:type="spellEnd"/>
      <w:r w:rsidRPr="00AD6E09">
        <w:rPr>
          <w:rFonts w:ascii="Times New Roman" w:hAnsi="Times New Roman" w:cs="Times New Roman"/>
        </w:rPr>
        <w:t xml:space="preserve"> D. Primary syphilis mimicking penile carcinoma. 25th Congress of the European Academy of Dermatology and Venereology, Vienna 2016. </w:t>
      </w:r>
      <w:r w:rsidRPr="00AD6E09">
        <w:rPr>
          <w:rFonts w:ascii="Times New Roman" w:hAnsi="Times New Roman" w:cs="Times New Roman"/>
          <w:bCs/>
        </w:rPr>
        <w:t>Abstract book: P2212.</w:t>
      </w:r>
    </w:p>
    <w:p w14:paraId="03142F3B" w14:textId="77777777" w:rsidR="00D4311F" w:rsidRPr="00AD6E09" w:rsidRDefault="00D4311F" w:rsidP="00581C99">
      <w:pPr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proofErr w:type="spellStart"/>
      <w:r w:rsidRPr="00AD6E09">
        <w:rPr>
          <w:rFonts w:ascii="Times New Roman" w:hAnsi="Times New Roman" w:cs="Times New Roman"/>
        </w:rPr>
        <w:t>Skiljevic</w:t>
      </w:r>
      <w:proofErr w:type="spellEnd"/>
      <w:r w:rsidRPr="00AD6E09">
        <w:rPr>
          <w:rFonts w:ascii="Times New Roman" w:hAnsi="Times New Roman" w:cs="Times New Roman"/>
        </w:rPr>
        <w:t xml:space="preserve"> D, </w:t>
      </w:r>
      <w:proofErr w:type="spellStart"/>
      <w:r w:rsidRPr="00AD6E09">
        <w:rPr>
          <w:rFonts w:ascii="Times New Roman" w:hAnsi="Times New Roman" w:cs="Times New Roman"/>
          <w:b/>
          <w:bCs/>
        </w:rPr>
        <w:t>Peric</w:t>
      </w:r>
      <w:proofErr w:type="spellEnd"/>
      <w:r w:rsidRPr="00AD6E09">
        <w:rPr>
          <w:rFonts w:ascii="Times New Roman" w:hAnsi="Times New Roman" w:cs="Times New Roman"/>
          <w:b/>
          <w:bCs/>
        </w:rPr>
        <w:t xml:space="preserve"> J</w:t>
      </w:r>
      <w:r w:rsidRPr="00AD6E09">
        <w:rPr>
          <w:rFonts w:ascii="Times New Roman" w:hAnsi="Times New Roman" w:cs="Times New Roman"/>
        </w:rPr>
        <w:t xml:space="preserve">, </w:t>
      </w:r>
      <w:proofErr w:type="spellStart"/>
      <w:r w:rsidRPr="00AD6E09">
        <w:rPr>
          <w:rFonts w:ascii="Times New Roman" w:hAnsi="Times New Roman" w:cs="Times New Roman"/>
        </w:rPr>
        <w:t>Kosi</w:t>
      </w:r>
      <w:proofErr w:type="spellEnd"/>
      <w:r w:rsidRPr="00AD6E09">
        <w:rPr>
          <w:rFonts w:ascii="Times New Roman" w:hAnsi="Times New Roman" w:cs="Times New Roman"/>
        </w:rPr>
        <w:t xml:space="preserve"> L, </w:t>
      </w:r>
      <w:proofErr w:type="spellStart"/>
      <w:r w:rsidRPr="00AD6E09">
        <w:rPr>
          <w:rFonts w:ascii="Times New Roman" w:hAnsi="Times New Roman" w:cs="Times New Roman"/>
        </w:rPr>
        <w:t>Pantovic</w:t>
      </w:r>
      <w:proofErr w:type="spellEnd"/>
      <w:r w:rsidRPr="00AD6E09">
        <w:rPr>
          <w:rFonts w:ascii="Times New Roman" w:hAnsi="Times New Roman" w:cs="Times New Roman"/>
        </w:rPr>
        <w:t xml:space="preserve"> M, </w:t>
      </w:r>
      <w:proofErr w:type="spellStart"/>
      <w:r w:rsidRPr="00AD6E09">
        <w:rPr>
          <w:rFonts w:ascii="Times New Roman" w:hAnsi="Times New Roman" w:cs="Times New Roman"/>
        </w:rPr>
        <w:t>Bijelic</w:t>
      </w:r>
      <w:proofErr w:type="spellEnd"/>
      <w:r w:rsidRPr="00AD6E09">
        <w:rPr>
          <w:rFonts w:ascii="Times New Roman" w:hAnsi="Times New Roman" w:cs="Times New Roman"/>
        </w:rPr>
        <w:t xml:space="preserve"> G, </w:t>
      </w:r>
      <w:proofErr w:type="spellStart"/>
      <w:r w:rsidRPr="00AD6E09">
        <w:rPr>
          <w:rFonts w:ascii="Times New Roman" w:hAnsi="Times New Roman" w:cs="Times New Roman"/>
        </w:rPr>
        <w:t>Medenica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Lj</w:t>
      </w:r>
      <w:proofErr w:type="spellEnd"/>
      <w:r w:rsidRPr="00AD6E09">
        <w:rPr>
          <w:rFonts w:ascii="Times New Roman" w:hAnsi="Times New Roman" w:cs="Times New Roman"/>
        </w:rPr>
        <w:t xml:space="preserve">. Localized bullous pemphigoid at the site of knee arthroplasty. 13th EADV Spring Symposium, Athens 2016. </w:t>
      </w:r>
      <w:r w:rsidRPr="00AD6E09">
        <w:rPr>
          <w:rFonts w:ascii="Times New Roman" w:hAnsi="Times New Roman" w:cs="Times New Roman"/>
          <w:bCs/>
        </w:rPr>
        <w:t>Abstract book: P0113.</w:t>
      </w:r>
    </w:p>
    <w:p w14:paraId="38649D63" w14:textId="77777777" w:rsidR="00D4311F" w:rsidRPr="00AD6E09" w:rsidRDefault="00D4311F" w:rsidP="00581C99">
      <w:pPr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proofErr w:type="spellStart"/>
      <w:r w:rsidRPr="00AD6E09">
        <w:rPr>
          <w:rFonts w:ascii="Times New Roman" w:hAnsi="Times New Roman" w:cs="Times New Roman"/>
        </w:rPr>
        <w:t>Pinarci</w:t>
      </w:r>
      <w:proofErr w:type="spellEnd"/>
      <w:r w:rsidRPr="00AD6E09">
        <w:rPr>
          <w:rFonts w:ascii="Times New Roman" w:hAnsi="Times New Roman" w:cs="Times New Roman"/>
        </w:rPr>
        <w:t xml:space="preserve"> M. A retrospective case-control study of patients with intrinsic atopic dermatitis. 24th Congress of the European Academy of Dermatology and Venereology, Copenhagen 2015. Abstract book: SS14.04. </w:t>
      </w:r>
      <w:proofErr w:type="spellStart"/>
      <w:r w:rsidRPr="00AD6E09">
        <w:rPr>
          <w:rFonts w:ascii="Times New Roman" w:hAnsi="Times New Roman" w:cs="Times New Roman"/>
        </w:rPr>
        <w:t>Pinarci</w:t>
      </w:r>
      <w:proofErr w:type="spellEnd"/>
      <w:r w:rsidRPr="00AD6E09">
        <w:rPr>
          <w:rFonts w:ascii="Times New Roman" w:hAnsi="Times New Roman" w:cs="Times New Roman"/>
        </w:rPr>
        <w:t xml:space="preserve"> M, </w:t>
      </w:r>
      <w:proofErr w:type="spellStart"/>
      <w:r w:rsidRPr="00AD6E09">
        <w:rPr>
          <w:rFonts w:ascii="Times New Roman" w:hAnsi="Times New Roman" w:cs="Times New Roman"/>
          <w:b/>
          <w:bCs/>
        </w:rPr>
        <w:t>Peric</w:t>
      </w:r>
      <w:proofErr w:type="spellEnd"/>
      <w:r w:rsidRPr="00AD6E09">
        <w:rPr>
          <w:rFonts w:ascii="Times New Roman" w:hAnsi="Times New Roman" w:cs="Times New Roman"/>
          <w:b/>
          <w:bCs/>
        </w:rPr>
        <w:t xml:space="preserve"> J</w:t>
      </w:r>
      <w:r w:rsidRPr="00AD6E09">
        <w:rPr>
          <w:rFonts w:ascii="Times New Roman" w:hAnsi="Times New Roman" w:cs="Times New Roman"/>
        </w:rPr>
        <w:t>, Wollenberg A. A retrospective case-control studies of patients with intrinsic atopic dermatitis. EADV Abstract Reviews, European Medical Journal 2015;31:54-55.</w:t>
      </w:r>
    </w:p>
    <w:p w14:paraId="06F6A63A" w14:textId="77777777" w:rsidR="00D4311F" w:rsidRPr="00AD6E09" w:rsidRDefault="00D4311F" w:rsidP="00581C99">
      <w:pPr>
        <w:pStyle w:val="ListParagraph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Times New Roman" w:eastAsia="Tahoma" w:hAnsi="Times New Roman" w:cs="Times New Roman"/>
        </w:rPr>
      </w:pPr>
      <w:r w:rsidRPr="00AD6E09">
        <w:rPr>
          <w:rFonts w:ascii="Times New Roman" w:eastAsia="Tahoma" w:hAnsi="Times New Roman" w:cs="Times New Roman"/>
        </w:rPr>
        <w:t xml:space="preserve">Milcic D, Nikolic M, </w:t>
      </w:r>
      <w:proofErr w:type="spellStart"/>
      <w:r w:rsidRPr="00AD6E09">
        <w:rPr>
          <w:rFonts w:ascii="Times New Roman" w:eastAsia="Tahoma" w:hAnsi="Times New Roman" w:cs="Times New Roman"/>
          <w:b/>
          <w:bCs/>
        </w:rPr>
        <w:t>Peric</w:t>
      </w:r>
      <w:proofErr w:type="spellEnd"/>
      <w:r w:rsidRPr="00AD6E09">
        <w:rPr>
          <w:rFonts w:ascii="Times New Roman" w:eastAsia="Tahoma" w:hAnsi="Times New Roman" w:cs="Times New Roman"/>
          <w:b/>
          <w:bCs/>
        </w:rPr>
        <w:t xml:space="preserve"> J</w:t>
      </w:r>
      <w:r w:rsidRPr="00AD6E09">
        <w:rPr>
          <w:rFonts w:ascii="Times New Roman" w:eastAsia="Tahoma" w:hAnsi="Times New Roman" w:cs="Times New Roman"/>
        </w:rPr>
        <w:t xml:space="preserve">, Rakocevic, </w:t>
      </w:r>
      <w:proofErr w:type="spellStart"/>
      <w:r w:rsidRPr="00AD6E09">
        <w:rPr>
          <w:rFonts w:ascii="Times New Roman" w:eastAsia="Tahoma" w:hAnsi="Times New Roman" w:cs="Times New Roman"/>
        </w:rPr>
        <w:t>Vesic</w:t>
      </w:r>
      <w:proofErr w:type="spellEnd"/>
      <w:r w:rsidRPr="00AD6E09">
        <w:rPr>
          <w:rFonts w:ascii="Times New Roman" w:eastAsia="Tahoma" w:hAnsi="Times New Roman" w:cs="Times New Roman"/>
        </w:rPr>
        <w:t xml:space="preserve"> S. Fish tank granuloma in an aquarist a case report. 11th EADV Spring Symposium, Belgrade 2014. Abstract book: P401.</w:t>
      </w:r>
    </w:p>
    <w:p w14:paraId="3F53BF95" w14:textId="77777777" w:rsidR="00D4311F" w:rsidRPr="00AD6E09" w:rsidRDefault="00D4311F" w:rsidP="00581C99">
      <w:pPr>
        <w:pStyle w:val="List"/>
        <w:numPr>
          <w:ilvl w:val="0"/>
          <w:numId w:val="6"/>
        </w:numPr>
        <w:spacing w:after="0" w:line="240" w:lineRule="auto"/>
        <w:ind w:left="284" w:hanging="426"/>
        <w:jc w:val="both"/>
        <w:rPr>
          <w:sz w:val="22"/>
          <w:szCs w:val="22"/>
          <w:lang w:eastAsia="en-US"/>
        </w:rPr>
      </w:pPr>
      <w:r w:rsidRPr="00AD6E09">
        <w:rPr>
          <w:b/>
          <w:sz w:val="22"/>
          <w:szCs w:val="22"/>
          <w:lang w:eastAsia="en-US"/>
        </w:rPr>
        <w:t>Peric J</w:t>
      </w:r>
      <w:r w:rsidRPr="00AD6E09">
        <w:rPr>
          <w:sz w:val="22"/>
          <w:szCs w:val="22"/>
          <w:lang w:eastAsia="en-US"/>
        </w:rPr>
        <w:t xml:space="preserve">, </w:t>
      </w:r>
      <w:proofErr w:type="spellStart"/>
      <w:r w:rsidRPr="00AD6E09">
        <w:rPr>
          <w:sz w:val="22"/>
          <w:szCs w:val="22"/>
          <w:lang w:eastAsia="en-US"/>
        </w:rPr>
        <w:t>Milcic</w:t>
      </w:r>
      <w:proofErr w:type="spellEnd"/>
      <w:r w:rsidRPr="00AD6E09">
        <w:rPr>
          <w:sz w:val="22"/>
          <w:szCs w:val="22"/>
          <w:lang w:eastAsia="en-US"/>
        </w:rPr>
        <w:t xml:space="preserve"> D, </w:t>
      </w:r>
      <w:proofErr w:type="spellStart"/>
      <w:r w:rsidRPr="00AD6E09">
        <w:rPr>
          <w:sz w:val="22"/>
          <w:szCs w:val="22"/>
          <w:lang w:eastAsia="en-US"/>
        </w:rPr>
        <w:t>Vukicevic</w:t>
      </w:r>
      <w:proofErr w:type="spellEnd"/>
      <w:r w:rsidRPr="00AD6E09">
        <w:rPr>
          <w:sz w:val="22"/>
          <w:szCs w:val="22"/>
          <w:lang w:eastAsia="en-US"/>
        </w:rPr>
        <w:t xml:space="preserve"> J, </w:t>
      </w:r>
      <w:proofErr w:type="spellStart"/>
      <w:r w:rsidRPr="00AD6E09">
        <w:rPr>
          <w:sz w:val="22"/>
          <w:szCs w:val="22"/>
          <w:lang w:eastAsia="en-US"/>
        </w:rPr>
        <w:t>Rejic</w:t>
      </w:r>
      <w:proofErr w:type="spellEnd"/>
      <w:r w:rsidRPr="00AD6E09">
        <w:rPr>
          <w:sz w:val="22"/>
          <w:szCs w:val="22"/>
          <w:lang w:eastAsia="en-US"/>
        </w:rPr>
        <w:t xml:space="preserve"> V, </w:t>
      </w:r>
      <w:proofErr w:type="spellStart"/>
      <w:r w:rsidRPr="00AD6E09">
        <w:rPr>
          <w:sz w:val="22"/>
          <w:szCs w:val="22"/>
          <w:lang w:eastAsia="en-US"/>
        </w:rPr>
        <w:t>Dobrosavljevic</w:t>
      </w:r>
      <w:proofErr w:type="spellEnd"/>
      <w:r w:rsidRPr="00AD6E09">
        <w:rPr>
          <w:sz w:val="22"/>
          <w:szCs w:val="22"/>
          <w:lang w:eastAsia="en-US"/>
        </w:rPr>
        <w:t xml:space="preserve"> D, </w:t>
      </w:r>
      <w:proofErr w:type="spellStart"/>
      <w:r w:rsidRPr="00AD6E09">
        <w:rPr>
          <w:sz w:val="22"/>
          <w:szCs w:val="22"/>
          <w:lang w:eastAsia="en-US"/>
        </w:rPr>
        <w:t>Stojkovic</w:t>
      </w:r>
      <w:proofErr w:type="spellEnd"/>
      <w:r w:rsidRPr="00AD6E09">
        <w:rPr>
          <w:sz w:val="22"/>
          <w:szCs w:val="22"/>
          <w:lang w:eastAsia="en-US"/>
        </w:rPr>
        <w:t xml:space="preserve"> </w:t>
      </w:r>
      <w:proofErr w:type="spellStart"/>
      <w:r w:rsidRPr="00AD6E09">
        <w:rPr>
          <w:sz w:val="22"/>
          <w:szCs w:val="22"/>
          <w:lang w:eastAsia="en-US"/>
        </w:rPr>
        <w:t>Filipovic</w:t>
      </w:r>
      <w:proofErr w:type="spellEnd"/>
      <w:r w:rsidRPr="00AD6E09">
        <w:rPr>
          <w:sz w:val="22"/>
          <w:szCs w:val="22"/>
          <w:lang w:eastAsia="en-US"/>
        </w:rPr>
        <w:t xml:space="preserve"> J, </w:t>
      </w:r>
      <w:proofErr w:type="spellStart"/>
      <w:r w:rsidRPr="00AD6E09">
        <w:rPr>
          <w:sz w:val="22"/>
          <w:szCs w:val="22"/>
          <w:lang w:eastAsia="en-US"/>
        </w:rPr>
        <w:t>Vukovic</w:t>
      </w:r>
      <w:proofErr w:type="spellEnd"/>
      <w:r w:rsidRPr="00AD6E09">
        <w:rPr>
          <w:sz w:val="22"/>
          <w:szCs w:val="22"/>
          <w:lang w:eastAsia="en-US"/>
        </w:rPr>
        <w:t xml:space="preserve"> J, </w:t>
      </w:r>
      <w:proofErr w:type="spellStart"/>
      <w:r w:rsidRPr="00AD6E09">
        <w:rPr>
          <w:sz w:val="22"/>
          <w:szCs w:val="22"/>
          <w:lang w:eastAsia="en-US"/>
        </w:rPr>
        <w:t>Vesic</w:t>
      </w:r>
      <w:proofErr w:type="spellEnd"/>
      <w:r w:rsidRPr="00AD6E09">
        <w:rPr>
          <w:sz w:val="22"/>
          <w:szCs w:val="22"/>
          <w:lang w:eastAsia="en-US"/>
        </w:rPr>
        <w:t xml:space="preserve"> S. Keratosis punctata palmaris et plantaris (Buschke-Fischer-Brauer) </w:t>
      </w:r>
      <w:r w:rsidRPr="00AD6E09">
        <w:rPr>
          <w:sz w:val="22"/>
          <w:szCs w:val="22"/>
          <w:shd w:val="clear" w:color="auto" w:fill="FFFFFF"/>
          <w:lang w:eastAsia="en-US"/>
        </w:rPr>
        <w:t>–</w:t>
      </w:r>
      <w:r w:rsidRPr="00AD6E09">
        <w:rPr>
          <w:sz w:val="22"/>
          <w:szCs w:val="22"/>
          <w:lang w:eastAsia="en-US"/>
        </w:rPr>
        <w:t xml:space="preserve"> a unusual clinical presentation. 9th EADV Spring Symposium, Verona 2012. Abstract book: P418.</w:t>
      </w:r>
    </w:p>
    <w:p w14:paraId="0AE9A008" w14:textId="77777777" w:rsidR="00D4311F" w:rsidRPr="00AD6E09" w:rsidRDefault="00D4311F" w:rsidP="00581C99">
      <w:pPr>
        <w:pStyle w:val="List"/>
        <w:numPr>
          <w:ilvl w:val="0"/>
          <w:numId w:val="6"/>
        </w:numPr>
        <w:spacing w:after="0" w:line="240" w:lineRule="auto"/>
        <w:ind w:left="284" w:hanging="426"/>
        <w:jc w:val="both"/>
        <w:rPr>
          <w:sz w:val="22"/>
          <w:szCs w:val="22"/>
          <w:lang w:eastAsia="en-US"/>
        </w:rPr>
      </w:pPr>
      <w:proofErr w:type="spellStart"/>
      <w:r w:rsidRPr="00AD6E09">
        <w:rPr>
          <w:sz w:val="22"/>
          <w:szCs w:val="22"/>
          <w:lang w:eastAsia="en-US"/>
        </w:rPr>
        <w:t>Dobrosavljevic</w:t>
      </w:r>
      <w:proofErr w:type="spellEnd"/>
      <w:r w:rsidRPr="00AD6E09">
        <w:rPr>
          <w:sz w:val="22"/>
          <w:szCs w:val="22"/>
          <w:lang w:eastAsia="en-US"/>
        </w:rPr>
        <w:t xml:space="preserve"> </w:t>
      </w:r>
      <w:proofErr w:type="spellStart"/>
      <w:r w:rsidRPr="00AD6E09">
        <w:rPr>
          <w:sz w:val="22"/>
          <w:szCs w:val="22"/>
          <w:lang w:eastAsia="en-US"/>
        </w:rPr>
        <w:t>Vukojevic</w:t>
      </w:r>
      <w:proofErr w:type="spellEnd"/>
      <w:r w:rsidRPr="00AD6E09">
        <w:rPr>
          <w:sz w:val="22"/>
          <w:szCs w:val="22"/>
          <w:lang w:eastAsia="en-US"/>
        </w:rPr>
        <w:t xml:space="preserve"> D, Pavlovic A, </w:t>
      </w:r>
      <w:proofErr w:type="spellStart"/>
      <w:r w:rsidRPr="00AD6E09">
        <w:rPr>
          <w:b/>
          <w:bCs/>
          <w:sz w:val="22"/>
          <w:szCs w:val="22"/>
          <w:lang w:eastAsia="en-US"/>
        </w:rPr>
        <w:t>Peric</w:t>
      </w:r>
      <w:proofErr w:type="spellEnd"/>
      <w:r w:rsidRPr="00AD6E09">
        <w:rPr>
          <w:b/>
          <w:bCs/>
          <w:sz w:val="22"/>
          <w:szCs w:val="22"/>
          <w:lang w:eastAsia="en-US"/>
        </w:rPr>
        <w:t xml:space="preserve"> J</w:t>
      </w:r>
      <w:r w:rsidRPr="00AD6E09">
        <w:rPr>
          <w:sz w:val="22"/>
          <w:szCs w:val="22"/>
          <w:lang w:eastAsia="en-US"/>
        </w:rPr>
        <w:t xml:space="preserve">, </w:t>
      </w:r>
      <w:proofErr w:type="spellStart"/>
      <w:r w:rsidRPr="00AD6E09">
        <w:rPr>
          <w:sz w:val="22"/>
          <w:szCs w:val="22"/>
          <w:lang w:eastAsia="en-US"/>
        </w:rPr>
        <w:t>Rejic</w:t>
      </w:r>
      <w:proofErr w:type="spellEnd"/>
      <w:r w:rsidRPr="00AD6E09">
        <w:rPr>
          <w:sz w:val="22"/>
          <w:szCs w:val="22"/>
          <w:lang w:eastAsia="en-US"/>
        </w:rPr>
        <w:t xml:space="preserve"> V, </w:t>
      </w:r>
      <w:proofErr w:type="spellStart"/>
      <w:r w:rsidRPr="00AD6E09">
        <w:rPr>
          <w:sz w:val="22"/>
          <w:szCs w:val="22"/>
          <w:lang w:eastAsia="en-US"/>
        </w:rPr>
        <w:t>Vesic</w:t>
      </w:r>
      <w:proofErr w:type="spellEnd"/>
      <w:r w:rsidRPr="00AD6E09">
        <w:rPr>
          <w:sz w:val="22"/>
          <w:szCs w:val="22"/>
          <w:lang w:eastAsia="en-US"/>
        </w:rPr>
        <w:t xml:space="preserve"> S. Erythema </w:t>
      </w:r>
      <w:proofErr w:type="spellStart"/>
      <w:r w:rsidRPr="00AD6E09">
        <w:rPr>
          <w:sz w:val="22"/>
          <w:szCs w:val="22"/>
          <w:lang w:eastAsia="en-US"/>
        </w:rPr>
        <w:t>annulre</w:t>
      </w:r>
      <w:proofErr w:type="spellEnd"/>
      <w:r w:rsidRPr="00AD6E09">
        <w:rPr>
          <w:sz w:val="22"/>
          <w:szCs w:val="22"/>
          <w:lang w:eastAsia="en-US"/>
        </w:rPr>
        <w:t xml:space="preserve"> </w:t>
      </w:r>
      <w:proofErr w:type="spellStart"/>
      <w:r w:rsidRPr="00AD6E09">
        <w:rPr>
          <w:sz w:val="22"/>
          <w:szCs w:val="22"/>
          <w:lang w:eastAsia="en-US"/>
        </w:rPr>
        <w:t>centrifugum</w:t>
      </w:r>
      <w:proofErr w:type="spellEnd"/>
      <w:r w:rsidRPr="00AD6E09">
        <w:rPr>
          <w:sz w:val="22"/>
          <w:szCs w:val="22"/>
          <w:lang w:eastAsia="en-US"/>
        </w:rPr>
        <w:t>, Helicobacter pylori positive gastritis and aberrant pancreas. 9th EADV Spring Symposium, Verona 2012. Abstract book: P445.</w:t>
      </w:r>
    </w:p>
    <w:p w14:paraId="3FAD11C5" w14:textId="77777777" w:rsidR="00D4311F" w:rsidRPr="00AD6E09" w:rsidRDefault="00D4311F" w:rsidP="00581C99">
      <w:pPr>
        <w:pStyle w:val="ListParagraph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Times New Roman" w:eastAsia="Tahoma" w:hAnsi="Times New Roman" w:cs="Times New Roman"/>
        </w:rPr>
      </w:pPr>
      <w:r w:rsidRPr="00AD6E09">
        <w:rPr>
          <w:rFonts w:ascii="Times New Roman" w:eastAsia="Tahoma" w:hAnsi="Times New Roman" w:cs="Times New Roman"/>
          <w:b/>
        </w:rPr>
        <w:lastRenderedPageBreak/>
        <w:t>Peric J</w:t>
      </w:r>
      <w:r w:rsidRPr="00AD6E09">
        <w:rPr>
          <w:rFonts w:ascii="Times New Roman" w:eastAsia="Tahoma" w:hAnsi="Times New Roman" w:cs="Times New Roman"/>
        </w:rPr>
        <w:t xml:space="preserve">, Milcic D, Milinkovic M, </w:t>
      </w:r>
      <w:proofErr w:type="spellStart"/>
      <w:r w:rsidRPr="00AD6E09">
        <w:rPr>
          <w:rFonts w:ascii="Times New Roman" w:eastAsia="Tahoma" w:hAnsi="Times New Roman" w:cs="Times New Roman"/>
        </w:rPr>
        <w:t>Vukovic</w:t>
      </w:r>
      <w:proofErr w:type="spellEnd"/>
      <w:r w:rsidRPr="00AD6E09">
        <w:rPr>
          <w:rFonts w:ascii="Times New Roman" w:eastAsia="Tahoma" w:hAnsi="Times New Roman" w:cs="Times New Roman"/>
        </w:rPr>
        <w:t xml:space="preserve"> J, </w:t>
      </w:r>
      <w:proofErr w:type="spellStart"/>
      <w:r w:rsidRPr="00AD6E09">
        <w:rPr>
          <w:rFonts w:ascii="Times New Roman" w:eastAsia="Tahoma" w:hAnsi="Times New Roman" w:cs="Times New Roman"/>
        </w:rPr>
        <w:t>Vesic</w:t>
      </w:r>
      <w:proofErr w:type="spellEnd"/>
      <w:r w:rsidRPr="00AD6E09">
        <w:rPr>
          <w:rFonts w:ascii="Times New Roman" w:eastAsia="Tahoma" w:hAnsi="Times New Roman" w:cs="Times New Roman"/>
        </w:rPr>
        <w:t xml:space="preserve"> S. Lupus erythematosus and erythema multiforme-like lesions: case report of Rowell syndrome. 20th Congress of the European Academy of Dermatology and Venereology, Lisbon 2011.Abstract book: PO271, pp 173.</w:t>
      </w:r>
    </w:p>
    <w:p w14:paraId="6D8F9B9D" w14:textId="77777777" w:rsidR="00D4311F" w:rsidRPr="00AD6E09" w:rsidRDefault="00D4311F" w:rsidP="00581C99">
      <w:pPr>
        <w:pStyle w:val="ListParagraph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Times New Roman" w:eastAsia="Tahoma" w:hAnsi="Times New Roman" w:cs="Times New Roman"/>
        </w:rPr>
      </w:pPr>
      <w:r w:rsidRPr="00AD6E09">
        <w:rPr>
          <w:rFonts w:ascii="Times New Roman" w:eastAsia="Tahoma" w:hAnsi="Times New Roman" w:cs="Times New Roman"/>
        </w:rPr>
        <w:t xml:space="preserve">Milcic D, </w:t>
      </w:r>
      <w:r w:rsidRPr="00AD6E09">
        <w:rPr>
          <w:rFonts w:ascii="Times New Roman" w:eastAsia="Tahoma" w:hAnsi="Times New Roman" w:cs="Times New Roman"/>
          <w:b/>
        </w:rPr>
        <w:t>Peric J</w:t>
      </w:r>
      <w:r w:rsidRPr="00AD6E09">
        <w:rPr>
          <w:rFonts w:ascii="Times New Roman" w:eastAsia="Tahoma" w:hAnsi="Times New Roman" w:cs="Times New Roman"/>
        </w:rPr>
        <w:t xml:space="preserve">, Milinkovic M, </w:t>
      </w:r>
      <w:proofErr w:type="spellStart"/>
      <w:r w:rsidRPr="00AD6E09">
        <w:rPr>
          <w:rFonts w:ascii="Times New Roman" w:eastAsia="Tahoma" w:hAnsi="Times New Roman" w:cs="Times New Roman"/>
        </w:rPr>
        <w:t>Vesic</w:t>
      </w:r>
      <w:proofErr w:type="spellEnd"/>
      <w:r w:rsidRPr="00AD6E09">
        <w:rPr>
          <w:rFonts w:ascii="Times New Roman" w:eastAsia="Tahoma" w:hAnsi="Times New Roman" w:cs="Times New Roman"/>
        </w:rPr>
        <w:t xml:space="preserve"> S. Impact of psoriasis on quality of life in Serbian patients. 8thEADV Spring Symposium, Carlsbad 2011. Abstract book: P163.</w:t>
      </w:r>
    </w:p>
    <w:p w14:paraId="3951C933" w14:textId="77777777" w:rsidR="00D4311F" w:rsidRPr="00AD6E09" w:rsidRDefault="00D4311F" w:rsidP="00581C99">
      <w:pPr>
        <w:pStyle w:val="ListParagraph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Times New Roman" w:eastAsia="Tahoma" w:hAnsi="Times New Roman" w:cs="Times New Roman"/>
        </w:rPr>
      </w:pPr>
      <w:proofErr w:type="spellStart"/>
      <w:r w:rsidRPr="00AD6E09">
        <w:rPr>
          <w:rFonts w:ascii="Times New Roman" w:eastAsia="Tahoma" w:hAnsi="Times New Roman" w:cs="Times New Roman"/>
        </w:rPr>
        <w:t>Vesic</w:t>
      </w:r>
      <w:proofErr w:type="spellEnd"/>
      <w:r w:rsidRPr="00AD6E09">
        <w:rPr>
          <w:rFonts w:ascii="Times New Roman" w:eastAsia="Tahoma" w:hAnsi="Times New Roman" w:cs="Times New Roman"/>
        </w:rPr>
        <w:t xml:space="preserve"> S, </w:t>
      </w:r>
      <w:proofErr w:type="spellStart"/>
      <w:r w:rsidRPr="00AD6E09">
        <w:rPr>
          <w:rFonts w:ascii="Times New Roman" w:eastAsia="Tahoma" w:hAnsi="Times New Roman" w:cs="Times New Roman"/>
        </w:rPr>
        <w:t>Milcic</w:t>
      </w:r>
      <w:proofErr w:type="spellEnd"/>
      <w:r w:rsidRPr="00AD6E09">
        <w:rPr>
          <w:rFonts w:ascii="Times New Roman" w:eastAsia="Tahoma" w:hAnsi="Times New Roman" w:cs="Times New Roman"/>
        </w:rPr>
        <w:t xml:space="preserve"> D, Milinkovic M, </w:t>
      </w:r>
      <w:proofErr w:type="spellStart"/>
      <w:r w:rsidRPr="00AD6E09">
        <w:rPr>
          <w:rFonts w:ascii="Times New Roman" w:eastAsia="Tahoma" w:hAnsi="Times New Roman" w:cs="Times New Roman"/>
          <w:b/>
          <w:bCs/>
        </w:rPr>
        <w:t>Peric</w:t>
      </w:r>
      <w:proofErr w:type="spellEnd"/>
      <w:r w:rsidRPr="00AD6E09">
        <w:rPr>
          <w:rFonts w:ascii="Times New Roman" w:eastAsia="Tahoma" w:hAnsi="Times New Roman" w:cs="Times New Roman"/>
          <w:b/>
          <w:bCs/>
        </w:rPr>
        <w:t xml:space="preserve"> J</w:t>
      </w:r>
      <w:r w:rsidRPr="00AD6E09">
        <w:rPr>
          <w:rFonts w:ascii="Times New Roman" w:eastAsia="Tahoma" w:hAnsi="Times New Roman" w:cs="Times New Roman"/>
        </w:rPr>
        <w:t xml:space="preserve">, </w:t>
      </w:r>
      <w:proofErr w:type="spellStart"/>
      <w:r w:rsidRPr="00AD6E09">
        <w:rPr>
          <w:rFonts w:ascii="Times New Roman" w:eastAsia="Tahoma" w:hAnsi="Times New Roman" w:cs="Times New Roman"/>
        </w:rPr>
        <w:t>Reljic</w:t>
      </w:r>
      <w:proofErr w:type="spellEnd"/>
      <w:r w:rsidRPr="00AD6E09">
        <w:rPr>
          <w:rFonts w:ascii="Times New Roman" w:eastAsia="Tahoma" w:hAnsi="Times New Roman" w:cs="Times New Roman"/>
        </w:rPr>
        <w:t xml:space="preserve"> V, </w:t>
      </w:r>
      <w:proofErr w:type="spellStart"/>
      <w:r w:rsidRPr="00AD6E09">
        <w:rPr>
          <w:rFonts w:ascii="Times New Roman" w:eastAsia="Tahoma" w:hAnsi="Times New Roman" w:cs="Times New Roman"/>
        </w:rPr>
        <w:t>Grujic</w:t>
      </w:r>
      <w:proofErr w:type="spellEnd"/>
      <w:r w:rsidRPr="00AD6E09">
        <w:rPr>
          <w:rFonts w:ascii="Times New Roman" w:eastAsia="Tahoma" w:hAnsi="Times New Roman" w:cs="Times New Roman"/>
        </w:rPr>
        <w:t xml:space="preserve"> D, </w:t>
      </w:r>
      <w:proofErr w:type="spellStart"/>
      <w:r w:rsidRPr="00AD6E09">
        <w:rPr>
          <w:rFonts w:ascii="Times New Roman" w:eastAsia="Tahoma" w:hAnsi="Times New Roman" w:cs="Times New Roman"/>
        </w:rPr>
        <w:t>Sretenovic-Vukicevic</w:t>
      </w:r>
      <w:proofErr w:type="spellEnd"/>
      <w:r w:rsidRPr="00AD6E09">
        <w:rPr>
          <w:rFonts w:ascii="Times New Roman" w:eastAsia="Tahoma" w:hAnsi="Times New Roman" w:cs="Times New Roman"/>
        </w:rPr>
        <w:t xml:space="preserve"> J. </w:t>
      </w:r>
      <w:proofErr w:type="spellStart"/>
      <w:r w:rsidRPr="00AD6E09">
        <w:rPr>
          <w:rFonts w:ascii="Times New Roman" w:eastAsia="Tahoma" w:hAnsi="Times New Roman" w:cs="Times New Roman"/>
        </w:rPr>
        <w:t>Microsporum</w:t>
      </w:r>
      <w:proofErr w:type="spellEnd"/>
      <w:r w:rsidRPr="00AD6E09">
        <w:rPr>
          <w:rFonts w:ascii="Times New Roman" w:eastAsia="Tahoma" w:hAnsi="Times New Roman" w:cs="Times New Roman"/>
        </w:rPr>
        <w:t xml:space="preserve"> infection in Serbian patients: clinical and epidemiological study. 8thEADV Spring Symposium, Carlsbad 2011. Abstract book: P267.</w:t>
      </w:r>
    </w:p>
    <w:p w14:paraId="11A08A6A" w14:textId="77777777" w:rsidR="00D4311F" w:rsidRPr="00AD6E09" w:rsidRDefault="00D4311F" w:rsidP="00581C99">
      <w:pPr>
        <w:pStyle w:val="ListParagraph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Times New Roman" w:eastAsia="Tahoma" w:hAnsi="Times New Roman" w:cs="Times New Roman"/>
        </w:rPr>
      </w:pPr>
      <w:proofErr w:type="spellStart"/>
      <w:r w:rsidRPr="00AD6E09">
        <w:rPr>
          <w:rFonts w:ascii="Times New Roman" w:eastAsia="Tahoma" w:hAnsi="Times New Roman" w:cs="Times New Roman"/>
          <w:b/>
        </w:rPr>
        <w:t>Peric</w:t>
      </w:r>
      <w:proofErr w:type="spellEnd"/>
      <w:r w:rsidRPr="00AD6E09">
        <w:rPr>
          <w:rFonts w:ascii="Times New Roman" w:eastAsia="Tahoma" w:hAnsi="Times New Roman" w:cs="Times New Roman"/>
          <w:b/>
        </w:rPr>
        <w:t xml:space="preserve"> J</w:t>
      </w:r>
      <w:r w:rsidRPr="00AD6E09">
        <w:rPr>
          <w:rFonts w:ascii="Times New Roman" w:eastAsia="Tahoma" w:hAnsi="Times New Roman" w:cs="Times New Roman"/>
        </w:rPr>
        <w:t xml:space="preserve">, </w:t>
      </w:r>
      <w:proofErr w:type="spellStart"/>
      <w:r w:rsidRPr="00AD6E09">
        <w:rPr>
          <w:rFonts w:ascii="Times New Roman" w:eastAsia="Tahoma" w:hAnsi="Times New Roman" w:cs="Times New Roman"/>
        </w:rPr>
        <w:t>Reljic</w:t>
      </w:r>
      <w:proofErr w:type="spellEnd"/>
      <w:r w:rsidRPr="00AD6E09">
        <w:rPr>
          <w:rFonts w:ascii="Times New Roman" w:eastAsia="Tahoma" w:hAnsi="Times New Roman" w:cs="Times New Roman"/>
        </w:rPr>
        <w:t xml:space="preserve"> V, </w:t>
      </w:r>
      <w:proofErr w:type="spellStart"/>
      <w:r w:rsidRPr="00AD6E09">
        <w:rPr>
          <w:rFonts w:ascii="Times New Roman" w:eastAsia="Tahoma" w:hAnsi="Times New Roman" w:cs="Times New Roman"/>
        </w:rPr>
        <w:t>Djakovic</w:t>
      </w:r>
      <w:proofErr w:type="spellEnd"/>
      <w:r w:rsidRPr="00AD6E09">
        <w:rPr>
          <w:rFonts w:ascii="Times New Roman" w:eastAsia="Tahoma" w:hAnsi="Times New Roman" w:cs="Times New Roman"/>
        </w:rPr>
        <w:t xml:space="preserve"> Z, </w:t>
      </w:r>
      <w:proofErr w:type="spellStart"/>
      <w:r w:rsidRPr="00AD6E09">
        <w:rPr>
          <w:rFonts w:ascii="Times New Roman" w:eastAsia="Tahoma" w:hAnsi="Times New Roman" w:cs="Times New Roman"/>
        </w:rPr>
        <w:t>Milcic</w:t>
      </w:r>
      <w:proofErr w:type="spellEnd"/>
      <w:r w:rsidRPr="00AD6E09">
        <w:rPr>
          <w:rFonts w:ascii="Times New Roman" w:eastAsia="Tahoma" w:hAnsi="Times New Roman" w:cs="Times New Roman"/>
        </w:rPr>
        <w:t xml:space="preserve"> D, </w:t>
      </w:r>
      <w:proofErr w:type="spellStart"/>
      <w:r w:rsidRPr="00AD6E09">
        <w:rPr>
          <w:rFonts w:ascii="Times New Roman" w:eastAsia="Tahoma" w:hAnsi="Times New Roman" w:cs="Times New Roman"/>
        </w:rPr>
        <w:t>Vesic</w:t>
      </w:r>
      <w:proofErr w:type="spellEnd"/>
      <w:r w:rsidRPr="00AD6E09">
        <w:rPr>
          <w:rFonts w:ascii="Times New Roman" w:eastAsia="Tahoma" w:hAnsi="Times New Roman" w:cs="Times New Roman"/>
        </w:rPr>
        <w:t xml:space="preserve"> S. Extreme form of cicatricial alopecia and dyspigmentation in untreated chronic cutaneous lupus erythematosus </w:t>
      </w:r>
      <w:r w:rsidRPr="00AD6E09">
        <w:rPr>
          <w:rFonts w:ascii="Times New Roman" w:eastAsia="Tahoma" w:hAnsi="Times New Roman" w:cs="Times New Roman"/>
          <w:shd w:val="clear" w:color="auto" w:fill="FFFFFF"/>
        </w:rPr>
        <w:t>–</w:t>
      </w:r>
      <w:r w:rsidRPr="00AD6E09">
        <w:rPr>
          <w:rFonts w:ascii="Times New Roman" w:eastAsia="Tahoma" w:hAnsi="Times New Roman" w:cs="Times New Roman"/>
        </w:rPr>
        <w:t xml:space="preserve"> a case report. 8thEADV Spring Symposium, Carlsbad 2011. Abstract book: P043.</w:t>
      </w:r>
    </w:p>
    <w:p w14:paraId="56EAB2AA" w14:textId="77777777" w:rsidR="00D4311F" w:rsidRPr="00AD6E09" w:rsidRDefault="00D4311F" w:rsidP="00581C99">
      <w:pPr>
        <w:pStyle w:val="ListParagraph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Times New Roman" w:eastAsia="Tahoma" w:hAnsi="Times New Roman" w:cs="Times New Roman"/>
        </w:rPr>
      </w:pPr>
      <w:proofErr w:type="spellStart"/>
      <w:r w:rsidRPr="00AD6E09">
        <w:rPr>
          <w:rFonts w:ascii="Times New Roman" w:eastAsia="Tahoma" w:hAnsi="Times New Roman" w:cs="Times New Roman"/>
        </w:rPr>
        <w:t>Milcic</w:t>
      </w:r>
      <w:proofErr w:type="spellEnd"/>
      <w:r w:rsidRPr="00AD6E09">
        <w:rPr>
          <w:rFonts w:ascii="Times New Roman" w:eastAsia="Tahoma" w:hAnsi="Times New Roman" w:cs="Times New Roman"/>
        </w:rPr>
        <w:t xml:space="preserve"> D, </w:t>
      </w:r>
      <w:proofErr w:type="spellStart"/>
      <w:r w:rsidRPr="00AD6E09">
        <w:rPr>
          <w:rFonts w:ascii="Times New Roman" w:eastAsia="Tahoma" w:hAnsi="Times New Roman" w:cs="Times New Roman"/>
        </w:rPr>
        <w:t>Milnkovic</w:t>
      </w:r>
      <w:proofErr w:type="spellEnd"/>
      <w:r w:rsidRPr="00AD6E09">
        <w:rPr>
          <w:rFonts w:ascii="Times New Roman" w:eastAsia="Tahoma" w:hAnsi="Times New Roman" w:cs="Times New Roman"/>
        </w:rPr>
        <w:t xml:space="preserve"> M, </w:t>
      </w:r>
      <w:proofErr w:type="spellStart"/>
      <w:r w:rsidRPr="00AD6E09">
        <w:rPr>
          <w:rFonts w:ascii="Times New Roman" w:eastAsia="Tahoma" w:hAnsi="Times New Roman" w:cs="Times New Roman"/>
          <w:b/>
        </w:rPr>
        <w:t>Peric</w:t>
      </w:r>
      <w:proofErr w:type="spellEnd"/>
      <w:r w:rsidRPr="00AD6E09">
        <w:rPr>
          <w:rFonts w:ascii="Times New Roman" w:eastAsia="Tahoma" w:hAnsi="Times New Roman" w:cs="Times New Roman"/>
          <w:b/>
        </w:rPr>
        <w:t xml:space="preserve"> J</w:t>
      </w:r>
      <w:r w:rsidRPr="00AD6E09">
        <w:rPr>
          <w:rFonts w:ascii="Times New Roman" w:eastAsia="Tahoma" w:hAnsi="Times New Roman" w:cs="Times New Roman"/>
        </w:rPr>
        <w:t xml:space="preserve">, </w:t>
      </w:r>
      <w:proofErr w:type="spellStart"/>
      <w:r w:rsidRPr="00AD6E09">
        <w:rPr>
          <w:rFonts w:ascii="Times New Roman" w:eastAsia="Tahoma" w:hAnsi="Times New Roman" w:cs="Times New Roman"/>
        </w:rPr>
        <w:t>Vesic</w:t>
      </w:r>
      <w:proofErr w:type="spellEnd"/>
      <w:r w:rsidRPr="00AD6E09">
        <w:rPr>
          <w:rFonts w:ascii="Times New Roman" w:eastAsia="Tahoma" w:hAnsi="Times New Roman" w:cs="Times New Roman"/>
        </w:rPr>
        <w:t xml:space="preserve"> S. Kaposi varicelliform eruption in Darier-White disease – a case report. 7th EADV Spring Symposium, </w:t>
      </w:r>
      <w:proofErr w:type="spellStart"/>
      <w:r w:rsidRPr="00AD6E09">
        <w:rPr>
          <w:rFonts w:ascii="Times New Roman" w:eastAsia="Tahoma" w:hAnsi="Times New Roman" w:cs="Times New Roman"/>
        </w:rPr>
        <w:t>Cavtat</w:t>
      </w:r>
      <w:proofErr w:type="spellEnd"/>
      <w:r w:rsidRPr="00AD6E09">
        <w:rPr>
          <w:rFonts w:ascii="Times New Roman" w:eastAsia="Tahoma" w:hAnsi="Times New Roman" w:cs="Times New Roman"/>
        </w:rPr>
        <w:t xml:space="preserve"> 2010. Abstract book: P439.</w:t>
      </w:r>
    </w:p>
    <w:p w14:paraId="04D4F968" w14:textId="77777777" w:rsidR="00D4311F" w:rsidRPr="00AD6E09" w:rsidRDefault="00D4311F" w:rsidP="00581C99">
      <w:pPr>
        <w:pStyle w:val="ListParagraph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Times New Roman" w:eastAsia="Tahoma" w:hAnsi="Times New Roman" w:cs="Times New Roman"/>
        </w:rPr>
      </w:pPr>
      <w:proofErr w:type="spellStart"/>
      <w:r w:rsidRPr="00AD6E09">
        <w:rPr>
          <w:rFonts w:ascii="Times New Roman" w:eastAsia="Tahoma" w:hAnsi="Times New Roman" w:cs="Times New Roman"/>
        </w:rPr>
        <w:t>Reljic</w:t>
      </w:r>
      <w:proofErr w:type="spellEnd"/>
      <w:r w:rsidRPr="00AD6E09">
        <w:rPr>
          <w:rFonts w:ascii="Times New Roman" w:eastAsia="Tahoma" w:hAnsi="Times New Roman" w:cs="Times New Roman"/>
        </w:rPr>
        <w:t xml:space="preserve"> V, </w:t>
      </w:r>
      <w:proofErr w:type="spellStart"/>
      <w:r w:rsidRPr="00AD6E09">
        <w:rPr>
          <w:rFonts w:ascii="Times New Roman" w:eastAsia="Tahoma" w:hAnsi="Times New Roman" w:cs="Times New Roman"/>
          <w:b/>
          <w:bCs/>
        </w:rPr>
        <w:t>Peric</w:t>
      </w:r>
      <w:proofErr w:type="spellEnd"/>
      <w:r w:rsidRPr="00AD6E09">
        <w:rPr>
          <w:rFonts w:ascii="Times New Roman" w:eastAsia="Tahoma" w:hAnsi="Times New Roman" w:cs="Times New Roman"/>
          <w:b/>
          <w:bCs/>
        </w:rPr>
        <w:t xml:space="preserve"> J</w:t>
      </w:r>
      <w:r w:rsidRPr="00AD6E09">
        <w:rPr>
          <w:rFonts w:ascii="Times New Roman" w:eastAsia="Tahoma" w:hAnsi="Times New Roman" w:cs="Times New Roman"/>
        </w:rPr>
        <w:t xml:space="preserve">, </w:t>
      </w:r>
      <w:proofErr w:type="spellStart"/>
      <w:r w:rsidRPr="00AD6E09">
        <w:rPr>
          <w:rFonts w:ascii="Times New Roman" w:eastAsia="Tahoma" w:hAnsi="Times New Roman" w:cs="Times New Roman"/>
        </w:rPr>
        <w:t>Popadic</w:t>
      </w:r>
      <w:proofErr w:type="spellEnd"/>
      <w:r w:rsidRPr="00AD6E09">
        <w:rPr>
          <w:rFonts w:ascii="Times New Roman" w:eastAsia="Tahoma" w:hAnsi="Times New Roman" w:cs="Times New Roman"/>
        </w:rPr>
        <w:t xml:space="preserve"> S, </w:t>
      </w:r>
      <w:proofErr w:type="spellStart"/>
      <w:r w:rsidRPr="00AD6E09">
        <w:rPr>
          <w:rFonts w:ascii="Times New Roman" w:eastAsia="Tahoma" w:hAnsi="Times New Roman" w:cs="Times New Roman"/>
        </w:rPr>
        <w:t>Popadic</w:t>
      </w:r>
      <w:proofErr w:type="spellEnd"/>
      <w:r w:rsidRPr="00AD6E09">
        <w:rPr>
          <w:rFonts w:ascii="Times New Roman" w:eastAsia="Tahoma" w:hAnsi="Times New Roman" w:cs="Times New Roman"/>
        </w:rPr>
        <w:t xml:space="preserve"> M, Vukovic J. Lichen </w:t>
      </w:r>
      <w:proofErr w:type="spellStart"/>
      <w:r w:rsidRPr="00AD6E09">
        <w:rPr>
          <w:rFonts w:ascii="Times New Roman" w:eastAsia="Tahoma" w:hAnsi="Times New Roman" w:cs="Times New Roman"/>
        </w:rPr>
        <w:t>nitidus</w:t>
      </w:r>
      <w:proofErr w:type="spellEnd"/>
      <w:r w:rsidRPr="00AD6E09">
        <w:rPr>
          <w:rFonts w:ascii="Times New Roman" w:eastAsia="Tahoma" w:hAnsi="Times New Roman" w:cs="Times New Roman"/>
        </w:rPr>
        <w:t xml:space="preserve"> – case report. 19th Congress of the European Academy of Dermatology and Venerology, Gothenburg 2010. Abstract book: P315.</w:t>
      </w:r>
    </w:p>
    <w:p w14:paraId="7970AF7E" w14:textId="77777777" w:rsidR="00D4311F" w:rsidRPr="00AD6E09" w:rsidRDefault="00D4311F" w:rsidP="00581C99">
      <w:pPr>
        <w:pStyle w:val="ListParagraph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Times New Roman" w:eastAsia="Tahoma" w:hAnsi="Times New Roman" w:cs="Times New Roman"/>
        </w:rPr>
      </w:pPr>
      <w:proofErr w:type="spellStart"/>
      <w:r w:rsidRPr="00AD6E09">
        <w:rPr>
          <w:rFonts w:ascii="Times New Roman" w:eastAsia="Tahoma" w:hAnsi="Times New Roman" w:cs="Times New Roman"/>
          <w:b/>
        </w:rPr>
        <w:t>Peric</w:t>
      </w:r>
      <w:proofErr w:type="spellEnd"/>
      <w:r w:rsidRPr="00AD6E09">
        <w:rPr>
          <w:rFonts w:ascii="Times New Roman" w:eastAsia="Tahoma" w:hAnsi="Times New Roman" w:cs="Times New Roman"/>
          <w:b/>
        </w:rPr>
        <w:t xml:space="preserve"> J</w:t>
      </w:r>
      <w:r w:rsidRPr="00AD6E09">
        <w:rPr>
          <w:rFonts w:ascii="Times New Roman" w:eastAsia="Tahoma" w:hAnsi="Times New Roman" w:cs="Times New Roman"/>
        </w:rPr>
        <w:t xml:space="preserve">, </w:t>
      </w:r>
      <w:proofErr w:type="spellStart"/>
      <w:r w:rsidRPr="00AD6E09">
        <w:rPr>
          <w:rFonts w:ascii="Times New Roman" w:eastAsia="Tahoma" w:hAnsi="Times New Roman" w:cs="Times New Roman"/>
        </w:rPr>
        <w:t>Reljic</w:t>
      </w:r>
      <w:proofErr w:type="spellEnd"/>
      <w:r w:rsidRPr="00AD6E09">
        <w:rPr>
          <w:rFonts w:ascii="Times New Roman" w:eastAsia="Tahoma" w:hAnsi="Times New Roman" w:cs="Times New Roman"/>
        </w:rPr>
        <w:t xml:space="preserve"> V, </w:t>
      </w:r>
      <w:proofErr w:type="spellStart"/>
      <w:r w:rsidRPr="00AD6E09">
        <w:rPr>
          <w:rFonts w:ascii="Times New Roman" w:eastAsia="Tahoma" w:hAnsi="Times New Roman" w:cs="Times New Roman"/>
        </w:rPr>
        <w:t>Dobrosavljevic</w:t>
      </w:r>
      <w:proofErr w:type="spellEnd"/>
      <w:r w:rsidRPr="00AD6E09">
        <w:rPr>
          <w:rFonts w:ascii="Times New Roman" w:eastAsia="Tahoma" w:hAnsi="Times New Roman" w:cs="Times New Roman"/>
        </w:rPr>
        <w:t xml:space="preserve"> D, </w:t>
      </w:r>
      <w:proofErr w:type="spellStart"/>
      <w:r w:rsidRPr="00AD6E09">
        <w:rPr>
          <w:rFonts w:ascii="Times New Roman" w:eastAsia="Tahoma" w:hAnsi="Times New Roman" w:cs="Times New Roman"/>
        </w:rPr>
        <w:t>Mijuskovic</w:t>
      </w:r>
      <w:proofErr w:type="spellEnd"/>
      <w:r w:rsidRPr="00AD6E09">
        <w:rPr>
          <w:rFonts w:ascii="Times New Roman" w:eastAsia="Tahoma" w:hAnsi="Times New Roman" w:cs="Times New Roman"/>
        </w:rPr>
        <w:t xml:space="preserve"> M, </w:t>
      </w:r>
      <w:proofErr w:type="spellStart"/>
      <w:r w:rsidRPr="00AD6E09">
        <w:rPr>
          <w:rFonts w:ascii="Times New Roman" w:eastAsia="Tahoma" w:hAnsi="Times New Roman" w:cs="Times New Roman"/>
        </w:rPr>
        <w:t>Arsov</w:t>
      </w:r>
      <w:proofErr w:type="spellEnd"/>
      <w:r w:rsidRPr="00AD6E09">
        <w:rPr>
          <w:rFonts w:ascii="Times New Roman" w:eastAsia="Tahoma" w:hAnsi="Times New Roman" w:cs="Times New Roman"/>
        </w:rPr>
        <w:t xml:space="preserve"> B </w:t>
      </w:r>
      <w:proofErr w:type="spellStart"/>
      <w:r w:rsidRPr="00AD6E09">
        <w:rPr>
          <w:rFonts w:ascii="Times New Roman" w:eastAsia="Tahoma" w:hAnsi="Times New Roman" w:cs="Times New Roman"/>
        </w:rPr>
        <w:t>Popadic</w:t>
      </w:r>
      <w:proofErr w:type="spellEnd"/>
      <w:r w:rsidRPr="00AD6E09">
        <w:rPr>
          <w:rFonts w:ascii="Times New Roman" w:eastAsia="Tahoma" w:hAnsi="Times New Roman" w:cs="Times New Roman"/>
        </w:rPr>
        <w:t xml:space="preserve"> S. Microscopic polyangiitis associated with gluten-sensitive enteropathy. 18thCongress of the European Academy of Dermatology and Venereology, Berlin 2009. Abstract book: P1512.</w:t>
      </w:r>
    </w:p>
    <w:p w14:paraId="7309751F" w14:textId="77777777" w:rsidR="00D4311F" w:rsidRPr="00AD6E09" w:rsidRDefault="00D4311F" w:rsidP="00581C99">
      <w:pPr>
        <w:pStyle w:val="ListParagraph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Times New Roman" w:eastAsia="Tahoma" w:hAnsi="Times New Roman" w:cs="Times New Roman"/>
        </w:rPr>
      </w:pPr>
      <w:proofErr w:type="spellStart"/>
      <w:r w:rsidRPr="00AD6E09">
        <w:rPr>
          <w:rFonts w:ascii="Times New Roman" w:eastAsia="Tahoma" w:hAnsi="Times New Roman" w:cs="Times New Roman"/>
        </w:rPr>
        <w:t>Reljic</w:t>
      </w:r>
      <w:proofErr w:type="spellEnd"/>
      <w:r w:rsidRPr="00AD6E09">
        <w:rPr>
          <w:rFonts w:ascii="Times New Roman" w:eastAsia="Tahoma" w:hAnsi="Times New Roman" w:cs="Times New Roman"/>
        </w:rPr>
        <w:t xml:space="preserve"> V, </w:t>
      </w:r>
      <w:proofErr w:type="spellStart"/>
      <w:r w:rsidRPr="00AD6E09">
        <w:rPr>
          <w:rFonts w:ascii="Times New Roman" w:eastAsia="Tahoma" w:hAnsi="Times New Roman" w:cs="Times New Roman"/>
          <w:b/>
          <w:bCs/>
        </w:rPr>
        <w:t>Peric</w:t>
      </w:r>
      <w:proofErr w:type="spellEnd"/>
      <w:r w:rsidRPr="00AD6E09">
        <w:rPr>
          <w:rFonts w:ascii="Times New Roman" w:eastAsia="Tahoma" w:hAnsi="Times New Roman" w:cs="Times New Roman"/>
          <w:b/>
          <w:bCs/>
        </w:rPr>
        <w:t xml:space="preserve"> J</w:t>
      </w:r>
      <w:r w:rsidRPr="00AD6E09">
        <w:rPr>
          <w:rFonts w:ascii="Times New Roman" w:eastAsia="Tahoma" w:hAnsi="Times New Roman" w:cs="Times New Roman"/>
        </w:rPr>
        <w:t xml:space="preserve">, </w:t>
      </w:r>
      <w:proofErr w:type="spellStart"/>
      <w:r w:rsidRPr="00AD6E09">
        <w:rPr>
          <w:rFonts w:ascii="Times New Roman" w:eastAsia="Tahoma" w:hAnsi="Times New Roman" w:cs="Times New Roman"/>
        </w:rPr>
        <w:t>Dobrosavljevic</w:t>
      </w:r>
      <w:proofErr w:type="spellEnd"/>
      <w:r w:rsidRPr="00AD6E09">
        <w:rPr>
          <w:rFonts w:ascii="Times New Roman" w:eastAsia="Tahoma" w:hAnsi="Times New Roman" w:cs="Times New Roman"/>
        </w:rPr>
        <w:t xml:space="preserve"> D, </w:t>
      </w:r>
      <w:proofErr w:type="spellStart"/>
      <w:r w:rsidRPr="00AD6E09">
        <w:rPr>
          <w:rFonts w:ascii="Times New Roman" w:eastAsia="Tahoma" w:hAnsi="Times New Roman" w:cs="Times New Roman"/>
        </w:rPr>
        <w:t>Popadic</w:t>
      </w:r>
      <w:proofErr w:type="spellEnd"/>
      <w:r w:rsidRPr="00AD6E09">
        <w:rPr>
          <w:rFonts w:ascii="Times New Roman" w:eastAsia="Tahoma" w:hAnsi="Times New Roman" w:cs="Times New Roman"/>
        </w:rPr>
        <w:t xml:space="preserve"> S, Ilic P. Lichen </w:t>
      </w:r>
      <w:proofErr w:type="spellStart"/>
      <w:r w:rsidRPr="00AD6E09">
        <w:rPr>
          <w:rFonts w:ascii="Times New Roman" w:eastAsia="Tahoma" w:hAnsi="Times New Roman" w:cs="Times New Roman"/>
        </w:rPr>
        <w:t>myxoedematosus</w:t>
      </w:r>
      <w:proofErr w:type="spellEnd"/>
      <w:r w:rsidRPr="00AD6E09">
        <w:rPr>
          <w:rFonts w:ascii="Times New Roman" w:eastAsia="Tahoma" w:hAnsi="Times New Roman" w:cs="Times New Roman"/>
        </w:rPr>
        <w:t xml:space="preserve"> </w:t>
      </w:r>
      <w:r w:rsidRPr="00AD6E09">
        <w:rPr>
          <w:rFonts w:ascii="Times New Roman" w:eastAsia="Tahoma" w:hAnsi="Times New Roman" w:cs="Times New Roman"/>
          <w:shd w:val="clear" w:color="auto" w:fill="FFFFFF"/>
        </w:rPr>
        <w:t>–</w:t>
      </w:r>
      <w:r w:rsidRPr="00AD6E09">
        <w:rPr>
          <w:rFonts w:ascii="Times New Roman" w:eastAsia="Tahoma" w:hAnsi="Times New Roman" w:cs="Times New Roman"/>
        </w:rPr>
        <w:t xml:space="preserve"> a case report. 18thCongress of the European Academy of Dermatology and Venereology, Berlin 2009. Abstract book: P1390.</w:t>
      </w:r>
    </w:p>
    <w:p w14:paraId="4CDF2C4F" w14:textId="77777777" w:rsidR="00D4311F" w:rsidRDefault="00D4311F" w:rsidP="00581C99">
      <w:pPr>
        <w:pStyle w:val="ListParagraph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Times New Roman" w:eastAsia="Tahoma" w:hAnsi="Times New Roman" w:cs="Times New Roman"/>
        </w:rPr>
      </w:pPr>
      <w:proofErr w:type="spellStart"/>
      <w:r w:rsidRPr="00AD6E09">
        <w:rPr>
          <w:rFonts w:ascii="Times New Roman" w:eastAsia="Tahoma" w:hAnsi="Times New Roman" w:cs="Times New Roman"/>
          <w:b/>
        </w:rPr>
        <w:t>Peric</w:t>
      </w:r>
      <w:proofErr w:type="spellEnd"/>
      <w:r w:rsidRPr="00AD6E09">
        <w:rPr>
          <w:rFonts w:ascii="Times New Roman" w:eastAsia="Tahoma" w:hAnsi="Times New Roman" w:cs="Times New Roman"/>
          <w:b/>
        </w:rPr>
        <w:t xml:space="preserve"> J</w:t>
      </w:r>
      <w:r w:rsidRPr="00AD6E09">
        <w:rPr>
          <w:rFonts w:ascii="Times New Roman" w:eastAsia="Tahoma" w:hAnsi="Times New Roman" w:cs="Times New Roman"/>
        </w:rPr>
        <w:t xml:space="preserve">, </w:t>
      </w:r>
      <w:proofErr w:type="spellStart"/>
      <w:r w:rsidRPr="00AD6E09">
        <w:rPr>
          <w:rFonts w:ascii="Times New Roman" w:eastAsia="Tahoma" w:hAnsi="Times New Roman" w:cs="Times New Roman"/>
        </w:rPr>
        <w:t>Reljic</w:t>
      </w:r>
      <w:proofErr w:type="spellEnd"/>
      <w:r w:rsidRPr="00AD6E09">
        <w:rPr>
          <w:rFonts w:ascii="Times New Roman" w:eastAsia="Tahoma" w:hAnsi="Times New Roman" w:cs="Times New Roman"/>
        </w:rPr>
        <w:t xml:space="preserve"> V, </w:t>
      </w:r>
      <w:proofErr w:type="spellStart"/>
      <w:r w:rsidRPr="00AD6E09">
        <w:rPr>
          <w:rFonts w:ascii="Times New Roman" w:eastAsia="Tahoma" w:hAnsi="Times New Roman" w:cs="Times New Roman"/>
        </w:rPr>
        <w:t>Dobrosavljevic</w:t>
      </w:r>
      <w:proofErr w:type="spellEnd"/>
      <w:r w:rsidRPr="00AD6E09">
        <w:rPr>
          <w:rFonts w:ascii="Times New Roman" w:eastAsia="Tahoma" w:hAnsi="Times New Roman" w:cs="Times New Roman"/>
        </w:rPr>
        <w:t xml:space="preserve"> D, </w:t>
      </w:r>
      <w:proofErr w:type="spellStart"/>
      <w:r w:rsidRPr="00AD6E09">
        <w:rPr>
          <w:rFonts w:ascii="Times New Roman" w:eastAsia="Tahoma" w:hAnsi="Times New Roman" w:cs="Times New Roman"/>
        </w:rPr>
        <w:t>Mijuskovic</w:t>
      </w:r>
      <w:proofErr w:type="spellEnd"/>
      <w:r w:rsidRPr="00AD6E09">
        <w:rPr>
          <w:rFonts w:ascii="Times New Roman" w:eastAsia="Tahoma" w:hAnsi="Times New Roman" w:cs="Times New Roman"/>
        </w:rPr>
        <w:t xml:space="preserve"> M. Sarcoidosis cutis, Lyme borreliosis, Vasculitis </w:t>
      </w:r>
      <w:proofErr w:type="spellStart"/>
      <w:r w:rsidRPr="00AD6E09">
        <w:rPr>
          <w:rFonts w:ascii="Times New Roman" w:eastAsia="Tahoma" w:hAnsi="Times New Roman" w:cs="Times New Roman"/>
        </w:rPr>
        <w:t>cryoglobulinaemica</w:t>
      </w:r>
      <w:proofErr w:type="spellEnd"/>
      <w:r w:rsidRPr="00AD6E09">
        <w:rPr>
          <w:rFonts w:ascii="Times New Roman" w:eastAsia="Tahoma" w:hAnsi="Times New Roman" w:cs="Times New Roman"/>
        </w:rPr>
        <w:t xml:space="preserve"> </w:t>
      </w:r>
      <w:r w:rsidRPr="00AD6E09">
        <w:rPr>
          <w:rFonts w:ascii="Times New Roman" w:eastAsia="Tahoma" w:hAnsi="Times New Roman" w:cs="Times New Roman"/>
          <w:shd w:val="clear" w:color="auto" w:fill="FFFFFF"/>
        </w:rPr>
        <w:t xml:space="preserve">– </w:t>
      </w:r>
      <w:r w:rsidRPr="00AD6E09">
        <w:rPr>
          <w:rFonts w:ascii="Times New Roman" w:eastAsia="Tahoma" w:hAnsi="Times New Roman" w:cs="Times New Roman"/>
        </w:rPr>
        <w:t>case report. 17thCongress of the European Academy of Dermatology and Venereology, Paris 2008. Abstract book: FPO905.</w:t>
      </w:r>
    </w:p>
    <w:p w14:paraId="0FAFBEA7" w14:textId="77777777" w:rsidR="00D4311F" w:rsidRPr="00AD6E09" w:rsidRDefault="00D4311F" w:rsidP="00581C99">
      <w:pPr>
        <w:pStyle w:val="ListParagraph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Times New Roman" w:eastAsia="Tahoma" w:hAnsi="Times New Roman" w:cs="Times New Roman"/>
        </w:rPr>
      </w:pPr>
      <w:proofErr w:type="spellStart"/>
      <w:r w:rsidRPr="00AD6E09">
        <w:rPr>
          <w:rFonts w:ascii="Times New Roman" w:eastAsia="Tahoma" w:hAnsi="Times New Roman" w:cs="Times New Roman"/>
        </w:rPr>
        <w:t>Reljic</w:t>
      </w:r>
      <w:proofErr w:type="spellEnd"/>
      <w:r w:rsidRPr="00AD6E09">
        <w:rPr>
          <w:rFonts w:ascii="Times New Roman" w:eastAsia="Tahoma" w:hAnsi="Times New Roman" w:cs="Times New Roman"/>
        </w:rPr>
        <w:t xml:space="preserve"> V, </w:t>
      </w:r>
      <w:proofErr w:type="spellStart"/>
      <w:r w:rsidRPr="00AD6E09">
        <w:rPr>
          <w:rFonts w:ascii="Times New Roman" w:eastAsia="Tahoma" w:hAnsi="Times New Roman" w:cs="Times New Roman"/>
          <w:b/>
          <w:bCs/>
        </w:rPr>
        <w:t>Peric</w:t>
      </w:r>
      <w:proofErr w:type="spellEnd"/>
      <w:r w:rsidRPr="00AD6E09">
        <w:rPr>
          <w:rFonts w:ascii="Times New Roman" w:eastAsia="Tahoma" w:hAnsi="Times New Roman" w:cs="Times New Roman"/>
          <w:b/>
          <w:bCs/>
        </w:rPr>
        <w:t xml:space="preserve"> J</w:t>
      </w:r>
      <w:r w:rsidRPr="00AD6E09">
        <w:rPr>
          <w:rFonts w:ascii="Times New Roman" w:eastAsia="Tahoma" w:hAnsi="Times New Roman" w:cs="Times New Roman"/>
        </w:rPr>
        <w:t xml:space="preserve">, </w:t>
      </w:r>
      <w:proofErr w:type="spellStart"/>
      <w:r w:rsidRPr="00AD6E09">
        <w:rPr>
          <w:rFonts w:ascii="Times New Roman" w:eastAsia="Tahoma" w:hAnsi="Times New Roman" w:cs="Times New Roman"/>
        </w:rPr>
        <w:t>Dobrosavljevic</w:t>
      </w:r>
      <w:proofErr w:type="spellEnd"/>
      <w:r w:rsidRPr="00AD6E09">
        <w:rPr>
          <w:rFonts w:ascii="Times New Roman" w:eastAsia="Tahoma" w:hAnsi="Times New Roman" w:cs="Times New Roman"/>
        </w:rPr>
        <w:t xml:space="preserve"> D, Ilic P. Generalized Lichen </w:t>
      </w:r>
      <w:proofErr w:type="spellStart"/>
      <w:r w:rsidRPr="00AD6E09">
        <w:rPr>
          <w:rFonts w:ascii="Times New Roman" w:eastAsia="Tahoma" w:hAnsi="Times New Roman" w:cs="Times New Roman"/>
        </w:rPr>
        <w:t>nitidus</w:t>
      </w:r>
      <w:proofErr w:type="spellEnd"/>
      <w:r w:rsidRPr="00AD6E09">
        <w:rPr>
          <w:rFonts w:ascii="Times New Roman" w:eastAsia="Tahoma" w:hAnsi="Times New Roman" w:cs="Times New Roman"/>
        </w:rPr>
        <w:t xml:space="preserve"> </w:t>
      </w:r>
      <w:r w:rsidRPr="00AD6E09">
        <w:rPr>
          <w:rFonts w:ascii="Times New Roman" w:eastAsia="Tahoma" w:hAnsi="Times New Roman" w:cs="Times New Roman"/>
          <w:shd w:val="clear" w:color="auto" w:fill="FFFFFF"/>
        </w:rPr>
        <w:t xml:space="preserve">– </w:t>
      </w:r>
      <w:r w:rsidRPr="00AD6E09">
        <w:rPr>
          <w:rFonts w:ascii="Times New Roman" w:eastAsia="Tahoma" w:hAnsi="Times New Roman" w:cs="Times New Roman"/>
        </w:rPr>
        <w:t>case report. 17thCongress of the European Academy of Dermatology and Venereology, Paris 2008. Abstract book: FPO910.</w:t>
      </w:r>
    </w:p>
    <w:p w14:paraId="6431CDA1" w14:textId="77777777" w:rsidR="00D4311F" w:rsidRPr="00AD6E09" w:rsidRDefault="00D4311F" w:rsidP="00581C99">
      <w:pPr>
        <w:pStyle w:val="ListParagraph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Times New Roman" w:eastAsia="Tahoma" w:hAnsi="Times New Roman" w:cs="Times New Roman"/>
        </w:rPr>
      </w:pPr>
      <w:proofErr w:type="spellStart"/>
      <w:r w:rsidRPr="00AD6E09">
        <w:rPr>
          <w:rFonts w:ascii="Times New Roman" w:eastAsia="Tahoma" w:hAnsi="Times New Roman" w:cs="Times New Roman"/>
          <w:b/>
        </w:rPr>
        <w:t>Peric</w:t>
      </w:r>
      <w:proofErr w:type="spellEnd"/>
      <w:r w:rsidRPr="00AD6E09">
        <w:rPr>
          <w:rFonts w:ascii="Times New Roman" w:eastAsia="Tahoma" w:hAnsi="Times New Roman" w:cs="Times New Roman"/>
          <w:b/>
        </w:rPr>
        <w:t xml:space="preserve"> J</w:t>
      </w:r>
      <w:r w:rsidRPr="00AD6E09">
        <w:rPr>
          <w:rFonts w:ascii="Times New Roman" w:eastAsia="Tahoma" w:hAnsi="Times New Roman" w:cs="Times New Roman"/>
        </w:rPr>
        <w:t xml:space="preserve">, </w:t>
      </w:r>
      <w:proofErr w:type="spellStart"/>
      <w:r w:rsidRPr="00AD6E09">
        <w:rPr>
          <w:rFonts w:ascii="Times New Roman" w:eastAsia="Tahoma" w:hAnsi="Times New Roman" w:cs="Times New Roman"/>
        </w:rPr>
        <w:t>Dobrosavljevic</w:t>
      </w:r>
      <w:proofErr w:type="spellEnd"/>
      <w:r w:rsidRPr="00AD6E09">
        <w:rPr>
          <w:rFonts w:ascii="Times New Roman" w:eastAsia="Tahoma" w:hAnsi="Times New Roman" w:cs="Times New Roman"/>
        </w:rPr>
        <w:t xml:space="preserve"> D, </w:t>
      </w:r>
      <w:proofErr w:type="spellStart"/>
      <w:r w:rsidRPr="00AD6E09">
        <w:rPr>
          <w:rFonts w:ascii="Times New Roman" w:eastAsia="Tahoma" w:hAnsi="Times New Roman" w:cs="Times New Roman"/>
        </w:rPr>
        <w:t>Mijuskovic</w:t>
      </w:r>
      <w:proofErr w:type="spellEnd"/>
      <w:r w:rsidRPr="00AD6E09">
        <w:rPr>
          <w:rFonts w:ascii="Times New Roman" w:eastAsia="Tahoma" w:hAnsi="Times New Roman" w:cs="Times New Roman"/>
        </w:rPr>
        <w:t xml:space="preserve"> M. </w:t>
      </w:r>
      <w:proofErr w:type="spellStart"/>
      <w:r w:rsidRPr="00AD6E09">
        <w:rPr>
          <w:rFonts w:ascii="Times New Roman" w:eastAsia="Tahoma" w:hAnsi="Times New Roman" w:cs="Times New Roman"/>
        </w:rPr>
        <w:t>Syndroma</w:t>
      </w:r>
      <w:proofErr w:type="spellEnd"/>
      <w:r w:rsidRPr="00AD6E09">
        <w:rPr>
          <w:rFonts w:ascii="Times New Roman" w:eastAsia="Tahoma" w:hAnsi="Times New Roman" w:cs="Times New Roman"/>
        </w:rPr>
        <w:t xml:space="preserve"> </w:t>
      </w:r>
      <w:proofErr w:type="spellStart"/>
      <w:r w:rsidRPr="00AD6E09">
        <w:rPr>
          <w:rFonts w:ascii="Times New Roman" w:eastAsia="Tahoma" w:hAnsi="Times New Roman" w:cs="Times New Roman"/>
        </w:rPr>
        <w:t>Gorlin</w:t>
      </w:r>
      <w:proofErr w:type="spellEnd"/>
      <w:r w:rsidRPr="00AD6E09">
        <w:rPr>
          <w:rFonts w:ascii="Times New Roman" w:eastAsia="Tahoma" w:hAnsi="Times New Roman" w:cs="Times New Roman"/>
        </w:rPr>
        <w:t>-Goltz, TBC cutis. 16th Congress of the European Academy of Dermatology and Venereology, Vienna 2007. Abstract book: P844.</w:t>
      </w:r>
    </w:p>
    <w:p w14:paraId="65AA85D5" w14:textId="77777777" w:rsidR="00D4311F" w:rsidRPr="00AD6E09" w:rsidRDefault="00D4311F" w:rsidP="00581C99">
      <w:pPr>
        <w:pStyle w:val="ListParagraph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Times New Roman" w:eastAsia="Tahoma" w:hAnsi="Times New Roman" w:cs="Times New Roman"/>
        </w:rPr>
      </w:pPr>
      <w:r w:rsidRPr="00AD6E09">
        <w:rPr>
          <w:rFonts w:ascii="Times New Roman" w:eastAsia="Tahoma" w:hAnsi="Times New Roman" w:cs="Times New Roman"/>
        </w:rPr>
        <w:t>Djukic K</w:t>
      </w:r>
      <w:r w:rsidRPr="00AD6E09">
        <w:rPr>
          <w:rFonts w:ascii="Times New Roman" w:eastAsia="Tahoma" w:hAnsi="Times New Roman" w:cs="Times New Roman"/>
          <w:b/>
        </w:rPr>
        <w:t xml:space="preserve">, </w:t>
      </w:r>
      <w:proofErr w:type="spellStart"/>
      <w:r w:rsidRPr="00AD6E09">
        <w:rPr>
          <w:rFonts w:ascii="Times New Roman" w:eastAsia="Tahoma" w:hAnsi="Times New Roman" w:cs="Times New Roman"/>
          <w:b/>
        </w:rPr>
        <w:t>Peric</w:t>
      </w:r>
      <w:proofErr w:type="spellEnd"/>
      <w:r w:rsidRPr="00AD6E09">
        <w:rPr>
          <w:rFonts w:ascii="Times New Roman" w:eastAsia="Tahoma" w:hAnsi="Times New Roman" w:cs="Times New Roman"/>
          <w:b/>
        </w:rPr>
        <w:t xml:space="preserve"> J</w:t>
      </w:r>
      <w:r w:rsidRPr="00AD6E09">
        <w:rPr>
          <w:rFonts w:ascii="Times New Roman" w:eastAsia="Tahoma" w:hAnsi="Times New Roman" w:cs="Times New Roman"/>
        </w:rPr>
        <w:t xml:space="preserve">, </w:t>
      </w:r>
      <w:proofErr w:type="spellStart"/>
      <w:r w:rsidRPr="00AD6E09">
        <w:rPr>
          <w:rFonts w:ascii="Times New Roman" w:eastAsia="Tahoma" w:hAnsi="Times New Roman" w:cs="Times New Roman"/>
        </w:rPr>
        <w:t>Dobrosavljevic</w:t>
      </w:r>
      <w:proofErr w:type="spellEnd"/>
      <w:r w:rsidRPr="00AD6E09">
        <w:rPr>
          <w:rFonts w:ascii="Times New Roman" w:eastAsia="Tahoma" w:hAnsi="Times New Roman" w:cs="Times New Roman"/>
        </w:rPr>
        <w:t xml:space="preserve"> D. Giant basal cell carcinoma- a case report. 16th Congress of the European Academy of Dermatology and Venereology, Vienna 2007. Abstract book: P845.</w:t>
      </w:r>
    </w:p>
    <w:p w14:paraId="59DD2F3E" w14:textId="77777777" w:rsidR="00D4311F" w:rsidRPr="00AD6E09" w:rsidRDefault="00D4311F" w:rsidP="00581C99">
      <w:pPr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r w:rsidRPr="00AD6E09">
        <w:rPr>
          <w:rFonts w:ascii="Times New Roman" w:hAnsi="Times New Roman" w:cs="Times New Roman"/>
        </w:rPr>
        <w:t xml:space="preserve">Djukic K, Arsov B, </w:t>
      </w:r>
      <w:r w:rsidRPr="00AD6E09">
        <w:rPr>
          <w:rFonts w:ascii="Times New Roman" w:hAnsi="Times New Roman" w:cs="Times New Roman"/>
          <w:b/>
        </w:rPr>
        <w:t>Peric J</w:t>
      </w:r>
      <w:r w:rsidRPr="00AD6E09">
        <w:rPr>
          <w:rFonts w:ascii="Times New Roman" w:hAnsi="Times New Roman" w:cs="Times New Roman"/>
        </w:rPr>
        <w:t xml:space="preserve">, Milinkovic M. Non-Langerhans cell histiocytosis – a case report.15th Congress of the European Academy of Dermatology and Venereology, Rhodes 2006. J Eur </w:t>
      </w:r>
      <w:proofErr w:type="spellStart"/>
      <w:r w:rsidRPr="00AD6E09">
        <w:rPr>
          <w:rFonts w:ascii="Times New Roman" w:hAnsi="Times New Roman" w:cs="Times New Roman"/>
        </w:rPr>
        <w:t>Acad</w:t>
      </w:r>
      <w:proofErr w:type="spellEnd"/>
      <w:r w:rsidRPr="00AD6E09">
        <w:rPr>
          <w:rFonts w:ascii="Times New Roman" w:hAnsi="Times New Roman" w:cs="Times New Roman"/>
        </w:rPr>
        <w:t xml:space="preserve"> Dermatol </w:t>
      </w:r>
      <w:proofErr w:type="spellStart"/>
      <w:r w:rsidRPr="00AD6E09">
        <w:rPr>
          <w:rFonts w:ascii="Times New Roman" w:hAnsi="Times New Roman" w:cs="Times New Roman"/>
        </w:rPr>
        <w:t>Venereol</w:t>
      </w:r>
      <w:proofErr w:type="spellEnd"/>
      <w:r w:rsidRPr="00AD6E09">
        <w:rPr>
          <w:rFonts w:ascii="Times New Roman" w:hAnsi="Times New Roman" w:cs="Times New Roman"/>
        </w:rPr>
        <w:t xml:space="preserve"> 2006;20 (suppl.2):PO23.34.</w:t>
      </w:r>
    </w:p>
    <w:p w14:paraId="156A48D3" w14:textId="77777777" w:rsidR="00D4311F" w:rsidRPr="00AD6E09" w:rsidRDefault="00D4311F" w:rsidP="00581C99">
      <w:pPr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r w:rsidRPr="00AD6E09">
        <w:rPr>
          <w:rFonts w:ascii="Times New Roman" w:hAnsi="Times New Roman" w:cs="Times New Roman"/>
        </w:rPr>
        <w:t xml:space="preserve">Djukic K, Arsov B, </w:t>
      </w:r>
      <w:r w:rsidRPr="00AD6E09">
        <w:rPr>
          <w:rFonts w:ascii="Times New Roman" w:hAnsi="Times New Roman" w:cs="Times New Roman"/>
          <w:b/>
        </w:rPr>
        <w:t>Peric J</w:t>
      </w:r>
      <w:r w:rsidRPr="00AD6E09">
        <w:rPr>
          <w:rFonts w:ascii="Times New Roman" w:hAnsi="Times New Roman" w:cs="Times New Roman"/>
        </w:rPr>
        <w:t xml:space="preserve">, Milinkovic M. Purpura induced by </w:t>
      </w:r>
      <w:proofErr w:type="spellStart"/>
      <w:r w:rsidRPr="00AD6E09">
        <w:rPr>
          <w:rFonts w:ascii="Times New Roman" w:hAnsi="Times New Roman" w:cs="Times New Roman"/>
        </w:rPr>
        <w:t>mehanical</w:t>
      </w:r>
      <w:proofErr w:type="spellEnd"/>
      <w:r w:rsidRPr="00AD6E09">
        <w:rPr>
          <w:rFonts w:ascii="Times New Roman" w:hAnsi="Times New Roman" w:cs="Times New Roman"/>
        </w:rPr>
        <w:t xml:space="preserve"> trauma with associated toxic dermatitis caused by comfrey. 14th Congress of the European Academy of Dermatology and Venereology, London 2005. J Eur </w:t>
      </w:r>
      <w:proofErr w:type="spellStart"/>
      <w:r w:rsidRPr="00AD6E09">
        <w:rPr>
          <w:rFonts w:ascii="Times New Roman" w:hAnsi="Times New Roman" w:cs="Times New Roman"/>
        </w:rPr>
        <w:t>Acad</w:t>
      </w:r>
      <w:proofErr w:type="spellEnd"/>
      <w:r w:rsidRPr="00AD6E09">
        <w:rPr>
          <w:rFonts w:ascii="Times New Roman" w:hAnsi="Times New Roman" w:cs="Times New Roman"/>
        </w:rPr>
        <w:t xml:space="preserve"> Dermatol </w:t>
      </w:r>
      <w:proofErr w:type="spellStart"/>
      <w:r w:rsidRPr="00AD6E09">
        <w:rPr>
          <w:rFonts w:ascii="Times New Roman" w:hAnsi="Times New Roman" w:cs="Times New Roman"/>
        </w:rPr>
        <w:t>Venereol</w:t>
      </w:r>
      <w:proofErr w:type="spellEnd"/>
      <w:r w:rsidRPr="00AD6E09">
        <w:rPr>
          <w:rFonts w:ascii="Times New Roman" w:hAnsi="Times New Roman" w:cs="Times New Roman"/>
        </w:rPr>
        <w:t xml:space="preserve"> 2005;19 (suppl.2):P04.121.</w:t>
      </w:r>
    </w:p>
    <w:p w14:paraId="29787E53" w14:textId="77777777" w:rsidR="00D4311F" w:rsidRPr="00AD6E09" w:rsidRDefault="00D4311F" w:rsidP="007D7EE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930E6C" w14:textId="0D03E966" w:rsidR="00D4311F" w:rsidRDefault="007079E4" w:rsidP="00BD344D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ИЗВОД</w:t>
      </w:r>
      <w:r w:rsidR="00D4311F"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="00D4311F"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ЗБОРНИКУ</w:t>
      </w:r>
      <w:r w:rsidR="00D4311F"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НАЦИОНАЛНОГ</w:t>
      </w:r>
      <w:r w:rsidR="00D4311F"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СКУПА</w:t>
      </w:r>
    </w:p>
    <w:p w14:paraId="3A9CF7A9" w14:textId="77777777" w:rsidR="004C03EB" w:rsidRPr="00E827A6" w:rsidRDefault="004C03EB" w:rsidP="00581C99">
      <w:pPr>
        <w:numPr>
          <w:ilvl w:val="0"/>
          <w:numId w:val="7"/>
        </w:numPr>
        <w:tabs>
          <w:tab w:val="left" w:pos="284"/>
        </w:tabs>
        <w:suppressAutoHyphens w:val="0"/>
        <w:autoSpaceDE w:val="0"/>
        <w:spacing w:after="0" w:line="240" w:lineRule="auto"/>
        <w:ind w:left="284" w:hanging="426"/>
        <w:jc w:val="both"/>
        <w:rPr>
          <w:rFonts w:ascii="Times New Roman" w:hAnsi="Times New Roman" w:cs="Times New Roman"/>
          <w:color w:val="000000"/>
        </w:rPr>
      </w:pPr>
      <w:proofErr w:type="spellStart"/>
      <w:r w:rsidRPr="00E827A6">
        <w:rPr>
          <w:rFonts w:ascii="Times New Roman" w:hAnsi="Times New Roman" w:cs="Times New Roman"/>
          <w:b/>
          <w:bCs/>
          <w:color w:val="000000"/>
        </w:rPr>
        <w:t>Peric</w:t>
      </w:r>
      <w:proofErr w:type="spellEnd"/>
      <w:r w:rsidRPr="00E827A6">
        <w:rPr>
          <w:rFonts w:ascii="Times New Roman" w:hAnsi="Times New Roman" w:cs="Times New Roman"/>
          <w:b/>
          <w:bCs/>
          <w:color w:val="000000"/>
        </w:rPr>
        <w:t xml:space="preserve"> J</w:t>
      </w:r>
      <w:r w:rsidRPr="00E827A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E827A6">
        <w:rPr>
          <w:rFonts w:ascii="Times New Roman" w:hAnsi="Times New Roman" w:cs="Times New Roman"/>
          <w:color w:val="000000"/>
        </w:rPr>
        <w:t>Bosić</w:t>
      </w:r>
      <w:proofErr w:type="spellEnd"/>
      <w:r w:rsidRPr="00E827A6">
        <w:rPr>
          <w:rFonts w:ascii="Times New Roman" w:hAnsi="Times New Roman" w:cs="Times New Roman"/>
          <w:color w:val="000000"/>
        </w:rPr>
        <w:t xml:space="preserve"> M, </w:t>
      </w:r>
      <w:proofErr w:type="spellStart"/>
      <w:r w:rsidRPr="00E827A6">
        <w:rPr>
          <w:rFonts w:ascii="Times New Roman" w:hAnsi="Times New Roman" w:cs="Times New Roman"/>
          <w:color w:val="000000"/>
        </w:rPr>
        <w:t>Skiljevic</w:t>
      </w:r>
      <w:proofErr w:type="spellEnd"/>
      <w:r w:rsidRPr="00E827A6">
        <w:rPr>
          <w:rFonts w:ascii="Times New Roman" w:hAnsi="Times New Roman" w:cs="Times New Roman"/>
          <w:color w:val="000000"/>
        </w:rPr>
        <w:t xml:space="preserve"> D. </w:t>
      </w:r>
      <w:proofErr w:type="spellStart"/>
      <w:r w:rsidRPr="00E827A6">
        <w:rPr>
          <w:rFonts w:ascii="Times New Roman" w:hAnsi="Times New Roman" w:cs="Times New Roman"/>
          <w:color w:val="000000"/>
        </w:rPr>
        <w:t>Diseminovana</w:t>
      </w:r>
      <w:proofErr w:type="spellEnd"/>
      <w:r w:rsidRPr="00E827A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E827A6">
        <w:rPr>
          <w:rFonts w:ascii="Times New Roman" w:hAnsi="Times New Roman" w:cs="Times New Roman"/>
          <w:color w:val="000000"/>
        </w:rPr>
        <w:t>kutana</w:t>
      </w:r>
      <w:proofErr w:type="spellEnd"/>
      <w:r w:rsidRPr="00E827A6">
        <w:rPr>
          <w:rFonts w:ascii="Times New Roman" w:hAnsi="Times New Roman" w:cs="Times New Roman"/>
          <w:color w:val="000000"/>
        </w:rPr>
        <w:t xml:space="preserve"> herpes simplex </w:t>
      </w:r>
      <w:proofErr w:type="spellStart"/>
      <w:r w:rsidRPr="00E827A6">
        <w:rPr>
          <w:rFonts w:ascii="Times New Roman" w:hAnsi="Times New Roman" w:cs="Times New Roman"/>
          <w:color w:val="000000"/>
        </w:rPr>
        <w:t>virusna</w:t>
      </w:r>
      <w:proofErr w:type="spellEnd"/>
      <w:r w:rsidRPr="00E827A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E827A6">
        <w:rPr>
          <w:rFonts w:ascii="Times New Roman" w:hAnsi="Times New Roman" w:cs="Times New Roman"/>
          <w:color w:val="000000"/>
        </w:rPr>
        <w:t>infekcija</w:t>
      </w:r>
      <w:proofErr w:type="spellEnd"/>
      <w:r w:rsidRPr="00E827A6">
        <w:rPr>
          <w:rFonts w:ascii="Times New Roman" w:hAnsi="Times New Roman" w:cs="Times New Roman"/>
          <w:color w:val="000000"/>
        </w:rPr>
        <w:t xml:space="preserve">. XXIII </w:t>
      </w:r>
      <w:proofErr w:type="spellStart"/>
      <w:r w:rsidRPr="00E827A6">
        <w:rPr>
          <w:rFonts w:ascii="Times New Roman" w:hAnsi="Times New Roman" w:cs="Times New Roman"/>
          <w:color w:val="000000"/>
        </w:rPr>
        <w:t>Beogradski</w:t>
      </w:r>
      <w:proofErr w:type="spellEnd"/>
      <w:r w:rsidRPr="00E827A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E827A6">
        <w:rPr>
          <w:rFonts w:ascii="Times New Roman" w:hAnsi="Times New Roman" w:cs="Times New Roman"/>
          <w:color w:val="000000"/>
        </w:rPr>
        <w:t>dermatološki</w:t>
      </w:r>
      <w:proofErr w:type="spellEnd"/>
      <w:r w:rsidRPr="00E827A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E827A6">
        <w:rPr>
          <w:rFonts w:ascii="Times New Roman" w:hAnsi="Times New Roman" w:cs="Times New Roman"/>
          <w:color w:val="000000"/>
        </w:rPr>
        <w:t>dani</w:t>
      </w:r>
      <w:proofErr w:type="spellEnd"/>
      <w:r w:rsidRPr="00E827A6">
        <w:rPr>
          <w:rFonts w:ascii="Times New Roman" w:hAnsi="Times New Roman" w:cs="Times New Roman"/>
          <w:color w:val="000000"/>
        </w:rPr>
        <w:t xml:space="preserve">, Beograd; 2023; </w:t>
      </w:r>
      <w:proofErr w:type="spellStart"/>
      <w:r w:rsidRPr="00E827A6">
        <w:rPr>
          <w:rFonts w:ascii="Times New Roman" w:hAnsi="Times New Roman" w:cs="Times New Roman"/>
          <w:color w:val="000000"/>
        </w:rPr>
        <w:t>Zbornik</w:t>
      </w:r>
      <w:proofErr w:type="spellEnd"/>
      <w:r w:rsidRPr="00E827A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E827A6">
        <w:rPr>
          <w:rFonts w:ascii="Times New Roman" w:hAnsi="Times New Roman" w:cs="Times New Roman"/>
          <w:color w:val="000000"/>
        </w:rPr>
        <w:t>rezimea</w:t>
      </w:r>
      <w:proofErr w:type="spellEnd"/>
      <w:r w:rsidRPr="00E827A6">
        <w:rPr>
          <w:rFonts w:ascii="Times New Roman" w:hAnsi="Times New Roman" w:cs="Times New Roman"/>
          <w:color w:val="000000"/>
        </w:rPr>
        <w:t>: pp.17.</w:t>
      </w:r>
    </w:p>
    <w:p w14:paraId="32D5F19A" w14:textId="77777777" w:rsidR="004C03EB" w:rsidRPr="00E827A6" w:rsidRDefault="004C03EB" w:rsidP="00581C99">
      <w:pPr>
        <w:numPr>
          <w:ilvl w:val="0"/>
          <w:numId w:val="7"/>
        </w:numPr>
        <w:tabs>
          <w:tab w:val="left" w:pos="284"/>
        </w:tabs>
        <w:suppressAutoHyphens w:val="0"/>
        <w:autoSpaceDE w:val="0"/>
        <w:spacing w:after="0" w:line="240" w:lineRule="auto"/>
        <w:ind w:left="284" w:hanging="426"/>
        <w:jc w:val="both"/>
        <w:rPr>
          <w:rFonts w:ascii="Times New Roman" w:hAnsi="Times New Roman" w:cs="Times New Roman"/>
          <w:color w:val="000000"/>
        </w:rPr>
      </w:pPr>
      <w:r w:rsidRPr="00E827A6">
        <w:rPr>
          <w:rFonts w:ascii="Times New Roman" w:hAnsi="Times New Roman" w:cs="Times New Roman"/>
          <w:b/>
          <w:bCs/>
          <w:color w:val="000000"/>
        </w:rPr>
        <w:t>Peric J</w:t>
      </w:r>
      <w:r w:rsidRPr="00E827A6">
        <w:rPr>
          <w:rFonts w:ascii="Times New Roman" w:hAnsi="Times New Roman" w:cs="Times New Roman"/>
          <w:color w:val="000000"/>
        </w:rPr>
        <w:t xml:space="preserve">. </w:t>
      </w:r>
      <w:r w:rsidRPr="00E827A6">
        <w:rPr>
          <w:rFonts w:ascii="Times New Roman" w:hAnsi="Times New Roman" w:cs="Times New Roman"/>
        </w:rPr>
        <w:t xml:space="preserve">D- </w:t>
      </w:r>
      <w:proofErr w:type="spellStart"/>
      <w:r w:rsidRPr="00E827A6">
        <w:rPr>
          <w:rFonts w:ascii="Times New Roman" w:hAnsi="Times New Roman" w:cs="Times New Roman"/>
        </w:rPr>
        <w:t>penicilaminom</w:t>
      </w:r>
      <w:proofErr w:type="spellEnd"/>
      <w:r w:rsidRPr="00E827A6">
        <w:rPr>
          <w:rFonts w:ascii="Times New Roman" w:hAnsi="Times New Roman" w:cs="Times New Roman"/>
        </w:rPr>
        <w:t xml:space="preserve"> </w:t>
      </w:r>
      <w:proofErr w:type="spellStart"/>
      <w:r w:rsidRPr="00E827A6">
        <w:rPr>
          <w:rFonts w:ascii="Times New Roman" w:hAnsi="Times New Roman" w:cs="Times New Roman"/>
        </w:rPr>
        <w:t>indukovana</w:t>
      </w:r>
      <w:proofErr w:type="spellEnd"/>
      <w:r w:rsidRPr="00E827A6">
        <w:rPr>
          <w:rFonts w:ascii="Times New Roman" w:hAnsi="Times New Roman" w:cs="Times New Roman"/>
        </w:rPr>
        <w:t xml:space="preserve"> elastosis </w:t>
      </w:r>
      <w:proofErr w:type="spellStart"/>
      <w:r w:rsidRPr="00E827A6">
        <w:rPr>
          <w:rFonts w:ascii="Times New Roman" w:hAnsi="Times New Roman" w:cs="Times New Roman"/>
        </w:rPr>
        <w:t>perforans</w:t>
      </w:r>
      <w:proofErr w:type="spellEnd"/>
      <w:r w:rsidRPr="00E827A6">
        <w:rPr>
          <w:rFonts w:ascii="Times New Roman" w:hAnsi="Times New Roman" w:cs="Times New Roman"/>
        </w:rPr>
        <w:t xml:space="preserve"> </w:t>
      </w:r>
      <w:proofErr w:type="spellStart"/>
      <w:r w:rsidRPr="00E827A6">
        <w:rPr>
          <w:rFonts w:ascii="Times New Roman" w:hAnsi="Times New Roman" w:cs="Times New Roman"/>
        </w:rPr>
        <w:t>serpiginosa</w:t>
      </w:r>
      <w:proofErr w:type="spellEnd"/>
      <w:r w:rsidRPr="00E827A6">
        <w:rPr>
          <w:rFonts w:ascii="Times New Roman" w:hAnsi="Times New Roman" w:cs="Times New Roman"/>
        </w:rPr>
        <w:t>.</w:t>
      </w:r>
      <w:r w:rsidRPr="00E827A6">
        <w:rPr>
          <w:rFonts w:ascii="Times New Roman" w:hAnsi="Times New Roman" w:cs="Times New Roman"/>
          <w:color w:val="000000"/>
        </w:rPr>
        <w:t xml:space="preserve"> XXI </w:t>
      </w:r>
      <w:proofErr w:type="spellStart"/>
      <w:r w:rsidRPr="00E827A6">
        <w:rPr>
          <w:rFonts w:ascii="Times New Roman" w:hAnsi="Times New Roman" w:cs="Times New Roman"/>
          <w:color w:val="000000"/>
        </w:rPr>
        <w:t>kongres</w:t>
      </w:r>
      <w:proofErr w:type="spellEnd"/>
      <w:r w:rsidRPr="00E827A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E827A6">
        <w:rPr>
          <w:rFonts w:ascii="Times New Roman" w:hAnsi="Times New Roman" w:cs="Times New Roman"/>
          <w:color w:val="000000"/>
        </w:rPr>
        <w:t>Udruženja</w:t>
      </w:r>
      <w:proofErr w:type="spellEnd"/>
      <w:r w:rsidRPr="00E827A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E827A6">
        <w:rPr>
          <w:rFonts w:ascii="Times New Roman" w:hAnsi="Times New Roman" w:cs="Times New Roman"/>
          <w:color w:val="000000"/>
        </w:rPr>
        <w:t>dermatovenerologa</w:t>
      </w:r>
      <w:proofErr w:type="spellEnd"/>
      <w:r w:rsidRPr="00E827A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E827A6">
        <w:rPr>
          <w:rFonts w:ascii="Times New Roman" w:hAnsi="Times New Roman" w:cs="Times New Roman"/>
          <w:color w:val="000000"/>
        </w:rPr>
        <w:t>Srbije</w:t>
      </w:r>
      <w:proofErr w:type="spellEnd"/>
      <w:r w:rsidRPr="00E827A6">
        <w:rPr>
          <w:rFonts w:ascii="Times New Roman" w:hAnsi="Times New Roman" w:cs="Times New Roman"/>
          <w:color w:val="000000"/>
        </w:rPr>
        <w:t xml:space="preserve">, 2022. </w:t>
      </w:r>
      <w:proofErr w:type="spellStart"/>
      <w:r w:rsidRPr="00E827A6">
        <w:rPr>
          <w:rFonts w:ascii="Times New Roman" w:hAnsi="Times New Roman" w:cs="Times New Roman"/>
          <w:color w:val="000000"/>
        </w:rPr>
        <w:t>Zbornik</w:t>
      </w:r>
      <w:proofErr w:type="spellEnd"/>
      <w:r w:rsidRPr="00E827A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E827A6">
        <w:rPr>
          <w:rFonts w:ascii="Times New Roman" w:hAnsi="Times New Roman" w:cs="Times New Roman"/>
          <w:color w:val="000000"/>
        </w:rPr>
        <w:t>rezimea</w:t>
      </w:r>
      <w:proofErr w:type="spellEnd"/>
      <w:r w:rsidRPr="00E827A6">
        <w:rPr>
          <w:rFonts w:ascii="Times New Roman" w:hAnsi="Times New Roman" w:cs="Times New Roman"/>
          <w:color w:val="000000"/>
        </w:rPr>
        <w:t>: pp.72.</w:t>
      </w:r>
    </w:p>
    <w:p w14:paraId="54A2674D" w14:textId="77777777" w:rsidR="004C03EB" w:rsidRPr="00E827A6" w:rsidRDefault="004C03EB" w:rsidP="00581C99">
      <w:pPr>
        <w:numPr>
          <w:ilvl w:val="0"/>
          <w:numId w:val="7"/>
        </w:numPr>
        <w:tabs>
          <w:tab w:val="left" w:pos="284"/>
        </w:tabs>
        <w:suppressAutoHyphens w:val="0"/>
        <w:autoSpaceDE w:val="0"/>
        <w:spacing w:after="0" w:line="240" w:lineRule="auto"/>
        <w:ind w:left="284" w:hanging="426"/>
        <w:jc w:val="both"/>
        <w:rPr>
          <w:rFonts w:ascii="Times New Roman" w:hAnsi="Times New Roman" w:cs="Times New Roman"/>
          <w:color w:val="000000"/>
        </w:rPr>
      </w:pPr>
      <w:proofErr w:type="spellStart"/>
      <w:r w:rsidRPr="00E827A6">
        <w:rPr>
          <w:rFonts w:ascii="Times New Roman" w:hAnsi="Times New Roman" w:cs="Times New Roman"/>
          <w:b/>
          <w:bCs/>
          <w:color w:val="000000"/>
        </w:rPr>
        <w:t>Peric</w:t>
      </w:r>
      <w:proofErr w:type="spellEnd"/>
      <w:r w:rsidRPr="00E827A6">
        <w:rPr>
          <w:rFonts w:ascii="Times New Roman" w:hAnsi="Times New Roman" w:cs="Times New Roman"/>
          <w:b/>
          <w:bCs/>
          <w:color w:val="000000"/>
        </w:rPr>
        <w:t xml:space="preserve"> J</w:t>
      </w:r>
      <w:r w:rsidRPr="00E827A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E827A6">
        <w:rPr>
          <w:rFonts w:ascii="Times New Roman" w:hAnsi="Times New Roman" w:cs="Times New Roman"/>
          <w:color w:val="000000"/>
        </w:rPr>
        <w:t>Stamenković</w:t>
      </w:r>
      <w:proofErr w:type="spellEnd"/>
      <w:r w:rsidRPr="00E827A6">
        <w:rPr>
          <w:rFonts w:ascii="Times New Roman" w:hAnsi="Times New Roman" w:cs="Times New Roman"/>
          <w:color w:val="000000"/>
        </w:rPr>
        <w:t xml:space="preserve"> N, </w:t>
      </w:r>
      <w:proofErr w:type="spellStart"/>
      <w:r w:rsidRPr="00E827A6">
        <w:rPr>
          <w:rFonts w:ascii="Times New Roman" w:hAnsi="Times New Roman" w:cs="Times New Roman"/>
          <w:color w:val="000000"/>
        </w:rPr>
        <w:t>Skiljevic</w:t>
      </w:r>
      <w:proofErr w:type="spellEnd"/>
      <w:r w:rsidRPr="00E827A6">
        <w:rPr>
          <w:rFonts w:ascii="Times New Roman" w:hAnsi="Times New Roman" w:cs="Times New Roman"/>
          <w:color w:val="000000"/>
        </w:rPr>
        <w:t xml:space="preserve"> D, </w:t>
      </w:r>
      <w:proofErr w:type="spellStart"/>
      <w:r w:rsidRPr="00E827A6">
        <w:rPr>
          <w:rFonts w:ascii="Times New Roman" w:hAnsi="Times New Roman" w:cs="Times New Roman"/>
          <w:color w:val="000000"/>
        </w:rPr>
        <w:t>Reljić</w:t>
      </w:r>
      <w:proofErr w:type="spellEnd"/>
      <w:r w:rsidRPr="00E827A6">
        <w:rPr>
          <w:rFonts w:ascii="Times New Roman" w:hAnsi="Times New Roman" w:cs="Times New Roman"/>
          <w:color w:val="000000"/>
        </w:rPr>
        <w:t xml:space="preserve"> V, </w:t>
      </w:r>
      <w:proofErr w:type="spellStart"/>
      <w:r w:rsidRPr="00E827A6">
        <w:rPr>
          <w:rFonts w:ascii="Times New Roman" w:hAnsi="Times New Roman" w:cs="Times New Roman"/>
          <w:color w:val="000000"/>
        </w:rPr>
        <w:t>Maksimović</w:t>
      </w:r>
      <w:proofErr w:type="spellEnd"/>
      <w:r w:rsidRPr="00E827A6">
        <w:rPr>
          <w:rFonts w:ascii="Times New Roman" w:hAnsi="Times New Roman" w:cs="Times New Roman"/>
          <w:color w:val="000000"/>
        </w:rPr>
        <w:t xml:space="preserve"> N. </w:t>
      </w:r>
      <w:proofErr w:type="spellStart"/>
      <w:r w:rsidRPr="00E827A6">
        <w:rPr>
          <w:rFonts w:ascii="Times New Roman" w:hAnsi="Times New Roman" w:cs="Times New Roman"/>
          <w:color w:val="000000"/>
        </w:rPr>
        <w:t>Navike</w:t>
      </w:r>
      <w:proofErr w:type="spellEnd"/>
      <w:r w:rsidRPr="00E827A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E827A6">
        <w:rPr>
          <w:rFonts w:ascii="Times New Roman" w:hAnsi="Times New Roman" w:cs="Times New Roman"/>
          <w:color w:val="000000"/>
        </w:rPr>
        <w:t>stavovi</w:t>
      </w:r>
      <w:proofErr w:type="spellEnd"/>
      <w:r w:rsidRPr="00E827A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E827A6">
        <w:rPr>
          <w:rFonts w:ascii="Times New Roman" w:hAnsi="Times New Roman" w:cs="Times New Roman"/>
          <w:color w:val="000000"/>
        </w:rPr>
        <w:t>i</w:t>
      </w:r>
      <w:proofErr w:type="spellEnd"/>
      <w:r w:rsidRPr="00E827A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E827A6">
        <w:rPr>
          <w:rFonts w:ascii="Times New Roman" w:hAnsi="Times New Roman" w:cs="Times New Roman"/>
          <w:color w:val="000000"/>
        </w:rPr>
        <w:t>ponašanje</w:t>
      </w:r>
      <w:proofErr w:type="spellEnd"/>
      <w:r w:rsidRPr="00E827A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E827A6">
        <w:rPr>
          <w:rFonts w:ascii="Times New Roman" w:hAnsi="Times New Roman" w:cs="Times New Roman"/>
          <w:color w:val="000000"/>
        </w:rPr>
        <w:t>srednjoškolaca</w:t>
      </w:r>
      <w:proofErr w:type="spellEnd"/>
      <w:r w:rsidRPr="00E827A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E827A6">
        <w:rPr>
          <w:rFonts w:ascii="Times New Roman" w:hAnsi="Times New Roman" w:cs="Times New Roman"/>
          <w:color w:val="000000"/>
        </w:rPr>
        <w:t>sa</w:t>
      </w:r>
      <w:proofErr w:type="spellEnd"/>
      <w:r w:rsidRPr="00E827A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E827A6">
        <w:rPr>
          <w:rFonts w:ascii="Times New Roman" w:hAnsi="Times New Roman" w:cs="Times New Roman"/>
          <w:color w:val="000000"/>
        </w:rPr>
        <w:t>aknama</w:t>
      </w:r>
      <w:proofErr w:type="spellEnd"/>
      <w:r w:rsidRPr="00E827A6">
        <w:rPr>
          <w:rFonts w:ascii="Times New Roman" w:hAnsi="Times New Roman" w:cs="Times New Roman"/>
          <w:color w:val="000000"/>
        </w:rPr>
        <w:t xml:space="preserve">. XXI </w:t>
      </w:r>
      <w:proofErr w:type="spellStart"/>
      <w:r w:rsidRPr="00E827A6">
        <w:rPr>
          <w:rFonts w:ascii="Times New Roman" w:hAnsi="Times New Roman" w:cs="Times New Roman"/>
          <w:color w:val="000000"/>
        </w:rPr>
        <w:t>kongres</w:t>
      </w:r>
      <w:proofErr w:type="spellEnd"/>
      <w:r w:rsidRPr="00E827A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E827A6">
        <w:rPr>
          <w:rFonts w:ascii="Times New Roman" w:hAnsi="Times New Roman" w:cs="Times New Roman"/>
          <w:color w:val="000000"/>
        </w:rPr>
        <w:t>Udruženja</w:t>
      </w:r>
      <w:proofErr w:type="spellEnd"/>
      <w:r w:rsidRPr="00E827A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E827A6">
        <w:rPr>
          <w:rFonts w:ascii="Times New Roman" w:hAnsi="Times New Roman" w:cs="Times New Roman"/>
          <w:color w:val="000000"/>
        </w:rPr>
        <w:t>dermatovenerologa</w:t>
      </w:r>
      <w:proofErr w:type="spellEnd"/>
      <w:r w:rsidRPr="00E827A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E827A6">
        <w:rPr>
          <w:rFonts w:ascii="Times New Roman" w:hAnsi="Times New Roman" w:cs="Times New Roman"/>
          <w:color w:val="000000"/>
        </w:rPr>
        <w:t>Srbije</w:t>
      </w:r>
      <w:proofErr w:type="spellEnd"/>
      <w:r w:rsidRPr="00E827A6">
        <w:rPr>
          <w:rFonts w:ascii="Times New Roman" w:hAnsi="Times New Roman" w:cs="Times New Roman"/>
          <w:color w:val="000000"/>
        </w:rPr>
        <w:t xml:space="preserve">, 2022. </w:t>
      </w:r>
      <w:proofErr w:type="spellStart"/>
      <w:r w:rsidRPr="00E827A6">
        <w:rPr>
          <w:rFonts w:ascii="Times New Roman" w:hAnsi="Times New Roman" w:cs="Times New Roman"/>
          <w:color w:val="000000"/>
        </w:rPr>
        <w:t>Zbornik</w:t>
      </w:r>
      <w:proofErr w:type="spellEnd"/>
      <w:r w:rsidRPr="00E827A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E827A6">
        <w:rPr>
          <w:rFonts w:ascii="Times New Roman" w:hAnsi="Times New Roman" w:cs="Times New Roman"/>
          <w:color w:val="000000"/>
        </w:rPr>
        <w:t>rezimea</w:t>
      </w:r>
      <w:proofErr w:type="spellEnd"/>
      <w:r w:rsidRPr="00E827A6">
        <w:rPr>
          <w:rFonts w:ascii="Times New Roman" w:hAnsi="Times New Roman" w:cs="Times New Roman"/>
          <w:color w:val="000000"/>
        </w:rPr>
        <w:t>: pp.133.</w:t>
      </w:r>
    </w:p>
    <w:p w14:paraId="7561E450" w14:textId="77777777" w:rsidR="004C03EB" w:rsidRPr="00E827A6" w:rsidRDefault="004C03EB" w:rsidP="00581C99">
      <w:pPr>
        <w:numPr>
          <w:ilvl w:val="0"/>
          <w:numId w:val="7"/>
        </w:numPr>
        <w:tabs>
          <w:tab w:val="left" w:pos="284"/>
        </w:tabs>
        <w:suppressAutoHyphens w:val="0"/>
        <w:autoSpaceDE w:val="0"/>
        <w:spacing w:after="0" w:line="240" w:lineRule="auto"/>
        <w:ind w:left="284" w:hanging="426"/>
        <w:jc w:val="both"/>
        <w:rPr>
          <w:rFonts w:ascii="Times New Roman" w:hAnsi="Times New Roman" w:cs="Times New Roman"/>
          <w:color w:val="000000"/>
        </w:rPr>
      </w:pPr>
      <w:proofErr w:type="spellStart"/>
      <w:r w:rsidRPr="00E827A6">
        <w:rPr>
          <w:rFonts w:ascii="Times New Roman" w:hAnsi="Times New Roman" w:cs="Times New Roman"/>
          <w:b/>
          <w:bCs/>
          <w:color w:val="000000"/>
        </w:rPr>
        <w:t>Peric</w:t>
      </w:r>
      <w:proofErr w:type="spellEnd"/>
      <w:r w:rsidRPr="00E827A6">
        <w:rPr>
          <w:rFonts w:ascii="Times New Roman" w:hAnsi="Times New Roman" w:cs="Times New Roman"/>
          <w:b/>
          <w:bCs/>
          <w:color w:val="000000"/>
        </w:rPr>
        <w:t xml:space="preserve"> J</w:t>
      </w:r>
      <w:r w:rsidRPr="00E827A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E827A6">
        <w:rPr>
          <w:rFonts w:ascii="Times New Roman" w:hAnsi="Times New Roman" w:cs="Times New Roman"/>
          <w:color w:val="000000"/>
        </w:rPr>
        <w:t>Reljić</w:t>
      </w:r>
      <w:proofErr w:type="spellEnd"/>
      <w:r w:rsidRPr="00E827A6">
        <w:rPr>
          <w:rFonts w:ascii="Times New Roman" w:hAnsi="Times New Roman" w:cs="Times New Roman"/>
          <w:color w:val="000000"/>
        </w:rPr>
        <w:t xml:space="preserve"> V, </w:t>
      </w:r>
      <w:proofErr w:type="spellStart"/>
      <w:r w:rsidRPr="00E827A6">
        <w:rPr>
          <w:rFonts w:ascii="Times New Roman" w:hAnsi="Times New Roman" w:cs="Times New Roman"/>
          <w:color w:val="000000"/>
        </w:rPr>
        <w:t>Maksimović</w:t>
      </w:r>
      <w:proofErr w:type="spellEnd"/>
      <w:r w:rsidRPr="00E827A6">
        <w:rPr>
          <w:rFonts w:ascii="Times New Roman" w:hAnsi="Times New Roman" w:cs="Times New Roman"/>
          <w:color w:val="000000"/>
        </w:rPr>
        <w:t xml:space="preserve"> N. </w:t>
      </w:r>
      <w:proofErr w:type="spellStart"/>
      <w:r w:rsidRPr="00E827A6">
        <w:rPr>
          <w:rFonts w:ascii="Times New Roman" w:hAnsi="Times New Roman" w:cs="Times New Roman"/>
          <w:color w:val="000000"/>
        </w:rPr>
        <w:t>Uticaj</w:t>
      </w:r>
      <w:proofErr w:type="spellEnd"/>
      <w:r w:rsidRPr="00E827A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E827A6">
        <w:rPr>
          <w:rFonts w:ascii="Times New Roman" w:hAnsi="Times New Roman" w:cs="Times New Roman"/>
          <w:color w:val="000000"/>
        </w:rPr>
        <w:t>psiholoških</w:t>
      </w:r>
      <w:proofErr w:type="spellEnd"/>
      <w:r w:rsidRPr="00E827A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E827A6">
        <w:rPr>
          <w:rFonts w:ascii="Times New Roman" w:hAnsi="Times New Roman" w:cs="Times New Roman"/>
          <w:color w:val="000000"/>
        </w:rPr>
        <w:t>faktora</w:t>
      </w:r>
      <w:proofErr w:type="spellEnd"/>
      <w:r w:rsidRPr="00E827A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E827A6">
        <w:rPr>
          <w:rFonts w:ascii="Times New Roman" w:hAnsi="Times New Roman" w:cs="Times New Roman"/>
          <w:color w:val="000000"/>
        </w:rPr>
        <w:t>na</w:t>
      </w:r>
      <w:proofErr w:type="spellEnd"/>
      <w:r w:rsidRPr="00E827A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E827A6">
        <w:rPr>
          <w:rFonts w:ascii="Times New Roman" w:hAnsi="Times New Roman" w:cs="Times New Roman"/>
          <w:color w:val="000000"/>
        </w:rPr>
        <w:t>nastanak</w:t>
      </w:r>
      <w:proofErr w:type="spellEnd"/>
      <w:r w:rsidRPr="00E827A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E827A6">
        <w:rPr>
          <w:rFonts w:ascii="Times New Roman" w:hAnsi="Times New Roman" w:cs="Times New Roman"/>
          <w:color w:val="000000"/>
        </w:rPr>
        <w:t>alopecije</w:t>
      </w:r>
      <w:proofErr w:type="spellEnd"/>
      <w:r w:rsidRPr="00E827A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E827A6">
        <w:rPr>
          <w:rFonts w:ascii="Times New Roman" w:hAnsi="Times New Roman" w:cs="Times New Roman"/>
          <w:color w:val="000000"/>
        </w:rPr>
        <w:t>areate</w:t>
      </w:r>
      <w:proofErr w:type="spellEnd"/>
      <w:r w:rsidRPr="00E827A6">
        <w:rPr>
          <w:rFonts w:ascii="Times New Roman" w:hAnsi="Times New Roman" w:cs="Times New Roman"/>
          <w:color w:val="000000"/>
        </w:rPr>
        <w:t xml:space="preserve">. XXI </w:t>
      </w:r>
      <w:proofErr w:type="spellStart"/>
      <w:r w:rsidRPr="00E827A6">
        <w:rPr>
          <w:rFonts w:ascii="Times New Roman" w:hAnsi="Times New Roman" w:cs="Times New Roman"/>
          <w:color w:val="000000"/>
        </w:rPr>
        <w:t>kongres</w:t>
      </w:r>
      <w:proofErr w:type="spellEnd"/>
      <w:r w:rsidRPr="00E827A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E827A6">
        <w:rPr>
          <w:rFonts w:ascii="Times New Roman" w:hAnsi="Times New Roman" w:cs="Times New Roman"/>
          <w:color w:val="000000"/>
        </w:rPr>
        <w:t>Udruženja</w:t>
      </w:r>
      <w:proofErr w:type="spellEnd"/>
      <w:r w:rsidRPr="00E827A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E827A6">
        <w:rPr>
          <w:rFonts w:ascii="Times New Roman" w:hAnsi="Times New Roman" w:cs="Times New Roman"/>
          <w:color w:val="000000"/>
        </w:rPr>
        <w:t>dermatovenerologa</w:t>
      </w:r>
      <w:proofErr w:type="spellEnd"/>
      <w:r w:rsidRPr="00E827A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E827A6">
        <w:rPr>
          <w:rFonts w:ascii="Times New Roman" w:hAnsi="Times New Roman" w:cs="Times New Roman"/>
          <w:color w:val="000000"/>
        </w:rPr>
        <w:t>Srbije</w:t>
      </w:r>
      <w:proofErr w:type="spellEnd"/>
      <w:r w:rsidRPr="00E827A6">
        <w:rPr>
          <w:rFonts w:ascii="Times New Roman" w:hAnsi="Times New Roman" w:cs="Times New Roman"/>
          <w:color w:val="000000"/>
        </w:rPr>
        <w:t xml:space="preserve">, 2022. </w:t>
      </w:r>
      <w:proofErr w:type="spellStart"/>
      <w:r w:rsidRPr="00E827A6">
        <w:rPr>
          <w:rFonts w:ascii="Times New Roman" w:hAnsi="Times New Roman" w:cs="Times New Roman"/>
          <w:color w:val="000000"/>
        </w:rPr>
        <w:t>Zbornik</w:t>
      </w:r>
      <w:proofErr w:type="spellEnd"/>
      <w:r w:rsidRPr="00E827A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E827A6">
        <w:rPr>
          <w:rFonts w:ascii="Times New Roman" w:hAnsi="Times New Roman" w:cs="Times New Roman"/>
          <w:color w:val="000000"/>
        </w:rPr>
        <w:t>rezimea</w:t>
      </w:r>
      <w:proofErr w:type="spellEnd"/>
      <w:r w:rsidRPr="00E827A6">
        <w:rPr>
          <w:rFonts w:ascii="Times New Roman" w:hAnsi="Times New Roman" w:cs="Times New Roman"/>
          <w:color w:val="000000"/>
        </w:rPr>
        <w:t>: pp. 132.</w:t>
      </w:r>
    </w:p>
    <w:p w14:paraId="4780CE1E" w14:textId="77777777" w:rsidR="004C03EB" w:rsidRPr="004C03EB" w:rsidRDefault="004C03EB" w:rsidP="00581C99">
      <w:pPr>
        <w:numPr>
          <w:ilvl w:val="0"/>
          <w:numId w:val="7"/>
        </w:numPr>
        <w:tabs>
          <w:tab w:val="left" w:pos="284"/>
        </w:tabs>
        <w:suppressAutoHyphens w:val="0"/>
        <w:autoSpaceDE w:val="0"/>
        <w:spacing w:after="0" w:line="240" w:lineRule="auto"/>
        <w:ind w:left="284" w:hanging="426"/>
        <w:jc w:val="both"/>
        <w:rPr>
          <w:rFonts w:ascii="Times New Roman" w:hAnsi="Times New Roman" w:cs="Times New Roman"/>
          <w:color w:val="000000"/>
        </w:rPr>
      </w:pPr>
      <w:proofErr w:type="spellStart"/>
      <w:r w:rsidRPr="004C03EB">
        <w:rPr>
          <w:rFonts w:ascii="Times New Roman" w:hAnsi="Times New Roman" w:cs="Times New Roman"/>
          <w:color w:val="000000"/>
        </w:rPr>
        <w:t>Vilotijević</w:t>
      </w:r>
      <w:proofErr w:type="spellEnd"/>
      <w:r w:rsidRPr="004C03EB">
        <w:rPr>
          <w:rFonts w:ascii="Times New Roman" w:hAnsi="Times New Roman" w:cs="Times New Roman"/>
          <w:color w:val="000000"/>
        </w:rPr>
        <w:t xml:space="preserve"> M, </w:t>
      </w:r>
      <w:proofErr w:type="spellStart"/>
      <w:r w:rsidRPr="004C03EB">
        <w:rPr>
          <w:rFonts w:ascii="Times New Roman" w:hAnsi="Times New Roman" w:cs="Times New Roman"/>
          <w:b/>
          <w:bCs/>
          <w:color w:val="000000"/>
        </w:rPr>
        <w:t>Peric</w:t>
      </w:r>
      <w:proofErr w:type="spellEnd"/>
      <w:r w:rsidRPr="004C03EB">
        <w:rPr>
          <w:rFonts w:ascii="Times New Roman" w:hAnsi="Times New Roman" w:cs="Times New Roman"/>
          <w:b/>
          <w:bCs/>
          <w:color w:val="000000"/>
        </w:rPr>
        <w:t xml:space="preserve"> J</w:t>
      </w:r>
      <w:r w:rsidRPr="004C03EB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4C03EB">
        <w:rPr>
          <w:rFonts w:ascii="Times New Roman" w:hAnsi="Times New Roman" w:cs="Times New Roman"/>
          <w:color w:val="000000"/>
        </w:rPr>
        <w:t>Stojkovic</w:t>
      </w:r>
      <w:proofErr w:type="spellEnd"/>
      <w:r w:rsidRPr="004C03E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4C03EB">
        <w:rPr>
          <w:rFonts w:ascii="Times New Roman" w:hAnsi="Times New Roman" w:cs="Times New Roman"/>
          <w:color w:val="000000"/>
        </w:rPr>
        <w:t>Filipovic</w:t>
      </w:r>
      <w:proofErr w:type="spellEnd"/>
      <w:r w:rsidRPr="004C03EB">
        <w:rPr>
          <w:rFonts w:ascii="Times New Roman" w:hAnsi="Times New Roman" w:cs="Times New Roman"/>
          <w:color w:val="000000"/>
        </w:rPr>
        <w:t xml:space="preserve"> J, </w:t>
      </w:r>
      <w:proofErr w:type="spellStart"/>
      <w:r w:rsidRPr="004C03EB">
        <w:rPr>
          <w:rFonts w:ascii="Times New Roman" w:hAnsi="Times New Roman" w:cs="Times New Roman"/>
          <w:color w:val="000000"/>
        </w:rPr>
        <w:t>Skiljevic</w:t>
      </w:r>
      <w:proofErr w:type="spellEnd"/>
      <w:r w:rsidRPr="004C03EB">
        <w:rPr>
          <w:rFonts w:ascii="Times New Roman" w:hAnsi="Times New Roman" w:cs="Times New Roman"/>
          <w:color w:val="000000"/>
        </w:rPr>
        <w:t xml:space="preserve"> D. </w:t>
      </w:r>
      <w:proofErr w:type="spellStart"/>
      <w:r w:rsidRPr="004C03EB">
        <w:rPr>
          <w:rFonts w:ascii="Times New Roman" w:hAnsi="Times New Roman" w:cs="Times New Roman"/>
          <w:color w:val="000000"/>
        </w:rPr>
        <w:t>Scrofuloderma-prikaz</w:t>
      </w:r>
      <w:proofErr w:type="spellEnd"/>
      <w:r w:rsidRPr="004C03E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4C03EB">
        <w:rPr>
          <w:rFonts w:ascii="Times New Roman" w:hAnsi="Times New Roman" w:cs="Times New Roman"/>
          <w:color w:val="000000"/>
        </w:rPr>
        <w:t>dva</w:t>
      </w:r>
      <w:proofErr w:type="spellEnd"/>
      <w:r w:rsidRPr="004C03E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4C03EB">
        <w:rPr>
          <w:rFonts w:ascii="Times New Roman" w:hAnsi="Times New Roman" w:cs="Times New Roman"/>
          <w:color w:val="000000"/>
        </w:rPr>
        <w:t>slučaja</w:t>
      </w:r>
      <w:proofErr w:type="spellEnd"/>
      <w:r w:rsidRPr="004C03EB">
        <w:rPr>
          <w:rFonts w:ascii="Times New Roman" w:hAnsi="Times New Roman" w:cs="Times New Roman"/>
          <w:color w:val="000000"/>
        </w:rPr>
        <w:t xml:space="preserve">. XXI </w:t>
      </w:r>
      <w:proofErr w:type="spellStart"/>
      <w:r w:rsidRPr="004C03EB">
        <w:rPr>
          <w:rFonts w:ascii="Times New Roman" w:hAnsi="Times New Roman" w:cs="Times New Roman"/>
          <w:color w:val="000000"/>
        </w:rPr>
        <w:t>kongres</w:t>
      </w:r>
      <w:proofErr w:type="spellEnd"/>
      <w:r w:rsidRPr="004C03E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4C03EB">
        <w:rPr>
          <w:rFonts w:ascii="Times New Roman" w:hAnsi="Times New Roman" w:cs="Times New Roman"/>
          <w:color w:val="000000"/>
        </w:rPr>
        <w:t>Udruženja</w:t>
      </w:r>
      <w:proofErr w:type="spellEnd"/>
      <w:r w:rsidRPr="004C03E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4C03EB">
        <w:rPr>
          <w:rFonts w:ascii="Times New Roman" w:hAnsi="Times New Roman" w:cs="Times New Roman"/>
          <w:color w:val="000000"/>
        </w:rPr>
        <w:t>dermatovenerologa</w:t>
      </w:r>
      <w:proofErr w:type="spellEnd"/>
      <w:r w:rsidRPr="004C03E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4C03EB">
        <w:rPr>
          <w:rFonts w:ascii="Times New Roman" w:hAnsi="Times New Roman" w:cs="Times New Roman"/>
          <w:color w:val="000000"/>
        </w:rPr>
        <w:t>Srbije</w:t>
      </w:r>
      <w:proofErr w:type="spellEnd"/>
      <w:r w:rsidRPr="004C03EB">
        <w:rPr>
          <w:rFonts w:ascii="Times New Roman" w:hAnsi="Times New Roman" w:cs="Times New Roman"/>
          <w:color w:val="000000"/>
        </w:rPr>
        <w:t xml:space="preserve">, 2022. </w:t>
      </w:r>
      <w:proofErr w:type="spellStart"/>
      <w:r w:rsidRPr="004C03EB">
        <w:rPr>
          <w:rFonts w:ascii="Times New Roman" w:hAnsi="Times New Roman" w:cs="Times New Roman"/>
          <w:color w:val="000000"/>
        </w:rPr>
        <w:t>Zbornik</w:t>
      </w:r>
      <w:proofErr w:type="spellEnd"/>
      <w:r w:rsidRPr="004C03E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4C03EB">
        <w:rPr>
          <w:rFonts w:ascii="Times New Roman" w:hAnsi="Times New Roman" w:cs="Times New Roman"/>
          <w:color w:val="000000"/>
        </w:rPr>
        <w:t>rezimea</w:t>
      </w:r>
      <w:proofErr w:type="spellEnd"/>
      <w:r w:rsidRPr="004C03EB">
        <w:rPr>
          <w:rFonts w:ascii="Times New Roman" w:hAnsi="Times New Roman" w:cs="Times New Roman"/>
          <w:color w:val="000000"/>
        </w:rPr>
        <w:t>: pp. 88.</w:t>
      </w:r>
    </w:p>
    <w:p w14:paraId="337034E2" w14:textId="77777777" w:rsidR="00D4311F" w:rsidRPr="00AD6E09" w:rsidRDefault="00D4311F" w:rsidP="00581C99">
      <w:pPr>
        <w:numPr>
          <w:ilvl w:val="0"/>
          <w:numId w:val="7"/>
        </w:numPr>
        <w:tabs>
          <w:tab w:val="left" w:pos="284"/>
        </w:tabs>
        <w:suppressAutoHyphens w:val="0"/>
        <w:autoSpaceDE w:val="0"/>
        <w:spacing w:after="0" w:line="240" w:lineRule="auto"/>
        <w:ind w:left="284" w:hanging="426"/>
        <w:jc w:val="both"/>
        <w:rPr>
          <w:rFonts w:ascii="Times New Roman" w:hAnsi="Times New Roman" w:cs="Times New Roman"/>
          <w:color w:val="000000"/>
        </w:rPr>
      </w:pPr>
      <w:proofErr w:type="spellStart"/>
      <w:r w:rsidRPr="00AD6E09">
        <w:rPr>
          <w:rFonts w:ascii="Times New Roman" w:hAnsi="Times New Roman" w:cs="Times New Roman"/>
          <w:b/>
          <w:bCs/>
          <w:color w:val="000000"/>
        </w:rPr>
        <w:t>Peric</w:t>
      </w:r>
      <w:proofErr w:type="spellEnd"/>
      <w:r w:rsidRPr="00AD6E09">
        <w:rPr>
          <w:rFonts w:ascii="Times New Roman" w:hAnsi="Times New Roman" w:cs="Times New Roman"/>
          <w:b/>
          <w:bCs/>
          <w:color w:val="000000"/>
        </w:rPr>
        <w:t xml:space="preserve"> J</w:t>
      </w:r>
      <w:r w:rsidRPr="00AD6E09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AD6E09">
        <w:rPr>
          <w:rFonts w:ascii="Times New Roman" w:hAnsi="Times New Roman" w:cs="Times New Roman"/>
          <w:color w:val="000000"/>
        </w:rPr>
        <w:t>Bosić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M, </w:t>
      </w:r>
      <w:proofErr w:type="spellStart"/>
      <w:r w:rsidRPr="00AD6E09">
        <w:rPr>
          <w:rFonts w:ascii="Times New Roman" w:hAnsi="Times New Roman" w:cs="Times New Roman"/>
          <w:color w:val="000000"/>
        </w:rPr>
        <w:t>Skiljevic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D. </w:t>
      </w:r>
      <w:proofErr w:type="spellStart"/>
      <w:r w:rsidRPr="00AD6E09">
        <w:rPr>
          <w:rFonts w:ascii="Times New Roman" w:hAnsi="Times New Roman" w:cs="Times New Roman"/>
          <w:color w:val="000000"/>
        </w:rPr>
        <w:t>Erdcheim-Chesterova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D6E09">
        <w:rPr>
          <w:rFonts w:ascii="Times New Roman" w:hAnsi="Times New Roman" w:cs="Times New Roman"/>
          <w:color w:val="000000"/>
        </w:rPr>
        <w:t>bolest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- </w:t>
      </w:r>
      <w:proofErr w:type="spellStart"/>
      <w:r w:rsidRPr="00AD6E09">
        <w:rPr>
          <w:rFonts w:ascii="Times New Roman" w:hAnsi="Times New Roman" w:cs="Times New Roman"/>
          <w:color w:val="000000"/>
        </w:rPr>
        <w:t>prikaz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D6E09">
        <w:rPr>
          <w:rFonts w:ascii="Times New Roman" w:hAnsi="Times New Roman" w:cs="Times New Roman"/>
          <w:color w:val="000000"/>
        </w:rPr>
        <w:t>slučaja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. XXI </w:t>
      </w:r>
      <w:proofErr w:type="spellStart"/>
      <w:r w:rsidRPr="00AD6E09">
        <w:rPr>
          <w:rFonts w:ascii="Times New Roman" w:hAnsi="Times New Roman" w:cs="Times New Roman"/>
          <w:color w:val="000000"/>
        </w:rPr>
        <w:t>Beogradski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D6E09">
        <w:rPr>
          <w:rFonts w:ascii="Times New Roman" w:hAnsi="Times New Roman" w:cs="Times New Roman"/>
          <w:color w:val="000000"/>
        </w:rPr>
        <w:t>dermatološki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D6E09">
        <w:rPr>
          <w:rFonts w:ascii="Times New Roman" w:hAnsi="Times New Roman" w:cs="Times New Roman"/>
          <w:color w:val="000000"/>
        </w:rPr>
        <w:t>dani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, Beograd; 2019; </w:t>
      </w:r>
      <w:proofErr w:type="spellStart"/>
      <w:r w:rsidRPr="00AD6E09">
        <w:rPr>
          <w:rFonts w:ascii="Times New Roman" w:hAnsi="Times New Roman" w:cs="Times New Roman"/>
          <w:color w:val="000000"/>
        </w:rPr>
        <w:t>Zbornik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D6E09">
        <w:rPr>
          <w:rFonts w:ascii="Times New Roman" w:hAnsi="Times New Roman" w:cs="Times New Roman"/>
          <w:color w:val="000000"/>
        </w:rPr>
        <w:t>rezimea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 </w:t>
      </w:r>
    </w:p>
    <w:p w14:paraId="72A98FB9" w14:textId="77777777" w:rsidR="00D4311F" w:rsidRPr="00AD6E09" w:rsidRDefault="00D4311F" w:rsidP="00581C99">
      <w:pPr>
        <w:numPr>
          <w:ilvl w:val="0"/>
          <w:numId w:val="7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r w:rsidRPr="00AD6E09">
        <w:rPr>
          <w:rFonts w:ascii="Times New Roman" w:hAnsi="Times New Roman" w:cs="Times New Roman"/>
          <w:b/>
          <w:bCs/>
          <w:color w:val="000000"/>
        </w:rPr>
        <w:t>Peric J,</w:t>
      </w:r>
      <w:r w:rsidRPr="00AD6E0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D6E09">
        <w:rPr>
          <w:rFonts w:ascii="Times New Roman" w:hAnsi="Times New Roman" w:cs="Times New Roman"/>
          <w:color w:val="000000"/>
        </w:rPr>
        <w:t>Lekic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B, </w:t>
      </w:r>
      <w:proofErr w:type="spellStart"/>
      <w:r w:rsidRPr="00AD6E09">
        <w:rPr>
          <w:rFonts w:ascii="Times New Roman" w:hAnsi="Times New Roman" w:cs="Times New Roman"/>
          <w:color w:val="000000"/>
        </w:rPr>
        <w:t>Skiljevic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D. TEN – like SCLE: our experience and review of the literature. XX </w:t>
      </w:r>
      <w:proofErr w:type="spellStart"/>
      <w:r w:rsidRPr="00AD6E09">
        <w:rPr>
          <w:rFonts w:ascii="Times New Roman" w:hAnsi="Times New Roman" w:cs="Times New Roman"/>
          <w:color w:val="000000"/>
        </w:rPr>
        <w:t>Beogradski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D6E09">
        <w:rPr>
          <w:rFonts w:ascii="Times New Roman" w:hAnsi="Times New Roman" w:cs="Times New Roman"/>
          <w:color w:val="000000"/>
        </w:rPr>
        <w:t>dermatološki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D6E09">
        <w:rPr>
          <w:rFonts w:ascii="Times New Roman" w:hAnsi="Times New Roman" w:cs="Times New Roman"/>
          <w:color w:val="000000"/>
        </w:rPr>
        <w:t>dani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Pr="00AD6E09">
        <w:rPr>
          <w:rFonts w:ascii="Times New Roman" w:hAnsi="Times New Roman" w:cs="Times New Roman"/>
          <w:color w:val="000000"/>
        </w:rPr>
        <w:t>Udruženja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D6E09">
        <w:rPr>
          <w:rFonts w:ascii="Times New Roman" w:hAnsi="Times New Roman" w:cs="Times New Roman"/>
          <w:color w:val="000000"/>
        </w:rPr>
        <w:t>dermatovenerologa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D6E09">
        <w:rPr>
          <w:rFonts w:ascii="Times New Roman" w:hAnsi="Times New Roman" w:cs="Times New Roman"/>
          <w:color w:val="000000"/>
        </w:rPr>
        <w:t>Srbije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, Beograd; 2018; </w:t>
      </w:r>
      <w:proofErr w:type="spellStart"/>
      <w:r w:rsidRPr="00AD6E09">
        <w:rPr>
          <w:rFonts w:ascii="Times New Roman" w:hAnsi="Times New Roman" w:cs="Times New Roman"/>
          <w:color w:val="000000"/>
        </w:rPr>
        <w:t>Zbornik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D6E09">
        <w:rPr>
          <w:rFonts w:ascii="Times New Roman" w:hAnsi="Times New Roman" w:cs="Times New Roman"/>
          <w:color w:val="000000"/>
        </w:rPr>
        <w:t>rezimea</w:t>
      </w:r>
      <w:proofErr w:type="spellEnd"/>
      <w:r w:rsidRPr="00AD6E09">
        <w:rPr>
          <w:rFonts w:ascii="Times New Roman" w:hAnsi="Times New Roman" w:cs="Times New Roman"/>
          <w:color w:val="000000"/>
        </w:rPr>
        <w:t>: pp.54.</w:t>
      </w:r>
    </w:p>
    <w:p w14:paraId="6DFBB34D" w14:textId="77777777" w:rsidR="00D4311F" w:rsidRPr="00AD6E09" w:rsidRDefault="00D4311F" w:rsidP="00581C99">
      <w:pPr>
        <w:numPr>
          <w:ilvl w:val="0"/>
          <w:numId w:val="7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proofErr w:type="spellStart"/>
      <w:r w:rsidRPr="00AD6E09">
        <w:rPr>
          <w:rFonts w:ascii="Times New Roman" w:hAnsi="Times New Roman" w:cs="Times New Roman"/>
          <w:b/>
        </w:rPr>
        <w:t>Perić</w:t>
      </w:r>
      <w:proofErr w:type="spellEnd"/>
      <w:r w:rsidRPr="00AD6E09">
        <w:rPr>
          <w:rFonts w:ascii="Times New Roman" w:hAnsi="Times New Roman" w:cs="Times New Roman"/>
          <w:b/>
        </w:rPr>
        <w:t xml:space="preserve"> J</w:t>
      </w:r>
      <w:r w:rsidRPr="00AD6E09">
        <w:rPr>
          <w:rFonts w:ascii="Times New Roman" w:hAnsi="Times New Roman" w:cs="Times New Roman"/>
        </w:rPr>
        <w:t xml:space="preserve">, </w:t>
      </w:r>
      <w:proofErr w:type="spellStart"/>
      <w:r w:rsidRPr="00AD6E09">
        <w:rPr>
          <w:rFonts w:ascii="Times New Roman" w:hAnsi="Times New Roman" w:cs="Times New Roman"/>
        </w:rPr>
        <w:t>Latas</w:t>
      </w:r>
      <w:proofErr w:type="spellEnd"/>
      <w:r w:rsidRPr="00AD6E09">
        <w:rPr>
          <w:rFonts w:ascii="Times New Roman" w:hAnsi="Times New Roman" w:cs="Times New Roman"/>
        </w:rPr>
        <w:t xml:space="preserve"> M, </w:t>
      </w:r>
      <w:proofErr w:type="spellStart"/>
      <w:r w:rsidRPr="00AD6E09">
        <w:rPr>
          <w:rFonts w:ascii="Times New Roman" w:hAnsi="Times New Roman" w:cs="Times New Roman"/>
        </w:rPr>
        <w:t>Reljić</w:t>
      </w:r>
      <w:proofErr w:type="spellEnd"/>
      <w:r w:rsidRPr="00AD6E09">
        <w:rPr>
          <w:rFonts w:ascii="Times New Roman" w:hAnsi="Times New Roman" w:cs="Times New Roman"/>
        </w:rPr>
        <w:t xml:space="preserve"> V, </w:t>
      </w:r>
      <w:proofErr w:type="spellStart"/>
      <w:r w:rsidRPr="00AD6E09">
        <w:rPr>
          <w:rFonts w:ascii="Times New Roman" w:hAnsi="Times New Roman" w:cs="Times New Roman"/>
        </w:rPr>
        <w:t>Škiljević</w:t>
      </w:r>
      <w:proofErr w:type="spellEnd"/>
      <w:r w:rsidRPr="00AD6E09">
        <w:rPr>
          <w:rFonts w:ascii="Times New Roman" w:hAnsi="Times New Roman" w:cs="Times New Roman"/>
        </w:rPr>
        <w:t xml:space="preserve"> D. </w:t>
      </w:r>
      <w:proofErr w:type="spellStart"/>
      <w:r w:rsidRPr="00AD6E09">
        <w:rPr>
          <w:rFonts w:ascii="Times New Roman" w:hAnsi="Times New Roman" w:cs="Times New Roman"/>
        </w:rPr>
        <w:t>Aleksitimija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kao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faktor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rizika</w:t>
      </w:r>
      <w:proofErr w:type="spellEnd"/>
      <w:r w:rsidRPr="00AD6E09">
        <w:rPr>
          <w:rFonts w:ascii="Times New Roman" w:hAnsi="Times New Roman" w:cs="Times New Roman"/>
        </w:rPr>
        <w:t xml:space="preserve"> za </w:t>
      </w:r>
      <w:proofErr w:type="spellStart"/>
      <w:r w:rsidRPr="00AD6E09">
        <w:rPr>
          <w:rFonts w:ascii="Times New Roman" w:hAnsi="Times New Roman" w:cs="Times New Roman"/>
        </w:rPr>
        <w:t>nastanak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alopecije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areate</w:t>
      </w:r>
      <w:proofErr w:type="spellEnd"/>
      <w:r w:rsidRPr="00AD6E09">
        <w:rPr>
          <w:rFonts w:ascii="Times New Roman" w:hAnsi="Times New Roman" w:cs="Times New Roman"/>
        </w:rPr>
        <w:t xml:space="preserve">. XX </w:t>
      </w:r>
      <w:proofErr w:type="spellStart"/>
      <w:r w:rsidRPr="00AD6E09">
        <w:rPr>
          <w:rFonts w:ascii="Times New Roman" w:hAnsi="Times New Roman" w:cs="Times New Roman"/>
        </w:rPr>
        <w:t>kongres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Udruženja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dermatovenerologa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Srbije</w:t>
      </w:r>
      <w:proofErr w:type="spellEnd"/>
      <w:r w:rsidRPr="00AD6E09">
        <w:rPr>
          <w:rFonts w:ascii="Times New Roman" w:hAnsi="Times New Roman" w:cs="Times New Roman"/>
        </w:rPr>
        <w:t xml:space="preserve">, 2017. </w:t>
      </w:r>
      <w:proofErr w:type="spellStart"/>
      <w:r w:rsidRPr="00AD6E09">
        <w:rPr>
          <w:rFonts w:ascii="Times New Roman" w:hAnsi="Times New Roman" w:cs="Times New Roman"/>
        </w:rPr>
        <w:t>Finalni</w:t>
      </w:r>
      <w:proofErr w:type="spellEnd"/>
      <w:r w:rsidRPr="00AD6E09">
        <w:rPr>
          <w:rFonts w:ascii="Times New Roman" w:hAnsi="Times New Roman" w:cs="Times New Roman"/>
        </w:rPr>
        <w:t xml:space="preserve"> program: </w:t>
      </w:r>
      <w:proofErr w:type="spellStart"/>
      <w:r w:rsidRPr="00AD6E09">
        <w:rPr>
          <w:rFonts w:ascii="Times New Roman" w:hAnsi="Times New Roman" w:cs="Times New Roman"/>
        </w:rPr>
        <w:t>Saopstenja</w:t>
      </w:r>
      <w:proofErr w:type="spellEnd"/>
      <w:r w:rsidRPr="00AD6E09">
        <w:rPr>
          <w:rFonts w:ascii="Times New Roman" w:hAnsi="Times New Roman" w:cs="Times New Roman"/>
        </w:rPr>
        <w:t>, pp 12.</w:t>
      </w:r>
    </w:p>
    <w:p w14:paraId="6C1A7DFE" w14:textId="77777777" w:rsidR="00D4311F" w:rsidRPr="00AD6E09" w:rsidRDefault="00D4311F" w:rsidP="00581C99">
      <w:pPr>
        <w:numPr>
          <w:ilvl w:val="0"/>
          <w:numId w:val="7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proofErr w:type="spellStart"/>
      <w:r w:rsidRPr="00AD6E09">
        <w:rPr>
          <w:rFonts w:ascii="Times New Roman" w:hAnsi="Times New Roman" w:cs="Times New Roman"/>
        </w:rPr>
        <w:lastRenderedPageBreak/>
        <w:t>Milčić</w:t>
      </w:r>
      <w:proofErr w:type="spellEnd"/>
      <w:r w:rsidRPr="00AD6E09">
        <w:rPr>
          <w:rFonts w:ascii="Times New Roman" w:hAnsi="Times New Roman" w:cs="Times New Roman"/>
        </w:rPr>
        <w:t xml:space="preserve"> D, </w:t>
      </w:r>
      <w:proofErr w:type="spellStart"/>
      <w:r w:rsidRPr="00AD6E09">
        <w:rPr>
          <w:rFonts w:ascii="Times New Roman" w:hAnsi="Times New Roman" w:cs="Times New Roman"/>
          <w:b/>
          <w:bCs/>
        </w:rPr>
        <w:t>Perić</w:t>
      </w:r>
      <w:proofErr w:type="spellEnd"/>
      <w:r w:rsidRPr="00AD6E09">
        <w:rPr>
          <w:rFonts w:ascii="Times New Roman" w:hAnsi="Times New Roman" w:cs="Times New Roman"/>
          <w:b/>
          <w:bCs/>
        </w:rPr>
        <w:t xml:space="preserve"> J,</w:t>
      </w:r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Rakočević</w:t>
      </w:r>
      <w:proofErr w:type="spellEnd"/>
      <w:r w:rsidRPr="00AD6E09">
        <w:rPr>
          <w:rFonts w:ascii="Times New Roman" w:hAnsi="Times New Roman" w:cs="Times New Roman"/>
        </w:rPr>
        <w:t xml:space="preserve"> I, </w:t>
      </w:r>
      <w:proofErr w:type="spellStart"/>
      <w:r w:rsidRPr="00AD6E09">
        <w:rPr>
          <w:rFonts w:ascii="Times New Roman" w:hAnsi="Times New Roman" w:cs="Times New Roman"/>
        </w:rPr>
        <w:t>Nikolić</w:t>
      </w:r>
      <w:proofErr w:type="spellEnd"/>
      <w:r w:rsidRPr="00AD6E09">
        <w:rPr>
          <w:rFonts w:ascii="Times New Roman" w:hAnsi="Times New Roman" w:cs="Times New Roman"/>
        </w:rPr>
        <w:t xml:space="preserve"> M, </w:t>
      </w:r>
      <w:proofErr w:type="spellStart"/>
      <w:r w:rsidRPr="00AD6E09">
        <w:rPr>
          <w:rFonts w:ascii="Times New Roman" w:hAnsi="Times New Roman" w:cs="Times New Roman"/>
        </w:rPr>
        <w:t>Vesić</w:t>
      </w:r>
      <w:proofErr w:type="spellEnd"/>
      <w:r w:rsidRPr="00AD6E09">
        <w:rPr>
          <w:rFonts w:ascii="Times New Roman" w:hAnsi="Times New Roman" w:cs="Times New Roman"/>
        </w:rPr>
        <w:t xml:space="preserve"> S. Mycobacterium </w:t>
      </w:r>
      <w:proofErr w:type="spellStart"/>
      <w:r w:rsidRPr="00AD6E09">
        <w:rPr>
          <w:rFonts w:ascii="Times New Roman" w:hAnsi="Times New Roman" w:cs="Times New Roman"/>
        </w:rPr>
        <w:t>marinum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infekcija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kod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akvariste</w:t>
      </w:r>
      <w:proofErr w:type="spellEnd"/>
      <w:r w:rsidRPr="00AD6E09">
        <w:rPr>
          <w:rFonts w:ascii="Times New Roman" w:hAnsi="Times New Roman" w:cs="Times New Roman"/>
        </w:rPr>
        <w:t xml:space="preserve"> – </w:t>
      </w:r>
      <w:proofErr w:type="spellStart"/>
      <w:r w:rsidRPr="00AD6E09">
        <w:rPr>
          <w:rFonts w:ascii="Times New Roman" w:hAnsi="Times New Roman" w:cs="Times New Roman"/>
        </w:rPr>
        <w:t>prikaz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slučaja</w:t>
      </w:r>
      <w:proofErr w:type="spellEnd"/>
      <w:r w:rsidRPr="00AD6E09">
        <w:rPr>
          <w:rFonts w:ascii="Times New Roman" w:hAnsi="Times New Roman" w:cs="Times New Roman"/>
        </w:rPr>
        <w:t xml:space="preserve">. XVI </w:t>
      </w:r>
      <w:proofErr w:type="spellStart"/>
      <w:r w:rsidRPr="00AD6E09">
        <w:rPr>
          <w:rFonts w:ascii="Times New Roman" w:hAnsi="Times New Roman" w:cs="Times New Roman"/>
        </w:rPr>
        <w:t>Beogradski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dermatološki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dani</w:t>
      </w:r>
      <w:proofErr w:type="spellEnd"/>
      <w:r w:rsidRPr="00AD6E09">
        <w:rPr>
          <w:rFonts w:ascii="Times New Roman" w:hAnsi="Times New Roman" w:cs="Times New Roman"/>
        </w:rPr>
        <w:t xml:space="preserve">, 2011; </w:t>
      </w:r>
      <w:proofErr w:type="spellStart"/>
      <w:r w:rsidRPr="00AD6E09">
        <w:rPr>
          <w:rFonts w:ascii="Times New Roman" w:hAnsi="Times New Roman" w:cs="Times New Roman"/>
        </w:rPr>
        <w:t>Zbornik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rezimea</w:t>
      </w:r>
      <w:proofErr w:type="spellEnd"/>
      <w:r w:rsidRPr="00AD6E09">
        <w:rPr>
          <w:rFonts w:ascii="Times New Roman" w:hAnsi="Times New Roman" w:cs="Times New Roman"/>
        </w:rPr>
        <w:t>: PS-11, pp 65.</w:t>
      </w:r>
    </w:p>
    <w:p w14:paraId="4F605E34" w14:textId="77777777" w:rsidR="00D4311F" w:rsidRPr="00AD6E09" w:rsidRDefault="00D4311F" w:rsidP="00581C99">
      <w:pPr>
        <w:numPr>
          <w:ilvl w:val="0"/>
          <w:numId w:val="7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proofErr w:type="spellStart"/>
      <w:r w:rsidRPr="00AD6E09">
        <w:rPr>
          <w:rFonts w:ascii="Times New Roman" w:hAnsi="Times New Roman" w:cs="Times New Roman"/>
          <w:b/>
          <w:bCs/>
        </w:rPr>
        <w:t>Perić</w:t>
      </w:r>
      <w:proofErr w:type="spellEnd"/>
      <w:r w:rsidRPr="00AD6E09">
        <w:rPr>
          <w:rFonts w:ascii="Times New Roman" w:hAnsi="Times New Roman" w:cs="Times New Roman"/>
          <w:b/>
          <w:bCs/>
        </w:rPr>
        <w:t xml:space="preserve"> J</w:t>
      </w:r>
      <w:r w:rsidRPr="00AD6E09">
        <w:rPr>
          <w:rFonts w:ascii="Times New Roman" w:hAnsi="Times New Roman" w:cs="Times New Roman"/>
        </w:rPr>
        <w:t xml:space="preserve">, </w:t>
      </w:r>
      <w:proofErr w:type="spellStart"/>
      <w:r w:rsidRPr="00AD6E09">
        <w:rPr>
          <w:rFonts w:ascii="Times New Roman" w:hAnsi="Times New Roman" w:cs="Times New Roman"/>
        </w:rPr>
        <w:t>Milčić</w:t>
      </w:r>
      <w:proofErr w:type="spellEnd"/>
      <w:r w:rsidRPr="00AD6E09">
        <w:rPr>
          <w:rFonts w:ascii="Times New Roman" w:hAnsi="Times New Roman" w:cs="Times New Roman"/>
        </w:rPr>
        <w:t xml:space="preserve">, </w:t>
      </w:r>
      <w:proofErr w:type="spellStart"/>
      <w:r w:rsidRPr="00AD6E09">
        <w:rPr>
          <w:rFonts w:ascii="Times New Roman" w:hAnsi="Times New Roman" w:cs="Times New Roman"/>
        </w:rPr>
        <w:t>Milinković</w:t>
      </w:r>
      <w:proofErr w:type="spellEnd"/>
      <w:r w:rsidRPr="00AD6E09">
        <w:rPr>
          <w:rFonts w:ascii="Times New Roman" w:hAnsi="Times New Roman" w:cs="Times New Roman"/>
        </w:rPr>
        <w:t xml:space="preserve"> M, </w:t>
      </w:r>
      <w:proofErr w:type="spellStart"/>
      <w:r w:rsidRPr="00AD6E09">
        <w:rPr>
          <w:rFonts w:ascii="Times New Roman" w:hAnsi="Times New Roman" w:cs="Times New Roman"/>
        </w:rPr>
        <w:t>Vesić</w:t>
      </w:r>
      <w:proofErr w:type="spellEnd"/>
      <w:r w:rsidRPr="00AD6E09">
        <w:rPr>
          <w:rFonts w:ascii="Times New Roman" w:hAnsi="Times New Roman" w:cs="Times New Roman"/>
        </w:rPr>
        <w:t xml:space="preserve"> S. </w:t>
      </w:r>
      <w:proofErr w:type="spellStart"/>
      <w:r w:rsidRPr="00AD6E09">
        <w:rPr>
          <w:rFonts w:ascii="Times New Roman" w:hAnsi="Times New Roman" w:cs="Times New Roman"/>
        </w:rPr>
        <w:t>Syndroma</w:t>
      </w:r>
      <w:proofErr w:type="spellEnd"/>
      <w:r w:rsidRPr="00AD6E09">
        <w:rPr>
          <w:rFonts w:ascii="Times New Roman" w:hAnsi="Times New Roman" w:cs="Times New Roman"/>
        </w:rPr>
        <w:t xml:space="preserve"> Rowell – </w:t>
      </w:r>
      <w:proofErr w:type="spellStart"/>
      <w:r w:rsidRPr="00AD6E09">
        <w:rPr>
          <w:rFonts w:ascii="Times New Roman" w:hAnsi="Times New Roman" w:cs="Times New Roman"/>
        </w:rPr>
        <w:t>prikaz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slučaja</w:t>
      </w:r>
      <w:proofErr w:type="spellEnd"/>
      <w:r w:rsidRPr="00AD6E09">
        <w:rPr>
          <w:rFonts w:ascii="Times New Roman" w:hAnsi="Times New Roman" w:cs="Times New Roman"/>
        </w:rPr>
        <w:t xml:space="preserve">. XVI </w:t>
      </w:r>
      <w:proofErr w:type="spellStart"/>
      <w:r w:rsidRPr="00AD6E09">
        <w:rPr>
          <w:rFonts w:ascii="Times New Roman" w:hAnsi="Times New Roman" w:cs="Times New Roman"/>
        </w:rPr>
        <w:t>Beogradski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dermatološki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dani</w:t>
      </w:r>
      <w:proofErr w:type="spellEnd"/>
      <w:r w:rsidRPr="00AD6E09">
        <w:rPr>
          <w:rFonts w:ascii="Times New Roman" w:hAnsi="Times New Roman" w:cs="Times New Roman"/>
        </w:rPr>
        <w:t xml:space="preserve">, 2011; </w:t>
      </w:r>
      <w:proofErr w:type="spellStart"/>
      <w:r w:rsidRPr="00AD6E09">
        <w:rPr>
          <w:rFonts w:ascii="Times New Roman" w:hAnsi="Times New Roman" w:cs="Times New Roman"/>
        </w:rPr>
        <w:t>Zbornik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rezimea</w:t>
      </w:r>
      <w:proofErr w:type="spellEnd"/>
      <w:r w:rsidRPr="00AD6E09">
        <w:rPr>
          <w:rFonts w:ascii="Times New Roman" w:hAnsi="Times New Roman" w:cs="Times New Roman"/>
        </w:rPr>
        <w:t>: PS-20, pp 77.</w:t>
      </w:r>
    </w:p>
    <w:p w14:paraId="3F0ABE24" w14:textId="77777777" w:rsidR="00D4311F" w:rsidRPr="00AD6E09" w:rsidRDefault="00D4311F" w:rsidP="00581C99">
      <w:pPr>
        <w:numPr>
          <w:ilvl w:val="0"/>
          <w:numId w:val="7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proofErr w:type="spellStart"/>
      <w:r w:rsidRPr="00AD6E09">
        <w:rPr>
          <w:rFonts w:ascii="Times New Roman" w:hAnsi="Times New Roman" w:cs="Times New Roman"/>
          <w:b/>
          <w:bCs/>
        </w:rPr>
        <w:t>Perić</w:t>
      </w:r>
      <w:proofErr w:type="spellEnd"/>
      <w:r w:rsidRPr="00AD6E09">
        <w:rPr>
          <w:rFonts w:ascii="Times New Roman" w:hAnsi="Times New Roman" w:cs="Times New Roman"/>
          <w:b/>
          <w:bCs/>
        </w:rPr>
        <w:t xml:space="preserve"> J</w:t>
      </w:r>
      <w:r w:rsidRPr="00AD6E09">
        <w:rPr>
          <w:rFonts w:ascii="Times New Roman" w:hAnsi="Times New Roman" w:cs="Times New Roman"/>
        </w:rPr>
        <w:t xml:space="preserve">, </w:t>
      </w:r>
      <w:proofErr w:type="spellStart"/>
      <w:r w:rsidRPr="00AD6E09">
        <w:rPr>
          <w:rFonts w:ascii="Times New Roman" w:hAnsi="Times New Roman" w:cs="Times New Roman"/>
        </w:rPr>
        <w:t>Reljić</w:t>
      </w:r>
      <w:proofErr w:type="spellEnd"/>
      <w:r w:rsidRPr="00AD6E09">
        <w:rPr>
          <w:rFonts w:ascii="Times New Roman" w:hAnsi="Times New Roman" w:cs="Times New Roman"/>
        </w:rPr>
        <w:t xml:space="preserve"> V, </w:t>
      </w:r>
      <w:proofErr w:type="spellStart"/>
      <w:r w:rsidRPr="00AD6E09">
        <w:rPr>
          <w:rFonts w:ascii="Times New Roman" w:hAnsi="Times New Roman" w:cs="Times New Roman"/>
        </w:rPr>
        <w:t>Dobrosavljević</w:t>
      </w:r>
      <w:proofErr w:type="spellEnd"/>
      <w:r w:rsidRPr="00AD6E09">
        <w:rPr>
          <w:rFonts w:ascii="Times New Roman" w:hAnsi="Times New Roman" w:cs="Times New Roman"/>
        </w:rPr>
        <w:t xml:space="preserve"> D, </w:t>
      </w:r>
      <w:proofErr w:type="spellStart"/>
      <w:r w:rsidRPr="00AD6E09">
        <w:rPr>
          <w:rFonts w:ascii="Times New Roman" w:hAnsi="Times New Roman" w:cs="Times New Roman"/>
        </w:rPr>
        <w:t>Mijušković</w:t>
      </w:r>
      <w:proofErr w:type="spellEnd"/>
      <w:r w:rsidRPr="00AD6E09">
        <w:rPr>
          <w:rFonts w:ascii="Times New Roman" w:hAnsi="Times New Roman" w:cs="Times New Roman"/>
        </w:rPr>
        <w:t xml:space="preserve"> M, </w:t>
      </w:r>
      <w:proofErr w:type="spellStart"/>
      <w:r w:rsidRPr="00AD6E09">
        <w:rPr>
          <w:rFonts w:ascii="Times New Roman" w:hAnsi="Times New Roman" w:cs="Times New Roman"/>
        </w:rPr>
        <w:t>Arsov</w:t>
      </w:r>
      <w:proofErr w:type="spellEnd"/>
      <w:r w:rsidRPr="00AD6E09">
        <w:rPr>
          <w:rFonts w:ascii="Times New Roman" w:hAnsi="Times New Roman" w:cs="Times New Roman"/>
        </w:rPr>
        <w:t xml:space="preserve"> B, </w:t>
      </w:r>
      <w:proofErr w:type="spellStart"/>
      <w:r w:rsidRPr="00AD6E09">
        <w:rPr>
          <w:rFonts w:ascii="Times New Roman" w:hAnsi="Times New Roman" w:cs="Times New Roman"/>
        </w:rPr>
        <w:t>Tomović</w:t>
      </w:r>
      <w:proofErr w:type="spellEnd"/>
      <w:r w:rsidRPr="00AD6E09">
        <w:rPr>
          <w:rFonts w:ascii="Times New Roman" w:hAnsi="Times New Roman" w:cs="Times New Roman"/>
        </w:rPr>
        <w:t xml:space="preserve"> M. </w:t>
      </w:r>
      <w:proofErr w:type="spellStart"/>
      <w:r w:rsidRPr="00AD6E09">
        <w:rPr>
          <w:rFonts w:ascii="Times New Roman" w:hAnsi="Times New Roman" w:cs="Times New Roman"/>
        </w:rPr>
        <w:t>Mikroskopski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poliangitis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udružen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sa</w:t>
      </w:r>
      <w:proofErr w:type="spellEnd"/>
      <w:r w:rsidRPr="00AD6E09">
        <w:rPr>
          <w:rFonts w:ascii="Times New Roman" w:hAnsi="Times New Roman" w:cs="Times New Roman"/>
        </w:rPr>
        <w:t xml:space="preserve"> gluten-</w:t>
      </w:r>
      <w:proofErr w:type="spellStart"/>
      <w:r w:rsidRPr="00AD6E09">
        <w:rPr>
          <w:rFonts w:ascii="Times New Roman" w:hAnsi="Times New Roman" w:cs="Times New Roman"/>
        </w:rPr>
        <w:t>senzitivnom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enteropatijom</w:t>
      </w:r>
      <w:proofErr w:type="spellEnd"/>
      <w:r w:rsidRPr="00AD6E09">
        <w:rPr>
          <w:rFonts w:ascii="Times New Roman" w:hAnsi="Times New Roman" w:cs="Times New Roman"/>
        </w:rPr>
        <w:t xml:space="preserve">. XVIII </w:t>
      </w:r>
      <w:proofErr w:type="spellStart"/>
      <w:r w:rsidRPr="00AD6E09">
        <w:rPr>
          <w:rFonts w:ascii="Times New Roman" w:hAnsi="Times New Roman" w:cs="Times New Roman"/>
        </w:rPr>
        <w:t>kongres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Udruženja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dermatovenerologa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Srbije</w:t>
      </w:r>
      <w:proofErr w:type="spellEnd"/>
      <w:r w:rsidRPr="00AD6E09">
        <w:rPr>
          <w:rFonts w:ascii="Times New Roman" w:hAnsi="Times New Roman" w:cs="Times New Roman"/>
        </w:rPr>
        <w:t xml:space="preserve">, Beograd 2009; </w:t>
      </w:r>
      <w:proofErr w:type="spellStart"/>
      <w:r w:rsidRPr="00AD6E09">
        <w:rPr>
          <w:rFonts w:ascii="Times New Roman" w:hAnsi="Times New Roman" w:cs="Times New Roman"/>
        </w:rPr>
        <w:t>Zbornik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rezimea</w:t>
      </w:r>
      <w:proofErr w:type="spellEnd"/>
      <w:r w:rsidRPr="00AD6E09">
        <w:rPr>
          <w:rFonts w:ascii="Times New Roman" w:hAnsi="Times New Roman" w:cs="Times New Roman"/>
        </w:rPr>
        <w:t>: O-56, pp.31.</w:t>
      </w:r>
    </w:p>
    <w:p w14:paraId="1A2D4F56" w14:textId="77777777" w:rsidR="00D4311F" w:rsidRPr="00AD6E09" w:rsidRDefault="00D4311F" w:rsidP="00581C99">
      <w:pPr>
        <w:numPr>
          <w:ilvl w:val="0"/>
          <w:numId w:val="7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proofErr w:type="spellStart"/>
      <w:r w:rsidRPr="00AD6E09">
        <w:rPr>
          <w:rFonts w:ascii="Times New Roman" w:hAnsi="Times New Roman" w:cs="Times New Roman"/>
        </w:rPr>
        <w:t>Reljić</w:t>
      </w:r>
      <w:proofErr w:type="spellEnd"/>
      <w:r w:rsidRPr="00AD6E09">
        <w:rPr>
          <w:rFonts w:ascii="Times New Roman" w:hAnsi="Times New Roman" w:cs="Times New Roman"/>
        </w:rPr>
        <w:t xml:space="preserve"> V, </w:t>
      </w:r>
      <w:proofErr w:type="spellStart"/>
      <w:r w:rsidRPr="00AD6E09">
        <w:rPr>
          <w:rFonts w:ascii="Times New Roman" w:hAnsi="Times New Roman" w:cs="Times New Roman"/>
          <w:b/>
          <w:bCs/>
        </w:rPr>
        <w:t>Perić</w:t>
      </w:r>
      <w:proofErr w:type="spellEnd"/>
      <w:r w:rsidRPr="00AD6E09">
        <w:rPr>
          <w:rFonts w:ascii="Times New Roman" w:hAnsi="Times New Roman" w:cs="Times New Roman"/>
          <w:b/>
          <w:bCs/>
        </w:rPr>
        <w:t xml:space="preserve"> J</w:t>
      </w:r>
      <w:r w:rsidRPr="00AD6E09">
        <w:rPr>
          <w:rFonts w:ascii="Times New Roman" w:hAnsi="Times New Roman" w:cs="Times New Roman"/>
        </w:rPr>
        <w:t xml:space="preserve">, Ilić P, </w:t>
      </w:r>
      <w:proofErr w:type="spellStart"/>
      <w:r w:rsidRPr="00AD6E09">
        <w:rPr>
          <w:rFonts w:ascii="Times New Roman" w:hAnsi="Times New Roman" w:cs="Times New Roman"/>
        </w:rPr>
        <w:t>Arsov</w:t>
      </w:r>
      <w:proofErr w:type="spellEnd"/>
      <w:r w:rsidRPr="00AD6E09">
        <w:rPr>
          <w:rFonts w:ascii="Times New Roman" w:hAnsi="Times New Roman" w:cs="Times New Roman"/>
        </w:rPr>
        <w:t xml:space="preserve"> B, </w:t>
      </w:r>
      <w:proofErr w:type="spellStart"/>
      <w:r w:rsidRPr="00AD6E09">
        <w:rPr>
          <w:rFonts w:ascii="Times New Roman" w:hAnsi="Times New Roman" w:cs="Times New Roman"/>
        </w:rPr>
        <w:t>Tomović</w:t>
      </w:r>
      <w:proofErr w:type="spellEnd"/>
      <w:r w:rsidRPr="00AD6E09">
        <w:rPr>
          <w:rFonts w:ascii="Times New Roman" w:hAnsi="Times New Roman" w:cs="Times New Roman"/>
        </w:rPr>
        <w:t xml:space="preserve"> M, </w:t>
      </w:r>
      <w:proofErr w:type="spellStart"/>
      <w:r w:rsidRPr="00AD6E09">
        <w:rPr>
          <w:rFonts w:ascii="Times New Roman" w:hAnsi="Times New Roman" w:cs="Times New Roman"/>
        </w:rPr>
        <w:t>Dobrosavljević</w:t>
      </w:r>
      <w:proofErr w:type="spellEnd"/>
      <w:r w:rsidRPr="00AD6E09">
        <w:rPr>
          <w:rFonts w:ascii="Times New Roman" w:hAnsi="Times New Roman" w:cs="Times New Roman"/>
        </w:rPr>
        <w:t xml:space="preserve"> D. Lichen </w:t>
      </w:r>
      <w:proofErr w:type="spellStart"/>
      <w:r w:rsidRPr="00AD6E09">
        <w:rPr>
          <w:rFonts w:ascii="Times New Roman" w:hAnsi="Times New Roman" w:cs="Times New Roman"/>
        </w:rPr>
        <w:t>myxoedematosus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 w:rsidRPr="00AD6E09">
        <w:rPr>
          <w:rFonts w:ascii="Times New Roman" w:hAnsi="Times New Roman" w:cs="Times New Roman"/>
          <w:shd w:val="clear" w:color="auto" w:fill="FFFFFF"/>
        </w:rPr>
        <w:t>–</w:t>
      </w:r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prikaz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slučaja</w:t>
      </w:r>
      <w:proofErr w:type="spellEnd"/>
      <w:r w:rsidRPr="00AD6E09">
        <w:rPr>
          <w:rFonts w:ascii="Times New Roman" w:hAnsi="Times New Roman" w:cs="Times New Roman"/>
        </w:rPr>
        <w:t xml:space="preserve">. XVIII </w:t>
      </w:r>
      <w:proofErr w:type="spellStart"/>
      <w:r w:rsidRPr="00AD6E09">
        <w:rPr>
          <w:rFonts w:ascii="Times New Roman" w:hAnsi="Times New Roman" w:cs="Times New Roman"/>
        </w:rPr>
        <w:t>kongres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Udruženja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dermatovenerologa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Srbije</w:t>
      </w:r>
      <w:proofErr w:type="spellEnd"/>
      <w:r w:rsidRPr="00AD6E09">
        <w:rPr>
          <w:rFonts w:ascii="Times New Roman" w:hAnsi="Times New Roman" w:cs="Times New Roman"/>
        </w:rPr>
        <w:t xml:space="preserve">, Beograd 2009; </w:t>
      </w:r>
      <w:proofErr w:type="spellStart"/>
      <w:r w:rsidRPr="00AD6E09">
        <w:rPr>
          <w:rFonts w:ascii="Times New Roman" w:hAnsi="Times New Roman" w:cs="Times New Roman"/>
        </w:rPr>
        <w:t>Zbornik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rezimea</w:t>
      </w:r>
      <w:proofErr w:type="spellEnd"/>
      <w:r w:rsidRPr="00AD6E09">
        <w:rPr>
          <w:rFonts w:ascii="Times New Roman" w:hAnsi="Times New Roman" w:cs="Times New Roman"/>
        </w:rPr>
        <w:t>: O-46, pp.28-29.</w:t>
      </w:r>
    </w:p>
    <w:p w14:paraId="57494B11" w14:textId="77777777" w:rsidR="00D4311F" w:rsidRPr="00AD6E09" w:rsidRDefault="00D4311F" w:rsidP="00581C99">
      <w:pPr>
        <w:numPr>
          <w:ilvl w:val="0"/>
          <w:numId w:val="7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proofErr w:type="spellStart"/>
      <w:r w:rsidRPr="00AD6E09">
        <w:rPr>
          <w:rFonts w:ascii="Times New Roman" w:hAnsi="Times New Roman" w:cs="Times New Roman"/>
        </w:rPr>
        <w:t>Škiljević</w:t>
      </w:r>
      <w:proofErr w:type="spellEnd"/>
      <w:r w:rsidRPr="00AD6E09">
        <w:rPr>
          <w:rFonts w:ascii="Times New Roman" w:hAnsi="Times New Roman" w:cs="Times New Roman"/>
        </w:rPr>
        <w:t xml:space="preserve"> D, </w:t>
      </w:r>
      <w:proofErr w:type="spellStart"/>
      <w:r w:rsidRPr="00AD6E09">
        <w:rPr>
          <w:rFonts w:ascii="Times New Roman" w:hAnsi="Times New Roman" w:cs="Times New Roman"/>
        </w:rPr>
        <w:t>Popadić</w:t>
      </w:r>
      <w:proofErr w:type="spellEnd"/>
      <w:r w:rsidRPr="00AD6E09">
        <w:rPr>
          <w:rFonts w:ascii="Times New Roman" w:hAnsi="Times New Roman" w:cs="Times New Roman"/>
        </w:rPr>
        <w:t xml:space="preserve"> S, </w:t>
      </w:r>
      <w:proofErr w:type="spellStart"/>
      <w:r w:rsidRPr="00AD6E09">
        <w:rPr>
          <w:rFonts w:ascii="Times New Roman" w:hAnsi="Times New Roman" w:cs="Times New Roman"/>
          <w:b/>
          <w:bCs/>
        </w:rPr>
        <w:t>Perić</w:t>
      </w:r>
      <w:proofErr w:type="spellEnd"/>
      <w:r w:rsidRPr="00AD6E09">
        <w:rPr>
          <w:rFonts w:ascii="Times New Roman" w:hAnsi="Times New Roman" w:cs="Times New Roman"/>
          <w:b/>
          <w:bCs/>
        </w:rPr>
        <w:t xml:space="preserve"> J</w:t>
      </w:r>
      <w:r w:rsidRPr="00AD6E09">
        <w:rPr>
          <w:rFonts w:ascii="Times New Roman" w:hAnsi="Times New Roman" w:cs="Times New Roman"/>
        </w:rPr>
        <w:t xml:space="preserve">, </w:t>
      </w:r>
      <w:proofErr w:type="spellStart"/>
      <w:r w:rsidRPr="00AD6E09">
        <w:rPr>
          <w:rFonts w:ascii="Times New Roman" w:hAnsi="Times New Roman" w:cs="Times New Roman"/>
        </w:rPr>
        <w:t>Medenica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Lj</w:t>
      </w:r>
      <w:proofErr w:type="spellEnd"/>
      <w:r w:rsidRPr="00AD6E09">
        <w:rPr>
          <w:rFonts w:ascii="Times New Roman" w:hAnsi="Times New Roman" w:cs="Times New Roman"/>
        </w:rPr>
        <w:t xml:space="preserve">. Chilblain-like </w:t>
      </w:r>
      <w:proofErr w:type="spellStart"/>
      <w:r w:rsidRPr="00AD6E09">
        <w:rPr>
          <w:rFonts w:ascii="Times New Roman" w:hAnsi="Times New Roman" w:cs="Times New Roman"/>
        </w:rPr>
        <w:t>kutani</w:t>
      </w:r>
      <w:proofErr w:type="spellEnd"/>
      <w:r w:rsidRPr="00AD6E09">
        <w:rPr>
          <w:rFonts w:ascii="Times New Roman" w:hAnsi="Times New Roman" w:cs="Times New Roman"/>
        </w:rPr>
        <w:t xml:space="preserve"> T </w:t>
      </w:r>
      <w:proofErr w:type="spellStart"/>
      <w:r w:rsidRPr="00AD6E09">
        <w:rPr>
          <w:rFonts w:ascii="Times New Roman" w:hAnsi="Times New Roman" w:cs="Times New Roman"/>
        </w:rPr>
        <w:t>ćelijski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limfom</w:t>
      </w:r>
      <w:proofErr w:type="spellEnd"/>
      <w:r w:rsidRPr="00AD6E09">
        <w:rPr>
          <w:rFonts w:ascii="Times New Roman" w:hAnsi="Times New Roman" w:cs="Times New Roman"/>
        </w:rPr>
        <w:t xml:space="preserve">. XVIII </w:t>
      </w:r>
      <w:proofErr w:type="spellStart"/>
      <w:r w:rsidRPr="00AD6E09">
        <w:rPr>
          <w:rFonts w:ascii="Times New Roman" w:hAnsi="Times New Roman" w:cs="Times New Roman"/>
        </w:rPr>
        <w:t>kongres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Udruženja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dermatovenerologa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Srbije</w:t>
      </w:r>
      <w:proofErr w:type="spellEnd"/>
      <w:r w:rsidRPr="00AD6E09">
        <w:rPr>
          <w:rFonts w:ascii="Times New Roman" w:hAnsi="Times New Roman" w:cs="Times New Roman"/>
        </w:rPr>
        <w:t xml:space="preserve">, Beograd 2009; </w:t>
      </w:r>
      <w:proofErr w:type="spellStart"/>
      <w:r w:rsidRPr="00AD6E09">
        <w:rPr>
          <w:rFonts w:ascii="Times New Roman" w:hAnsi="Times New Roman" w:cs="Times New Roman"/>
        </w:rPr>
        <w:t>Zbornik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rezimea</w:t>
      </w:r>
      <w:proofErr w:type="spellEnd"/>
      <w:r w:rsidRPr="00AD6E09">
        <w:rPr>
          <w:rFonts w:ascii="Times New Roman" w:hAnsi="Times New Roman" w:cs="Times New Roman"/>
        </w:rPr>
        <w:t>: O-12, pp.19-20.</w:t>
      </w:r>
    </w:p>
    <w:p w14:paraId="31D1A730" w14:textId="77777777" w:rsidR="00D4311F" w:rsidRPr="00AD6E09" w:rsidRDefault="00D4311F" w:rsidP="00581C99">
      <w:pPr>
        <w:numPr>
          <w:ilvl w:val="0"/>
          <w:numId w:val="7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proofErr w:type="spellStart"/>
      <w:r w:rsidRPr="00AD6E09">
        <w:rPr>
          <w:rFonts w:ascii="Times New Roman" w:hAnsi="Times New Roman" w:cs="Times New Roman"/>
          <w:b/>
          <w:bCs/>
        </w:rPr>
        <w:t>Perić</w:t>
      </w:r>
      <w:proofErr w:type="spellEnd"/>
      <w:r w:rsidRPr="00AD6E09">
        <w:rPr>
          <w:rFonts w:ascii="Times New Roman" w:hAnsi="Times New Roman" w:cs="Times New Roman"/>
          <w:b/>
          <w:bCs/>
        </w:rPr>
        <w:t xml:space="preserve"> J</w:t>
      </w:r>
      <w:r w:rsidRPr="00AD6E09">
        <w:rPr>
          <w:rFonts w:ascii="Times New Roman" w:hAnsi="Times New Roman" w:cs="Times New Roman"/>
        </w:rPr>
        <w:t xml:space="preserve">, </w:t>
      </w:r>
      <w:proofErr w:type="spellStart"/>
      <w:r w:rsidRPr="00AD6E09">
        <w:rPr>
          <w:rFonts w:ascii="Times New Roman" w:hAnsi="Times New Roman" w:cs="Times New Roman"/>
        </w:rPr>
        <w:t>Mijušković</w:t>
      </w:r>
      <w:proofErr w:type="spellEnd"/>
      <w:r w:rsidRPr="00AD6E09">
        <w:rPr>
          <w:rFonts w:ascii="Times New Roman" w:hAnsi="Times New Roman" w:cs="Times New Roman"/>
        </w:rPr>
        <w:t xml:space="preserve"> M, </w:t>
      </w:r>
      <w:proofErr w:type="spellStart"/>
      <w:r w:rsidRPr="00AD6E09">
        <w:rPr>
          <w:rFonts w:ascii="Times New Roman" w:hAnsi="Times New Roman" w:cs="Times New Roman"/>
        </w:rPr>
        <w:t>Dobrosavljević</w:t>
      </w:r>
      <w:proofErr w:type="spellEnd"/>
      <w:r w:rsidRPr="00AD6E09">
        <w:rPr>
          <w:rFonts w:ascii="Times New Roman" w:hAnsi="Times New Roman" w:cs="Times New Roman"/>
        </w:rPr>
        <w:t xml:space="preserve"> D. Lichen </w:t>
      </w:r>
      <w:proofErr w:type="spellStart"/>
      <w:r w:rsidRPr="00AD6E09">
        <w:rPr>
          <w:rFonts w:ascii="Times New Roman" w:hAnsi="Times New Roman" w:cs="Times New Roman"/>
        </w:rPr>
        <w:t>nitidus</w:t>
      </w:r>
      <w:proofErr w:type="spellEnd"/>
      <w:r w:rsidRPr="00AD6E09">
        <w:rPr>
          <w:rFonts w:ascii="Times New Roman" w:hAnsi="Times New Roman" w:cs="Times New Roman"/>
        </w:rPr>
        <w:t xml:space="preserve">. XIII </w:t>
      </w:r>
      <w:proofErr w:type="spellStart"/>
      <w:r w:rsidRPr="00AD6E09">
        <w:rPr>
          <w:rFonts w:ascii="Times New Roman" w:hAnsi="Times New Roman" w:cs="Times New Roman"/>
        </w:rPr>
        <w:t>Beogradski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dermatoloski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dani</w:t>
      </w:r>
      <w:proofErr w:type="spellEnd"/>
      <w:r w:rsidRPr="00AD6E09">
        <w:rPr>
          <w:rFonts w:ascii="Times New Roman" w:hAnsi="Times New Roman" w:cs="Times New Roman"/>
        </w:rPr>
        <w:t xml:space="preserve">. 2007; </w:t>
      </w:r>
      <w:proofErr w:type="spellStart"/>
      <w:r w:rsidRPr="00AD6E09">
        <w:rPr>
          <w:rFonts w:ascii="Times New Roman" w:hAnsi="Times New Roman" w:cs="Times New Roman"/>
        </w:rPr>
        <w:t>Zbornik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rezimea</w:t>
      </w:r>
      <w:proofErr w:type="spellEnd"/>
      <w:r w:rsidRPr="00AD6E09">
        <w:rPr>
          <w:rFonts w:ascii="Times New Roman" w:hAnsi="Times New Roman" w:cs="Times New Roman"/>
        </w:rPr>
        <w:t>: PS-03.</w:t>
      </w:r>
    </w:p>
    <w:p w14:paraId="5307B860" w14:textId="77777777" w:rsidR="00D4311F" w:rsidRPr="00AD6E09" w:rsidRDefault="00D4311F" w:rsidP="00581C99">
      <w:pPr>
        <w:numPr>
          <w:ilvl w:val="0"/>
          <w:numId w:val="7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proofErr w:type="spellStart"/>
      <w:r w:rsidRPr="00AD6E09">
        <w:rPr>
          <w:rFonts w:ascii="Times New Roman" w:hAnsi="Times New Roman" w:cs="Times New Roman"/>
          <w:b/>
        </w:rPr>
        <w:t>Perić</w:t>
      </w:r>
      <w:proofErr w:type="spellEnd"/>
      <w:r w:rsidRPr="00AD6E09">
        <w:rPr>
          <w:rFonts w:ascii="Times New Roman" w:hAnsi="Times New Roman" w:cs="Times New Roman"/>
          <w:b/>
        </w:rPr>
        <w:t xml:space="preserve"> J</w:t>
      </w:r>
      <w:r w:rsidRPr="00AD6E09">
        <w:rPr>
          <w:rFonts w:ascii="Times New Roman" w:hAnsi="Times New Roman" w:cs="Times New Roman"/>
        </w:rPr>
        <w:t xml:space="preserve">, </w:t>
      </w:r>
      <w:proofErr w:type="spellStart"/>
      <w:r w:rsidRPr="00AD6E09">
        <w:rPr>
          <w:rFonts w:ascii="Times New Roman" w:hAnsi="Times New Roman" w:cs="Times New Roman"/>
        </w:rPr>
        <w:t>Djukić</w:t>
      </w:r>
      <w:proofErr w:type="spellEnd"/>
      <w:r w:rsidRPr="00AD6E09">
        <w:rPr>
          <w:rFonts w:ascii="Times New Roman" w:hAnsi="Times New Roman" w:cs="Times New Roman"/>
        </w:rPr>
        <w:t xml:space="preserve"> K, </w:t>
      </w:r>
      <w:proofErr w:type="spellStart"/>
      <w:r w:rsidRPr="00AD6E09">
        <w:rPr>
          <w:rFonts w:ascii="Times New Roman" w:hAnsi="Times New Roman" w:cs="Times New Roman"/>
        </w:rPr>
        <w:t>Perić</w:t>
      </w:r>
      <w:proofErr w:type="spellEnd"/>
      <w:r w:rsidRPr="00AD6E09">
        <w:rPr>
          <w:rFonts w:ascii="Times New Roman" w:hAnsi="Times New Roman" w:cs="Times New Roman"/>
        </w:rPr>
        <w:t xml:space="preserve"> V, </w:t>
      </w:r>
      <w:proofErr w:type="spellStart"/>
      <w:r w:rsidRPr="00AD6E09">
        <w:rPr>
          <w:rFonts w:ascii="Times New Roman" w:hAnsi="Times New Roman" w:cs="Times New Roman"/>
        </w:rPr>
        <w:t>Milinković</w:t>
      </w:r>
      <w:proofErr w:type="spellEnd"/>
      <w:r w:rsidRPr="00AD6E09">
        <w:rPr>
          <w:rFonts w:ascii="Times New Roman" w:hAnsi="Times New Roman" w:cs="Times New Roman"/>
        </w:rPr>
        <w:t xml:space="preserve"> M, Arsov B, </w:t>
      </w:r>
      <w:proofErr w:type="spellStart"/>
      <w:r w:rsidRPr="00AD6E09">
        <w:rPr>
          <w:rFonts w:ascii="Times New Roman" w:hAnsi="Times New Roman" w:cs="Times New Roman"/>
        </w:rPr>
        <w:t>Vuković</w:t>
      </w:r>
      <w:proofErr w:type="spellEnd"/>
      <w:r w:rsidRPr="00AD6E09">
        <w:rPr>
          <w:rFonts w:ascii="Times New Roman" w:hAnsi="Times New Roman" w:cs="Times New Roman"/>
        </w:rPr>
        <w:t xml:space="preserve"> J, </w:t>
      </w:r>
      <w:proofErr w:type="spellStart"/>
      <w:r w:rsidRPr="00AD6E09">
        <w:rPr>
          <w:rFonts w:ascii="Times New Roman" w:hAnsi="Times New Roman" w:cs="Times New Roman"/>
        </w:rPr>
        <w:t>Vesić</w:t>
      </w:r>
      <w:proofErr w:type="spellEnd"/>
      <w:r w:rsidRPr="00AD6E09">
        <w:rPr>
          <w:rFonts w:ascii="Times New Roman" w:hAnsi="Times New Roman" w:cs="Times New Roman"/>
        </w:rPr>
        <w:t xml:space="preserve"> S. </w:t>
      </w:r>
      <w:proofErr w:type="spellStart"/>
      <w:r w:rsidRPr="00AD6E09">
        <w:rPr>
          <w:rFonts w:ascii="Times New Roman" w:hAnsi="Times New Roman" w:cs="Times New Roman"/>
        </w:rPr>
        <w:t>Ličnost</w:t>
      </w:r>
      <w:proofErr w:type="spellEnd"/>
      <w:r w:rsidRPr="00AD6E09">
        <w:rPr>
          <w:rFonts w:ascii="Times New Roman" w:hAnsi="Times New Roman" w:cs="Times New Roman"/>
        </w:rPr>
        <w:t xml:space="preserve">, </w:t>
      </w:r>
      <w:proofErr w:type="spellStart"/>
      <w:r w:rsidRPr="00AD6E09">
        <w:rPr>
          <w:rFonts w:ascii="Times New Roman" w:hAnsi="Times New Roman" w:cs="Times New Roman"/>
        </w:rPr>
        <w:t>stres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i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reagovanje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pacijenata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obolelih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od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alopecije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areate</w:t>
      </w:r>
      <w:proofErr w:type="spellEnd"/>
      <w:r w:rsidRPr="00AD6E09">
        <w:rPr>
          <w:rFonts w:ascii="Times New Roman" w:hAnsi="Times New Roman" w:cs="Times New Roman"/>
        </w:rPr>
        <w:t xml:space="preserve">. I/XVII </w:t>
      </w:r>
      <w:proofErr w:type="spellStart"/>
      <w:r w:rsidRPr="00AD6E09">
        <w:rPr>
          <w:rFonts w:ascii="Times New Roman" w:hAnsi="Times New Roman" w:cs="Times New Roman"/>
        </w:rPr>
        <w:t>kongres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Udruženja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dermatovenerologa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Srbije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i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Crne</w:t>
      </w:r>
      <w:proofErr w:type="spellEnd"/>
      <w:r w:rsidRPr="00AD6E09">
        <w:rPr>
          <w:rFonts w:ascii="Times New Roman" w:hAnsi="Times New Roman" w:cs="Times New Roman"/>
        </w:rPr>
        <w:t xml:space="preserve"> Gore, Beograd 2005; </w:t>
      </w:r>
      <w:proofErr w:type="spellStart"/>
      <w:r w:rsidRPr="00AD6E09">
        <w:rPr>
          <w:rFonts w:ascii="Times New Roman" w:hAnsi="Times New Roman" w:cs="Times New Roman"/>
        </w:rPr>
        <w:t>Zbornik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rezimea</w:t>
      </w:r>
      <w:proofErr w:type="spellEnd"/>
      <w:r w:rsidRPr="00AD6E09">
        <w:rPr>
          <w:rFonts w:ascii="Times New Roman" w:hAnsi="Times New Roman" w:cs="Times New Roman"/>
        </w:rPr>
        <w:t>: O-24, pp.6.</w:t>
      </w:r>
    </w:p>
    <w:p w14:paraId="6A390FD7" w14:textId="77777777" w:rsidR="00D4311F" w:rsidRPr="00AD6E09" w:rsidRDefault="00D4311F" w:rsidP="00581C99">
      <w:pPr>
        <w:numPr>
          <w:ilvl w:val="0"/>
          <w:numId w:val="7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r w:rsidRPr="00AD6E09">
        <w:rPr>
          <w:rFonts w:ascii="Times New Roman" w:hAnsi="Times New Roman" w:cs="Times New Roman"/>
        </w:rPr>
        <w:t xml:space="preserve">Đukić K, </w:t>
      </w:r>
      <w:proofErr w:type="spellStart"/>
      <w:r w:rsidRPr="00AD6E09">
        <w:rPr>
          <w:rFonts w:ascii="Times New Roman" w:hAnsi="Times New Roman" w:cs="Times New Roman"/>
        </w:rPr>
        <w:t>Arsov</w:t>
      </w:r>
      <w:proofErr w:type="spellEnd"/>
      <w:r w:rsidRPr="00AD6E09">
        <w:rPr>
          <w:rFonts w:ascii="Times New Roman" w:hAnsi="Times New Roman" w:cs="Times New Roman"/>
        </w:rPr>
        <w:t xml:space="preserve"> B, </w:t>
      </w:r>
      <w:proofErr w:type="spellStart"/>
      <w:r w:rsidRPr="00AD6E09">
        <w:rPr>
          <w:rFonts w:ascii="Times New Roman" w:hAnsi="Times New Roman" w:cs="Times New Roman"/>
          <w:b/>
          <w:bCs/>
        </w:rPr>
        <w:t>Perić</w:t>
      </w:r>
      <w:proofErr w:type="spellEnd"/>
      <w:r w:rsidRPr="00AD6E09">
        <w:rPr>
          <w:rFonts w:ascii="Times New Roman" w:hAnsi="Times New Roman" w:cs="Times New Roman"/>
          <w:b/>
          <w:bCs/>
        </w:rPr>
        <w:t xml:space="preserve"> J</w:t>
      </w:r>
      <w:r w:rsidRPr="00AD6E09">
        <w:rPr>
          <w:rFonts w:ascii="Times New Roman" w:hAnsi="Times New Roman" w:cs="Times New Roman"/>
        </w:rPr>
        <w:t xml:space="preserve">, </w:t>
      </w:r>
      <w:proofErr w:type="spellStart"/>
      <w:r w:rsidRPr="00AD6E09">
        <w:rPr>
          <w:rFonts w:ascii="Times New Roman" w:hAnsi="Times New Roman" w:cs="Times New Roman"/>
        </w:rPr>
        <w:t>Milinković</w:t>
      </w:r>
      <w:proofErr w:type="spellEnd"/>
      <w:r w:rsidRPr="00AD6E09">
        <w:rPr>
          <w:rFonts w:ascii="Times New Roman" w:hAnsi="Times New Roman" w:cs="Times New Roman"/>
        </w:rPr>
        <w:t xml:space="preserve"> M. </w:t>
      </w:r>
      <w:proofErr w:type="spellStart"/>
      <w:r w:rsidRPr="00AD6E09">
        <w:rPr>
          <w:rFonts w:ascii="Times New Roman" w:hAnsi="Times New Roman" w:cs="Times New Roman"/>
        </w:rPr>
        <w:t>Mehanička</w:t>
      </w:r>
      <w:proofErr w:type="spellEnd"/>
      <w:r w:rsidRPr="00AD6E09">
        <w:rPr>
          <w:rFonts w:ascii="Times New Roman" w:hAnsi="Times New Roman" w:cs="Times New Roman"/>
        </w:rPr>
        <w:t xml:space="preserve"> purpura </w:t>
      </w:r>
      <w:proofErr w:type="spellStart"/>
      <w:r w:rsidRPr="00AD6E09">
        <w:rPr>
          <w:rFonts w:ascii="Times New Roman" w:hAnsi="Times New Roman" w:cs="Times New Roman"/>
        </w:rPr>
        <w:t>nastala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nakon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aplikacije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manžetne</w:t>
      </w:r>
      <w:proofErr w:type="spellEnd"/>
      <w:r w:rsidRPr="00AD6E09">
        <w:rPr>
          <w:rFonts w:ascii="Times New Roman" w:hAnsi="Times New Roman" w:cs="Times New Roman"/>
        </w:rPr>
        <w:t xml:space="preserve"> za </w:t>
      </w:r>
      <w:proofErr w:type="spellStart"/>
      <w:r w:rsidRPr="00AD6E09">
        <w:rPr>
          <w:rFonts w:ascii="Times New Roman" w:hAnsi="Times New Roman" w:cs="Times New Roman"/>
        </w:rPr>
        <w:t>fizikalnu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terapiju</w:t>
      </w:r>
      <w:proofErr w:type="spellEnd"/>
      <w:r w:rsidRPr="00AD6E09">
        <w:rPr>
          <w:rFonts w:ascii="Times New Roman" w:hAnsi="Times New Roman" w:cs="Times New Roman"/>
        </w:rPr>
        <w:t xml:space="preserve"> – </w:t>
      </w:r>
      <w:proofErr w:type="spellStart"/>
      <w:r w:rsidRPr="00AD6E09">
        <w:rPr>
          <w:rFonts w:ascii="Times New Roman" w:hAnsi="Times New Roman" w:cs="Times New Roman"/>
        </w:rPr>
        <w:t>prikaz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slučaja</w:t>
      </w:r>
      <w:proofErr w:type="spellEnd"/>
      <w:r w:rsidRPr="00AD6E09">
        <w:rPr>
          <w:rFonts w:ascii="Times New Roman" w:hAnsi="Times New Roman" w:cs="Times New Roman"/>
        </w:rPr>
        <w:t xml:space="preserve">. I/XVII </w:t>
      </w:r>
      <w:proofErr w:type="spellStart"/>
      <w:r w:rsidRPr="00AD6E09">
        <w:rPr>
          <w:rFonts w:ascii="Times New Roman" w:hAnsi="Times New Roman" w:cs="Times New Roman"/>
        </w:rPr>
        <w:t>kongres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Udruženja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dermatovenerologa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Srbije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i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Crne</w:t>
      </w:r>
      <w:proofErr w:type="spellEnd"/>
      <w:r w:rsidRPr="00AD6E09">
        <w:rPr>
          <w:rFonts w:ascii="Times New Roman" w:hAnsi="Times New Roman" w:cs="Times New Roman"/>
        </w:rPr>
        <w:t xml:space="preserve"> Gore, Beograd 2005; </w:t>
      </w:r>
      <w:proofErr w:type="spellStart"/>
      <w:r w:rsidRPr="00AD6E09">
        <w:rPr>
          <w:rFonts w:ascii="Times New Roman" w:hAnsi="Times New Roman" w:cs="Times New Roman"/>
        </w:rPr>
        <w:t>Zbornik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rezimea</w:t>
      </w:r>
      <w:proofErr w:type="spellEnd"/>
      <w:r w:rsidRPr="00AD6E09">
        <w:rPr>
          <w:rFonts w:ascii="Times New Roman" w:hAnsi="Times New Roman" w:cs="Times New Roman"/>
        </w:rPr>
        <w:t>: O-108, pp.31.</w:t>
      </w:r>
    </w:p>
    <w:p w14:paraId="2A21AA8F" w14:textId="77777777" w:rsidR="00F32402" w:rsidRDefault="00F32402" w:rsidP="008864DC">
      <w:pPr>
        <w:spacing w:after="0" w:line="240" w:lineRule="auto"/>
        <w:ind w:left="284" w:hanging="426"/>
        <w:jc w:val="both"/>
        <w:rPr>
          <w:rFonts w:ascii="Times New Roman" w:hAnsi="Times New Roman" w:cs="Times New Roman"/>
          <w:bCs/>
        </w:rPr>
      </w:pPr>
    </w:p>
    <w:p w14:paraId="48D58981" w14:textId="77777777" w:rsidR="00D4311F" w:rsidRDefault="008864DC" w:rsidP="00BD344D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ПОГЛАВЉА</w:t>
      </w:r>
      <w:r w:rsidR="008D50EB" w:rsidRPr="00AD6E09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У</w:t>
      </w:r>
      <w:r w:rsidR="008D50EB" w:rsidRPr="00AD6E09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КЊИГАМА</w:t>
      </w:r>
    </w:p>
    <w:p w14:paraId="4308F414" w14:textId="77777777" w:rsidR="000F5914" w:rsidRPr="000F5914" w:rsidRDefault="000F5914" w:rsidP="00581C99">
      <w:pPr>
        <w:pStyle w:val="ListParagraph"/>
        <w:numPr>
          <w:ilvl w:val="0"/>
          <w:numId w:val="23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0F5914">
        <w:rPr>
          <w:rFonts w:ascii="Times New Roman" w:hAnsi="Times New Roman" w:cs="Times New Roman"/>
        </w:rPr>
        <w:t xml:space="preserve">Wollenberg A, </w:t>
      </w:r>
      <w:r w:rsidRPr="000F5914">
        <w:rPr>
          <w:rFonts w:ascii="Times New Roman" w:hAnsi="Times New Roman" w:cs="Times New Roman"/>
          <w:b/>
          <w:bCs/>
        </w:rPr>
        <w:t>Peric J.</w:t>
      </w:r>
      <w:r w:rsidRPr="000F5914">
        <w:rPr>
          <w:rFonts w:ascii="Times New Roman" w:hAnsi="Times New Roman" w:cs="Times New Roman"/>
        </w:rPr>
        <w:t xml:space="preserve"> Calcineurin inhibitors: Topical. In: </w:t>
      </w:r>
      <w:proofErr w:type="spellStart"/>
      <w:r w:rsidRPr="000F5914">
        <w:rPr>
          <w:rFonts w:ascii="Times New Roman" w:hAnsi="Times New Roman" w:cs="Times New Roman"/>
        </w:rPr>
        <w:t>Katsambas</w:t>
      </w:r>
      <w:proofErr w:type="spellEnd"/>
      <w:r w:rsidRPr="000F5914">
        <w:rPr>
          <w:rFonts w:ascii="Times New Roman" w:hAnsi="Times New Roman" w:cs="Times New Roman"/>
        </w:rPr>
        <w:t xml:space="preserve">, AD, </w:t>
      </w:r>
      <w:proofErr w:type="spellStart"/>
      <w:r w:rsidRPr="000F5914">
        <w:rPr>
          <w:rFonts w:ascii="Times New Roman" w:hAnsi="Times New Roman" w:cs="Times New Roman"/>
        </w:rPr>
        <w:t>Lotti</w:t>
      </w:r>
      <w:proofErr w:type="spellEnd"/>
      <w:r w:rsidRPr="000F5914">
        <w:rPr>
          <w:rFonts w:ascii="Times New Roman" w:hAnsi="Times New Roman" w:cs="Times New Roman"/>
        </w:rPr>
        <w:t xml:space="preserve"> TM, </w:t>
      </w:r>
      <w:proofErr w:type="spellStart"/>
      <w:r w:rsidRPr="000F5914">
        <w:rPr>
          <w:rFonts w:ascii="Times New Roman" w:hAnsi="Times New Roman" w:cs="Times New Roman"/>
        </w:rPr>
        <w:t>Dessinioti</w:t>
      </w:r>
      <w:proofErr w:type="spellEnd"/>
      <w:r w:rsidRPr="000F5914">
        <w:rPr>
          <w:rFonts w:ascii="Times New Roman" w:hAnsi="Times New Roman" w:cs="Times New Roman"/>
        </w:rPr>
        <w:t xml:space="preserve"> C, </w:t>
      </w:r>
      <w:proofErr w:type="spellStart"/>
      <w:r w:rsidRPr="000F5914">
        <w:rPr>
          <w:rFonts w:ascii="Times New Roman" w:hAnsi="Times New Roman" w:cs="Times New Roman"/>
        </w:rPr>
        <w:t>D'Erme</w:t>
      </w:r>
      <w:proofErr w:type="spellEnd"/>
      <w:r w:rsidRPr="000F5914">
        <w:rPr>
          <w:rFonts w:ascii="Times New Roman" w:hAnsi="Times New Roman" w:cs="Times New Roman"/>
        </w:rPr>
        <w:t xml:space="preserve"> AM (eds). European Handbook of Dermatological </w:t>
      </w:r>
      <w:r w:rsidRPr="00A01E4B">
        <w:rPr>
          <w:rFonts w:ascii="Times New Roman" w:hAnsi="Times New Roman" w:cs="Times New Roman"/>
        </w:rPr>
        <w:t>Treatments</w:t>
      </w:r>
      <w:r w:rsidR="00EF381A" w:rsidRPr="00A01E4B">
        <w:rPr>
          <w:rFonts w:ascii="Times New Roman" w:hAnsi="Times New Roman" w:cs="Times New Roman"/>
        </w:rPr>
        <w:t xml:space="preserve">, </w:t>
      </w:r>
      <w:r w:rsidR="00C248EE">
        <w:rPr>
          <w:rFonts w:ascii="Times New Roman" w:hAnsi="Times New Roman" w:cs="Times New Roman"/>
          <w:color w:val="111111"/>
          <w:shd w:val="clear" w:color="auto" w:fill="FFFFFF"/>
        </w:rPr>
        <w:t>4</w:t>
      </w:r>
      <w:r w:rsidR="00C248EE">
        <w:rPr>
          <w:rFonts w:ascii="Times New Roman" w:hAnsi="Times New Roman" w:cs="Times New Roman"/>
          <w:color w:val="111111"/>
          <w:shd w:val="clear" w:color="auto" w:fill="FFFFFF"/>
          <w:vertAlign w:val="superscript"/>
        </w:rPr>
        <w:t>th</w:t>
      </w:r>
      <w:r w:rsidR="00C248EE" w:rsidRPr="00461926">
        <w:rPr>
          <w:rFonts w:ascii="Times New Roman" w:hAnsi="Times New Roman" w:cs="Times New Roman"/>
          <w:color w:val="111111"/>
          <w:shd w:val="clear" w:color="auto" w:fill="FFFFFF"/>
        </w:rPr>
        <w:t>ed</w:t>
      </w:r>
      <w:r w:rsidR="00C248EE">
        <w:rPr>
          <w:rFonts w:ascii="Times New Roman" w:hAnsi="Times New Roman" w:cs="Times New Roman"/>
          <w:color w:val="111111"/>
          <w:shd w:val="clear" w:color="auto" w:fill="F7FAFA"/>
        </w:rPr>
        <w:t>.</w:t>
      </w:r>
      <w:r w:rsidR="00A01E4B">
        <w:rPr>
          <w:rFonts w:ascii="Times New Roman" w:hAnsi="Times New Roman" w:cs="Times New Roman"/>
        </w:rPr>
        <w:t>.</w:t>
      </w:r>
      <w:r w:rsidRPr="00A01E4B">
        <w:rPr>
          <w:rFonts w:ascii="Times New Roman" w:hAnsi="Times New Roman" w:cs="Times New Roman"/>
        </w:rPr>
        <w:t xml:space="preserve"> Springer</w:t>
      </w:r>
      <w:r w:rsidRPr="000F5914">
        <w:rPr>
          <w:rFonts w:ascii="Times New Roman" w:hAnsi="Times New Roman" w:cs="Times New Roman"/>
        </w:rPr>
        <w:t>, Cham; 2023. p.1615–16241.</w:t>
      </w:r>
    </w:p>
    <w:p w14:paraId="4988716A" w14:textId="77777777" w:rsidR="00B62C16" w:rsidRPr="000F5914" w:rsidRDefault="00D4311F" w:rsidP="00581C99">
      <w:pPr>
        <w:pStyle w:val="ListParagraph"/>
        <w:numPr>
          <w:ilvl w:val="0"/>
          <w:numId w:val="23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0F5914">
        <w:rPr>
          <w:rFonts w:ascii="Times New Roman" w:hAnsi="Times New Roman" w:cs="Times New Roman"/>
        </w:rPr>
        <w:t xml:space="preserve">Wollenberg A, </w:t>
      </w:r>
      <w:r w:rsidRPr="000F5914">
        <w:rPr>
          <w:rFonts w:ascii="Times New Roman" w:hAnsi="Times New Roman" w:cs="Times New Roman"/>
          <w:b/>
          <w:bCs/>
        </w:rPr>
        <w:t xml:space="preserve">Peric </w:t>
      </w:r>
      <w:r w:rsidRPr="000F5914">
        <w:rPr>
          <w:rFonts w:ascii="Times New Roman" w:hAnsi="Times New Roman" w:cs="Times New Roman"/>
          <w:b/>
        </w:rPr>
        <w:t>J.</w:t>
      </w:r>
      <w:r w:rsidRPr="000F5914">
        <w:rPr>
          <w:rFonts w:ascii="Times New Roman" w:hAnsi="Times New Roman" w:cs="Times New Roman"/>
        </w:rPr>
        <w:t xml:space="preserve"> Calcineurin inhibitors: topical. In: </w:t>
      </w:r>
      <w:proofErr w:type="spellStart"/>
      <w:r w:rsidRPr="000F5914">
        <w:rPr>
          <w:rFonts w:ascii="Times New Roman" w:hAnsi="Times New Roman" w:cs="Times New Roman"/>
        </w:rPr>
        <w:t>Katsambas</w:t>
      </w:r>
      <w:proofErr w:type="spellEnd"/>
      <w:r w:rsidRPr="000F5914">
        <w:rPr>
          <w:rFonts w:ascii="Times New Roman" w:hAnsi="Times New Roman" w:cs="Times New Roman"/>
        </w:rPr>
        <w:t xml:space="preserve"> </w:t>
      </w:r>
      <w:r w:rsidR="00C248EE">
        <w:rPr>
          <w:rFonts w:ascii="Times New Roman" w:hAnsi="Times New Roman" w:cs="Times New Roman"/>
        </w:rPr>
        <w:t>AD</w:t>
      </w:r>
      <w:r w:rsidR="00EF381A" w:rsidRPr="000F5914">
        <w:rPr>
          <w:rFonts w:ascii="Times New Roman" w:hAnsi="Times New Roman" w:cs="Times New Roman"/>
        </w:rPr>
        <w:t xml:space="preserve">, </w:t>
      </w:r>
      <w:proofErr w:type="spellStart"/>
      <w:r w:rsidR="00EF381A" w:rsidRPr="000F5914">
        <w:rPr>
          <w:rFonts w:ascii="Times New Roman" w:hAnsi="Times New Roman" w:cs="Times New Roman"/>
        </w:rPr>
        <w:t>Lotti</w:t>
      </w:r>
      <w:proofErr w:type="spellEnd"/>
      <w:r w:rsidR="00EF381A" w:rsidRPr="000F5914">
        <w:rPr>
          <w:rFonts w:ascii="Times New Roman" w:hAnsi="Times New Roman" w:cs="Times New Roman"/>
        </w:rPr>
        <w:t xml:space="preserve"> TM, </w:t>
      </w:r>
      <w:proofErr w:type="spellStart"/>
      <w:r w:rsidR="00EF381A" w:rsidRPr="000F5914">
        <w:rPr>
          <w:rFonts w:ascii="Times New Roman" w:hAnsi="Times New Roman" w:cs="Times New Roman"/>
        </w:rPr>
        <w:t>Dessinioti</w:t>
      </w:r>
      <w:proofErr w:type="spellEnd"/>
      <w:r w:rsidR="00EF381A" w:rsidRPr="000F5914">
        <w:rPr>
          <w:rFonts w:ascii="Times New Roman" w:hAnsi="Times New Roman" w:cs="Times New Roman"/>
        </w:rPr>
        <w:t xml:space="preserve"> C, </w:t>
      </w:r>
      <w:proofErr w:type="spellStart"/>
      <w:r w:rsidR="00EF381A" w:rsidRPr="000F5914">
        <w:rPr>
          <w:rFonts w:ascii="Times New Roman" w:hAnsi="Times New Roman" w:cs="Times New Roman"/>
        </w:rPr>
        <w:t>D'Erme</w:t>
      </w:r>
      <w:proofErr w:type="spellEnd"/>
      <w:r w:rsidR="00EF381A" w:rsidRPr="000F5914">
        <w:rPr>
          <w:rFonts w:ascii="Times New Roman" w:hAnsi="Times New Roman" w:cs="Times New Roman"/>
        </w:rPr>
        <w:t xml:space="preserve"> AM (eds)</w:t>
      </w:r>
      <w:r w:rsidRPr="000F5914">
        <w:rPr>
          <w:rFonts w:ascii="Times New Roman" w:hAnsi="Times New Roman" w:cs="Times New Roman"/>
        </w:rPr>
        <w:t xml:space="preserve">. European Handbook </w:t>
      </w:r>
      <w:r w:rsidR="00B62C16" w:rsidRPr="000F5914">
        <w:rPr>
          <w:rFonts w:ascii="Times New Roman" w:hAnsi="Times New Roman" w:cs="Times New Roman"/>
        </w:rPr>
        <w:t>of Dermatological Treatments</w:t>
      </w:r>
      <w:r w:rsidR="00EF381A" w:rsidRPr="00EF381A">
        <w:rPr>
          <w:rFonts w:ascii="Times New Roman" w:hAnsi="Times New Roman" w:cs="Times New Roman"/>
        </w:rPr>
        <w:t>,</w:t>
      </w:r>
      <w:r w:rsidR="00C248EE">
        <w:rPr>
          <w:rFonts w:ascii="Times New Roman" w:hAnsi="Times New Roman" w:cs="Times New Roman"/>
        </w:rPr>
        <w:t xml:space="preserve"> </w:t>
      </w:r>
      <w:r w:rsidR="00EF381A" w:rsidRPr="00A178F7">
        <w:rPr>
          <w:rFonts w:ascii="Times New Roman" w:hAnsi="Times New Roman" w:cs="Times New Roman"/>
          <w:color w:val="111111"/>
          <w:shd w:val="clear" w:color="auto" w:fill="FFFFFF"/>
        </w:rPr>
        <w:t>3</w:t>
      </w:r>
      <w:r w:rsidR="00EF381A" w:rsidRPr="00A178F7">
        <w:rPr>
          <w:rFonts w:ascii="Times New Roman" w:hAnsi="Times New Roman" w:cs="Times New Roman"/>
          <w:color w:val="111111"/>
          <w:shd w:val="clear" w:color="auto" w:fill="FFFFFF"/>
          <w:vertAlign w:val="superscript"/>
        </w:rPr>
        <w:t>rd</w:t>
      </w:r>
      <w:r w:rsidR="00EF381A" w:rsidRPr="00A178F7">
        <w:rPr>
          <w:rFonts w:ascii="Times New Roman" w:hAnsi="Times New Roman" w:cs="Times New Roman"/>
          <w:color w:val="111111"/>
          <w:shd w:val="clear" w:color="auto" w:fill="FFFFFF"/>
        </w:rPr>
        <w:t>ed.</w:t>
      </w:r>
      <w:r w:rsidR="00B62C16" w:rsidRPr="00EF381A">
        <w:rPr>
          <w:rFonts w:ascii="Times New Roman" w:hAnsi="Times New Roman" w:cs="Times New Roman"/>
        </w:rPr>
        <w:t>.</w:t>
      </w:r>
      <w:r w:rsidR="00B62C16" w:rsidRPr="000F5914">
        <w:rPr>
          <w:rFonts w:ascii="Times New Roman" w:hAnsi="Times New Roman" w:cs="Times New Roman"/>
        </w:rPr>
        <w:t xml:space="preserve"> Springer: Berlin 2015:1427-1431.</w:t>
      </w:r>
    </w:p>
    <w:p w14:paraId="1273DAA9" w14:textId="77777777" w:rsidR="00A90C0D" w:rsidRPr="00A178F7" w:rsidRDefault="00A90C0D" w:rsidP="000F591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1982F22" w14:textId="77777777" w:rsidR="00211792" w:rsidRPr="00AD6E09" w:rsidRDefault="008864DC" w:rsidP="007D7EEA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б</w:t>
      </w:r>
      <w:r w:rsidR="003303C6">
        <w:rPr>
          <w:rFonts w:ascii="Times New Roman" w:hAnsi="Times New Roman" w:cs="Times New Roman"/>
          <w:i/>
        </w:rPr>
        <w:t>)</w:t>
      </w:r>
      <w:r w:rsidR="00021733" w:rsidRPr="00AD6E09">
        <w:rPr>
          <w:rFonts w:ascii="Times New Roman" w:hAnsi="Times New Roman" w:cs="Times New Roman"/>
          <w:i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Цитираност</w:t>
      </w:r>
      <w:proofErr w:type="spellEnd"/>
    </w:p>
    <w:p w14:paraId="73BE6C05" w14:textId="77777777" w:rsidR="00C952A1" w:rsidRPr="00217E58" w:rsidRDefault="00C952A1" w:rsidP="00C952A1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Објављени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радови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др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RS"/>
        </w:rPr>
        <w:t>Јелене Перић</w:t>
      </w:r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цитирани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су</w:t>
      </w:r>
      <w:proofErr w:type="spellEnd"/>
      <w:r>
        <w:rPr>
          <w:rFonts w:ascii="Times New Roman" w:hAnsi="Times New Roman" w:cs="Times New Roman"/>
        </w:rPr>
        <w:t xml:space="preserve"> 65</w:t>
      </w:r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пута</w:t>
      </w:r>
      <w:proofErr w:type="spellEnd"/>
      <w:r>
        <w:rPr>
          <w:rFonts w:ascii="Times New Roman" w:hAnsi="Times New Roman" w:cs="Times New Roman"/>
        </w:rPr>
        <w:t xml:space="preserve"> h index</w:t>
      </w:r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4 </w:t>
      </w:r>
      <w:proofErr w:type="spellStart"/>
      <w:r>
        <w:rPr>
          <w:rFonts w:ascii="Times New Roman" w:hAnsi="Times New Roman" w:cs="Times New Roman"/>
          <w:color w:val="000000"/>
        </w:rPr>
        <w:t>према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индексној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бази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</w:rPr>
        <w:t>SCOPUS</w:t>
      </w:r>
      <w:r w:rsidRPr="00AD6E0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приступ</w:t>
      </w:r>
      <w:proofErr w:type="spellEnd"/>
      <w:r>
        <w:rPr>
          <w:rFonts w:ascii="Times New Roman" w:hAnsi="Times New Roman" w:cs="Times New Roman"/>
        </w:rPr>
        <w:t xml:space="preserve"> 22.09.2024. </w:t>
      </w:r>
      <w:proofErr w:type="spellStart"/>
      <w:r>
        <w:rPr>
          <w:rFonts w:ascii="Times New Roman" w:hAnsi="Times New Roman" w:cs="Times New Roman"/>
        </w:rPr>
        <w:t>године</w:t>
      </w:r>
      <w:proofErr w:type="spellEnd"/>
      <w:r>
        <w:rPr>
          <w:rFonts w:ascii="Times New Roman" w:hAnsi="Times New Roman" w:cs="Times New Roman"/>
        </w:rPr>
        <w:t>)</w:t>
      </w:r>
    </w:p>
    <w:p w14:paraId="41F5112E" w14:textId="77777777" w:rsidR="008D50EB" w:rsidRPr="00AD6E09" w:rsidRDefault="008D50EB" w:rsidP="007D7EE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71A0E10F" w14:textId="77777777" w:rsidR="00211792" w:rsidRPr="00AD6E09" w:rsidRDefault="008864DC" w:rsidP="007D7EEA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ц</w:t>
      </w:r>
      <w:r w:rsidR="00211792" w:rsidRPr="00AD6E09">
        <w:rPr>
          <w:rFonts w:ascii="Times New Roman" w:hAnsi="Times New Roman" w:cs="Times New Roman"/>
          <w:i/>
        </w:rPr>
        <w:t xml:space="preserve">) </w:t>
      </w:r>
      <w:proofErr w:type="spellStart"/>
      <w:r>
        <w:rPr>
          <w:rFonts w:ascii="Times New Roman" w:hAnsi="Times New Roman" w:cs="Times New Roman"/>
          <w:i/>
        </w:rPr>
        <w:t>Друга</w:t>
      </w:r>
      <w:proofErr w:type="spellEnd"/>
      <w:r w:rsidR="00211792" w:rsidRPr="00AD6E09">
        <w:rPr>
          <w:rFonts w:ascii="Times New Roman" w:hAnsi="Times New Roman" w:cs="Times New Roman"/>
          <w:i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достигнућа</w:t>
      </w:r>
      <w:proofErr w:type="spellEnd"/>
      <w:r w:rsidR="00211792" w:rsidRPr="00AD6E09">
        <w:rPr>
          <w:rFonts w:ascii="Times New Roman" w:hAnsi="Times New Roman" w:cs="Times New Roman"/>
          <w:i/>
        </w:rPr>
        <w:t xml:space="preserve"> (</w:t>
      </w:r>
      <w:proofErr w:type="spellStart"/>
      <w:r>
        <w:rPr>
          <w:rFonts w:ascii="Times New Roman" w:hAnsi="Times New Roman" w:cs="Times New Roman"/>
          <w:i/>
        </w:rPr>
        <w:t>рецензије</w:t>
      </w:r>
      <w:proofErr w:type="spellEnd"/>
      <w:r w:rsidR="00211792" w:rsidRPr="00AD6E09">
        <w:rPr>
          <w:rFonts w:ascii="Times New Roman" w:hAnsi="Times New Roman" w:cs="Times New Roman"/>
          <w:i/>
        </w:rPr>
        <w:t xml:space="preserve">, </w:t>
      </w:r>
      <w:proofErr w:type="spellStart"/>
      <w:r>
        <w:rPr>
          <w:rFonts w:ascii="Times New Roman" w:hAnsi="Times New Roman" w:cs="Times New Roman"/>
          <w:i/>
        </w:rPr>
        <w:t>рецензије</w:t>
      </w:r>
      <w:proofErr w:type="spellEnd"/>
      <w:r w:rsidR="00211792" w:rsidRPr="00AD6E09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у</w:t>
      </w:r>
      <w:r w:rsidR="00211792" w:rsidRPr="00AD6E09">
        <w:rPr>
          <w:rFonts w:ascii="Times New Roman" w:hAnsi="Times New Roman" w:cs="Times New Roman"/>
          <w:i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часописима</w:t>
      </w:r>
      <w:proofErr w:type="spellEnd"/>
      <w:r w:rsidR="00211792" w:rsidRPr="00AD6E09">
        <w:rPr>
          <w:rFonts w:ascii="Times New Roman" w:hAnsi="Times New Roman" w:cs="Times New Roman"/>
          <w:i/>
        </w:rPr>
        <w:t>)</w:t>
      </w:r>
    </w:p>
    <w:p w14:paraId="43E6E400" w14:textId="77777777" w:rsidR="00211792" w:rsidRPr="00AD6E09" w:rsidRDefault="008864DC" w:rsidP="007D7EEA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Др</w:t>
      </w:r>
      <w:proofErr w:type="spellEnd"/>
      <w:r w:rsidR="00211792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Јелена</w:t>
      </w:r>
      <w:proofErr w:type="spellEnd"/>
      <w:r w:rsidR="00211792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Перић</w:t>
      </w:r>
      <w:proofErr w:type="spellEnd"/>
      <w:r w:rsidR="00211792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 w:rsidR="00211792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била</w:t>
      </w:r>
      <w:proofErr w:type="spellEnd"/>
      <w:r w:rsidR="00211792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рецензент</w:t>
      </w:r>
      <w:proofErr w:type="spellEnd"/>
      <w:r w:rsidR="00211792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научних</w:t>
      </w:r>
      <w:proofErr w:type="spellEnd"/>
      <w:r w:rsidR="00211792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радова</w:t>
      </w:r>
      <w:proofErr w:type="spellEnd"/>
      <w:r w:rsidR="00211792"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="00211792" w:rsidRPr="00AD6E09">
        <w:rPr>
          <w:rFonts w:ascii="Times New Roman" w:hAnsi="Times New Roman" w:cs="Times New Roman"/>
        </w:rPr>
        <w:t xml:space="preserve"> </w:t>
      </w:r>
      <w:r>
        <w:rPr>
          <w:rStyle w:val="style6"/>
          <w:rFonts w:ascii="Times New Roman" w:hAnsi="Times New Roman" w:cs="Times New Roman"/>
          <w:bCs/>
        </w:rPr>
        <w:t>PLOS</w:t>
      </w:r>
      <w:r w:rsidR="00211792" w:rsidRPr="00AD6E09">
        <w:rPr>
          <w:rStyle w:val="style6"/>
          <w:rFonts w:ascii="Times New Roman" w:hAnsi="Times New Roman" w:cs="Times New Roman"/>
          <w:bCs/>
        </w:rPr>
        <w:t xml:space="preserve"> </w:t>
      </w:r>
      <w:r>
        <w:rPr>
          <w:rStyle w:val="style6"/>
          <w:rFonts w:ascii="Times New Roman" w:hAnsi="Times New Roman" w:cs="Times New Roman"/>
          <w:bCs/>
        </w:rPr>
        <w:t>ONE</w:t>
      </w:r>
      <w:r w:rsidR="00211792" w:rsidRPr="00AD6E09">
        <w:rPr>
          <w:rStyle w:val="style6"/>
          <w:rFonts w:ascii="Times New Roman" w:hAnsi="Times New Roman" w:cs="Times New Roman"/>
          <w:bCs/>
        </w:rPr>
        <w:t xml:space="preserve"> </w:t>
      </w:r>
      <w:proofErr w:type="spellStart"/>
      <w:r>
        <w:rPr>
          <w:rStyle w:val="style6"/>
          <w:rFonts w:ascii="Times New Roman" w:hAnsi="Times New Roman" w:cs="Times New Roman"/>
          <w:bCs/>
        </w:rPr>
        <w:t>часопису</w:t>
      </w:r>
      <w:proofErr w:type="spellEnd"/>
      <w:r w:rsidR="00211792" w:rsidRPr="00AD6E09">
        <w:rPr>
          <w:rStyle w:val="style6"/>
          <w:rFonts w:ascii="Times New Roman" w:hAnsi="Times New Roman" w:cs="Times New Roman"/>
          <w:bCs/>
        </w:rPr>
        <w:t>.</w:t>
      </w:r>
    </w:p>
    <w:p w14:paraId="0BC5AF0B" w14:textId="77777777" w:rsidR="00211792" w:rsidRPr="00AD6E09" w:rsidRDefault="00211792" w:rsidP="007D7EE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14:paraId="39D8E0B5" w14:textId="4DA1689F" w:rsidR="001045C4" w:rsidRDefault="00C8158C" w:rsidP="007D7EE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sr-Cyrl-RS"/>
        </w:rPr>
        <w:t>Ђ</w:t>
      </w:r>
      <w:r w:rsidR="001045C4" w:rsidRPr="00AD6E09">
        <w:rPr>
          <w:rFonts w:ascii="Times New Roman" w:hAnsi="Times New Roman" w:cs="Times New Roman"/>
          <w:b/>
        </w:rPr>
        <w:t xml:space="preserve">. </w:t>
      </w:r>
      <w:r w:rsidR="008864DC">
        <w:rPr>
          <w:rFonts w:ascii="Times New Roman" w:hAnsi="Times New Roman" w:cs="Times New Roman"/>
          <w:b/>
        </w:rPr>
        <w:t>ОЦЕНА</w:t>
      </w:r>
      <w:r w:rsidR="001045C4" w:rsidRPr="00AD6E09">
        <w:rPr>
          <w:rFonts w:ascii="Times New Roman" w:hAnsi="Times New Roman" w:cs="Times New Roman"/>
          <w:b/>
        </w:rPr>
        <w:t xml:space="preserve"> </w:t>
      </w:r>
      <w:r w:rsidR="008864DC">
        <w:rPr>
          <w:rFonts w:ascii="Times New Roman" w:hAnsi="Times New Roman" w:cs="Times New Roman"/>
          <w:b/>
        </w:rPr>
        <w:t>О</w:t>
      </w:r>
      <w:r w:rsidR="001045C4" w:rsidRPr="00AD6E09">
        <w:rPr>
          <w:rFonts w:ascii="Times New Roman" w:hAnsi="Times New Roman" w:cs="Times New Roman"/>
          <w:b/>
        </w:rPr>
        <w:t xml:space="preserve"> </w:t>
      </w:r>
      <w:r w:rsidR="008864DC">
        <w:rPr>
          <w:rFonts w:ascii="Times New Roman" w:hAnsi="Times New Roman" w:cs="Times New Roman"/>
          <w:b/>
        </w:rPr>
        <w:t>РЕЗУЛТАТИМА</w:t>
      </w:r>
      <w:r w:rsidR="001045C4" w:rsidRPr="00AD6E09">
        <w:rPr>
          <w:rFonts w:ascii="Times New Roman" w:hAnsi="Times New Roman" w:cs="Times New Roman"/>
          <w:b/>
        </w:rPr>
        <w:t xml:space="preserve"> </w:t>
      </w:r>
      <w:r w:rsidR="008864DC">
        <w:rPr>
          <w:rFonts w:ascii="Times New Roman" w:hAnsi="Times New Roman" w:cs="Times New Roman"/>
          <w:b/>
        </w:rPr>
        <w:t>НАУЧНО</w:t>
      </w:r>
      <w:r w:rsidR="001045C4" w:rsidRPr="00AD6E09">
        <w:rPr>
          <w:rFonts w:ascii="Times New Roman" w:hAnsi="Times New Roman" w:cs="Times New Roman"/>
          <w:b/>
        </w:rPr>
        <w:t>-</w:t>
      </w:r>
      <w:r w:rsidR="008864DC">
        <w:rPr>
          <w:rFonts w:ascii="Times New Roman" w:hAnsi="Times New Roman" w:cs="Times New Roman"/>
          <w:b/>
        </w:rPr>
        <w:t>ИСТРА</w:t>
      </w:r>
      <w:r w:rsidR="008864DC">
        <w:rPr>
          <w:rFonts w:ascii="Times New Roman" w:hAnsi="Times New Roman" w:cs="Times New Roman"/>
          <w:b/>
          <w:lang w:val="sl-SI"/>
        </w:rPr>
        <w:t>Ж</w:t>
      </w:r>
      <w:r w:rsidR="008864DC">
        <w:rPr>
          <w:rFonts w:ascii="Times New Roman" w:hAnsi="Times New Roman" w:cs="Times New Roman"/>
          <w:b/>
        </w:rPr>
        <w:t>ИВАЧКОГ</w:t>
      </w:r>
      <w:r w:rsidR="001045C4" w:rsidRPr="00AD6E09">
        <w:rPr>
          <w:rFonts w:ascii="Times New Roman" w:hAnsi="Times New Roman" w:cs="Times New Roman"/>
          <w:b/>
        </w:rPr>
        <w:t xml:space="preserve"> </w:t>
      </w:r>
      <w:r w:rsidR="008864DC">
        <w:rPr>
          <w:rFonts w:ascii="Times New Roman" w:hAnsi="Times New Roman" w:cs="Times New Roman"/>
          <w:b/>
        </w:rPr>
        <w:t>РАДА</w:t>
      </w:r>
    </w:p>
    <w:p w14:paraId="503163EF" w14:textId="56A0A774" w:rsidR="001045C4" w:rsidRDefault="003134AC" w:rsidP="007D7EEA">
      <w:p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</w:rPr>
        <w:t>Д</w:t>
      </w:r>
      <w:r w:rsidR="008864DC">
        <w:rPr>
          <w:rFonts w:ascii="Times New Roman" w:hAnsi="Times New Roman" w:cs="Times New Roman"/>
          <w:lang w:val="it-IT"/>
        </w:rPr>
        <w:t>р</w:t>
      </w:r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r w:rsidR="008864DC">
        <w:rPr>
          <w:rFonts w:ascii="Times New Roman" w:hAnsi="Times New Roman" w:cs="Times New Roman"/>
          <w:lang w:val="it-IT"/>
        </w:rPr>
        <w:t>Јелена</w:t>
      </w:r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r w:rsidR="008864DC">
        <w:rPr>
          <w:rFonts w:ascii="Times New Roman" w:hAnsi="Times New Roman" w:cs="Times New Roman"/>
          <w:lang w:val="it-IT"/>
        </w:rPr>
        <w:t>Перић</w:t>
      </w:r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r w:rsidR="008864DC">
        <w:rPr>
          <w:rFonts w:ascii="Times New Roman" w:hAnsi="Times New Roman" w:cs="Times New Roman"/>
          <w:lang w:val="it-IT"/>
        </w:rPr>
        <w:t>је</w:t>
      </w:r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</w:rPr>
        <w:t>објавила</w:t>
      </w:r>
      <w:proofErr w:type="spellEnd"/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r w:rsidR="008D0B9C">
        <w:rPr>
          <w:rFonts w:ascii="Times New Roman" w:hAnsi="Times New Roman" w:cs="Times New Roman"/>
          <w:lang w:val="sr-Cyrl-RS"/>
        </w:rPr>
        <w:t xml:space="preserve">72 </w:t>
      </w:r>
      <w:proofErr w:type="spellStart"/>
      <w:r>
        <w:rPr>
          <w:rFonts w:ascii="Times New Roman" w:hAnsi="Times New Roman" w:cs="Times New Roman"/>
        </w:rPr>
        <w:t>публикациј</w:t>
      </w:r>
      <w:proofErr w:type="spellEnd"/>
      <w:r w:rsidR="008D0B9C">
        <w:rPr>
          <w:rFonts w:ascii="Times New Roman" w:hAnsi="Times New Roman" w:cs="Times New Roman"/>
          <w:lang w:val="sr-Cyrl-RS"/>
        </w:rPr>
        <w:t>е</w:t>
      </w:r>
      <w:r w:rsidR="001045C4" w:rsidRPr="00AD6E09">
        <w:rPr>
          <w:rFonts w:ascii="Times New Roman" w:hAnsi="Times New Roman" w:cs="Times New Roman"/>
          <w:lang w:val="it-IT"/>
        </w:rPr>
        <w:t xml:space="preserve">. </w:t>
      </w:r>
      <w:r w:rsidR="008864DC">
        <w:rPr>
          <w:rFonts w:ascii="Times New Roman" w:hAnsi="Times New Roman" w:cs="Times New Roman"/>
          <w:lang w:val="it-IT"/>
        </w:rPr>
        <w:t>Од</w:t>
      </w:r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r w:rsidR="008864DC">
        <w:rPr>
          <w:rFonts w:ascii="Times New Roman" w:hAnsi="Times New Roman" w:cs="Times New Roman"/>
          <w:lang w:val="it-IT"/>
        </w:rPr>
        <w:t>тога</w:t>
      </w:r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r w:rsidR="008864DC">
        <w:rPr>
          <w:rFonts w:ascii="Times New Roman" w:hAnsi="Times New Roman" w:cs="Times New Roman"/>
          <w:lang w:val="it-IT"/>
        </w:rPr>
        <w:t>је</w:t>
      </w:r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</w:rPr>
        <w:t>објавила</w:t>
      </w:r>
      <w:proofErr w:type="spellEnd"/>
      <w:r>
        <w:rPr>
          <w:rFonts w:ascii="Times New Roman" w:hAnsi="Times New Roman" w:cs="Times New Roman"/>
        </w:rPr>
        <w:t xml:space="preserve"> </w:t>
      </w:r>
      <w:r w:rsidR="008D0B9C">
        <w:rPr>
          <w:rFonts w:ascii="Times New Roman" w:hAnsi="Times New Roman" w:cs="Times New Roman"/>
          <w:lang w:val="sr-Cyrl-RS"/>
        </w:rPr>
        <w:t>7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радова</w:t>
      </w:r>
      <w:proofErr w:type="spellEnd"/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r w:rsidR="008864DC">
        <w:rPr>
          <w:rFonts w:ascii="Times New Roman" w:hAnsi="Times New Roman" w:cs="Times New Roman"/>
          <w:i/>
          <w:iCs/>
          <w:lang w:val="it-IT"/>
        </w:rPr>
        <w:t>in</w:t>
      </w:r>
      <w:r w:rsidR="001045C4" w:rsidRPr="00AD6E09">
        <w:rPr>
          <w:rFonts w:ascii="Times New Roman" w:hAnsi="Times New Roman" w:cs="Times New Roman"/>
          <w:i/>
          <w:iCs/>
          <w:lang w:val="it-IT"/>
        </w:rPr>
        <w:t xml:space="preserve"> </w:t>
      </w:r>
      <w:r w:rsidR="008864DC">
        <w:rPr>
          <w:rFonts w:ascii="Times New Roman" w:hAnsi="Times New Roman" w:cs="Times New Roman"/>
          <w:i/>
          <w:iCs/>
          <w:lang w:val="it-IT"/>
        </w:rPr>
        <w:t>e</w:t>
      </w:r>
      <w:r w:rsidR="001045C4" w:rsidRPr="00AD6E09">
        <w:rPr>
          <w:rFonts w:ascii="Times New Roman" w:hAnsi="Times New Roman" w:cs="Times New Roman"/>
          <w:i/>
          <w:iCs/>
          <w:lang w:val="it-IT"/>
        </w:rPr>
        <w:t>x</w:t>
      </w:r>
      <w:r w:rsidR="008864DC">
        <w:rPr>
          <w:rFonts w:ascii="Times New Roman" w:hAnsi="Times New Roman" w:cs="Times New Roman"/>
          <w:i/>
          <w:iCs/>
          <w:lang w:val="it-IT"/>
        </w:rPr>
        <w:t>tenso</w:t>
      </w:r>
      <w:r w:rsidR="001045C4" w:rsidRPr="00AD6E09">
        <w:rPr>
          <w:rFonts w:ascii="Times New Roman" w:hAnsi="Times New Roman" w:cs="Times New Roman"/>
          <w:i/>
          <w:iCs/>
          <w:lang w:val="it-IT"/>
        </w:rPr>
        <w:t xml:space="preserve"> </w:t>
      </w:r>
      <w:r w:rsidR="008864DC">
        <w:rPr>
          <w:rFonts w:ascii="Times New Roman" w:hAnsi="Times New Roman" w:cs="Times New Roman"/>
          <w:lang w:val="it-IT"/>
        </w:rPr>
        <w:t>у</w:t>
      </w:r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r w:rsidR="008864DC">
        <w:rPr>
          <w:rFonts w:ascii="Times New Roman" w:hAnsi="Times New Roman" w:cs="Times New Roman"/>
          <w:lang w:val="it-IT"/>
        </w:rPr>
        <w:t>часописима</w:t>
      </w:r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r w:rsidR="008864DC">
        <w:rPr>
          <w:rFonts w:ascii="Times New Roman" w:hAnsi="Times New Roman" w:cs="Times New Roman"/>
          <w:lang w:val="it-IT"/>
        </w:rPr>
        <w:t>са</w:t>
      </w:r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r w:rsidR="008864DC">
        <w:rPr>
          <w:rFonts w:ascii="Times New Roman" w:hAnsi="Times New Roman" w:cs="Times New Roman"/>
          <w:lang w:val="it-IT"/>
        </w:rPr>
        <w:t>JCR</w:t>
      </w:r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r w:rsidR="008864DC">
        <w:rPr>
          <w:rFonts w:ascii="Times New Roman" w:hAnsi="Times New Roman" w:cs="Times New Roman"/>
          <w:lang w:val="it-IT"/>
        </w:rPr>
        <w:t>листе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кумулативним</w:t>
      </w:r>
      <w:proofErr w:type="spellEnd"/>
      <w:r>
        <w:rPr>
          <w:rFonts w:ascii="Times New Roman" w:hAnsi="Times New Roman" w:cs="Times New Roman"/>
        </w:rPr>
        <w:t xml:space="preserve"> </w:t>
      </w:r>
      <w:r w:rsidR="008D0B9C" w:rsidRPr="008D0B9C">
        <w:rPr>
          <w:rFonts w:ascii="Times New Roman" w:hAnsi="Times New Roman" w:cs="Times New Roman"/>
        </w:rPr>
        <w:t>IF</w:t>
      </w:r>
      <w:r w:rsidRPr="008D0B9C">
        <w:rPr>
          <w:rFonts w:ascii="Times New Roman" w:hAnsi="Times New Roman" w:cs="Times New Roman"/>
        </w:rPr>
        <w:t xml:space="preserve"> </w:t>
      </w:r>
      <w:r w:rsidR="008D0B9C" w:rsidRPr="008D0B9C">
        <w:rPr>
          <w:rFonts w:ascii="Times New Roman" w:hAnsi="Times New Roman" w:cs="Times New Roman"/>
        </w:rPr>
        <w:t>11,864</w:t>
      </w:r>
      <w:r>
        <w:rPr>
          <w:rFonts w:ascii="Times New Roman" w:hAnsi="Times New Roman" w:cs="Times New Roman"/>
        </w:rPr>
        <w:t xml:space="preserve">. У </w:t>
      </w:r>
      <w:proofErr w:type="spellStart"/>
      <w:r>
        <w:rPr>
          <w:rFonts w:ascii="Times New Roman" w:hAnsi="Times New Roman" w:cs="Times New Roman"/>
        </w:rPr>
        <w:t>категорији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остали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радови</w:t>
      </w:r>
      <w:proofErr w:type="spellEnd"/>
      <w:r>
        <w:rPr>
          <w:rFonts w:ascii="Times New Roman" w:hAnsi="Times New Roman" w:cs="Times New Roman"/>
        </w:rPr>
        <w:t xml:space="preserve"> </w:t>
      </w:r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r w:rsidR="008864DC">
        <w:rPr>
          <w:rFonts w:ascii="Times New Roman" w:hAnsi="Times New Roman" w:cs="Times New Roman"/>
          <w:lang w:val="it-IT"/>
        </w:rPr>
        <w:t>са</w:t>
      </w:r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r w:rsidR="008864DC">
        <w:rPr>
          <w:rFonts w:ascii="Times New Roman" w:hAnsi="Times New Roman" w:cs="Times New Roman"/>
          <w:lang w:val="it-IT"/>
        </w:rPr>
        <w:t>JCR</w:t>
      </w:r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r w:rsidR="008864DC">
        <w:rPr>
          <w:rFonts w:ascii="Times New Roman" w:hAnsi="Times New Roman" w:cs="Times New Roman"/>
          <w:lang w:val="it-IT"/>
        </w:rPr>
        <w:t>листе</w:t>
      </w:r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</w:rPr>
        <w:t>објавила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>
        <w:rPr>
          <w:rFonts w:ascii="Times New Roman" w:hAnsi="Times New Roman" w:cs="Times New Roman"/>
        </w:rPr>
        <w:t xml:space="preserve"> 1 </w:t>
      </w:r>
      <w:proofErr w:type="spellStart"/>
      <w:r>
        <w:rPr>
          <w:rFonts w:ascii="Times New Roman" w:hAnsi="Times New Roman" w:cs="Times New Roman"/>
        </w:rPr>
        <w:t>рад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са</w:t>
      </w:r>
      <w:proofErr w:type="spellEnd"/>
      <w:r>
        <w:rPr>
          <w:rFonts w:ascii="Times New Roman" w:hAnsi="Times New Roman" w:cs="Times New Roman"/>
        </w:rPr>
        <w:t xml:space="preserve"> ½ </w:t>
      </w:r>
      <w:r w:rsidR="008D0B9C">
        <w:rPr>
          <w:rFonts w:ascii="Times New Roman" w:hAnsi="Times New Roman" w:cs="Times New Roman"/>
        </w:rPr>
        <w:t>IF</w:t>
      </w:r>
      <w:r>
        <w:rPr>
          <w:rFonts w:ascii="Times New Roman" w:hAnsi="Times New Roman" w:cs="Times New Roman"/>
        </w:rPr>
        <w:t xml:space="preserve"> 2,144</w:t>
      </w:r>
      <w:r w:rsidR="001045C4" w:rsidRPr="00AD6E09">
        <w:rPr>
          <w:rFonts w:ascii="Times New Roman" w:hAnsi="Times New Roman" w:cs="Times New Roman"/>
          <w:lang w:val="it-IT"/>
        </w:rPr>
        <w:t>.</w:t>
      </w:r>
      <w:r>
        <w:rPr>
          <w:rFonts w:ascii="Times New Roman" w:hAnsi="Times New Roman" w:cs="Times New Roman"/>
        </w:rPr>
        <w:t xml:space="preserve"> У </w:t>
      </w:r>
      <w:proofErr w:type="spellStart"/>
      <w:r>
        <w:rPr>
          <w:rFonts w:ascii="Times New Roman" w:hAnsi="Times New Roman" w:cs="Times New Roman"/>
        </w:rPr>
        <w:t>часописима</w:t>
      </w:r>
      <w:proofErr w:type="spellEnd"/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r w:rsidR="008864DC">
        <w:rPr>
          <w:rFonts w:ascii="Times New Roman" w:hAnsi="Times New Roman" w:cs="Times New Roman"/>
          <w:lang w:val="it-IT"/>
        </w:rPr>
        <w:t>који</w:t>
      </w:r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r w:rsidR="008864DC">
        <w:rPr>
          <w:rFonts w:ascii="Times New Roman" w:hAnsi="Times New Roman" w:cs="Times New Roman"/>
          <w:lang w:val="it-IT"/>
        </w:rPr>
        <w:t>нису</w:t>
      </w:r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r w:rsidR="008864DC">
        <w:rPr>
          <w:rFonts w:ascii="Times New Roman" w:hAnsi="Times New Roman" w:cs="Times New Roman"/>
          <w:lang w:val="it-IT"/>
        </w:rPr>
        <w:t>индексирани</w:t>
      </w:r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r w:rsidR="008864DC">
        <w:rPr>
          <w:rFonts w:ascii="Times New Roman" w:hAnsi="Times New Roman" w:cs="Times New Roman"/>
          <w:lang w:val="it-IT"/>
        </w:rPr>
        <w:t>у</w:t>
      </w:r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r w:rsidR="008864DC">
        <w:rPr>
          <w:rFonts w:ascii="Times New Roman" w:hAnsi="Times New Roman" w:cs="Times New Roman"/>
          <w:lang w:val="it-IT"/>
        </w:rPr>
        <w:t>горе</w:t>
      </w:r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r w:rsidR="008864DC">
        <w:rPr>
          <w:rFonts w:ascii="Times New Roman" w:hAnsi="Times New Roman" w:cs="Times New Roman"/>
          <w:lang w:val="it-IT"/>
        </w:rPr>
        <w:t>базама</w:t>
      </w:r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r w:rsidR="008864DC">
        <w:rPr>
          <w:rFonts w:ascii="Times New Roman" w:hAnsi="Times New Roman" w:cs="Times New Roman"/>
          <w:lang w:val="it-IT"/>
        </w:rPr>
        <w:t>података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објавила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>
        <w:rPr>
          <w:rFonts w:ascii="Times New Roman" w:hAnsi="Times New Roman" w:cs="Times New Roman"/>
        </w:rPr>
        <w:t xml:space="preserve"> 6 </w:t>
      </w:r>
      <w:proofErr w:type="spellStart"/>
      <w:r>
        <w:rPr>
          <w:rFonts w:ascii="Times New Roman" w:hAnsi="Times New Roman" w:cs="Times New Roman"/>
        </w:rPr>
        <w:t>радова</w:t>
      </w:r>
      <w:proofErr w:type="spellEnd"/>
      <w:r>
        <w:rPr>
          <w:rFonts w:ascii="Times New Roman" w:hAnsi="Times New Roman" w:cs="Times New Roman"/>
        </w:rPr>
        <w:t>.</w:t>
      </w:r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</w:rPr>
        <w:t xml:space="preserve">У </w:t>
      </w:r>
      <w:proofErr w:type="spellStart"/>
      <w:r>
        <w:rPr>
          <w:rFonts w:ascii="Times New Roman" w:hAnsi="Times New Roman" w:cs="Times New Roman"/>
        </w:rPr>
        <w:t>зборницима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конгреса</w:t>
      </w:r>
      <w:proofErr w:type="spellEnd"/>
      <w:r w:rsidR="003803F4">
        <w:rPr>
          <w:rFonts w:ascii="Times New Roman" w:hAnsi="Times New Roman" w:cs="Times New Roman"/>
        </w:rPr>
        <w:t xml:space="preserve"> у </w:t>
      </w:r>
      <w:proofErr w:type="spellStart"/>
      <w:r w:rsidR="003803F4">
        <w:rPr>
          <w:rFonts w:ascii="Times New Roman" w:hAnsi="Times New Roman" w:cs="Times New Roman"/>
        </w:rPr>
        <w:t>виду</w:t>
      </w:r>
      <w:proofErr w:type="spellEnd"/>
      <w:r w:rsidR="003803F4">
        <w:rPr>
          <w:rFonts w:ascii="Times New Roman" w:hAnsi="Times New Roman" w:cs="Times New Roman"/>
        </w:rPr>
        <w:t xml:space="preserve"> </w:t>
      </w:r>
      <w:proofErr w:type="spellStart"/>
      <w:r w:rsidR="003803F4">
        <w:rPr>
          <w:rFonts w:ascii="Times New Roman" w:hAnsi="Times New Roman" w:cs="Times New Roman"/>
        </w:rPr>
        <w:t>извода</w:t>
      </w:r>
      <w:proofErr w:type="spellEnd"/>
      <w:r w:rsidR="003803F4">
        <w:rPr>
          <w:rFonts w:ascii="Times New Roman" w:hAnsi="Times New Roman" w:cs="Times New Roman"/>
        </w:rPr>
        <w:t xml:space="preserve"> </w:t>
      </w:r>
      <w:proofErr w:type="spellStart"/>
      <w:r w:rsidR="003803F4">
        <w:rPr>
          <w:rFonts w:ascii="Times New Roman" w:hAnsi="Times New Roman" w:cs="Times New Roman"/>
        </w:rPr>
        <w:t>објавила</w:t>
      </w:r>
      <w:proofErr w:type="spellEnd"/>
      <w:r w:rsidR="003803F4">
        <w:rPr>
          <w:rFonts w:ascii="Times New Roman" w:hAnsi="Times New Roman" w:cs="Times New Roman"/>
        </w:rPr>
        <w:t xml:space="preserve"> </w:t>
      </w:r>
      <w:proofErr w:type="spellStart"/>
      <w:r w:rsidR="003803F4">
        <w:rPr>
          <w:rFonts w:ascii="Times New Roman" w:hAnsi="Times New Roman" w:cs="Times New Roman"/>
        </w:rPr>
        <w:t>је</w:t>
      </w:r>
      <w:proofErr w:type="spellEnd"/>
      <w:r w:rsidR="003803F4">
        <w:rPr>
          <w:rFonts w:ascii="Times New Roman" w:hAnsi="Times New Roman" w:cs="Times New Roman"/>
        </w:rPr>
        <w:t xml:space="preserve"> 5</w:t>
      </w:r>
      <w:r w:rsidR="008D0B9C">
        <w:rPr>
          <w:rFonts w:ascii="Times New Roman" w:hAnsi="Times New Roman" w:cs="Times New Roman"/>
          <w:lang w:val="sr-Cyrl-RS"/>
        </w:rPr>
        <w:t>6 радова</w:t>
      </w:r>
      <w:r w:rsidR="003803F4">
        <w:rPr>
          <w:rFonts w:ascii="Times New Roman" w:hAnsi="Times New Roman" w:cs="Times New Roman"/>
        </w:rPr>
        <w:t xml:space="preserve"> (</w:t>
      </w:r>
      <w:r w:rsidR="008D0B9C">
        <w:rPr>
          <w:rFonts w:ascii="Times New Roman" w:hAnsi="Times New Roman" w:cs="Times New Roman"/>
          <w:lang w:val="sr-Cyrl-RS"/>
        </w:rPr>
        <w:t>40</w:t>
      </w:r>
      <w:r w:rsidR="003803F4">
        <w:rPr>
          <w:rFonts w:ascii="Times New Roman" w:hAnsi="Times New Roman" w:cs="Times New Roman"/>
        </w:rPr>
        <w:t xml:space="preserve"> у </w:t>
      </w:r>
      <w:proofErr w:type="spellStart"/>
      <w:r w:rsidR="003803F4">
        <w:rPr>
          <w:rFonts w:ascii="Times New Roman" w:hAnsi="Times New Roman" w:cs="Times New Roman"/>
        </w:rPr>
        <w:t>зборнику</w:t>
      </w:r>
      <w:proofErr w:type="spellEnd"/>
      <w:r w:rsidR="003803F4">
        <w:rPr>
          <w:rFonts w:ascii="Times New Roman" w:hAnsi="Times New Roman" w:cs="Times New Roman"/>
        </w:rPr>
        <w:t xml:space="preserve"> </w:t>
      </w:r>
      <w:proofErr w:type="spellStart"/>
      <w:r w:rsidR="003803F4">
        <w:rPr>
          <w:rFonts w:ascii="Times New Roman" w:hAnsi="Times New Roman" w:cs="Times New Roman"/>
        </w:rPr>
        <w:t>међународног</w:t>
      </w:r>
      <w:proofErr w:type="spellEnd"/>
      <w:r w:rsidR="003803F4">
        <w:rPr>
          <w:rFonts w:ascii="Times New Roman" w:hAnsi="Times New Roman" w:cs="Times New Roman"/>
        </w:rPr>
        <w:t xml:space="preserve"> </w:t>
      </w:r>
      <w:proofErr w:type="spellStart"/>
      <w:r w:rsidR="003803F4">
        <w:rPr>
          <w:rFonts w:ascii="Times New Roman" w:hAnsi="Times New Roman" w:cs="Times New Roman"/>
        </w:rPr>
        <w:t>скупа</w:t>
      </w:r>
      <w:proofErr w:type="spellEnd"/>
      <w:r w:rsidR="003803F4">
        <w:rPr>
          <w:rFonts w:ascii="Times New Roman" w:hAnsi="Times New Roman" w:cs="Times New Roman"/>
        </w:rPr>
        <w:t xml:space="preserve"> и 16 у </w:t>
      </w:r>
      <w:proofErr w:type="spellStart"/>
      <w:r w:rsidR="003803F4">
        <w:rPr>
          <w:rFonts w:ascii="Times New Roman" w:hAnsi="Times New Roman" w:cs="Times New Roman"/>
        </w:rPr>
        <w:t>зборнику</w:t>
      </w:r>
      <w:proofErr w:type="spellEnd"/>
      <w:r w:rsidR="003803F4">
        <w:rPr>
          <w:rFonts w:ascii="Times New Roman" w:hAnsi="Times New Roman" w:cs="Times New Roman"/>
        </w:rPr>
        <w:t xml:space="preserve"> </w:t>
      </w:r>
      <w:proofErr w:type="spellStart"/>
      <w:r w:rsidR="003803F4">
        <w:rPr>
          <w:rFonts w:ascii="Times New Roman" w:hAnsi="Times New Roman" w:cs="Times New Roman"/>
        </w:rPr>
        <w:t>националног</w:t>
      </w:r>
      <w:proofErr w:type="spellEnd"/>
      <w:r w:rsidR="003803F4">
        <w:rPr>
          <w:rFonts w:ascii="Times New Roman" w:hAnsi="Times New Roman" w:cs="Times New Roman"/>
        </w:rPr>
        <w:t xml:space="preserve"> </w:t>
      </w:r>
      <w:proofErr w:type="spellStart"/>
      <w:r w:rsidR="003803F4">
        <w:rPr>
          <w:rFonts w:ascii="Times New Roman" w:hAnsi="Times New Roman" w:cs="Times New Roman"/>
        </w:rPr>
        <w:t>скупа</w:t>
      </w:r>
      <w:proofErr w:type="spellEnd"/>
      <w:r w:rsidR="003803F4">
        <w:rPr>
          <w:rFonts w:ascii="Times New Roman" w:hAnsi="Times New Roman" w:cs="Times New Roman"/>
        </w:rPr>
        <w:t>)</w:t>
      </w:r>
      <w:r w:rsidR="00A01E4B">
        <w:rPr>
          <w:rFonts w:ascii="Times New Roman" w:hAnsi="Times New Roman" w:cs="Times New Roman"/>
        </w:rPr>
        <w:t>.</w:t>
      </w:r>
      <w:r w:rsidR="00C900C4">
        <w:rPr>
          <w:rFonts w:ascii="Times New Roman" w:hAnsi="Times New Roman" w:cs="Times New Roman"/>
        </w:rPr>
        <w:t xml:space="preserve"> </w:t>
      </w:r>
      <w:r w:rsidR="008864DC">
        <w:rPr>
          <w:rFonts w:ascii="Times New Roman" w:hAnsi="Times New Roman" w:cs="Times New Roman"/>
          <w:lang w:val="it-IT"/>
        </w:rPr>
        <w:t>Осим</w:t>
      </w:r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r w:rsidR="008864DC">
        <w:rPr>
          <w:rFonts w:ascii="Times New Roman" w:hAnsi="Times New Roman" w:cs="Times New Roman"/>
          <w:lang w:val="it-IT"/>
        </w:rPr>
        <w:t>на</w:t>
      </w:r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r w:rsidR="008864DC">
        <w:rPr>
          <w:rFonts w:ascii="Times New Roman" w:hAnsi="Times New Roman" w:cs="Times New Roman"/>
          <w:lang w:val="it-IT"/>
        </w:rPr>
        <w:t>међународним</w:t>
      </w:r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r w:rsidR="008864DC">
        <w:rPr>
          <w:rFonts w:ascii="Times New Roman" w:hAnsi="Times New Roman" w:cs="Times New Roman"/>
          <w:lang w:val="it-IT"/>
        </w:rPr>
        <w:t>скуповима</w:t>
      </w:r>
      <w:r w:rsidR="001045C4" w:rsidRPr="00AD6E09">
        <w:rPr>
          <w:rFonts w:ascii="Times New Roman" w:hAnsi="Times New Roman" w:cs="Times New Roman"/>
          <w:lang w:val="it-IT"/>
        </w:rPr>
        <w:t xml:space="preserve">, </w:t>
      </w:r>
      <w:r w:rsidR="008864DC">
        <w:rPr>
          <w:rFonts w:ascii="Times New Roman" w:hAnsi="Times New Roman" w:cs="Times New Roman"/>
          <w:lang w:val="it-IT"/>
        </w:rPr>
        <w:t>др</w:t>
      </w:r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r w:rsidR="008864DC">
        <w:rPr>
          <w:rFonts w:ascii="Times New Roman" w:hAnsi="Times New Roman" w:cs="Times New Roman"/>
          <w:lang w:val="it-IT"/>
        </w:rPr>
        <w:t>Перић</w:t>
      </w:r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r w:rsidR="008864DC">
        <w:rPr>
          <w:rFonts w:ascii="Times New Roman" w:hAnsi="Times New Roman" w:cs="Times New Roman"/>
          <w:lang w:val="it-IT"/>
        </w:rPr>
        <w:t>је</w:t>
      </w:r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r w:rsidR="008864DC">
        <w:rPr>
          <w:rFonts w:ascii="Times New Roman" w:hAnsi="Times New Roman" w:cs="Times New Roman"/>
          <w:lang w:val="it-IT"/>
        </w:rPr>
        <w:t>одржала</w:t>
      </w:r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r w:rsidR="008864DC">
        <w:rPr>
          <w:rFonts w:ascii="Times New Roman" w:hAnsi="Times New Roman" w:cs="Times New Roman"/>
          <w:lang w:val="it-IT"/>
        </w:rPr>
        <w:t>и</w:t>
      </w:r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r w:rsidR="008864DC">
        <w:rPr>
          <w:rFonts w:ascii="Times New Roman" w:hAnsi="Times New Roman" w:cs="Times New Roman"/>
          <w:lang w:val="it-IT"/>
        </w:rPr>
        <w:t>значајан</w:t>
      </w:r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r w:rsidR="008864DC">
        <w:rPr>
          <w:rFonts w:ascii="Times New Roman" w:hAnsi="Times New Roman" w:cs="Times New Roman"/>
          <w:lang w:val="it-IT"/>
        </w:rPr>
        <w:t>број</w:t>
      </w:r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r w:rsidR="008864DC">
        <w:rPr>
          <w:rFonts w:ascii="Times New Roman" w:hAnsi="Times New Roman" w:cs="Times New Roman"/>
          <w:lang w:val="it-IT"/>
        </w:rPr>
        <w:t>предавања</w:t>
      </w:r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r w:rsidR="008864DC">
        <w:rPr>
          <w:rFonts w:ascii="Times New Roman" w:hAnsi="Times New Roman" w:cs="Times New Roman"/>
          <w:lang w:val="it-IT"/>
        </w:rPr>
        <w:t>на</w:t>
      </w:r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r w:rsidR="008864DC">
        <w:rPr>
          <w:rFonts w:ascii="Times New Roman" w:hAnsi="Times New Roman" w:cs="Times New Roman"/>
          <w:lang w:val="it-IT"/>
        </w:rPr>
        <w:t>националним</w:t>
      </w:r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r w:rsidR="008864DC">
        <w:rPr>
          <w:rFonts w:ascii="Times New Roman" w:hAnsi="Times New Roman" w:cs="Times New Roman"/>
          <w:lang w:val="it-IT"/>
        </w:rPr>
        <w:t>дерматовенеролошким</w:t>
      </w:r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r w:rsidR="008864DC">
        <w:rPr>
          <w:rFonts w:ascii="Times New Roman" w:hAnsi="Times New Roman" w:cs="Times New Roman"/>
          <w:lang w:val="it-IT"/>
        </w:rPr>
        <w:t>скуповима</w:t>
      </w:r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r w:rsidR="008864DC">
        <w:rPr>
          <w:rFonts w:ascii="Times New Roman" w:hAnsi="Times New Roman" w:cs="Times New Roman"/>
          <w:lang w:val="it-IT"/>
        </w:rPr>
        <w:t>са</w:t>
      </w:r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r w:rsidR="008864DC">
        <w:rPr>
          <w:rFonts w:ascii="Times New Roman" w:hAnsi="Times New Roman" w:cs="Times New Roman"/>
          <w:lang w:val="it-IT"/>
        </w:rPr>
        <w:t>међународним</w:t>
      </w:r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r w:rsidR="008864DC">
        <w:rPr>
          <w:rFonts w:ascii="Times New Roman" w:hAnsi="Times New Roman" w:cs="Times New Roman"/>
          <w:lang w:val="it-IT"/>
        </w:rPr>
        <w:t>учешћем</w:t>
      </w:r>
      <w:r w:rsidR="001045C4" w:rsidRPr="00AD6E09">
        <w:rPr>
          <w:rFonts w:ascii="Times New Roman" w:hAnsi="Times New Roman" w:cs="Times New Roman"/>
          <w:lang w:val="it-IT"/>
        </w:rPr>
        <w:t xml:space="preserve">. </w:t>
      </w:r>
      <w:r w:rsidR="008864DC">
        <w:rPr>
          <w:rFonts w:ascii="Times New Roman" w:hAnsi="Times New Roman" w:cs="Times New Roman"/>
          <w:lang w:val="it-IT"/>
        </w:rPr>
        <w:t xml:space="preserve"> </w:t>
      </w:r>
      <w:r w:rsidR="008864DC">
        <w:rPr>
          <w:rFonts w:ascii="Times New Roman" w:hAnsi="Times New Roman" w:cs="Times New Roman"/>
        </w:rPr>
        <w:t>К</w:t>
      </w:r>
      <w:r w:rsidR="008864DC">
        <w:rPr>
          <w:rFonts w:ascii="Times New Roman" w:hAnsi="Times New Roman" w:cs="Times New Roman"/>
          <w:lang w:val="it-IT"/>
        </w:rPr>
        <w:t>оаутор</w:t>
      </w:r>
      <w:r w:rsidR="00A01E4B">
        <w:rPr>
          <w:rFonts w:ascii="Times New Roman" w:hAnsi="Times New Roman" w:cs="Times New Roman"/>
        </w:rPr>
        <w:t xml:space="preserve"> </w:t>
      </w:r>
      <w:proofErr w:type="spellStart"/>
      <w:r w:rsidR="003803F4">
        <w:rPr>
          <w:rFonts w:ascii="Times New Roman" w:hAnsi="Times New Roman" w:cs="Times New Roman"/>
        </w:rPr>
        <w:t>је</w:t>
      </w:r>
      <w:proofErr w:type="spellEnd"/>
      <w:r w:rsidR="003803F4">
        <w:rPr>
          <w:rFonts w:ascii="Times New Roman" w:hAnsi="Times New Roman" w:cs="Times New Roman"/>
        </w:rPr>
        <w:t xml:space="preserve"> 2 </w:t>
      </w:r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r w:rsidR="008864DC">
        <w:rPr>
          <w:rFonts w:ascii="Times New Roman" w:hAnsi="Times New Roman" w:cs="Times New Roman"/>
          <w:lang w:val="it-IT"/>
        </w:rPr>
        <w:t>поглавља</w:t>
      </w:r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r w:rsidR="008864DC">
        <w:rPr>
          <w:rFonts w:ascii="Times New Roman" w:hAnsi="Times New Roman" w:cs="Times New Roman"/>
          <w:lang w:val="it-IT"/>
        </w:rPr>
        <w:t>у</w:t>
      </w:r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r w:rsidR="008864DC">
        <w:rPr>
          <w:rFonts w:ascii="Times New Roman" w:hAnsi="Times New Roman" w:cs="Times New Roman"/>
          <w:lang w:val="it-IT"/>
        </w:rPr>
        <w:t>књи</w:t>
      </w:r>
      <w:proofErr w:type="spellStart"/>
      <w:r w:rsidR="00C248EE">
        <w:rPr>
          <w:rFonts w:ascii="Times New Roman" w:hAnsi="Times New Roman" w:cs="Times New Roman"/>
        </w:rPr>
        <w:t>гама</w:t>
      </w:r>
      <w:proofErr w:type="spellEnd"/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r w:rsidR="008864DC">
        <w:rPr>
          <w:rFonts w:ascii="Times New Roman" w:hAnsi="Times New Roman" w:cs="Times New Roman"/>
          <w:lang w:val="it-IT"/>
        </w:rPr>
        <w:t>од</w:t>
      </w:r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r w:rsidR="008864DC">
        <w:rPr>
          <w:rFonts w:ascii="Times New Roman" w:hAnsi="Times New Roman" w:cs="Times New Roman"/>
          <w:lang w:val="it-IT"/>
        </w:rPr>
        <w:t>међународног</w:t>
      </w:r>
      <w:r w:rsidR="001045C4" w:rsidRPr="00AD6E09">
        <w:rPr>
          <w:rFonts w:ascii="Times New Roman" w:hAnsi="Times New Roman" w:cs="Times New Roman"/>
          <w:lang w:val="it-IT"/>
        </w:rPr>
        <w:t xml:space="preserve"> </w:t>
      </w:r>
      <w:r w:rsidR="008864DC">
        <w:rPr>
          <w:rFonts w:ascii="Times New Roman" w:hAnsi="Times New Roman" w:cs="Times New Roman"/>
          <w:lang w:val="it-IT"/>
        </w:rPr>
        <w:t>значаја</w:t>
      </w:r>
      <w:r w:rsidR="001045C4" w:rsidRPr="00AD6E09">
        <w:rPr>
          <w:rFonts w:ascii="Times New Roman" w:hAnsi="Times New Roman" w:cs="Times New Roman"/>
          <w:lang w:val="it-IT"/>
        </w:rPr>
        <w:t>.</w:t>
      </w:r>
    </w:p>
    <w:p w14:paraId="11D39C0C" w14:textId="3AEB0245" w:rsidR="003803F4" w:rsidRPr="003803F4" w:rsidRDefault="00140F5F" w:rsidP="007D7EE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RS"/>
        </w:rPr>
        <w:t xml:space="preserve">Први аутор је у 20 радова. </w:t>
      </w:r>
      <w:proofErr w:type="spellStart"/>
      <w:r w:rsidR="003803F4">
        <w:rPr>
          <w:rFonts w:ascii="Times New Roman" w:hAnsi="Times New Roman" w:cs="Times New Roman"/>
        </w:rPr>
        <w:t>Од</w:t>
      </w:r>
      <w:proofErr w:type="spellEnd"/>
      <w:r w:rsidR="003803F4">
        <w:rPr>
          <w:rFonts w:ascii="Times New Roman" w:hAnsi="Times New Roman" w:cs="Times New Roman"/>
        </w:rPr>
        <w:t xml:space="preserve"> </w:t>
      </w:r>
      <w:proofErr w:type="spellStart"/>
      <w:r w:rsidR="003803F4">
        <w:rPr>
          <w:rFonts w:ascii="Times New Roman" w:hAnsi="Times New Roman" w:cs="Times New Roman"/>
        </w:rPr>
        <w:t>последњег</w:t>
      </w:r>
      <w:proofErr w:type="spellEnd"/>
      <w:r w:rsidR="003803F4">
        <w:rPr>
          <w:rFonts w:ascii="Times New Roman" w:hAnsi="Times New Roman" w:cs="Times New Roman"/>
        </w:rPr>
        <w:t xml:space="preserve"> </w:t>
      </w:r>
      <w:proofErr w:type="spellStart"/>
      <w:r w:rsidR="003803F4">
        <w:rPr>
          <w:rFonts w:ascii="Times New Roman" w:hAnsi="Times New Roman" w:cs="Times New Roman"/>
        </w:rPr>
        <w:t>избора</w:t>
      </w:r>
      <w:proofErr w:type="spellEnd"/>
      <w:r w:rsidR="003803F4">
        <w:rPr>
          <w:rFonts w:ascii="Times New Roman" w:hAnsi="Times New Roman" w:cs="Times New Roman"/>
        </w:rPr>
        <w:t xml:space="preserve"> </w:t>
      </w:r>
      <w:proofErr w:type="spellStart"/>
      <w:r w:rsidR="003803F4">
        <w:rPr>
          <w:rFonts w:ascii="Times New Roman" w:hAnsi="Times New Roman" w:cs="Times New Roman"/>
        </w:rPr>
        <w:t>др</w:t>
      </w:r>
      <w:proofErr w:type="spellEnd"/>
      <w:r w:rsidR="003803F4">
        <w:rPr>
          <w:rFonts w:ascii="Times New Roman" w:hAnsi="Times New Roman" w:cs="Times New Roman"/>
        </w:rPr>
        <w:t xml:space="preserve"> </w:t>
      </w:r>
      <w:proofErr w:type="spellStart"/>
      <w:r w:rsidR="003803F4">
        <w:rPr>
          <w:rFonts w:ascii="Times New Roman" w:hAnsi="Times New Roman" w:cs="Times New Roman"/>
        </w:rPr>
        <w:t>Перић</w:t>
      </w:r>
      <w:proofErr w:type="spellEnd"/>
      <w:r w:rsidR="003803F4">
        <w:rPr>
          <w:rFonts w:ascii="Times New Roman" w:hAnsi="Times New Roman" w:cs="Times New Roman"/>
        </w:rPr>
        <w:t xml:space="preserve"> </w:t>
      </w:r>
      <w:proofErr w:type="spellStart"/>
      <w:r w:rsidR="003803F4">
        <w:rPr>
          <w:rFonts w:ascii="Times New Roman" w:hAnsi="Times New Roman" w:cs="Times New Roman"/>
        </w:rPr>
        <w:t>је</w:t>
      </w:r>
      <w:proofErr w:type="spellEnd"/>
      <w:r w:rsidR="003803F4">
        <w:rPr>
          <w:rFonts w:ascii="Times New Roman" w:hAnsi="Times New Roman" w:cs="Times New Roman"/>
        </w:rPr>
        <w:t xml:space="preserve"> </w:t>
      </w:r>
      <w:proofErr w:type="spellStart"/>
      <w:r w:rsidR="003803F4">
        <w:rPr>
          <w:rFonts w:ascii="Times New Roman" w:hAnsi="Times New Roman" w:cs="Times New Roman"/>
        </w:rPr>
        <w:t>објавила</w:t>
      </w:r>
      <w:proofErr w:type="spellEnd"/>
      <w:r w:rsidR="003803F4">
        <w:rPr>
          <w:rFonts w:ascii="Times New Roman" w:hAnsi="Times New Roman" w:cs="Times New Roman"/>
        </w:rPr>
        <w:t xml:space="preserve"> </w:t>
      </w:r>
      <w:proofErr w:type="spellStart"/>
      <w:r w:rsidR="003803F4">
        <w:rPr>
          <w:rFonts w:ascii="Times New Roman" w:hAnsi="Times New Roman" w:cs="Times New Roman"/>
        </w:rPr>
        <w:t>укупно</w:t>
      </w:r>
      <w:proofErr w:type="spellEnd"/>
      <w:r w:rsidR="003803F4">
        <w:rPr>
          <w:rFonts w:ascii="Times New Roman" w:hAnsi="Times New Roman" w:cs="Times New Roman"/>
        </w:rPr>
        <w:t xml:space="preserve"> 1</w:t>
      </w:r>
      <w:r w:rsidR="008D0B9C">
        <w:rPr>
          <w:rFonts w:ascii="Times New Roman" w:hAnsi="Times New Roman" w:cs="Times New Roman"/>
          <w:lang w:val="sr-Cyrl-RS"/>
        </w:rPr>
        <w:t>9</w:t>
      </w:r>
      <w:r w:rsidR="003803F4">
        <w:rPr>
          <w:rFonts w:ascii="Times New Roman" w:hAnsi="Times New Roman" w:cs="Times New Roman"/>
        </w:rPr>
        <w:t xml:space="preserve"> </w:t>
      </w:r>
      <w:proofErr w:type="spellStart"/>
      <w:r w:rsidR="00D81646">
        <w:rPr>
          <w:rFonts w:ascii="Times New Roman" w:hAnsi="Times New Roman" w:cs="Times New Roman"/>
        </w:rPr>
        <w:t>публикација</w:t>
      </w:r>
      <w:proofErr w:type="spellEnd"/>
      <w:r w:rsidR="00D81646">
        <w:rPr>
          <w:rFonts w:ascii="Times New Roman" w:hAnsi="Times New Roman" w:cs="Times New Roman"/>
        </w:rPr>
        <w:t>,</w:t>
      </w:r>
      <w:r w:rsidR="003803F4">
        <w:rPr>
          <w:rFonts w:ascii="Times New Roman" w:hAnsi="Times New Roman" w:cs="Times New Roman"/>
        </w:rPr>
        <w:t xml:space="preserve"> </w:t>
      </w:r>
      <w:proofErr w:type="spellStart"/>
      <w:r w:rsidR="003803F4">
        <w:rPr>
          <w:rFonts w:ascii="Times New Roman" w:hAnsi="Times New Roman" w:cs="Times New Roman"/>
        </w:rPr>
        <w:t>од</w:t>
      </w:r>
      <w:proofErr w:type="spellEnd"/>
      <w:r w:rsidR="003803F4">
        <w:rPr>
          <w:rFonts w:ascii="Times New Roman" w:hAnsi="Times New Roman" w:cs="Times New Roman"/>
        </w:rPr>
        <w:t xml:space="preserve"> </w:t>
      </w:r>
      <w:proofErr w:type="spellStart"/>
      <w:r w:rsidR="003803F4">
        <w:rPr>
          <w:rFonts w:ascii="Times New Roman" w:hAnsi="Times New Roman" w:cs="Times New Roman"/>
        </w:rPr>
        <w:t>тога</w:t>
      </w:r>
      <w:proofErr w:type="spellEnd"/>
      <w:r w:rsidR="003803F4">
        <w:rPr>
          <w:rFonts w:ascii="Times New Roman" w:hAnsi="Times New Roman" w:cs="Times New Roman"/>
        </w:rPr>
        <w:t xml:space="preserve"> </w:t>
      </w:r>
      <w:r w:rsidR="008D0B9C">
        <w:rPr>
          <w:rFonts w:ascii="Times New Roman" w:hAnsi="Times New Roman" w:cs="Times New Roman"/>
          <w:lang w:val="sr-Cyrl-RS"/>
        </w:rPr>
        <w:t>3</w:t>
      </w:r>
      <w:r w:rsidR="003803F4">
        <w:rPr>
          <w:rFonts w:ascii="Times New Roman" w:hAnsi="Times New Roman" w:cs="Times New Roman"/>
        </w:rPr>
        <w:t xml:space="preserve"> </w:t>
      </w:r>
      <w:proofErr w:type="spellStart"/>
      <w:r w:rsidR="003803F4">
        <w:rPr>
          <w:rFonts w:ascii="Times New Roman" w:hAnsi="Times New Roman" w:cs="Times New Roman"/>
        </w:rPr>
        <w:t>рада</w:t>
      </w:r>
      <w:proofErr w:type="spellEnd"/>
      <w:r w:rsidR="003803F4">
        <w:rPr>
          <w:rFonts w:ascii="Times New Roman" w:hAnsi="Times New Roman" w:cs="Times New Roman"/>
        </w:rPr>
        <w:t xml:space="preserve"> </w:t>
      </w:r>
      <w:r w:rsidR="003803F4">
        <w:rPr>
          <w:rFonts w:ascii="Times New Roman" w:hAnsi="Times New Roman" w:cs="Times New Roman"/>
          <w:i/>
          <w:iCs/>
          <w:lang w:val="it-IT"/>
        </w:rPr>
        <w:t>in</w:t>
      </w:r>
      <w:r w:rsidR="003803F4" w:rsidRPr="00AD6E09">
        <w:rPr>
          <w:rFonts w:ascii="Times New Roman" w:hAnsi="Times New Roman" w:cs="Times New Roman"/>
          <w:i/>
          <w:iCs/>
          <w:lang w:val="it-IT"/>
        </w:rPr>
        <w:t xml:space="preserve"> </w:t>
      </w:r>
      <w:r w:rsidR="003803F4">
        <w:rPr>
          <w:rFonts w:ascii="Times New Roman" w:hAnsi="Times New Roman" w:cs="Times New Roman"/>
          <w:i/>
          <w:iCs/>
          <w:lang w:val="it-IT"/>
        </w:rPr>
        <w:t>e</w:t>
      </w:r>
      <w:r w:rsidR="003803F4" w:rsidRPr="00AD6E09">
        <w:rPr>
          <w:rFonts w:ascii="Times New Roman" w:hAnsi="Times New Roman" w:cs="Times New Roman"/>
          <w:i/>
          <w:iCs/>
          <w:lang w:val="it-IT"/>
        </w:rPr>
        <w:t>x</w:t>
      </w:r>
      <w:r w:rsidR="003803F4">
        <w:rPr>
          <w:rFonts w:ascii="Times New Roman" w:hAnsi="Times New Roman" w:cs="Times New Roman"/>
          <w:i/>
          <w:iCs/>
          <w:lang w:val="it-IT"/>
        </w:rPr>
        <w:t>tenso</w:t>
      </w:r>
      <w:r w:rsidR="003803F4" w:rsidRPr="00AD6E09">
        <w:rPr>
          <w:rFonts w:ascii="Times New Roman" w:hAnsi="Times New Roman" w:cs="Times New Roman"/>
          <w:i/>
          <w:iCs/>
          <w:lang w:val="it-IT"/>
        </w:rPr>
        <w:t xml:space="preserve"> </w:t>
      </w:r>
      <w:r w:rsidR="003803F4">
        <w:rPr>
          <w:rFonts w:ascii="Times New Roman" w:hAnsi="Times New Roman" w:cs="Times New Roman"/>
          <w:lang w:val="it-IT"/>
        </w:rPr>
        <w:t>у</w:t>
      </w:r>
      <w:r w:rsidR="003803F4" w:rsidRPr="00AD6E09">
        <w:rPr>
          <w:rFonts w:ascii="Times New Roman" w:hAnsi="Times New Roman" w:cs="Times New Roman"/>
          <w:lang w:val="it-IT"/>
        </w:rPr>
        <w:t xml:space="preserve"> </w:t>
      </w:r>
      <w:r w:rsidR="003803F4">
        <w:rPr>
          <w:rFonts w:ascii="Times New Roman" w:hAnsi="Times New Roman" w:cs="Times New Roman"/>
          <w:lang w:val="it-IT"/>
        </w:rPr>
        <w:t>часописима</w:t>
      </w:r>
      <w:r w:rsidR="003803F4" w:rsidRPr="00AD6E09">
        <w:rPr>
          <w:rFonts w:ascii="Times New Roman" w:hAnsi="Times New Roman" w:cs="Times New Roman"/>
          <w:lang w:val="it-IT"/>
        </w:rPr>
        <w:t xml:space="preserve"> </w:t>
      </w:r>
      <w:r w:rsidR="003803F4">
        <w:rPr>
          <w:rFonts w:ascii="Times New Roman" w:hAnsi="Times New Roman" w:cs="Times New Roman"/>
          <w:lang w:val="it-IT"/>
        </w:rPr>
        <w:t>са</w:t>
      </w:r>
      <w:r w:rsidR="003803F4" w:rsidRPr="00AD6E09">
        <w:rPr>
          <w:rFonts w:ascii="Times New Roman" w:hAnsi="Times New Roman" w:cs="Times New Roman"/>
          <w:lang w:val="it-IT"/>
        </w:rPr>
        <w:t xml:space="preserve"> </w:t>
      </w:r>
      <w:r w:rsidR="003803F4">
        <w:rPr>
          <w:rFonts w:ascii="Times New Roman" w:hAnsi="Times New Roman" w:cs="Times New Roman"/>
          <w:lang w:val="it-IT"/>
        </w:rPr>
        <w:t>JCR</w:t>
      </w:r>
      <w:r w:rsidR="003803F4" w:rsidRPr="00AD6E09">
        <w:rPr>
          <w:rFonts w:ascii="Times New Roman" w:hAnsi="Times New Roman" w:cs="Times New Roman"/>
          <w:lang w:val="it-IT"/>
        </w:rPr>
        <w:t xml:space="preserve"> </w:t>
      </w:r>
      <w:r w:rsidR="003803F4">
        <w:rPr>
          <w:rFonts w:ascii="Times New Roman" w:hAnsi="Times New Roman" w:cs="Times New Roman"/>
          <w:lang w:val="it-IT"/>
        </w:rPr>
        <w:t>листе</w:t>
      </w:r>
      <w:r w:rsidR="00C248EE">
        <w:rPr>
          <w:rFonts w:ascii="Times New Roman" w:hAnsi="Times New Roman" w:cs="Times New Roman"/>
        </w:rPr>
        <w:t xml:space="preserve"> и </w:t>
      </w:r>
      <w:proofErr w:type="spellStart"/>
      <w:r w:rsidR="00C248EE">
        <w:rPr>
          <w:rFonts w:ascii="Times New Roman" w:hAnsi="Times New Roman" w:cs="Times New Roman"/>
        </w:rPr>
        <w:t>једно</w:t>
      </w:r>
      <w:proofErr w:type="spellEnd"/>
      <w:r w:rsidR="00C248EE">
        <w:rPr>
          <w:rFonts w:ascii="Times New Roman" w:hAnsi="Times New Roman" w:cs="Times New Roman"/>
        </w:rPr>
        <w:t xml:space="preserve"> </w:t>
      </w:r>
      <w:proofErr w:type="spellStart"/>
      <w:r w:rsidR="00C248EE">
        <w:rPr>
          <w:rFonts w:ascii="Times New Roman" w:hAnsi="Times New Roman" w:cs="Times New Roman"/>
        </w:rPr>
        <w:t>поглавље</w:t>
      </w:r>
      <w:proofErr w:type="spellEnd"/>
      <w:r w:rsidR="00C248EE">
        <w:rPr>
          <w:rFonts w:ascii="Times New Roman" w:hAnsi="Times New Roman" w:cs="Times New Roman"/>
        </w:rPr>
        <w:t xml:space="preserve"> у </w:t>
      </w:r>
      <w:proofErr w:type="spellStart"/>
      <w:r w:rsidR="00C248EE">
        <w:rPr>
          <w:rFonts w:ascii="Times New Roman" w:hAnsi="Times New Roman" w:cs="Times New Roman"/>
        </w:rPr>
        <w:t>књизи</w:t>
      </w:r>
      <w:proofErr w:type="spellEnd"/>
      <w:r w:rsidR="00C248EE">
        <w:rPr>
          <w:rFonts w:ascii="Times New Roman" w:hAnsi="Times New Roman" w:cs="Times New Roman"/>
        </w:rPr>
        <w:t xml:space="preserve"> </w:t>
      </w:r>
      <w:proofErr w:type="spellStart"/>
      <w:r w:rsidR="00C248EE">
        <w:rPr>
          <w:rFonts w:ascii="Times New Roman" w:hAnsi="Times New Roman" w:cs="Times New Roman"/>
        </w:rPr>
        <w:t>од</w:t>
      </w:r>
      <w:proofErr w:type="spellEnd"/>
      <w:r w:rsidR="00C248EE">
        <w:rPr>
          <w:rFonts w:ascii="Times New Roman" w:hAnsi="Times New Roman" w:cs="Times New Roman"/>
        </w:rPr>
        <w:t xml:space="preserve"> </w:t>
      </w:r>
      <w:proofErr w:type="spellStart"/>
      <w:r w:rsidR="00C248EE">
        <w:rPr>
          <w:rFonts w:ascii="Times New Roman" w:hAnsi="Times New Roman" w:cs="Times New Roman"/>
        </w:rPr>
        <w:t>међународног</w:t>
      </w:r>
      <w:proofErr w:type="spellEnd"/>
      <w:r w:rsidR="00C248EE">
        <w:rPr>
          <w:rFonts w:ascii="Times New Roman" w:hAnsi="Times New Roman" w:cs="Times New Roman"/>
        </w:rPr>
        <w:t xml:space="preserve"> </w:t>
      </w:r>
      <w:proofErr w:type="spellStart"/>
      <w:r w:rsidR="00C248EE">
        <w:rPr>
          <w:rFonts w:ascii="Times New Roman" w:hAnsi="Times New Roman" w:cs="Times New Roman"/>
        </w:rPr>
        <w:t>значаја</w:t>
      </w:r>
      <w:proofErr w:type="spellEnd"/>
      <w:r w:rsidR="00C248EE">
        <w:rPr>
          <w:rFonts w:ascii="Times New Roman" w:hAnsi="Times New Roman" w:cs="Times New Roman"/>
        </w:rPr>
        <w:t>.</w:t>
      </w:r>
    </w:p>
    <w:p w14:paraId="7E163220" w14:textId="6767467E" w:rsidR="001045C4" w:rsidRPr="00AD6E09" w:rsidRDefault="008864DC" w:rsidP="007D7EE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својим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радовима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др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Перић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показује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посебно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интересовање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област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психодерматологије</w:t>
      </w:r>
      <w:proofErr w:type="spellEnd"/>
      <w:r w:rsidR="001045C4" w:rsidRPr="00AD6E09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алопеције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атопијског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дерматитиса</w:t>
      </w:r>
      <w:proofErr w:type="spellEnd"/>
      <w:r w:rsidR="001045C4" w:rsidRPr="00AD6E09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инфекција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коже</w:t>
      </w:r>
      <w:proofErr w:type="spellEnd"/>
      <w:r w:rsidR="001045C4" w:rsidRPr="00AD6E09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са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посебним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освртом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ретке</w:t>
      </w:r>
      <w:proofErr w:type="spellEnd"/>
      <w:r w:rsidR="001045C4" w:rsidRPr="00AD6E09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специфичне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инфекције</w:t>
      </w:r>
      <w:proofErr w:type="spellEnd"/>
      <w:r w:rsidR="001045C4" w:rsidRPr="00AD6E09"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Др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Перић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пише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радове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сажетке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радова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концизно</w:t>
      </w:r>
      <w:proofErr w:type="spellEnd"/>
      <w:r w:rsidR="001045C4" w:rsidRPr="00AD6E09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јасно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стручно</w:t>
      </w:r>
      <w:proofErr w:type="spellEnd"/>
      <w:r w:rsidR="001045C4" w:rsidRPr="00AD6E09"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исти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начин</w:t>
      </w:r>
      <w:proofErr w:type="spellEnd"/>
      <w:r w:rsidR="001045C4" w:rsidRPr="00AD6E09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врло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компетентно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презентује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своје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радове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стручним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састанцима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конгресима</w:t>
      </w:r>
      <w:proofErr w:type="spellEnd"/>
      <w:r w:rsidR="001045C4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дерматовенеролога</w:t>
      </w:r>
      <w:proofErr w:type="spellEnd"/>
      <w:r w:rsidR="001045C4" w:rsidRPr="00AD6E09">
        <w:rPr>
          <w:rFonts w:ascii="Times New Roman" w:hAnsi="Times New Roman" w:cs="Times New Roman"/>
        </w:rPr>
        <w:t xml:space="preserve">. </w:t>
      </w:r>
    </w:p>
    <w:p w14:paraId="348DF78D" w14:textId="77777777" w:rsidR="001045C4" w:rsidRDefault="001045C4" w:rsidP="007D7EE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455EB4DD" w14:textId="1F03627B" w:rsidR="001045C4" w:rsidRDefault="00C8158C" w:rsidP="000F5914">
      <w:pPr>
        <w:pStyle w:val="ListParagraph"/>
        <w:widowControl w:val="0"/>
        <w:suppressLineNumbers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lang w:val="sr-Cyrl-RS"/>
        </w:rPr>
        <w:t>Е</w:t>
      </w:r>
      <w:r w:rsidR="001045C4" w:rsidRPr="00AD6E09">
        <w:rPr>
          <w:rFonts w:ascii="Times New Roman" w:hAnsi="Times New Roman" w:cs="Times New Roman"/>
          <w:b/>
          <w:bCs/>
        </w:rPr>
        <w:t xml:space="preserve">. </w:t>
      </w:r>
      <w:r w:rsidR="008864DC">
        <w:rPr>
          <w:rFonts w:ascii="Times New Roman" w:hAnsi="Times New Roman" w:cs="Times New Roman"/>
          <w:b/>
        </w:rPr>
        <w:t>ОЦЕНА</w:t>
      </w:r>
      <w:r w:rsidR="001045C4" w:rsidRPr="00AD6E09">
        <w:rPr>
          <w:rFonts w:ascii="Times New Roman" w:hAnsi="Times New Roman" w:cs="Times New Roman"/>
          <w:b/>
        </w:rPr>
        <w:t xml:space="preserve"> </w:t>
      </w:r>
      <w:r w:rsidR="008864DC">
        <w:rPr>
          <w:rFonts w:ascii="Times New Roman" w:hAnsi="Times New Roman" w:cs="Times New Roman"/>
          <w:b/>
        </w:rPr>
        <w:t>О</w:t>
      </w:r>
      <w:r w:rsidR="001045C4" w:rsidRPr="00AD6E09">
        <w:rPr>
          <w:rFonts w:ascii="Times New Roman" w:hAnsi="Times New Roman" w:cs="Times New Roman"/>
          <w:b/>
        </w:rPr>
        <w:t xml:space="preserve"> </w:t>
      </w:r>
      <w:r w:rsidR="008864DC">
        <w:rPr>
          <w:rFonts w:ascii="Times New Roman" w:hAnsi="Times New Roman" w:cs="Times New Roman"/>
          <w:b/>
        </w:rPr>
        <w:t>АНГАЖОВАЊУ</w:t>
      </w:r>
      <w:r w:rsidR="001045C4" w:rsidRPr="00AD6E09">
        <w:rPr>
          <w:rFonts w:ascii="Times New Roman" w:hAnsi="Times New Roman" w:cs="Times New Roman"/>
          <w:b/>
        </w:rPr>
        <w:t xml:space="preserve"> </w:t>
      </w:r>
      <w:r w:rsidR="008864DC">
        <w:rPr>
          <w:rFonts w:ascii="Times New Roman" w:hAnsi="Times New Roman" w:cs="Times New Roman"/>
          <w:b/>
        </w:rPr>
        <w:t>У</w:t>
      </w:r>
      <w:r w:rsidR="001045C4" w:rsidRPr="00AD6E09">
        <w:rPr>
          <w:rFonts w:ascii="Times New Roman" w:hAnsi="Times New Roman" w:cs="Times New Roman"/>
          <w:b/>
        </w:rPr>
        <w:t xml:space="preserve"> </w:t>
      </w:r>
      <w:r w:rsidR="008864DC">
        <w:rPr>
          <w:rFonts w:ascii="Times New Roman" w:hAnsi="Times New Roman" w:cs="Times New Roman"/>
          <w:b/>
        </w:rPr>
        <w:t>РАЗВОЈУ</w:t>
      </w:r>
      <w:r w:rsidR="001045C4" w:rsidRPr="00AD6E09">
        <w:rPr>
          <w:rFonts w:ascii="Times New Roman" w:hAnsi="Times New Roman" w:cs="Times New Roman"/>
          <w:b/>
        </w:rPr>
        <w:t xml:space="preserve"> </w:t>
      </w:r>
      <w:r w:rsidR="008864DC">
        <w:rPr>
          <w:rFonts w:ascii="Times New Roman" w:hAnsi="Times New Roman" w:cs="Times New Roman"/>
          <w:b/>
        </w:rPr>
        <w:t>НАСТАВЕ</w:t>
      </w:r>
      <w:r w:rsidR="001045C4" w:rsidRPr="00AD6E09">
        <w:rPr>
          <w:rFonts w:ascii="Times New Roman" w:hAnsi="Times New Roman" w:cs="Times New Roman"/>
          <w:b/>
        </w:rPr>
        <w:t xml:space="preserve"> </w:t>
      </w:r>
      <w:r w:rsidR="008864DC">
        <w:rPr>
          <w:rFonts w:ascii="Times New Roman" w:hAnsi="Times New Roman" w:cs="Times New Roman"/>
          <w:b/>
        </w:rPr>
        <w:t>И</w:t>
      </w:r>
      <w:r w:rsidR="001045C4" w:rsidRPr="00AD6E09">
        <w:rPr>
          <w:rFonts w:ascii="Times New Roman" w:hAnsi="Times New Roman" w:cs="Times New Roman"/>
          <w:b/>
        </w:rPr>
        <w:t xml:space="preserve"> </w:t>
      </w:r>
      <w:r w:rsidR="008864DC">
        <w:rPr>
          <w:rFonts w:ascii="Times New Roman" w:hAnsi="Times New Roman" w:cs="Times New Roman"/>
          <w:b/>
        </w:rPr>
        <w:t>ДРУГИХ</w:t>
      </w:r>
      <w:r w:rsidR="001045C4" w:rsidRPr="00AD6E09">
        <w:rPr>
          <w:rFonts w:ascii="Times New Roman" w:hAnsi="Times New Roman" w:cs="Times New Roman"/>
          <w:b/>
        </w:rPr>
        <w:t xml:space="preserve"> </w:t>
      </w:r>
      <w:r w:rsidR="008864DC">
        <w:rPr>
          <w:rFonts w:ascii="Times New Roman" w:hAnsi="Times New Roman" w:cs="Times New Roman"/>
          <w:b/>
        </w:rPr>
        <w:t>ДЕЛАТНОСТИ</w:t>
      </w:r>
      <w:r w:rsidR="001045C4" w:rsidRPr="00AD6E09">
        <w:rPr>
          <w:rFonts w:ascii="Times New Roman" w:hAnsi="Times New Roman" w:cs="Times New Roman"/>
          <w:b/>
        </w:rPr>
        <w:t xml:space="preserve"> </w:t>
      </w:r>
      <w:r w:rsidR="008864DC">
        <w:rPr>
          <w:rFonts w:ascii="Times New Roman" w:hAnsi="Times New Roman" w:cs="Times New Roman"/>
          <w:b/>
        </w:rPr>
        <w:t>ВИСКОШКОЛСКЕ</w:t>
      </w:r>
      <w:r w:rsidR="001045C4" w:rsidRPr="00AD6E09">
        <w:rPr>
          <w:rFonts w:ascii="Times New Roman" w:hAnsi="Times New Roman" w:cs="Times New Roman"/>
          <w:b/>
        </w:rPr>
        <w:t xml:space="preserve"> </w:t>
      </w:r>
      <w:r w:rsidR="008864DC">
        <w:rPr>
          <w:rFonts w:ascii="Times New Roman" w:hAnsi="Times New Roman" w:cs="Times New Roman"/>
          <w:b/>
        </w:rPr>
        <w:t>УСТАНОВЕ</w:t>
      </w:r>
    </w:p>
    <w:p w14:paraId="5D4D578D" w14:textId="77777777" w:rsidR="00202E98" w:rsidRPr="00AD6E09" w:rsidRDefault="008864DC" w:rsidP="000F5914">
      <w:pPr>
        <w:pStyle w:val="ListParagraph"/>
        <w:widowControl w:val="0"/>
        <w:suppressLineNumbers/>
        <w:spacing w:after="0" w:line="240" w:lineRule="auto"/>
        <w:ind w:left="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Др</w:t>
      </w:r>
      <w:proofErr w:type="spellEnd"/>
      <w:r w:rsidR="00202E98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Јелена</w:t>
      </w:r>
      <w:proofErr w:type="spellEnd"/>
      <w:r w:rsidR="00202E98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Перић</w:t>
      </w:r>
      <w:proofErr w:type="spellEnd"/>
      <w:r w:rsidR="00202E98"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="00202E98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свакодневном</w:t>
      </w:r>
      <w:proofErr w:type="spellEnd"/>
      <w:r w:rsidR="00202E98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раду</w:t>
      </w:r>
      <w:proofErr w:type="spellEnd"/>
      <w:r w:rsidR="00202E98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са</w:t>
      </w:r>
      <w:proofErr w:type="spellEnd"/>
      <w:r w:rsidR="00202E98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студентима</w:t>
      </w:r>
      <w:proofErr w:type="spellEnd"/>
      <w:r w:rsidR="00202E98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даје</w:t>
      </w:r>
      <w:proofErr w:type="spellEnd"/>
      <w:r w:rsidR="00202E98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допринос</w:t>
      </w:r>
      <w:proofErr w:type="spellEnd"/>
      <w:r w:rsidR="00202E98"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="00202E98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развоју</w:t>
      </w:r>
      <w:proofErr w:type="spellEnd"/>
      <w:r w:rsidR="00202E98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наставе</w:t>
      </w:r>
      <w:proofErr w:type="spellEnd"/>
      <w:r w:rsidR="00202E98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предмета</w:t>
      </w:r>
      <w:proofErr w:type="spellEnd"/>
      <w:r w:rsidR="00202E98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Дерматовенерологија</w:t>
      </w:r>
      <w:proofErr w:type="spellEnd"/>
      <w:r w:rsidR="00202E98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 w:rsidR="00202E98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Медицинском</w:t>
      </w:r>
      <w:proofErr w:type="spellEnd"/>
      <w:r w:rsidR="00202E98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факултету</w:t>
      </w:r>
      <w:proofErr w:type="spellEnd"/>
      <w:r w:rsidR="00202E98"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="00202E98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Београду</w:t>
      </w:r>
      <w:proofErr w:type="spellEnd"/>
      <w:r w:rsidR="00202E98" w:rsidRPr="00AD6E09">
        <w:rPr>
          <w:rFonts w:ascii="Times New Roman" w:hAnsi="Times New Roman" w:cs="Times New Roman"/>
        </w:rPr>
        <w:t>.</w:t>
      </w:r>
    </w:p>
    <w:p w14:paraId="7B24B12F" w14:textId="77777777" w:rsidR="00CF150F" w:rsidRDefault="00CF150F" w:rsidP="000F5914">
      <w:pPr>
        <w:pStyle w:val="ListParagraph"/>
        <w:widowControl w:val="0"/>
        <w:suppressLineNumbers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14:paraId="325417F5" w14:textId="77777777" w:rsidR="008D0B9C" w:rsidRDefault="008D0B9C" w:rsidP="000F5914">
      <w:pPr>
        <w:pStyle w:val="ListParagraph"/>
        <w:widowControl w:val="0"/>
        <w:suppressLineNumbers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14:paraId="5EE0A73B" w14:textId="77777777" w:rsidR="008D0B9C" w:rsidRDefault="008D0B9C" w:rsidP="008D0B9C">
      <w:pPr>
        <w:pStyle w:val="ListParagraph"/>
        <w:widowControl w:val="0"/>
        <w:suppressLineNumbers/>
        <w:spacing w:after="0" w:line="240" w:lineRule="auto"/>
        <w:ind w:left="0"/>
        <w:jc w:val="center"/>
        <w:rPr>
          <w:rFonts w:ascii="Times New Roman" w:hAnsi="Times New Roman" w:cs="Times New Roman"/>
          <w:b/>
          <w:lang w:val="sr-Cyrl-RS"/>
        </w:rPr>
      </w:pPr>
      <w:r>
        <w:rPr>
          <w:rFonts w:ascii="Times New Roman" w:hAnsi="Times New Roman" w:cs="Times New Roman"/>
          <w:b/>
          <w:lang w:val="sr-Cyrl-RS"/>
        </w:rPr>
        <w:lastRenderedPageBreak/>
        <w:t xml:space="preserve">ИЗБОРНИ УСЛОВИ ЗА ИЗБОР </w:t>
      </w:r>
    </w:p>
    <w:p w14:paraId="6B7C7AEA" w14:textId="77777777" w:rsidR="008D0B9C" w:rsidRPr="0063149D" w:rsidRDefault="008D0B9C" w:rsidP="008D0B9C">
      <w:pPr>
        <w:pStyle w:val="ListParagraph"/>
        <w:widowControl w:val="0"/>
        <w:suppressLineNumbers/>
        <w:spacing w:after="0" w:line="240" w:lineRule="auto"/>
        <w:ind w:left="0"/>
        <w:jc w:val="center"/>
        <w:rPr>
          <w:rFonts w:ascii="Times New Roman" w:hAnsi="Times New Roman" w:cs="Times New Roman"/>
          <w:b/>
          <w:lang w:val="sr-Cyrl-RS"/>
        </w:rPr>
      </w:pPr>
      <w:r>
        <w:rPr>
          <w:rFonts w:ascii="Times New Roman" w:hAnsi="Times New Roman" w:cs="Times New Roman"/>
          <w:b/>
          <w:lang w:val="sr-Cyrl-RS"/>
        </w:rPr>
        <w:t>У ЗВАЊЕ ДОЦЕНТА</w:t>
      </w:r>
    </w:p>
    <w:p w14:paraId="36E370BA" w14:textId="77777777" w:rsidR="008D0B9C" w:rsidRDefault="008D0B9C" w:rsidP="008D0B9C">
      <w:pPr>
        <w:pStyle w:val="ListParagraph"/>
        <w:widowControl w:val="0"/>
        <w:suppressLineNumbers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14:paraId="3252BBC5" w14:textId="43E803B8" w:rsidR="008D0B9C" w:rsidRPr="00C124D5" w:rsidRDefault="008D0B9C" w:rsidP="008D0B9C">
      <w:pPr>
        <w:pStyle w:val="ListParagraph"/>
        <w:widowControl w:val="0"/>
        <w:suppressLineNumbers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proofErr w:type="spellStart"/>
      <w:r w:rsidRPr="00C124D5">
        <w:rPr>
          <w:rFonts w:ascii="Times New Roman" w:hAnsi="Times New Roman" w:cs="Times New Roman"/>
          <w:b/>
        </w:rPr>
        <w:t>Стручно</w:t>
      </w:r>
      <w:proofErr w:type="spellEnd"/>
      <w:r w:rsidRPr="00C124D5">
        <w:rPr>
          <w:rFonts w:ascii="Times New Roman" w:hAnsi="Times New Roman" w:cs="Times New Roman"/>
          <w:b/>
        </w:rPr>
        <w:t xml:space="preserve"> </w:t>
      </w:r>
      <w:proofErr w:type="spellStart"/>
      <w:r w:rsidRPr="00C124D5">
        <w:rPr>
          <w:rFonts w:ascii="Times New Roman" w:hAnsi="Times New Roman" w:cs="Times New Roman"/>
          <w:b/>
        </w:rPr>
        <w:t>професионални</w:t>
      </w:r>
      <w:proofErr w:type="spellEnd"/>
      <w:r w:rsidRPr="00C124D5">
        <w:rPr>
          <w:rFonts w:ascii="Times New Roman" w:hAnsi="Times New Roman" w:cs="Times New Roman"/>
          <w:b/>
        </w:rPr>
        <w:t xml:space="preserve"> </w:t>
      </w:r>
      <w:proofErr w:type="spellStart"/>
      <w:r w:rsidRPr="00C124D5">
        <w:rPr>
          <w:rFonts w:ascii="Times New Roman" w:hAnsi="Times New Roman" w:cs="Times New Roman"/>
          <w:b/>
        </w:rPr>
        <w:t>допринос</w:t>
      </w:r>
      <w:proofErr w:type="spellEnd"/>
    </w:p>
    <w:p w14:paraId="2AFA4DCF" w14:textId="77777777" w:rsidR="008D0B9C" w:rsidRDefault="008D0B9C" w:rsidP="008D0B9C">
      <w:pPr>
        <w:pStyle w:val="Tekstclana"/>
        <w:tabs>
          <w:tab w:val="clear" w:pos="0"/>
        </w:tabs>
        <w:spacing w:beforeLines="0" w:afterLines="0" w:after="0"/>
        <w:ind w:left="0" w:firstLine="0"/>
        <w:jc w:val="both"/>
        <w:rPr>
          <w:sz w:val="22"/>
          <w:szCs w:val="22"/>
          <w:lang w:val="sr-Cyrl-CS"/>
        </w:rPr>
      </w:pPr>
      <w:r w:rsidRPr="00C124D5">
        <w:rPr>
          <w:i/>
          <w:sz w:val="22"/>
          <w:szCs w:val="22"/>
          <w:lang w:val="sr-Cyrl-CS"/>
        </w:rPr>
        <w:t>Ангажованост у спровођењу сложених дијагностичких, терапијских и превентивних процедура</w:t>
      </w:r>
      <w:r w:rsidRPr="00C124D5">
        <w:rPr>
          <w:sz w:val="22"/>
          <w:szCs w:val="22"/>
          <w:lang w:val="sr-Cyrl-CS"/>
        </w:rPr>
        <w:t xml:space="preserve">. </w:t>
      </w:r>
    </w:p>
    <w:p w14:paraId="5F87BE7C" w14:textId="4E6862F7" w:rsidR="008D0B9C" w:rsidRPr="00C124D5" w:rsidRDefault="008D0B9C" w:rsidP="008D0B9C">
      <w:pPr>
        <w:pStyle w:val="ListParagraph"/>
        <w:widowControl w:val="0"/>
        <w:suppressLineNumbers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lang w:val="sr-Cyrl-RS"/>
        </w:rPr>
      </w:pPr>
      <w:proofErr w:type="spellStart"/>
      <w:r w:rsidRPr="00C124D5">
        <w:rPr>
          <w:rFonts w:ascii="Times New Roman" w:hAnsi="Times New Roman" w:cs="Times New Roman"/>
        </w:rPr>
        <w:t>Др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Јелена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Перић</w:t>
      </w:r>
      <w:proofErr w:type="spellEnd"/>
      <w:r w:rsidRPr="00C124D5">
        <w:rPr>
          <w:rFonts w:ascii="Times New Roman" w:hAnsi="Times New Roman" w:cs="Times New Roman"/>
        </w:rPr>
        <w:t xml:space="preserve">, </w:t>
      </w:r>
      <w:proofErr w:type="spellStart"/>
      <w:r w:rsidRPr="00C124D5">
        <w:rPr>
          <w:rFonts w:ascii="Times New Roman" w:hAnsi="Times New Roman" w:cs="Times New Roman"/>
        </w:rPr>
        <w:t>од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почетка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рада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на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Клиници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за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дерматовенерологију</w:t>
      </w:r>
      <w:proofErr w:type="spellEnd"/>
      <w:r w:rsidRPr="00C124D5">
        <w:rPr>
          <w:rFonts w:ascii="Times New Roman" w:hAnsi="Times New Roman" w:cs="Times New Roman"/>
        </w:rPr>
        <w:t xml:space="preserve"> УКЦС, </w:t>
      </w:r>
      <w:proofErr w:type="spellStart"/>
      <w:r w:rsidRPr="00C124D5">
        <w:rPr>
          <w:rFonts w:ascii="Times New Roman" w:hAnsi="Times New Roman" w:cs="Times New Roman"/>
        </w:rPr>
        <w:t>значајно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доприноси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квалитету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здравствене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делатности</w:t>
      </w:r>
      <w:proofErr w:type="spellEnd"/>
      <w:r w:rsidRPr="00C124D5">
        <w:rPr>
          <w:rFonts w:ascii="Times New Roman" w:hAnsi="Times New Roman" w:cs="Times New Roman"/>
        </w:rPr>
        <w:t xml:space="preserve">. </w:t>
      </w:r>
      <w:proofErr w:type="spellStart"/>
      <w:r w:rsidRPr="00C124D5">
        <w:rPr>
          <w:rFonts w:ascii="Times New Roman" w:hAnsi="Times New Roman" w:cs="Times New Roman"/>
        </w:rPr>
        <w:t>Редовно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ради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као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лекар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специјалиста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на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одељењу</w:t>
      </w:r>
      <w:proofErr w:type="spellEnd"/>
      <w:r w:rsidRPr="00C124D5">
        <w:rPr>
          <w:rFonts w:ascii="Times New Roman" w:hAnsi="Times New Roman" w:cs="Times New Roman"/>
        </w:rPr>
        <w:t xml:space="preserve">, </w:t>
      </w:r>
      <w:proofErr w:type="spellStart"/>
      <w:r w:rsidRPr="00C124D5">
        <w:rPr>
          <w:rFonts w:ascii="Times New Roman" w:hAnsi="Times New Roman" w:cs="Times New Roman"/>
        </w:rPr>
        <w:t>врши</w:t>
      </w:r>
      <w:proofErr w:type="spellEnd"/>
      <w:r w:rsidRPr="00C124D5">
        <w:rPr>
          <w:rFonts w:ascii="Times New Roman" w:hAnsi="Times New Roman" w:cs="Times New Roman"/>
        </w:rPr>
        <w:t xml:space="preserve"> и </w:t>
      </w:r>
      <w:proofErr w:type="spellStart"/>
      <w:r w:rsidRPr="00C124D5">
        <w:rPr>
          <w:rFonts w:ascii="Times New Roman" w:hAnsi="Times New Roman" w:cs="Times New Roman"/>
        </w:rPr>
        <w:t>специјализоване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амбулантне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прегледе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пацијената</w:t>
      </w:r>
      <w:proofErr w:type="spellEnd"/>
      <w:r w:rsidRPr="00C124D5">
        <w:rPr>
          <w:rFonts w:ascii="Times New Roman" w:hAnsi="Times New Roman" w:cs="Times New Roman"/>
        </w:rPr>
        <w:t xml:space="preserve">. </w:t>
      </w:r>
      <w:proofErr w:type="spellStart"/>
      <w:r w:rsidRPr="00C124D5">
        <w:rPr>
          <w:rFonts w:ascii="Times New Roman" w:hAnsi="Times New Roman" w:cs="Times New Roman"/>
        </w:rPr>
        <w:t>На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Клиници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за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дерматовенерологију</w:t>
      </w:r>
      <w:proofErr w:type="spellEnd"/>
      <w:r w:rsidRPr="00C124D5">
        <w:rPr>
          <w:rFonts w:ascii="Times New Roman" w:hAnsi="Times New Roman" w:cs="Times New Roman"/>
        </w:rPr>
        <w:t xml:space="preserve"> УКЦС </w:t>
      </w:r>
      <w:r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др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Јелена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Перић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се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истиче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смислом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за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тимски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рад</w:t>
      </w:r>
      <w:proofErr w:type="spellEnd"/>
      <w:r w:rsidRPr="00C124D5">
        <w:rPr>
          <w:rFonts w:ascii="Times New Roman" w:hAnsi="Times New Roman" w:cs="Times New Roman"/>
        </w:rPr>
        <w:t xml:space="preserve">, </w:t>
      </w:r>
      <w:proofErr w:type="spellStart"/>
      <w:r w:rsidRPr="00C124D5">
        <w:rPr>
          <w:rFonts w:ascii="Times New Roman" w:hAnsi="Times New Roman" w:cs="Times New Roman"/>
        </w:rPr>
        <w:t>заинтересованошћу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за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увођење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свих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савремених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дијагностичких</w:t>
      </w:r>
      <w:proofErr w:type="spellEnd"/>
      <w:r w:rsidRPr="00C124D5">
        <w:rPr>
          <w:rFonts w:ascii="Times New Roman" w:hAnsi="Times New Roman" w:cs="Times New Roman"/>
        </w:rPr>
        <w:t xml:space="preserve"> и </w:t>
      </w:r>
      <w:proofErr w:type="spellStart"/>
      <w:r w:rsidRPr="00C124D5">
        <w:rPr>
          <w:rFonts w:ascii="Times New Roman" w:hAnsi="Times New Roman" w:cs="Times New Roman"/>
        </w:rPr>
        <w:t>терапијских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метода</w:t>
      </w:r>
      <w:proofErr w:type="spellEnd"/>
      <w:r w:rsidRPr="00C124D5">
        <w:rPr>
          <w:rFonts w:ascii="Times New Roman" w:hAnsi="Times New Roman" w:cs="Times New Roman"/>
        </w:rPr>
        <w:t xml:space="preserve"> у </w:t>
      </w:r>
      <w:proofErr w:type="spellStart"/>
      <w:r w:rsidRPr="00C124D5">
        <w:rPr>
          <w:rFonts w:ascii="Times New Roman" w:hAnsi="Times New Roman" w:cs="Times New Roman"/>
        </w:rPr>
        <w:t>свакодневну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праксу</w:t>
      </w:r>
      <w:proofErr w:type="spellEnd"/>
      <w:r w:rsidRPr="00C124D5">
        <w:rPr>
          <w:rFonts w:ascii="Times New Roman" w:hAnsi="Times New Roman" w:cs="Times New Roman"/>
        </w:rPr>
        <w:t xml:space="preserve">. </w:t>
      </w:r>
      <w:proofErr w:type="spellStart"/>
      <w:r w:rsidRPr="00C124D5">
        <w:rPr>
          <w:rFonts w:ascii="Times New Roman" w:hAnsi="Times New Roman" w:cs="Times New Roman"/>
        </w:rPr>
        <w:t>Као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  <w:color w:val="000000"/>
        </w:rPr>
        <w:t>лекар</w:t>
      </w:r>
      <w:proofErr w:type="spellEnd"/>
      <w:r w:rsidRPr="00C124D5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Pr="00C124D5">
        <w:rPr>
          <w:rFonts w:ascii="Times New Roman" w:hAnsi="Times New Roman" w:cs="Times New Roman"/>
          <w:color w:val="000000"/>
        </w:rPr>
        <w:t>истраживач</w:t>
      </w:r>
      <w:proofErr w:type="spellEnd"/>
      <w:r w:rsidRPr="00C124D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124D5">
        <w:rPr>
          <w:rFonts w:ascii="Times New Roman" w:hAnsi="Times New Roman" w:cs="Times New Roman"/>
          <w:color w:val="000000"/>
        </w:rPr>
        <w:t>из</w:t>
      </w:r>
      <w:proofErr w:type="spellEnd"/>
      <w:r w:rsidRPr="00C124D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124D5">
        <w:rPr>
          <w:rFonts w:ascii="Times New Roman" w:hAnsi="Times New Roman" w:cs="Times New Roman"/>
          <w:color w:val="000000"/>
        </w:rPr>
        <w:t>области</w:t>
      </w:r>
      <w:proofErr w:type="spellEnd"/>
      <w:r w:rsidRPr="00C124D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124D5">
        <w:rPr>
          <w:rFonts w:ascii="Times New Roman" w:hAnsi="Times New Roman" w:cs="Times New Roman"/>
          <w:color w:val="000000"/>
        </w:rPr>
        <w:t>дерматовенерологије</w:t>
      </w:r>
      <w:proofErr w:type="spellEnd"/>
      <w:r w:rsidRPr="00C124D5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124D5">
        <w:rPr>
          <w:rFonts w:ascii="Times New Roman" w:hAnsi="Times New Roman" w:cs="Times New Roman"/>
          <w:color w:val="000000"/>
        </w:rPr>
        <w:t>способна</w:t>
      </w:r>
      <w:proofErr w:type="spellEnd"/>
      <w:r w:rsidRPr="00C124D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124D5">
        <w:rPr>
          <w:rFonts w:ascii="Times New Roman" w:hAnsi="Times New Roman" w:cs="Times New Roman"/>
          <w:color w:val="000000"/>
        </w:rPr>
        <w:t>је</w:t>
      </w:r>
      <w:proofErr w:type="spellEnd"/>
      <w:r w:rsidRPr="00C124D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124D5">
        <w:rPr>
          <w:rFonts w:ascii="Times New Roman" w:hAnsi="Times New Roman" w:cs="Times New Roman"/>
          <w:color w:val="000000"/>
        </w:rPr>
        <w:t>да</w:t>
      </w:r>
      <w:proofErr w:type="spellEnd"/>
      <w:r w:rsidRPr="00C124D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124D5">
        <w:rPr>
          <w:rFonts w:ascii="Times New Roman" w:hAnsi="Times New Roman" w:cs="Times New Roman"/>
          <w:color w:val="000000"/>
        </w:rPr>
        <w:t>самостално</w:t>
      </w:r>
      <w:proofErr w:type="spellEnd"/>
      <w:r w:rsidRPr="00C124D5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Pr="00C124D5">
        <w:rPr>
          <w:rFonts w:ascii="Times New Roman" w:hAnsi="Times New Roman" w:cs="Times New Roman"/>
          <w:color w:val="000000"/>
        </w:rPr>
        <w:t>критички</w:t>
      </w:r>
      <w:proofErr w:type="spellEnd"/>
      <w:r w:rsidRPr="00C124D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124D5">
        <w:rPr>
          <w:rFonts w:ascii="Times New Roman" w:hAnsi="Times New Roman" w:cs="Times New Roman"/>
          <w:color w:val="000000"/>
        </w:rPr>
        <w:t>приступи</w:t>
      </w:r>
      <w:proofErr w:type="spellEnd"/>
      <w:r w:rsidRPr="00C124D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124D5">
        <w:rPr>
          <w:rFonts w:ascii="Times New Roman" w:hAnsi="Times New Roman" w:cs="Times New Roman"/>
          <w:color w:val="000000"/>
        </w:rPr>
        <w:t>истраживању</w:t>
      </w:r>
      <w:proofErr w:type="spellEnd"/>
      <w:r w:rsidRPr="00C124D5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Pr="00C124D5">
        <w:rPr>
          <w:rFonts w:ascii="Times New Roman" w:hAnsi="Times New Roman" w:cs="Times New Roman"/>
          <w:color w:val="000000"/>
        </w:rPr>
        <w:t>решавању</w:t>
      </w:r>
      <w:proofErr w:type="spellEnd"/>
      <w:r w:rsidRPr="00C124D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124D5">
        <w:rPr>
          <w:rFonts w:ascii="Times New Roman" w:hAnsi="Times New Roman" w:cs="Times New Roman"/>
          <w:color w:val="000000"/>
        </w:rPr>
        <w:t>клиничких</w:t>
      </w:r>
      <w:proofErr w:type="spellEnd"/>
      <w:r w:rsidRPr="00C124D5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Pr="00C124D5">
        <w:rPr>
          <w:rFonts w:ascii="Times New Roman" w:hAnsi="Times New Roman" w:cs="Times New Roman"/>
          <w:color w:val="000000"/>
        </w:rPr>
        <w:t>научних</w:t>
      </w:r>
      <w:proofErr w:type="spellEnd"/>
      <w:r w:rsidRPr="00C124D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124D5">
        <w:rPr>
          <w:rFonts w:ascii="Times New Roman" w:hAnsi="Times New Roman" w:cs="Times New Roman"/>
          <w:color w:val="000000"/>
        </w:rPr>
        <w:t>проблема</w:t>
      </w:r>
      <w:proofErr w:type="spellEnd"/>
      <w:r w:rsidRPr="00C124D5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Pr="00C124D5">
        <w:rPr>
          <w:rFonts w:ascii="Times New Roman" w:hAnsi="Times New Roman" w:cs="Times New Roman"/>
        </w:rPr>
        <w:t>Учествовала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је</w:t>
      </w:r>
      <w:proofErr w:type="spellEnd"/>
      <w:r w:rsidRPr="00C124D5">
        <w:rPr>
          <w:rFonts w:ascii="Times New Roman" w:hAnsi="Times New Roman" w:cs="Times New Roman"/>
        </w:rPr>
        <w:t xml:space="preserve"> у </w:t>
      </w:r>
      <w:proofErr w:type="spellStart"/>
      <w:r w:rsidRPr="00C124D5">
        <w:rPr>
          <w:rFonts w:ascii="Times New Roman" w:hAnsi="Times New Roman" w:cs="Times New Roman"/>
        </w:rPr>
        <w:t>изарди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дијагностичких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алгоритама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на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Клиници</w:t>
      </w:r>
      <w:proofErr w:type="spellEnd"/>
      <w:r w:rsidRPr="00C124D5">
        <w:rPr>
          <w:rFonts w:ascii="Times New Roman" w:hAnsi="Times New Roman" w:cs="Times New Roman"/>
        </w:rPr>
        <w:t xml:space="preserve">. </w:t>
      </w:r>
      <w:proofErr w:type="spellStart"/>
      <w:r w:rsidRPr="00C124D5">
        <w:rPr>
          <w:rFonts w:ascii="Times New Roman" w:hAnsi="Times New Roman" w:cs="Times New Roman"/>
          <w:bCs/>
        </w:rPr>
        <w:t>Ангажована</w:t>
      </w:r>
      <w:proofErr w:type="spellEnd"/>
      <w:r w:rsidRPr="00C124D5">
        <w:rPr>
          <w:rFonts w:ascii="Times New Roman" w:hAnsi="Times New Roman" w:cs="Times New Roman"/>
          <w:bCs/>
        </w:rPr>
        <w:t xml:space="preserve"> </w:t>
      </w:r>
      <w:proofErr w:type="spellStart"/>
      <w:r w:rsidRPr="00C124D5">
        <w:rPr>
          <w:rFonts w:ascii="Times New Roman" w:hAnsi="Times New Roman" w:cs="Times New Roman"/>
          <w:bCs/>
        </w:rPr>
        <w:t>је</w:t>
      </w:r>
      <w:proofErr w:type="spellEnd"/>
      <w:r w:rsidRPr="00C124D5">
        <w:rPr>
          <w:rFonts w:ascii="Times New Roman" w:hAnsi="Times New Roman" w:cs="Times New Roman"/>
          <w:bCs/>
        </w:rPr>
        <w:t xml:space="preserve"> у </w:t>
      </w:r>
      <w:proofErr w:type="spellStart"/>
      <w:r w:rsidRPr="00C124D5">
        <w:rPr>
          <w:rFonts w:ascii="Times New Roman" w:hAnsi="Times New Roman" w:cs="Times New Roman"/>
          <w:bCs/>
        </w:rPr>
        <w:t>раду</w:t>
      </w:r>
      <w:proofErr w:type="spellEnd"/>
      <w:r w:rsidRPr="00C124D5">
        <w:rPr>
          <w:rFonts w:ascii="Times New Roman" w:hAnsi="Times New Roman" w:cs="Times New Roman"/>
          <w:bCs/>
        </w:rPr>
        <w:t xml:space="preserve"> </w:t>
      </w:r>
      <w:proofErr w:type="spellStart"/>
      <w:r w:rsidRPr="00C124D5">
        <w:rPr>
          <w:rFonts w:ascii="Times New Roman" w:hAnsi="Times New Roman" w:cs="Times New Roman"/>
          <w:bCs/>
        </w:rPr>
        <w:t>стручних</w:t>
      </w:r>
      <w:proofErr w:type="spellEnd"/>
      <w:r w:rsidRPr="00C124D5">
        <w:rPr>
          <w:rFonts w:ascii="Times New Roman" w:hAnsi="Times New Roman" w:cs="Times New Roman"/>
          <w:bCs/>
        </w:rPr>
        <w:t xml:space="preserve"> </w:t>
      </w:r>
      <w:proofErr w:type="spellStart"/>
      <w:r w:rsidRPr="00C124D5">
        <w:rPr>
          <w:rFonts w:ascii="Times New Roman" w:hAnsi="Times New Roman" w:cs="Times New Roman"/>
          <w:bCs/>
        </w:rPr>
        <w:t>научних</w:t>
      </w:r>
      <w:proofErr w:type="spellEnd"/>
      <w:r w:rsidRPr="00C124D5">
        <w:rPr>
          <w:rFonts w:ascii="Times New Roman" w:hAnsi="Times New Roman" w:cs="Times New Roman"/>
          <w:bCs/>
        </w:rPr>
        <w:t xml:space="preserve"> </w:t>
      </w:r>
      <w:proofErr w:type="spellStart"/>
      <w:r w:rsidRPr="00C124D5">
        <w:rPr>
          <w:rFonts w:ascii="Times New Roman" w:hAnsi="Times New Roman" w:cs="Times New Roman"/>
          <w:bCs/>
        </w:rPr>
        <w:t>дерматолошких</w:t>
      </w:r>
      <w:proofErr w:type="spellEnd"/>
      <w:r w:rsidRPr="00C124D5">
        <w:rPr>
          <w:rFonts w:ascii="Times New Roman" w:hAnsi="Times New Roman" w:cs="Times New Roman"/>
          <w:bCs/>
        </w:rPr>
        <w:t xml:space="preserve"> </w:t>
      </w:r>
      <w:proofErr w:type="spellStart"/>
      <w:r w:rsidRPr="00C124D5">
        <w:rPr>
          <w:rFonts w:ascii="Times New Roman" w:hAnsi="Times New Roman" w:cs="Times New Roman"/>
          <w:bCs/>
        </w:rPr>
        <w:t>скупова</w:t>
      </w:r>
      <w:proofErr w:type="spellEnd"/>
      <w:r w:rsidRPr="00C124D5">
        <w:rPr>
          <w:rFonts w:ascii="Times New Roman" w:hAnsi="Times New Roman" w:cs="Times New Roman"/>
          <w:bCs/>
        </w:rPr>
        <w:t xml:space="preserve"> </w:t>
      </w:r>
      <w:proofErr w:type="spellStart"/>
      <w:r w:rsidRPr="00C124D5">
        <w:rPr>
          <w:rFonts w:ascii="Times New Roman" w:hAnsi="Times New Roman" w:cs="Times New Roman"/>
          <w:bCs/>
        </w:rPr>
        <w:t>Дерматовенеролошке</w:t>
      </w:r>
      <w:proofErr w:type="spellEnd"/>
      <w:r w:rsidRPr="00C124D5">
        <w:rPr>
          <w:rFonts w:ascii="Times New Roman" w:hAnsi="Times New Roman" w:cs="Times New Roman"/>
          <w:bCs/>
        </w:rPr>
        <w:t xml:space="preserve"> </w:t>
      </w:r>
      <w:proofErr w:type="spellStart"/>
      <w:r w:rsidRPr="00C124D5">
        <w:rPr>
          <w:rFonts w:ascii="Times New Roman" w:hAnsi="Times New Roman" w:cs="Times New Roman"/>
          <w:bCs/>
        </w:rPr>
        <w:t>секције</w:t>
      </w:r>
      <w:proofErr w:type="spellEnd"/>
      <w:r w:rsidRPr="00C124D5">
        <w:rPr>
          <w:rFonts w:ascii="Times New Roman" w:hAnsi="Times New Roman" w:cs="Times New Roman"/>
          <w:bCs/>
        </w:rPr>
        <w:t xml:space="preserve"> СЛД, </w:t>
      </w:r>
      <w:proofErr w:type="spellStart"/>
      <w:r w:rsidRPr="00C124D5">
        <w:rPr>
          <w:rFonts w:ascii="Times New Roman" w:hAnsi="Times New Roman" w:cs="Times New Roman"/>
          <w:bCs/>
        </w:rPr>
        <w:t>Београдских</w:t>
      </w:r>
      <w:proofErr w:type="spellEnd"/>
      <w:r w:rsidRPr="00C124D5">
        <w:rPr>
          <w:rFonts w:ascii="Times New Roman" w:hAnsi="Times New Roman" w:cs="Times New Roman"/>
          <w:bCs/>
        </w:rPr>
        <w:t xml:space="preserve"> </w:t>
      </w:r>
      <w:proofErr w:type="spellStart"/>
      <w:r w:rsidRPr="00C124D5">
        <w:rPr>
          <w:rFonts w:ascii="Times New Roman" w:hAnsi="Times New Roman" w:cs="Times New Roman"/>
          <w:bCs/>
        </w:rPr>
        <w:t>дерматолошких</w:t>
      </w:r>
      <w:proofErr w:type="spellEnd"/>
      <w:r w:rsidRPr="00C124D5">
        <w:rPr>
          <w:rFonts w:ascii="Times New Roman" w:hAnsi="Times New Roman" w:cs="Times New Roman"/>
          <w:bCs/>
        </w:rPr>
        <w:t xml:space="preserve"> </w:t>
      </w:r>
      <w:proofErr w:type="spellStart"/>
      <w:r w:rsidRPr="00C124D5">
        <w:rPr>
          <w:rFonts w:ascii="Times New Roman" w:hAnsi="Times New Roman" w:cs="Times New Roman"/>
          <w:bCs/>
        </w:rPr>
        <w:t>дана</w:t>
      </w:r>
      <w:proofErr w:type="spellEnd"/>
      <w:r w:rsidRPr="00C124D5">
        <w:rPr>
          <w:rFonts w:ascii="Times New Roman" w:hAnsi="Times New Roman" w:cs="Times New Roman"/>
          <w:bCs/>
        </w:rPr>
        <w:t xml:space="preserve">, </w:t>
      </w:r>
      <w:proofErr w:type="spellStart"/>
      <w:r w:rsidRPr="00C124D5">
        <w:rPr>
          <w:rFonts w:ascii="Times New Roman" w:hAnsi="Times New Roman" w:cs="Times New Roman"/>
          <w:bCs/>
        </w:rPr>
        <w:t>као</w:t>
      </w:r>
      <w:proofErr w:type="spellEnd"/>
      <w:r w:rsidRPr="00C124D5">
        <w:rPr>
          <w:rFonts w:ascii="Times New Roman" w:hAnsi="Times New Roman" w:cs="Times New Roman"/>
          <w:bCs/>
        </w:rPr>
        <w:t xml:space="preserve"> и </w:t>
      </w:r>
      <w:proofErr w:type="spellStart"/>
      <w:r w:rsidRPr="00C124D5">
        <w:rPr>
          <w:rFonts w:ascii="Times New Roman" w:hAnsi="Times New Roman" w:cs="Times New Roman"/>
          <w:bCs/>
        </w:rPr>
        <w:t>Конгреса</w:t>
      </w:r>
      <w:proofErr w:type="spellEnd"/>
      <w:r w:rsidRPr="00C124D5">
        <w:rPr>
          <w:rFonts w:ascii="Times New Roman" w:hAnsi="Times New Roman" w:cs="Times New Roman"/>
          <w:bCs/>
        </w:rPr>
        <w:t xml:space="preserve"> </w:t>
      </w:r>
      <w:proofErr w:type="spellStart"/>
      <w:r w:rsidRPr="00C124D5">
        <w:rPr>
          <w:rFonts w:ascii="Times New Roman" w:hAnsi="Times New Roman" w:cs="Times New Roman"/>
          <w:bCs/>
        </w:rPr>
        <w:t>Удружења</w:t>
      </w:r>
      <w:proofErr w:type="spellEnd"/>
      <w:r w:rsidRPr="00C124D5">
        <w:rPr>
          <w:rFonts w:ascii="Times New Roman" w:hAnsi="Times New Roman" w:cs="Times New Roman"/>
          <w:bCs/>
        </w:rPr>
        <w:t xml:space="preserve"> </w:t>
      </w:r>
      <w:proofErr w:type="spellStart"/>
      <w:r w:rsidRPr="00C124D5">
        <w:rPr>
          <w:rFonts w:ascii="Times New Roman" w:hAnsi="Times New Roman" w:cs="Times New Roman"/>
          <w:bCs/>
        </w:rPr>
        <w:t>дерматовенеролога</w:t>
      </w:r>
      <w:proofErr w:type="spellEnd"/>
      <w:r w:rsidRPr="00C124D5">
        <w:rPr>
          <w:rFonts w:ascii="Times New Roman" w:hAnsi="Times New Roman" w:cs="Times New Roman"/>
          <w:bCs/>
        </w:rPr>
        <w:t xml:space="preserve"> </w:t>
      </w:r>
      <w:proofErr w:type="spellStart"/>
      <w:r w:rsidRPr="00C124D5">
        <w:rPr>
          <w:rFonts w:ascii="Times New Roman" w:hAnsi="Times New Roman" w:cs="Times New Roman"/>
          <w:bCs/>
        </w:rPr>
        <w:t>Србије</w:t>
      </w:r>
      <w:proofErr w:type="spellEnd"/>
      <w:r w:rsidRPr="00C124D5">
        <w:rPr>
          <w:rFonts w:ascii="Times New Roman" w:hAnsi="Times New Roman" w:cs="Times New Roman"/>
          <w:bCs/>
        </w:rPr>
        <w:t>.</w:t>
      </w:r>
      <w:r w:rsidRPr="00C124D5">
        <w:rPr>
          <w:rFonts w:ascii="Times New Roman" w:hAnsi="Times New Roman" w:cs="Times New Roman"/>
          <w:bCs/>
          <w:lang w:val="sr-Cyrl-RS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Истиче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се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приказима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интересантних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случајева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на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састанцима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Дерматовенеролошке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секције</w:t>
      </w:r>
      <w:proofErr w:type="spellEnd"/>
      <w:r w:rsidRPr="00C124D5">
        <w:rPr>
          <w:rFonts w:ascii="Times New Roman" w:hAnsi="Times New Roman" w:cs="Times New Roman"/>
        </w:rPr>
        <w:t xml:space="preserve"> СЛД.</w:t>
      </w:r>
    </w:p>
    <w:p w14:paraId="75A39567" w14:textId="77777777" w:rsidR="008D0B9C" w:rsidRPr="00C124D5" w:rsidRDefault="008D0B9C" w:rsidP="008D0B9C">
      <w:pPr>
        <w:pStyle w:val="ListParagraph"/>
        <w:widowControl w:val="0"/>
        <w:suppressLineNumbers/>
        <w:spacing w:after="0" w:line="240" w:lineRule="auto"/>
        <w:ind w:left="0"/>
        <w:jc w:val="both"/>
        <w:rPr>
          <w:rFonts w:ascii="Times New Roman" w:hAnsi="Times New Roman" w:cs="Times New Roman"/>
        </w:rPr>
      </w:pPr>
      <w:proofErr w:type="spellStart"/>
      <w:r w:rsidRPr="00C124D5">
        <w:rPr>
          <w:rFonts w:ascii="Times New Roman" w:hAnsi="Times New Roman" w:cs="Times New Roman"/>
        </w:rPr>
        <w:t>Од</w:t>
      </w:r>
      <w:proofErr w:type="spellEnd"/>
      <w:r w:rsidRPr="00C124D5">
        <w:rPr>
          <w:rFonts w:ascii="Times New Roman" w:hAnsi="Times New Roman" w:cs="Times New Roman"/>
        </w:rPr>
        <w:t xml:space="preserve"> 2007. </w:t>
      </w:r>
      <w:proofErr w:type="spellStart"/>
      <w:r w:rsidRPr="00C124D5">
        <w:rPr>
          <w:rFonts w:ascii="Times New Roman" w:hAnsi="Times New Roman" w:cs="Times New Roman"/>
        </w:rPr>
        <w:t>године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активно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учествује</w:t>
      </w:r>
      <w:proofErr w:type="spellEnd"/>
      <w:r w:rsidRPr="00C124D5">
        <w:rPr>
          <w:rFonts w:ascii="Times New Roman" w:hAnsi="Times New Roman" w:cs="Times New Roman"/>
        </w:rPr>
        <w:t xml:space="preserve"> у </w:t>
      </w:r>
      <w:proofErr w:type="spellStart"/>
      <w:r w:rsidRPr="00C124D5">
        <w:rPr>
          <w:rFonts w:ascii="Times New Roman" w:hAnsi="Times New Roman" w:cs="Times New Roman"/>
        </w:rPr>
        <w:t>Еуромеланома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кампањи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са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циљем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подизања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свести</w:t>
      </w:r>
      <w:proofErr w:type="spellEnd"/>
      <w:r w:rsidRPr="00C124D5">
        <w:rPr>
          <w:rFonts w:ascii="Times New Roman" w:hAnsi="Times New Roman" w:cs="Times New Roman"/>
        </w:rPr>
        <w:t xml:space="preserve"> и </w:t>
      </w:r>
      <w:proofErr w:type="spellStart"/>
      <w:r w:rsidRPr="00C124D5">
        <w:rPr>
          <w:rFonts w:ascii="Times New Roman" w:hAnsi="Times New Roman" w:cs="Times New Roman"/>
        </w:rPr>
        <w:t>информисања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грађана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по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питању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меланома</w:t>
      </w:r>
      <w:proofErr w:type="spellEnd"/>
      <w:r w:rsidRPr="00C124D5">
        <w:rPr>
          <w:rFonts w:ascii="Times New Roman" w:hAnsi="Times New Roman" w:cs="Times New Roman"/>
        </w:rPr>
        <w:t xml:space="preserve"> и </w:t>
      </w:r>
      <w:proofErr w:type="spellStart"/>
      <w:r w:rsidRPr="00C124D5">
        <w:rPr>
          <w:rFonts w:ascii="Times New Roman" w:hAnsi="Times New Roman" w:cs="Times New Roman"/>
        </w:rPr>
        <w:t>других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карцинома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коже</w:t>
      </w:r>
      <w:proofErr w:type="spellEnd"/>
      <w:r w:rsidRPr="00C124D5">
        <w:rPr>
          <w:rFonts w:ascii="Times New Roman" w:hAnsi="Times New Roman" w:cs="Times New Roman"/>
        </w:rPr>
        <w:t>.</w:t>
      </w:r>
    </w:p>
    <w:p w14:paraId="1FA78203" w14:textId="77777777" w:rsidR="008D0B9C" w:rsidRPr="00627337" w:rsidRDefault="008D0B9C" w:rsidP="008D0B9C">
      <w:pPr>
        <w:pStyle w:val="ListParagraph"/>
        <w:widowControl w:val="0"/>
        <w:suppressLineNumbers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</w:rPr>
      </w:pPr>
      <w:proofErr w:type="spellStart"/>
      <w:r w:rsidRPr="00C124D5">
        <w:rPr>
          <w:rFonts w:ascii="Times New Roman" w:hAnsi="Times New Roman" w:cs="Times New Roman"/>
        </w:rPr>
        <w:t>Др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Јелена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Пери</w:t>
      </w:r>
      <w:proofErr w:type="spellEnd"/>
      <w:r w:rsidRPr="00C124D5">
        <w:rPr>
          <w:rFonts w:ascii="Times New Roman" w:hAnsi="Times New Roman" w:cs="Times New Roman"/>
          <w:lang w:val="sr-Cyrl-RS"/>
        </w:rPr>
        <w:t xml:space="preserve">ћ је </w:t>
      </w:r>
      <w:proofErr w:type="spellStart"/>
      <w:r w:rsidRPr="00C124D5">
        <w:rPr>
          <w:rFonts w:ascii="Times New Roman" w:hAnsi="Times New Roman" w:cs="Times New Roman"/>
        </w:rPr>
        <w:t>на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Клиници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за</w:t>
      </w:r>
      <w:proofErr w:type="spellEnd"/>
      <w:r w:rsidRPr="00C124D5">
        <w:rPr>
          <w:rFonts w:ascii="Times New Roman" w:hAnsi="Times New Roman" w:cs="Times New Roman"/>
        </w:rPr>
        <w:t xml:space="preserve"> </w:t>
      </w:r>
      <w:proofErr w:type="spellStart"/>
      <w:r w:rsidRPr="00C124D5">
        <w:rPr>
          <w:rFonts w:ascii="Times New Roman" w:hAnsi="Times New Roman" w:cs="Times New Roman"/>
        </w:rPr>
        <w:t>дерматовенерологију</w:t>
      </w:r>
      <w:proofErr w:type="spellEnd"/>
      <w:r w:rsidRPr="00C124D5">
        <w:rPr>
          <w:rFonts w:ascii="Times New Roman" w:hAnsi="Times New Roman" w:cs="Times New Roman"/>
        </w:rPr>
        <w:t xml:space="preserve"> УКЦС</w:t>
      </w:r>
      <w:r w:rsidRPr="00C124D5">
        <w:rPr>
          <w:rFonts w:ascii="Times New Roman" w:hAnsi="Times New Roman" w:cs="Times New Roman"/>
          <w:lang w:val="sr-Cyrl-RS"/>
        </w:rPr>
        <w:t xml:space="preserve"> ангажована у специјализованој амбуланти за епикутана </w:t>
      </w:r>
      <w:r w:rsidRPr="00C124D5">
        <w:rPr>
          <w:rFonts w:ascii="Times New Roman" w:hAnsi="Times New Roman" w:cs="Times New Roman"/>
        </w:rPr>
        <w:t>(</w:t>
      </w:r>
      <w:r w:rsidRPr="00C124D5">
        <w:rPr>
          <w:rFonts w:ascii="Times New Roman" w:hAnsi="Times New Roman" w:cs="Times New Roman"/>
          <w:i/>
          <w:iCs/>
        </w:rPr>
        <w:t>patch</w:t>
      </w:r>
      <w:r w:rsidRPr="00C124D5">
        <w:rPr>
          <w:rFonts w:ascii="Times New Roman" w:hAnsi="Times New Roman" w:cs="Times New Roman"/>
        </w:rPr>
        <w:t>)</w:t>
      </w:r>
      <w:r w:rsidRPr="00C124D5">
        <w:rPr>
          <w:rFonts w:ascii="Times New Roman" w:hAnsi="Times New Roman" w:cs="Times New Roman"/>
          <w:lang w:val="sr-Cyrl-RS"/>
        </w:rPr>
        <w:t xml:space="preserve"> тестирања</w:t>
      </w:r>
      <w:r w:rsidRPr="00C124D5">
        <w:rPr>
          <w:rFonts w:ascii="Times New Roman" w:hAnsi="Times New Roman" w:cs="Times New Roman"/>
        </w:rPr>
        <w:t xml:space="preserve"> </w:t>
      </w:r>
      <w:r w:rsidRPr="00C124D5">
        <w:rPr>
          <w:rFonts w:ascii="Times New Roman" w:hAnsi="Times New Roman" w:cs="Times New Roman"/>
          <w:lang w:val="sr-Cyrl-RS"/>
        </w:rPr>
        <w:t xml:space="preserve">и специјализованој амбуланти за кутану токсичност. Такође, у раду са пацијентима користи мануелу и дигиталну дермоскопију- високоспецијализоване дијагностичке методе. </w:t>
      </w:r>
    </w:p>
    <w:p w14:paraId="734F1184" w14:textId="77777777" w:rsidR="00005AD5" w:rsidRDefault="00005AD5" w:rsidP="008D0B9C">
      <w:pPr>
        <w:pStyle w:val="Tekstclana"/>
        <w:tabs>
          <w:tab w:val="clear" w:pos="0"/>
          <w:tab w:val="left" w:pos="6663"/>
        </w:tabs>
        <w:spacing w:beforeLines="0" w:afterLines="0" w:after="0"/>
        <w:ind w:left="0" w:firstLine="0"/>
        <w:jc w:val="both"/>
        <w:rPr>
          <w:i/>
          <w:iCs/>
          <w:color w:val="000000"/>
          <w:sz w:val="22"/>
          <w:szCs w:val="22"/>
          <w:lang w:val="sr-Cyrl-CS" w:eastAsia="sr-Latn-CS"/>
        </w:rPr>
      </w:pPr>
    </w:p>
    <w:p w14:paraId="78336EA6" w14:textId="5F2A42BC" w:rsidR="008D0B9C" w:rsidRPr="00633574" w:rsidRDefault="008D0B9C" w:rsidP="008D0B9C">
      <w:pPr>
        <w:pStyle w:val="Tekstclana"/>
        <w:tabs>
          <w:tab w:val="clear" w:pos="0"/>
          <w:tab w:val="left" w:pos="6663"/>
        </w:tabs>
        <w:spacing w:beforeLines="0" w:afterLines="0" w:after="0"/>
        <w:ind w:left="0" w:firstLine="0"/>
        <w:jc w:val="both"/>
        <w:rPr>
          <w:color w:val="000000"/>
          <w:sz w:val="22"/>
          <w:szCs w:val="22"/>
          <w:lang w:val="sr-Cyrl-CS" w:eastAsia="sr-Latn-CS"/>
        </w:rPr>
      </w:pPr>
      <w:r w:rsidRPr="00CD18F3">
        <w:rPr>
          <w:i/>
          <w:iCs/>
          <w:color w:val="000000"/>
          <w:sz w:val="22"/>
          <w:szCs w:val="22"/>
          <w:lang w:val="sr-Cyrl-CS" w:eastAsia="sr-Latn-CS"/>
        </w:rPr>
        <w:t>Број и сложеност сложених, дијагностичких, терапијских и превентивних процедура које је кандидат увео, или је учествовао у њиховом увођењу</w:t>
      </w:r>
      <w:r w:rsidRPr="00633574">
        <w:rPr>
          <w:color w:val="000000"/>
          <w:sz w:val="22"/>
          <w:szCs w:val="22"/>
          <w:lang w:val="sr-Cyrl-CS" w:eastAsia="sr-Latn-CS"/>
        </w:rPr>
        <w:t>:</w:t>
      </w:r>
    </w:p>
    <w:p w14:paraId="6828D408" w14:textId="77777777" w:rsidR="008D0B9C" w:rsidRPr="00633574" w:rsidRDefault="008D0B9C" w:rsidP="008D0B9C">
      <w:pPr>
        <w:pStyle w:val="Tekstclana"/>
        <w:tabs>
          <w:tab w:val="clear" w:pos="0"/>
          <w:tab w:val="left" w:pos="6663"/>
        </w:tabs>
        <w:spacing w:beforeLines="0" w:afterLines="0" w:after="0"/>
        <w:ind w:left="0" w:firstLine="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Др Јелена Перић је била део тима приликом увођења нових протокола на Клиници за дерматовенерологију УКЦС, и то:</w:t>
      </w:r>
    </w:p>
    <w:p w14:paraId="015B2F52" w14:textId="77777777" w:rsidR="008D0B9C" w:rsidRPr="00633574" w:rsidRDefault="008D0B9C" w:rsidP="008D0B9C">
      <w:pPr>
        <w:pStyle w:val="Tekstclana"/>
        <w:tabs>
          <w:tab w:val="clear" w:pos="0"/>
          <w:tab w:val="left" w:pos="6663"/>
        </w:tabs>
        <w:spacing w:beforeLines="0" w:afterLines="0" w:after="0"/>
        <w:ind w:left="0" w:firstLine="0"/>
        <w:jc w:val="both"/>
        <w:rPr>
          <w:sz w:val="22"/>
          <w:szCs w:val="22"/>
          <w:lang w:val="sr-Cyrl-CS"/>
        </w:rPr>
      </w:pPr>
      <w:r w:rsidRPr="7D1BF8AA">
        <w:rPr>
          <w:sz w:val="22"/>
          <w:szCs w:val="22"/>
          <w:lang w:val="sr-Cyrl-CS"/>
        </w:rPr>
        <w:t>1) Примена интравенске тродневне пулсне кортикостероидне терапије за лечење тешких форми алопеције ареате, линеарне и циркумскриптне кутане склеродермије</w:t>
      </w:r>
    </w:p>
    <w:p w14:paraId="22330C4C" w14:textId="77777777" w:rsidR="008D0B9C" w:rsidRPr="00633574" w:rsidRDefault="008D0B9C" w:rsidP="008D0B9C">
      <w:pPr>
        <w:pStyle w:val="Tekstclana"/>
        <w:tabs>
          <w:tab w:val="clear" w:pos="0"/>
          <w:tab w:val="left" w:pos="6663"/>
        </w:tabs>
        <w:spacing w:beforeLines="0" w:afterLines="0" w:after="0"/>
        <w:ind w:left="0" w:firstLine="0"/>
        <w:jc w:val="both"/>
        <w:rPr>
          <w:sz w:val="22"/>
          <w:szCs w:val="22"/>
          <w:lang w:val="sr-Cyrl-CS"/>
        </w:rPr>
      </w:pPr>
      <w:r w:rsidRPr="7D1BF8AA">
        <w:rPr>
          <w:sz w:val="22"/>
          <w:szCs w:val="22"/>
          <w:lang w:val="sr-Cyrl-CS"/>
        </w:rPr>
        <w:t>2) Примена интравенске пулсне кортикостероидне терапије (два протокола) за лечење аутоимунског пемфигуса</w:t>
      </w:r>
    </w:p>
    <w:p w14:paraId="1B6B793C" w14:textId="77777777" w:rsidR="008D0B9C" w:rsidRPr="00633574" w:rsidRDefault="008D0B9C" w:rsidP="008D0B9C">
      <w:pPr>
        <w:pStyle w:val="Tekstclana"/>
        <w:tabs>
          <w:tab w:val="clear" w:pos="0"/>
          <w:tab w:val="left" w:pos="6663"/>
        </w:tabs>
        <w:spacing w:beforeLines="0" w:afterLines="0" w:after="0"/>
        <w:ind w:left="0" w:firstLine="0"/>
        <w:jc w:val="both"/>
        <w:rPr>
          <w:sz w:val="22"/>
          <w:szCs w:val="22"/>
        </w:rPr>
      </w:pPr>
      <w:r w:rsidRPr="7D1BF8AA">
        <w:rPr>
          <w:sz w:val="22"/>
          <w:szCs w:val="22"/>
          <w:lang w:val="sr-Cyrl-CS"/>
        </w:rPr>
        <w:t xml:space="preserve">3) Примена интравенске терапије анти </w:t>
      </w:r>
      <w:r w:rsidRPr="7D1BF8AA">
        <w:rPr>
          <w:sz w:val="22"/>
          <w:szCs w:val="22"/>
          <w:lang w:val="en-GB"/>
        </w:rPr>
        <w:t>CD20</w:t>
      </w:r>
      <w:r w:rsidRPr="7D1BF8AA">
        <w:rPr>
          <w:sz w:val="22"/>
          <w:szCs w:val="22"/>
        </w:rPr>
        <w:t xml:space="preserve"> </w:t>
      </w:r>
      <w:proofErr w:type="spellStart"/>
      <w:r w:rsidRPr="7D1BF8AA">
        <w:rPr>
          <w:sz w:val="22"/>
          <w:szCs w:val="22"/>
        </w:rPr>
        <w:t>антителима</w:t>
      </w:r>
      <w:proofErr w:type="spellEnd"/>
      <w:r w:rsidRPr="7D1BF8AA">
        <w:rPr>
          <w:sz w:val="22"/>
          <w:szCs w:val="22"/>
        </w:rPr>
        <w:t xml:space="preserve"> </w:t>
      </w:r>
      <w:r w:rsidRPr="7D1BF8AA">
        <w:rPr>
          <w:i/>
          <w:iCs/>
          <w:sz w:val="22"/>
          <w:szCs w:val="22"/>
        </w:rPr>
        <w:t>(rituximab)</w:t>
      </w:r>
      <w:r w:rsidRPr="7D1BF8AA">
        <w:rPr>
          <w:sz w:val="22"/>
          <w:szCs w:val="22"/>
        </w:rPr>
        <w:t xml:space="preserve"> у </w:t>
      </w:r>
      <w:proofErr w:type="spellStart"/>
      <w:r w:rsidRPr="7D1BF8AA">
        <w:rPr>
          <w:sz w:val="22"/>
          <w:szCs w:val="22"/>
        </w:rPr>
        <w:t>лечењу</w:t>
      </w:r>
      <w:proofErr w:type="spellEnd"/>
      <w:r w:rsidRPr="7D1BF8AA">
        <w:rPr>
          <w:sz w:val="22"/>
          <w:szCs w:val="22"/>
        </w:rPr>
        <w:t xml:space="preserve"> </w:t>
      </w:r>
      <w:proofErr w:type="spellStart"/>
      <w:r w:rsidRPr="7D1BF8AA">
        <w:rPr>
          <w:sz w:val="22"/>
          <w:szCs w:val="22"/>
        </w:rPr>
        <w:t>аутоимунског</w:t>
      </w:r>
      <w:proofErr w:type="spellEnd"/>
      <w:r w:rsidRPr="7D1BF8AA">
        <w:rPr>
          <w:sz w:val="22"/>
          <w:szCs w:val="22"/>
        </w:rPr>
        <w:t xml:space="preserve"> </w:t>
      </w:r>
      <w:proofErr w:type="spellStart"/>
      <w:r w:rsidRPr="7D1BF8AA">
        <w:rPr>
          <w:sz w:val="22"/>
          <w:szCs w:val="22"/>
        </w:rPr>
        <w:t>пемфигуса</w:t>
      </w:r>
      <w:proofErr w:type="spellEnd"/>
      <w:r w:rsidRPr="7D1BF8AA">
        <w:rPr>
          <w:sz w:val="22"/>
          <w:szCs w:val="22"/>
        </w:rPr>
        <w:t xml:space="preserve">, </w:t>
      </w:r>
      <w:proofErr w:type="spellStart"/>
      <w:r w:rsidRPr="7D1BF8AA">
        <w:rPr>
          <w:sz w:val="22"/>
          <w:szCs w:val="22"/>
        </w:rPr>
        <w:t>системског</w:t>
      </w:r>
      <w:proofErr w:type="spellEnd"/>
      <w:r w:rsidRPr="7D1BF8AA">
        <w:rPr>
          <w:sz w:val="22"/>
          <w:szCs w:val="22"/>
        </w:rPr>
        <w:t xml:space="preserve"> </w:t>
      </w:r>
      <w:proofErr w:type="spellStart"/>
      <w:r w:rsidRPr="7D1BF8AA">
        <w:rPr>
          <w:sz w:val="22"/>
          <w:szCs w:val="22"/>
        </w:rPr>
        <w:t>васкулитиса</w:t>
      </w:r>
      <w:proofErr w:type="spellEnd"/>
      <w:r w:rsidRPr="7D1BF8AA">
        <w:rPr>
          <w:sz w:val="22"/>
          <w:szCs w:val="22"/>
        </w:rPr>
        <w:t xml:space="preserve"> и </w:t>
      </w:r>
      <w:proofErr w:type="spellStart"/>
      <w:r w:rsidRPr="7D1BF8AA">
        <w:rPr>
          <w:sz w:val="22"/>
          <w:szCs w:val="22"/>
        </w:rPr>
        <w:t>цикатрицијелног</w:t>
      </w:r>
      <w:proofErr w:type="spellEnd"/>
      <w:r w:rsidRPr="7D1BF8AA">
        <w:rPr>
          <w:sz w:val="22"/>
          <w:szCs w:val="22"/>
        </w:rPr>
        <w:t xml:space="preserve"> </w:t>
      </w:r>
      <w:proofErr w:type="spellStart"/>
      <w:r w:rsidRPr="7D1BF8AA">
        <w:rPr>
          <w:sz w:val="22"/>
          <w:szCs w:val="22"/>
        </w:rPr>
        <w:t>пемфигоида</w:t>
      </w:r>
      <w:proofErr w:type="spellEnd"/>
    </w:p>
    <w:p w14:paraId="0516A591" w14:textId="77777777" w:rsidR="008D0B9C" w:rsidRPr="00633574" w:rsidRDefault="008D0B9C" w:rsidP="008D0B9C">
      <w:pPr>
        <w:pStyle w:val="Tekstclana"/>
        <w:tabs>
          <w:tab w:val="clear" w:pos="0"/>
        </w:tabs>
        <w:spacing w:beforeLines="0" w:afterLines="0" w:after="0"/>
        <w:ind w:left="0" w:firstLine="0"/>
        <w:jc w:val="both"/>
        <w:rPr>
          <w:color w:val="000000"/>
          <w:sz w:val="22"/>
          <w:szCs w:val="22"/>
          <w:lang w:eastAsia="sr-Latn-CS"/>
        </w:rPr>
      </w:pPr>
      <w:r w:rsidRPr="7D1BF8AA">
        <w:rPr>
          <w:sz w:val="22"/>
          <w:szCs w:val="22"/>
        </w:rPr>
        <w:t xml:space="preserve">4) </w:t>
      </w:r>
      <w:proofErr w:type="spellStart"/>
      <w:r w:rsidRPr="7D1BF8AA">
        <w:rPr>
          <w:sz w:val="22"/>
          <w:szCs w:val="22"/>
        </w:rPr>
        <w:t>Примена</w:t>
      </w:r>
      <w:proofErr w:type="spellEnd"/>
      <w:r w:rsidRPr="7D1BF8AA">
        <w:rPr>
          <w:sz w:val="22"/>
          <w:szCs w:val="22"/>
        </w:rPr>
        <w:t xml:space="preserve"> </w:t>
      </w:r>
      <w:proofErr w:type="spellStart"/>
      <w:r w:rsidRPr="7D1BF8AA">
        <w:rPr>
          <w:sz w:val="22"/>
          <w:szCs w:val="22"/>
        </w:rPr>
        <w:t>интравенске</w:t>
      </w:r>
      <w:proofErr w:type="spellEnd"/>
      <w:r w:rsidRPr="7D1BF8AA">
        <w:rPr>
          <w:sz w:val="22"/>
          <w:szCs w:val="22"/>
        </w:rPr>
        <w:t xml:space="preserve"> </w:t>
      </w:r>
      <w:proofErr w:type="spellStart"/>
      <w:r w:rsidRPr="7D1BF8AA">
        <w:rPr>
          <w:sz w:val="22"/>
          <w:szCs w:val="22"/>
        </w:rPr>
        <w:t>терапије</w:t>
      </w:r>
      <w:proofErr w:type="spellEnd"/>
      <w:r w:rsidRPr="7D1BF8AA">
        <w:rPr>
          <w:sz w:val="22"/>
          <w:szCs w:val="22"/>
        </w:rPr>
        <w:t xml:space="preserve"> </w:t>
      </w:r>
      <w:proofErr w:type="spellStart"/>
      <w:r w:rsidRPr="7D1BF8AA">
        <w:rPr>
          <w:sz w:val="22"/>
          <w:szCs w:val="22"/>
        </w:rPr>
        <w:t>анти</w:t>
      </w:r>
      <w:proofErr w:type="spellEnd"/>
      <w:r w:rsidRPr="7D1BF8AA">
        <w:rPr>
          <w:sz w:val="22"/>
          <w:szCs w:val="22"/>
        </w:rPr>
        <w:t xml:space="preserve"> CD30 </w:t>
      </w:r>
      <w:proofErr w:type="spellStart"/>
      <w:r w:rsidRPr="7D1BF8AA">
        <w:rPr>
          <w:sz w:val="22"/>
          <w:szCs w:val="22"/>
        </w:rPr>
        <w:t>антителима</w:t>
      </w:r>
      <w:proofErr w:type="spellEnd"/>
      <w:r w:rsidRPr="7D1BF8AA">
        <w:rPr>
          <w:sz w:val="22"/>
          <w:szCs w:val="22"/>
        </w:rPr>
        <w:t xml:space="preserve"> (</w:t>
      </w:r>
      <w:r w:rsidRPr="7D1BF8AA">
        <w:rPr>
          <w:i/>
          <w:iCs/>
          <w:sz w:val="22"/>
          <w:szCs w:val="22"/>
        </w:rPr>
        <w:t xml:space="preserve">brentuximab </w:t>
      </w:r>
      <w:proofErr w:type="spellStart"/>
      <w:r w:rsidRPr="7D1BF8AA">
        <w:rPr>
          <w:i/>
          <w:iCs/>
          <w:sz w:val="22"/>
          <w:szCs w:val="22"/>
        </w:rPr>
        <w:t>vedotin</w:t>
      </w:r>
      <w:proofErr w:type="spellEnd"/>
      <w:r w:rsidRPr="7D1BF8AA">
        <w:rPr>
          <w:sz w:val="22"/>
          <w:szCs w:val="22"/>
        </w:rPr>
        <w:t xml:space="preserve">) у </w:t>
      </w:r>
      <w:proofErr w:type="spellStart"/>
      <w:r w:rsidRPr="7D1BF8AA">
        <w:rPr>
          <w:sz w:val="22"/>
          <w:szCs w:val="22"/>
        </w:rPr>
        <w:t>лечењу</w:t>
      </w:r>
      <w:proofErr w:type="spellEnd"/>
      <w:r w:rsidRPr="7D1BF8AA">
        <w:rPr>
          <w:sz w:val="22"/>
          <w:szCs w:val="22"/>
        </w:rPr>
        <w:t xml:space="preserve"> CD30+ </w:t>
      </w:r>
      <w:proofErr w:type="spellStart"/>
      <w:r w:rsidRPr="7D1BF8AA">
        <w:rPr>
          <w:sz w:val="22"/>
          <w:szCs w:val="22"/>
        </w:rPr>
        <w:t>кутаних</w:t>
      </w:r>
      <w:proofErr w:type="spellEnd"/>
      <w:r w:rsidRPr="7D1BF8AA">
        <w:rPr>
          <w:sz w:val="22"/>
          <w:szCs w:val="22"/>
        </w:rPr>
        <w:t xml:space="preserve"> Т </w:t>
      </w:r>
      <w:proofErr w:type="spellStart"/>
      <w:r w:rsidRPr="7D1BF8AA">
        <w:rPr>
          <w:sz w:val="22"/>
          <w:szCs w:val="22"/>
        </w:rPr>
        <w:t>ћелијских</w:t>
      </w:r>
      <w:proofErr w:type="spellEnd"/>
      <w:r w:rsidRPr="7D1BF8AA">
        <w:rPr>
          <w:sz w:val="22"/>
          <w:szCs w:val="22"/>
        </w:rPr>
        <w:t xml:space="preserve"> </w:t>
      </w:r>
      <w:proofErr w:type="spellStart"/>
      <w:r w:rsidRPr="7D1BF8AA">
        <w:rPr>
          <w:sz w:val="22"/>
          <w:szCs w:val="22"/>
        </w:rPr>
        <w:t>лимфома</w:t>
      </w:r>
      <w:proofErr w:type="spellEnd"/>
    </w:p>
    <w:p w14:paraId="50DA4E54" w14:textId="77777777" w:rsidR="008D0B9C" w:rsidRDefault="008D0B9C" w:rsidP="008D0B9C">
      <w:pPr>
        <w:pStyle w:val="Tekstclana"/>
        <w:tabs>
          <w:tab w:val="clear" w:pos="0"/>
          <w:tab w:val="num" w:pos="360"/>
        </w:tabs>
        <w:spacing w:beforeLines="0" w:afterLines="0" w:after="0"/>
        <w:ind w:left="0" w:firstLine="0"/>
        <w:jc w:val="both"/>
        <w:rPr>
          <w:b/>
          <w:color w:val="000000"/>
          <w:sz w:val="22"/>
          <w:szCs w:val="22"/>
          <w:lang w:val="sr-Cyrl-CS"/>
        </w:rPr>
      </w:pPr>
    </w:p>
    <w:p w14:paraId="61FBD9DF" w14:textId="77777777" w:rsidR="008D0B9C" w:rsidRPr="00AD6E09" w:rsidRDefault="008D0B9C" w:rsidP="008D0B9C">
      <w:pPr>
        <w:pStyle w:val="Tekstclana"/>
        <w:tabs>
          <w:tab w:val="clear" w:pos="0"/>
          <w:tab w:val="num" w:pos="360"/>
        </w:tabs>
        <w:spacing w:beforeLines="0" w:afterLines="0" w:after="0"/>
        <w:ind w:left="0" w:firstLine="0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  <w:lang w:val="sr-Cyrl-CS"/>
        </w:rPr>
        <w:t>За</w:t>
      </w:r>
      <w:r w:rsidRPr="00AD6E09">
        <w:rPr>
          <w:b/>
          <w:color w:val="000000"/>
          <w:sz w:val="22"/>
          <w:szCs w:val="22"/>
          <w:lang w:val="sr-Cyrl-CS"/>
        </w:rPr>
        <w:t xml:space="preserve"> </w:t>
      </w:r>
      <w:r>
        <w:rPr>
          <w:b/>
          <w:color w:val="000000"/>
          <w:sz w:val="22"/>
          <w:szCs w:val="22"/>
          <w:lang w:val="sr-Cyrl-CS"/>
        </w:rPr>
        <w:t>допринос</w:t>
      </w:r>
      <w:r w:rsidRPr="00AD6E09">
        <w:rPr>
          <w:b/>
          <w:color w:val="000000"/>
          <w:sz w:val="22"/>
          <w:szCs w:val="22"/>
          <w:lang w:val="sr-Cyrl-CS"/>
        </w:rPr>
        <w:t xml:space="preserve"> </w:t>
      </w:r>
      <w:r>
        <w:rPr>
          <w:b/>
          <w:color w:val="000000"/>
          <w:sz w:val="22"/>
          <w:szCs w:val="22"/>
          <w:lang w:val="sr-Cyrl-CS"/>
        </w:rPr>
        <w:t>академској</w:t>
      </w:r>
      <w:r w:rsidRPr="00AD6E09">
        <w:rPr>
          <w:b/>
          <w:color w:val="000000"/>
          <w:sz w:val="22"/>
          <w:szCs w:val="22"/>
          <w:lang w:val="sr-Cyrl-CS"/>
        </w:rPr>
        <w:t xml:space="preserve"> </w:t>
      </w:r>
      <w:r>
        <w:rPr>
          <w:b/>
          <w:color w:val="000000"/>
          <w:sz w:val="22"/>
          <w:szCs w:val="22"/>
          <w:lang w:val="sr-Cyrl-CS"/>
        </w:rPr>
        <w:t>и</w:t>
      </w:r>
      <w:r w:rsidRPr="00AD6E09">
        <w:rPr>
          <w:b/>
          <w:color w:val="000000"/>
          <w:sz w:val="22"/>
          <w:szCs w:val="22"/>
          <w:lang w:val="sr-Cyrl-CS"/>
        </w:rPr>
        <w:t xml:space="preserve"> </w:t>
      </w:r>
      <w:r>
        <w:rPr>
          <w:b/>
          <w:color w:val="000000"/>
          <w:sz w:val="22"/>
          <w:szCs w:val="22"/>
          <w:lang w:val="sr-Cyrl-CS"/>
        </w:rPr>
        <w:t>широј</w:t>
      </w:r>
      <w:r w:rsidRPr="00AD6E09">
        <w:rPr>
          <w:b/>
          <w:color w:val="000000"/>
          <w:sz w:val="22"/>
          <w:szCs w:val="22"/>
          <w:lang w:val="sr-Cyrl-CS"/>
        </w:rPr>
        <w:t xml:space="preserve"> </w:t>
      </w:r>
      <w:r>
        <w:rPr>
          <w:b/>
          <w:color w:val="000000"/>
          <w:sz w:val="22"/>
          <w:szCs w:val="22"/>
          <w:lang w:val="sr-Cyrl-CS"/>
        </w:rPr>
        <w:t>заједници</w:t>
      </w:r>
    </w:p>
    <w:p w14:paraId="15E23102" w14:textId="77777777" w:rsidR="008D0B9C" w:rsidRPr="00AD6E09" w:rsidRDefault="008D0B9C" w:rsidP="008D0B9C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i/>
          <w:color w:val="000000"/>
          <w:lang w:val="sr-Cyrl-CS"/>
        </w:rPr>
        <w:t>Значајно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струковно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, </w:t>
      </w:r>
      <w:r>
        <w:rPr>
          <w:rFonts w:ascii="Times New Roman" w:hAnsi="Times New Roman" w:cs="Times New Roman"/>
          <w:i/>
          <w:color w:val="000000"/>
          <w:lang w:val="sr-Cyrl-CS"/>
        </w:rPr>
        <w:t>национално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или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међународно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признање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за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научну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или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стручну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делатност</w:t>
      </w:r>
    </w:p>
    <w:p w14:paraId="217EC9E8" w14:textId="23BFD52A" w:rsidR="008D0B9C" w:rsidRPr="00AA170D" w:rsidRDefault="008D0B9C" w:rsidP="00005AD5">
      <w:pPr>
        <w:pStyle w:val="ListParagraph"/>
        <w:widowControl w:val="0"/>
        <w:numPr>
          <w:ilvl w:val="0"/>
          <w:numId w:val="36"/>
        </w:numPr>
        <w:suppressLineNumbers/>
        <w:spacing w:after="0" w:line="240" w:lineRule="auto"/>
        <w:ind w:left="0" w:hanging="270"/>
        <w:jc w:val="both"/>
        <w:rPr>
          <w:rFonts w:ascii="Times New Roman" w:hAnsi="Times New Roman" w:cs="Times New Roman"/>
          <w:bCs/>
        </w:rPr>
      </w:pPr>
      <w:proofErr w:type="spellStart"/>
      <w:r w:rsidRPr="00AA170D">
        <w:rPr>
          <w:rFonts w:ascii="Times New Roman" w:hAnsi="Times New Roman" w:cs="Times New Roman"/>
          <w:bCs/>
        </w:rPr>
        <w:t>Добитник</w:t>
      </w:r>
      <w:proofErr w:type="spellEnd"/>
      <w:r w:rsidRPr="00AA170D">
        <w:rPr>
          <w:rFonts w:ascii="Times New Roman" w:hAnsi="Times New Roman" w:cs="Times New Roman"/>
          <w:bCs/>
        </w:rPr>
        <w:t xml:space="preserve"> </w:t>
      </w:r>
      <w:proofErr w:type="spellStart"/>
      <w:r w:rsidRPr="00AA170D">
        <w:rPr>
          <w:rFonts w:ascii="Times New Roman" w:hAnsi="Times New Roman" w:cs="Times New Roman"/>
          <w:bCs/>
        </w:rPr>
        <w:t>је</w:t>
      </w:r>
      <w:proofErr w:type="spellEnd"/>
      <w:r w:rsidRPr="00AA170D">
        <w:rPr>
          <w:rFonts w:ascii="Times New Roman" w:hAnsi="Times New Roman" w:cs="Times New Roman"/>
          <w:bCs/>
        </w:rPr>
        <w:t xml:space="preserve"> </w:t>
      </w:r>
      <w:proofErr w:type="spellStart"/>
      <w:r w:rsidRPr="00AA170D">
        <w:rPr>
          <w:rFonts w:ascii="Times New Roman" w:hAnsi="Times New Roman" w:cs="Times New Roman"/>
          <w:bCs/>
        </w:rPr>
        <w:t>захвалнице</w:t>
      </w:r>
      <w:proofErr w:type="spellEnd"/>
      <w:r w:rsidRPr="00AA170D">
        <w:rPr>
          <w:rFonts w:ascii="Times New Roman" w:hAnsi="Times New Roman" w:cs="Times New Roman"/>
          <w:bCs/>
        </w:rPr>
        <w:t xml:space="preserve"> С</w:t>
      </w:r>
      <w:r w:rsidRPr="00AA170D">
        <w:rPr>
          <w:rFonts w:ascii="Times New Roman" w:hAnsi="Times New Roman" w:cs="Times New Roman"/>
          <w:bCs/>
          <w:lang w:val="sr-Cyrl-RS"/>
        </w:rPr>
        <w:t xml:space="preserve">рпског </w:t>
      </w:r>
      <w:r w:rsidR="00005AD5">
        <w:rPr>
          <w:rFonts w:ascii="Times New Roman" w:hAnsi="Times New Roman" w:cs="Times New Roman"/>
          <w:bCs/>
          <w:lang w:val="sr-Cyrl-RS"/>
        </w:rPr>
        <w:t>Л</w:t>
      </w:r>
      <w:r w:rsidRPr="00AA170D">
        <w:rPr>
          <w:rFonts w:ascii="Times New Roman" w:hAnsi="Times New Roman" w:cs="Times New Roman"/>
          <w:bCs/>
          <w:lang w:val="sr-Cyrl-RS"/>
        </w:rPr>
        <w:t xml:space="preserve">екарског </w:t>
      </w:r>
      <w:r w:rsidR="00005AD5">
        <w:rPr>
          <w:rFonts w:ascii="Times New Roman" w:hAnsi="Times New Roman" w:cs="Times New Roman"/>
          <w:bCs/>
          <w:lang w:val="sr-Cyrl-RS"/>
        </w:rPr>
        <w:t>Д</w:t>
      </w:r>
      <w:r w:rsidRPr="00AA170D">
        <w:rPr>
          <w:rFonts w:ascii="Times New Roman" w:hAnsi="Times New Roman" w:cs="Times New Roman"/>
          <w:bCs/>
          <w:lang w:val="sr-Cyrl-RS"/>
        </w:rPr>
        <w:t>руштва</w:t>
      </w:r>
      <w:r w:rsidRPr="00AA170D">
        <w:rPr>
          <w:rFonts w:ascii="Times New Roman" w:hAnsi="Times New Roman" w:cs="Times New Roman"/>
          <w:bCs/>
        </w:rPr>
        <w:t>.</w:t>
      </w:r>
    </w:p>
    <w:p w14:paraId="18149B41" w14:textId="77777777" w:rsidR="008D0B9C" w:rsidRPr="00AA170D" w:rsidRDefault="008D0B9C" w:rsidP="00005AD5">
      <w:pPr>
        <w:pStyle w:val="ListParagraph"/>
        <w:widowControl w:val="0"/>
        <w:numPr>
          <w:ilvl w:val="0"/>
          <w:numId w:val="36"/>
        </w:numPr>
        <w:suppressLineNumbers/>
        <w:spacing w:after="0" w:line="240" w:lineRule="auto"/>
        <w:ind w:left="0" w:hanging="270"/>
        <w:jc w:val="both"/>
        <w:rPr>
          <w:rFonts w:ascii="Times New Roman" w:hAnsi="Times New Roman" w:cs="Times New Roman"/>
          <w:bCs/>
        </w:rPr>
      </w:pPr>
      <w:r w:rsidRPr="00AA170D">
        <w:rPr>
          <w:rFonts w:ascii="Times New Roman" w:hAnsi="Times New Roman" w:cs="Times New Roman"/>
          <w:color w:val="000000"/>
          <w:lang w:val="sr-Cyrl-RS" w:eastAsia="sr-Latn-CS"/>
        </w:rPr>
        <w:t>Добитник је захвалнице Медицинског факултета Универзитета у Београду</w:t>
      </w:r>
    </w:p>
    <w:p w14:paraId="7A44BDE9" w14:textId="77777777" w:rsidR="008D0B9C" w:rsidRPr="00AA170D" w:rsidRDefault="008D0B9C" w:rsidP="008D0B9C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</w:p>
    <w:p w14:paraId="3A369E43" w14:textId="77777777" w:rsidR="008D0B9C" w:rsidRPr="00AA170D" w:rsidRDefault="008D0B9C" w:rsidP="008D0B9C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</w:rPr>
      </w:pPr>
      <w:r w:rsidRPr="00AA170D">
        <w:rPr>
          <w:rFonts w:ascii="Times New Roman" w:hAnsi="Times New Roman" w:cs="Times New Roman"/>
          <w:i/>
          <w:color w:val="000000"/>
          <w:lang w:val="sr-Cyrl-CS"/>
        </w:rPr>
        <w:t>Руковођење или ангажовање у националним или међународним научним или стручним организацијама</w:t>
      </w:r>
    </w:p>
    <w:p w14:paraId="5C624BAD" w14:textId="77777777" w:rsidR="008D0B9C" w:rsidRPr="00F82321" w:rsidRDefault="008D0B9C" w:rsidP="008D0B9C">
      <w:pPr>
        <w:suppressAutoHyphens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lang w:val="sr-Cyrl-RS"/>
        </w:rPr>
      </w:pPr>
      <w:proofErr w:type="spellStart"/>
      <w:r w:rsidRPr="00AA170D">
        <w:rPr>
          <w:rFonts w:ascii="Times New Roman" w:hAnsi="Times New Roman" w:cs="Times New Roman"/>
        </w:rPr>
        <w:t>Чланство</w:t>
      </w:r>
      <w:proofErr w:type="spellEnd"/>
      <w:r w:rsidRPr="00AA170D">
        <w:rPr>
          <w:rFonts w:ascii="Times New Roman" w:hAnsi="Times New Roman" w:cs="Times New Roman"/>
        </w:rPr>
        <w:t xml:space="preserve"> у</w:t>
      </w:r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Удружењима</w:t>
      </w:r>
      <w:proofErr w:type="spellEnd"/>
      <w:r w:rsidRPr="00AD6E09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lang w:val="de-DE"/>
        </w:rPr>
        <w:t>European</w:t>
      </w:r>
      <w:r w:rsidRPr="00AD6E09">
        <w:rPr>
          <w:rFonts w:ascii="Times New Roman" w:hAnsi="Times New Roman" w:cs="Times New Roman"/>
          <w:lang w:val="de-DE"/>
        </w:rPr>
        <w:t xml:space="preserve"> </w:t>
      </w:r>
      <w:r>
        <w:rPr>
          <w:rFonts w:ascii="Times New Roman" w:hAnsi="Times New Roman" w:cs="Times New Roman"/>
          <w:lang w:val="de-DE"/>
        </w:rPr>
        <w:t>Academ</w:t>
      </w:r>
      <w:r w:rsidRPr="00AD6E09">
        <w:rPr>
          <w:rFonts w:ascii="Times New Roman" w:hAnsi="Times New Roman" w:cs="Times New Roman"/>
          <w:lang w:val="de-DE"/>
        </w:rPr>
        <w:t xml:space="preserve">y </w:t>
      </w:r>
      <w:r>
        <w:rPr>
          <w:rFonts w:ascii="Times New Roman" w:hAnsi="Times New Roman" w:cs="Times New Roman"/>
          <w:lang w:val="de-DE"/>
        </w:rPr>
        <w:t>of</w:t>
      </w:r>
      <w:r w:rsidRPr="00AD6E09">
        <w:rPr>
          <w:rFonts w:ascii="Times New Roman" w:hAnsi="Times New Roman" w:cs="Times New Roman"/>
          <w:lang w:val="de-DE"/>
        </w:rPr>
        <w:t xml:space="preserve"> </w:t>
      </w:r>
      <w:r>
        <w:rPr>
          <w:rFonts w:ascii="Times New Roman" w:hAnsi="Times New Roman" w:cs="Times New Roman"/>
          <w:lang w:val="de-DE"/>
        </w:rPr>
        <w:t>Dermatolog</w:t>
      </w:r>
      <w:r w:rsidRPr="00AD6E09">
        <w:rPr>
          <w:rFonts w:ascii="Times New Roman" w:hAnsi="Times New Roman" w:cs="Times New Roman"/>
          <w:lang w:val="de-DE"/>
        </w:rPr>
        <w:t xml:space="preserve">y </w:t>
      </w:r>
      <w:r>
        <w:rPr>
          <w:rFonts w:ascii="Times New Roman" w:hAnsi="Times New Roman" w:cs="Times New Roman"/>
          <w:lang w:val="de-DE"/>
        </w:rPr>
        <w:t>and</w:t>
      </w:r>
      <w:r w:rsidRPr="00AD6E09">
        <w:rPr>
          <w:rFonts w:ascii="Times New Roman" w:hAnsi="Times New Roman" w:cs="Times New Roman"/>
          <w:lang w:val="de-DE"/>
        </w:rPr>
        <w:t xml:space="preserve"> </w:t>
      </w:r>
      <w:r>
        <w:rPr>
          <w:rFonts w:ascii="Times New Roman" w:hAnsi="Times New Roman" w:cs="Times New Roman"/>
          <w:lang w:val="de-DE"/>
        </w:rPr>
        <w:t>Venereolog</w:t>
      </w:r>
      <w:r w:rsidRPr="00AD6E09">
        <w:rPr>
          <w:rFonts w:ascii="Times New Roman" w:hAnsi="Times New Roman" w:cs="Times New Roman"/>
          <w:lang w:val="de-DE"/>
        </w:rPr>
        <w:t>y (</w:t>
      </w:r>
      <w:r>
        <w:rPr>
          <w:rFonts w:ascii="Times New Roman" w:hAnsi="Times New Roman" w:cs="Times New Roman"/>
          <w:lang w:val="de-DE"/>
        </w:rPr>
        <w:t>EADV</w:t>
      </w:r>
      <w:r w:rsidRPr="00AD6E09">
        <w:rPr>
          <w:rFonts w:ascii="Times New Roman" w:hAnsi="Times New Roman" w:cs="Times New Roman"/>
          <w:lang w:val="de-DE"/>
        </w:rPr>
        <w:t xml:space="preserve">); </w:t>
      </w:r>
      <w:proofErr w:type="spellStart"/>
      <w:r>
        <w:rPr>
          <w:rFonts w:ascii="Times New Roman" w:hAnsi="Times New Roman" w:cs="Times New Roman"/>
        </w:rPr>
        <w:t>Удружење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дерматовенеролога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Србије</w:t>
      </w:r>
      <w:proofErr w:type="spellEnd"/>
      <w:r>
        <w:rPr>
          <w:rFonts w:ascii="Times New Roman" w:hAnsi="Times New Roman" w:cs="Times New Roman"/>
          <w:lang w:val="sr-Cyrl-RS"/>
        </w:rPr>
        <w:t xml:space="preserve"> (</w:t>
      </w:r>
      <w:proofErr w:type="spellStart"/>
      <w:r w:rsidRPr="00005AD5">
        <w:rPr>
          <w:rFonts w:ascii="Times New Roman" w:hAnsi="Times New Roman" w:cs="Times New Roman"/>
          <w:color w:val="000000" w:themeColor="text1"/>
        </w:rPr>
        <w:t>Члан</w:t>
      </w:r>
      <w:proofErr w:type="spellEnd"/>
      <w:r w:rsidRPr="00005AD5">
        <w:rPr>
          <w:rFonts w:ascii="Times New Roman" w:hAnsi="Times New Roman" w:cs="Times New Roman"/>
          <w:color w:val="000000" w:themeColor="text1"/>
        </w:rPr>
        <w:t xml:space="preserve"> </w:t>
      </w:r>
      <w:r w:rsidRPr="00005AD5">
        <w:rPr>
          <w:rFonts w:ascii="Times New Roman" w:hAnsi="Times New Roman" w:cs="Times New Roman"/>
          <w:color w:val="000000" w:themeColor="text1"/>
          <w:lang w:val="sr-Cyrl-RS"/>
        </w:rPr>
        <w:t>надзорног</w:t>
      </w:r>
      <w:r w:rsidRPr="00005AD5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005AD5">
        <w:rPr>
          <w:rFonts w:ascii="Times New Roman" w:hAnsi="Times New Roman" w:cs="Times New Roman"/>
          <w:color w:val="000000" w:themeColor="text1"/>
        </w:rPr>
        <w:t>одбора</w:t>
      </w:r>
      <w:proofErr w:type="spellEnd"/>
      <w:r w:rsidRPr="7D1BF8A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7D1BF8AA">
        <w:rPr>
          <w:rFonts w:ascii="Times New Roman" w:hAnsi="Times New Roman" w:cs="Times New Roman"/>
          <w:color w:val="000000" w:themeColor="text1"/>
        </w:rPr>
        <w:t>Удружења</w:t>
      </w:r>
      <w:proofErr w:type="spellEnd"/>
      <w:r w:rsidRPr="7D1BF8A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7D1BF8AA">
        <w:rPr>
          <w:rFonts w:ascii="Times New Roman" w:hAnsi="Times New Roman" w:cs="Times New Roman"/>
          <w:color w:val="000000" w:themeColor="text1"/>
        </w:rPr>
        <w:t>дерматовенеролога</w:t>
      </w:r>
      <w:proofErr w:type="spellEnd"/>
      <w:r w:rsidRPr="7D1BF8A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7D1BF8AA">
        <w:rPr>
          <w:rFonts w:ascii="Times New Roman" w:hAnsi="Times New Roman" w:cs="Times New Roman"/>
          <w:color w:val="000000" w:themeColor="text1"/>
        </w:rPr>
        <w:t>Србије</w:t>
      </w:r>
      <w:proofErr w:type="spellEnd"/>
      <w:r w:rsidRPr="7D1BF8AA">
        <w:rPr>
          <w:rFonts w:ascii="Times New Roman" w:hAnsi="Times New Roman" w:cs="Times New Roman"/>
          <w:color w:val="000000" w:themeColor="text1"/>
        </w:rPr>
        <w:t xml:space="preserve"> </w:t>
      </w:r>
      <w:r w:rsidRPr="00CD18F3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  <w:lang w:val="sr-Cyrl-RS"/>
        </w:rPr>
        <w:t>22</w:t>
      </w:r>
      <w:r w:rsidRPr="00CD18F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val="sr-Cyrl-RS"/>
        </w:rPr>
        <w:t>-</w:t>
      </w:r>
      <w:r w:rsidRPr="00CD18F3">
        <w:rPr>
          <w:rFonts w:ascii="Times New Roman" w:hAnsi="Times New Roman" w:cs="Times New Roman"/>
          <w:lang w:val="sr-Cyrl-RS"/>
        </w:rPr>
        <w:t>)</w:t>
      </w:r>
      <w:r w:rsidRPr="00CD18F3">
        <w:rPr>
          <w:rFonts w:ascii="Times New Roman" w:hAnsi="Times New Roman" w:cs="Times New Roman"/>
        </w:rPr>
        <w:t xml:space="preserve">; </w:t>
      </w:r>
      <w:proofErr w:type="spellStart"/>
      <w:r w:rsidRPr="00CD18F3">
        <w:rPr>
          <w:rFonts w:ascii="Times New Roman" w:hAnsi="Times New Roman" w:cs="Times New Roman"/>
        </w:rPr>
        <w:t>Српско</w:t>
      </w:r>
      <w:proofErr w:type="spellEnd"/>
      <w:r w:rsidRPr="00CD18F3">
        <w:rPr>
          <w:rFonts w:ascii="Times New Roman" w:hAnsi="Times New Roman" w:cs="Times New Roman"/>
        </w:rPr>
        <w:t xml:space="preserve"> </w:t>
      </w:r>
      <w:proofErr w:type="spellStart"/>
      <w:r w:rsidRPr="00CD18F3">
        <w:rPr>
          <w:rFonts w:ascii="Times New Roman" w:hAnsi="Times New Roman" w:cs="Times New Roman"/>
        </w:rPr>
        <w:t>Лекарско</w:t>
      </w:r>
      <w:proofErr w:type="spellEnd"/>
      <w:r w:rsidRPr="00CD18F3">
        <w:rPr>
          <w:rFonts w:ascii="Times New Roman" w:hAnsi="Times New Roman" w:cs="Times New Roman"/>
        </w:rPr>
        <w:t xml:space="preserve"> </w:t>
      </w:r>
      <w:proofErr w:type="spellStart"/>
      <w:r w:rsidRPr="00CD18F3">
        <w:rPr>
          <w:rFonts w:ascii="Times New Roman" w:hAnsi="Times New Roman" w:cs="Times New Roman"/>
        </w:rPr>
        <w:t>Друштво</w:t>
      </w:r>
      <w:proofErr w:type="spellEnd"/>
      <w:r w:rsidRPr="00CD18F3">
        <w:rPr>
          <w:rFonts w:ascii="Times New Roman" w:hAnsi="Times New Roman" w:cs="Times New Roman"/>
        </w:rPr>
        <w:t xml:space="preserve"> (СЛД); International </w:t>
      </w:r>
      <w:proofErr w:type="spellStart"/>
      <w:r w:rsidRPr="00CD18F3">
        <w:rPr>
          <w:rFonts w:ascii="Times New Roman" w:hAnsi="Times New Roman" w:cs="Times New Roman"/>
        </w:rPr>
        <w:t>Dermoscopy</w:t>
      </w:r>
      <w:proofErr w:type="spellEnd"/>
      <w:r w:rsidRPr="00CD18F3">
        <w:rPr>
          <w:rFonts w:ascii="Times New Roman" w:hAnsi="Times New Roman" w:cs="Times New Roman"/>
        </w:rPr>
        <w:t xml:space="preserve"> Society</w:t>
      </w:r>
      <w:r>
        <w:rPr>
          <w:rFonts w:ascii="Times New Roman" w:hAnsi="Times New Roman" w:cs="Times New Roman"/>
          <w:lang w:val="sr-Cyrl-RS"/>
        </w:rPr>
        <w:t>.</w:t>
      </w:r>
    </w:p>
    <w:p w14:paraId="41FE15CC" w14:textId="77777777" w:rsidR="008D0B9C" w:rsidRPr="00AD6E09" w:rsidRDefault="008D0B9C" w:rsidP="008D0B9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4B9706CE" w14:textId="77777777" w:rsidR="008D0B9C" w:rsidRPr="00AD6E09" w:rsidRDefault="008D0B9C" w:rsidP="008D0B9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color w:val="000000"/>
          <w:lang w:val="sr-Cyrl-CS"/>
        </w:rPr>
        <w:t>За</w:t>
      </w:r>
      <w:r w:rsidRPr="00AD6E09">
        <w:rPr>
          <w:rFonts w:ascii="Times New Roman" w:hAnsi="Times New Roman" w:cs="Times New Roman"/>
          <w:b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b/>
          <w:color w:val="000000"/>
          <w:lang w:val="sr-Cyrl-CS"/>
        </w:rPr>
        <w:t>сарадњу</w:t>
      </w:r>
      <w:r w:rsidRPr="00AD6E09">
        <w:rPr>
          <w:rFonts w:ascii="Times New Roman" w:hAnsi="Times New Roman" w:cs="Times New Roman"/>
          <w:b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b/>
          <w:color w:val="000000"/>
          <w:lang w:val="sr-Cyrl-CS"/>
        </w:rPr>
        <w:t>са</w:t>
      </w:r>
      <w:r w:rsidRPr="00AD6E09">
        <w:rPr>
          <w:rFonts w:ascii="Times New Roman" w:hAnsi="Times New Roman" w:cs="Times New Roman"/>
          <w:b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b/>
          <w:color w:val="000000"/>
          <w:lang w:val="sr-Cyrl-CS"/>
        </w:rPr>
        <w:t>другим</w:t>
      </w:r>
      <w:r w:rsidRPr="00AD6E09">
        <w:rPr>
          <w:rFonts w:ascii="Times New Roman" w:hAnsi="Times New Roman" w:cs="Times New Roman"/>
          <w:b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b/>
          <w:color w:val="000000"/>
          <w:lang w:val="sr-Cyrl-CS"/>
        </w:rPr>
        <w:t>високошколским</w:t>
      </w:r>
      <w:r w:rsidRPr="00AD6E09">
        <w:rPr>
          <w:rFonts w:ascii="Times New Roman" w:hAnsi="Times New Roman" w:cs="Times New Roman"/>
          <w:b/>
          <w:color w:val="000000"/>
          <w:lang w:val="sr-Cyrl-CS"/>
        </w:rPr>
        <w:t xml:space="preserve">, </w:t>
      </w:r>
      <w:r>
        <w:rPr>
          <w:rFonts w:ascii="Times New Roman" w:hAnsi="Times New Roman" w:cs="Times New Roman"/>
          <w:b/>
          <w:color w:val="000000"/>
          <w:lang w:val="sr-Cyrl-CS"/>
        </w:rPr>
        <w:t>научно</w:t>
      </w:r>
      <w:r w:rsidRPr="00AD6E09">
        <w:rPr>
          <w:rFonts w:ascii="Times New Roman" w:hAnsi="Times New Roman" w:cs="Times New Roman"/>
          <w:b/>
          <w:color w:val="000000"/>
          <w:lang w:val="sr-Cyrl-CS"/>
        </w:rPr>
        <w:t>-</w:t>
      </w:r>
      <w:r>
        <w:rPr>
          <w:rFonts w:ascii="Times New Roman" w:hAnsi="Times New Roman" w:cs="Times New Roman"/>
          <w:b/>
          <w:color w:val="000000"/>
          <w:lang w:val="sr-Cyrl-CS"/>
        </w:rPr>
        <w:t>истраживачким</w:t>
      </w:r>
      <w:r w:rsidRPr="00AD6E09">
        <w:rPr>
          <w:rFonts w:ascii="Times New Roman" w:hAnsi="Times New Roman" w:cs="Times New Roman"/>
          <w:b/>
          <w:color w:val="000000"/>
          <w:lang w:val="sr-Cyrl-CS"/>
        </w:rPr>
        <w:t xml:space="preserve">  </w:t>
      </w:r>
      <w:r>
        <w:rPr>
          <w:rFonts w:ascii="Times New Roman" w:hAnsi="Times New Roman" w:cs="Times New Roman"/>
          <w:b/>
          <w:color w:val="000000"/>
          <w:lang w:val="sr-Cyrl-CS"/>
        </w:rPr>
        <w:t>установама</w:t>
      </w:r>
      <w:r w:rsidRPr="00AD6E09">
        <w:rPr>
          <w:rFonts w:ascii="Times New Roman" w:hAnsi="Times New Roman" w:cs="Times New Roman"/>
          <w:b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b/>
          <w:color w:val="000000"/>
          <w:lang w:val="sr-Cyrl-CS"/>
        </w:rPr>
        <w:t>у</w:t>
      </w:r>
      <w:r w:rsidRPr="00AD6E09">
        <w:rPr>
          <w:rFonts w:ascii="Times New Roman" w:hAnsi="Times New Roman" w:cs="Times New Roman"/>
          <w:b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b/>
          <w:color w:val="000000"/>
          <w:lang w:val="sr-Cyrl-CS"/>
        </w:rPr>
        <w:t>земљи</w:t>
      </w:r>
      <w:r w:rsidRPr="00AD6E09">
        <w:rPr>
          <w:rFonts w:ascii="Times New Roman" w:hAnsi="Times New Roman" w:cs="Times New Roman"/>
          <w:b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b/>
          <w:color w:val="000000"/>
          <w:lang w:val="sr-Cyrl-CS"/>
        </w:rPr>
        <w:t>и</w:t>
      </w:r>
      <w:r w:rsidRPr="00AD6E09">
        <w:rPr>
          <w:rFonts w:ascii="Times New Roman" w:hAnsi="Times New Roman" w:cs="Times New Roman"/>
          <w:b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b/>
          <w:color w:val="000000"/>
          <w:lang w:val="sr-Cyrl-CS"/>
        </w:rPr>
        <w:t>иностранству</w:t>
      </w:r>
      <w:r w:rsidRPr="00AD6E09">
        <w:rPr>
          <w:rFonts w:ascii="Times New Roman" w:hAnsi="Times New Roman" w:cs="Times New Roman"/>
          <w:b/>
          <w:color w:val="000000"/>
          <w:lang w:val="sr-Cyrl-CS"/>
        </w:rPr>
        <w:t xml:space="preserve"> - </w:t>
      </w:r>
      <w:r>
        <w:rPr>
          <w:rFonts w:ascii="Times New Roman" w:hAnsi="Times New Roman" w:cs="Times New Roman"/>
          <w:b/>
          <w:color w:val="000000"/>
          <w:lang w:val="sr-Cyrl-CS"/>
        </w:rPr>
        <w:t>мобилност</w:t>
      </w:r>
    </w:p>
    <w:p w14:paraId="7BECE28D" w14:textId="77777777" w:rsidR="008D0B9C" w:rsidRDefault="008D0B9C" w:rsidP="008D0B9C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lang w:val="sr-Cyrl-CS"/>
        </w:rPr>
      </w:pPr>
      <w:r>
        <w:rPr>
          <w:rFonts w:ascii="Times New Roman" w:hAnsi="Times New Roman" w:cs="Times New Roman"/>
          <w:i/>
          <w:color w:val="000000"/>
          <w:lang w:val="sr-Cyrl-CS"/>
        </w:rPr>
        <w:t>Учествовање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на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међународним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курсевима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или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школама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за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ужу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научну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област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за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коју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се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бира</w:t>
      </w:r>
    </w:p>
    <w:p w14:paraId="49BC33A2" w14:textId="77777777" w:rsidR="008D0B9C" w:rsidRPr="00AD6E09" w:rsidRDefault="008D0B9C" w:rsidP="008D0B9C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color w:val="000000"/>
        </w:rPr>
        <w:t>Похађала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је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бројне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националне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и</w:t>
      </w:r>
      <w:r w:rsidRPr="00AD6E09"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интернационалне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стручне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скупове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дерматолога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</w:rPr>
        <w:t>као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и</w:t>
      </w:r>
      <w:r w:rsidRPr="00AD6E09"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к</w:t>
      </w:r>
      <w:r>
        <w:rPr>
          <w:rFonts w:ascii="Times New Roman" w:hAnsi="Times New Roman" w:cs="Times New Roman"/>
        </w:rPr>
        <w:t>урсеве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КМЕ</w:t>
      </w:r>
      <w:r w:rsidRPr="00AD6E09">
        <w:rPr>
          <w:rFonts w:ascii="Times New Roman" w:hAnsi="Times New Roman" w:cs="Times New Roman"/>
        </w:rPr>
        <w:t xml:space="preserve">: </w:t>
      </w:r>
      <w:proofErr w:type="spellStart"/>
      <w:r>
        <w:rPr>
          <w:rFonts w:ascii="Times New Roman" w:hAnsi="Times New Roman" w:cs="Times New Roman"/>
        </w:rPr>
        <w:t>Практична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дермоскопија</w:t>
      </w:r>
      <w:proofErr w:type="spellEnd"/>
      <w:r w:rsidRPr="00AD6E09">
        <w:rPr>
          <w:rFonts w:ascii="Times New Roman" w:hAnsi="Times New Roman" w:cs="Times New Roman"/>
        </w:rPr>
        <w:t xml:space="preserve">- </w:t>
      </w:r>
      <w:proofErr w:type="spellStart"/>
      <w:r>
        <w:rPr>
          <w:rFonts w:ascii="Times New Roman" w:hAnsi="Times New Roman" w:cs="Times New Roman"/>
        </w:rPr>
        <w:t>напредни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курс</w:t>
      </w:r>
      <w:proofErr w:type="spellEnd"/>
      <w:r w:rsidRPr="00AD6E09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април</w:t>
      </w:r>
      <w:proofErr w:type="spellEnd"/>
      <w:r w:rsidRPr="00AD6E09">
        <w:rPr>
          <w:rFonts w:ascii="Times New Roman" w:hAnsi="Times New Roman" w:cs="Times New Roman"/>
        </w:rPr>
        <w:t xml:space="preserve"> 2017., </w:t>
      </w:r>
      <w:proofErr w:type="spellStart"/>
      <w:r>
        <w:rPr>
          <w:rFonts w:ascii="Times New Roman" w:hAnsi="Times New Roman" w:cs="Times New Roman"/>
        </w:rPr>
        <w:t>Београд</w:t>
      </w:r>
      <w:proofErr w:type="spellEnd"/>
      <w:r w:rsidRPr="00AD6E09">
        <w:rPr>
          <w:rFonts w:ascii="Times New Roman" w:hAnsi="Times New Roman" w:cs="Times New Roman"/>
        </w:rPr>
        <w:t xml:space="preserve">; </w:t>
      </w:r>
      <w:proofErr w:type="spellStart"/>
      <w:r>
        <w:rPr>
          <w:rFonts w:ascii="Times New Roman" w:hAnsi="Times New Roman" w:cs="Times New Roman"/>
        </w:rPr>
        <w:t>Dermoscop</w:t>
      </w:r>
      <w:r w:rsidRPr="00AD6E09">
        <w:rPr>
          <w:rFonts w:ascii="Times New Roman" w:hAnsi="Times New Roman" w:cs="Times New Roman"/>
        </w:rPr>
        <w:t>y</w:t>
      </w:r>
      <w:proofErr w:type="spellEnd"/>
      <w:r w:rsidRPr="00AD6E09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Фебруар</w:t>
      </w:r>
      <w:r w:rsidRPr="00AD6E09">
        <w:rPr>
          <w:rFonts w:ascii="Times New Roman" w:hAnsi="Times New Roman" w:cs="Times New Roman"/>
        </w:rPr>
        <w:t>y</w:t>
      </w:r>
      <w:proofErr w:type="spellEnd"/>
      <w:r w:rsidRPr="00AD6E09">
        <w:rPr>
          <w:rFonts w:ascii="Times New Roman" w:hAnsi="Times New Roman" w:cs="Times New Roman"/>
        </w:rPr>
        <w:t xml:space="preserve"> 2017., </w:t>
      </w:r>
      <w:r>
        <w:rPr>
          <w:rFonts w:ascii="Times New Roman" w:hAnsi="Times New Roman" w:cs="Times New Roman"/>
        </w:rPr>
        <w:t>Sofia</w:t>
      </w:r>
      <w:r w:rsidRPr="00AD6E09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>CK</w:t>
      </w:r>
      <w:r w:rsidRPr="00AD6E09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Care</w:t>
      </w:r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Educational</w:t>
      </w:r>
      <w:r w:rsidRPr="00AD6E09">
        <w:rPr>
          <w:rFonts w:ascii="Times New Roman" w:hAnsi="Times New Roman" w:cs="Times New Roman"/>
        </w:rPr>
        <w:t xml:space="preserve"> W</w:t>
      </w:r>
      <w:r>
        <w:rPr>
          <w:rFonts w:ascii="Times New Roman" w:hAnsi="Times New Roman" w:cs="Times New Roman"/>
        </w:rPr>
        <w:t>eek</w:t>
      </w:r>
      <w:r w:rsidRPr="00AD6E09">
        <w:rPr>
          <w:rFonts w:ascii="Times New Roman" w:hAnsi="Times New Roman" w:cs="Times New Roman"/>
        </w:rPr>
        <w:t xml:space="preserve"> 2015</w:t>
      </w:r>
      <w:r>
        <w:rPr>
          <w:rFonts w:ascii="Times New Roman" w:hAnsi="Times New Roman" w:cs="Times New Roman"/>
        </w:rPr>
        <w:t xml:space="preserve"> </w:t>
      </w:r>
      <w:r w:rsidRPr="00AD6E09">
        <w:rPr>
          <w:rFonts w:ascii="Times New Roman" w:hAnsi="Times New Roman" w:cs="Times New Roman"/>
        </w:rPr>
        <w:t xml:space="preserve">- </w:t>
      </w:r>
      <w:proofErr w:type="spellStart"/>
      <w:r>
        <w:rPr>
          <w:rFonts w:ascii="Times New Roman" w:hAnsi="Times New Roman" w:cs="Times New Roman"/>
        </w:rPr>
        <w:t>Kombiniert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modulare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Trainerseminar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zur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>eiterbildung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zum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Anaphila</w:t>
      </w:r>
      <w:r w:rsidRPr="00AD6E09"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</w:rPr>
        <w:t>ietrainer</w:t>
      </w:r>
      <w:proofErr w:type="spellEnd"/>
      <w:r w:rsidRPr="00AD6E09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Kombiniert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modulare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Trainerseminar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zur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>eiterbildung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zum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Basiskompetez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Patiententrainer</w:t>
      </w:r>
      <w:proofErr w:type="spellEnd"/>
      <w:r w:rsidRPr="00AD6E09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Kombiniert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modulare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Trainerseminar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zur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>eiterbildung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zum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Neurodermitistrainer</w:t>
      </w:r>
      <w:proofErr w:type="spellEnd"/>
      <w:r w:rsidRPr="00AD6E09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Септембер</w:t>
      </w:r>
      <w:proofErr w:type="spellEnd"/>
      <w:r w:rsidRPr="00AD6E09">
        <w:rPr>
          <w:rFonts w:ascii="Times New Roman" w:hAnsi="Times New Roman" w:cs="Times New Roman"/>
        </w:rPr>
        <w:t xml:space="preserve"> 2015, </w:t>
      </w:r>
      <w:proofErr w:type="spellStart"/>
      <w:r>
        <w:rPr>
          <w:rFonts w:ascii="Times New Roman" w:hAnsi="Times New Roman" w:cs="Times New Roman"/>
        </w:rPr>
        <w:t>Давос</w:t>
      </w:r>
      <w:proofErr w:type="spellEnd"/>
      <w:r w:rsidRPr="00AD6E09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>Transporting</w:t>
      </w:r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dangerous</w:t>
      </w:r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goods</w:t>
      </w:r>
      <w:r w:rsidRPr="00AD6E09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March</w:t>
      </w:r>
      <w:r w:rsidRPr="00AD6E09">
        <w:rPr>
          <w:rFonts w:ascii="Times New Roman" w:hAnsi="Times New Roman" w:cs="Times New Roman"/>
        </w:rPr>
        <w:t xml:space="preserve"> 2014, </w:t>
      </w:r>
      <w:r>
        <w:rPr>
          <w:rFonts w:ascii="Times New Roman" w:hAnsi="Times New Roman" w:cs="Times New Roman"/>
        </w:rPr>
        <w:t>Ma</w:t>
      </w:r>
      <w:r w:rsidRPr="00AD6E09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o</w:t>
      </w:r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Medical</w:t>
      </w:r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Laboratories</w:t>
      </w:r>
      <w:r w:rsidRPr="00AD6E09">
        <w:rPr>
          <w:rFonts w:ascii="Times New Roman" w:hAnsi="Times New Roman" w:cs="Times New Roman"/>
        </w:rPr>
        <w:t>; W</w:t>
      </w:r>
      <w:r>
        <w:rPr>
          <w:rFonts w:ascii="Times New Roman" w:hAnsi="Times New Roman" w:cs="Times New Roman"/>
        </w:rPr>
        <w:t>inter</w:t>
      </w:r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School</w:t>
      </w:r>
      <w:r w:rsidRPr="00AD6E09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Clinical</w:t>
      </w:r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genetic</w:t>
      </w:r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epidemiolog</w:t>
      </w:r>
      <w:r w:rsidRPr="00AD6E09">
        <w:rPr>
          <w:rFonts w:ascii="Times New Roman" w:hAnsi="Times New Roman" w:cs="Times New Roman"/>
        </w:rPr>
        <w:t xml:space="preserve">y, </w:t>
      </w:r>
      <w:r>
        <w:rPr>
          <w:rFonts w:ascii="Times New Roman" w:hAnsi="Times New Roman" w:cs="Times New Roman"/>
        </w:rPr>
        <w:t>strategies</w:t>
      </w:r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drive</w:t>
      </w:r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personalized</w:t>
      </w:r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medicine</w:t>
      </w:r>
      <w:r w:rsidRPr="00AD6E09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Фебруар</w:t>
      </w:r>
      <w:r w:rsidRPr="00AD6E09">
        <w:rPr>
          <w:rFonts w:ascii="Times New Roman" w:hAnsi="Times New Roman" w:cs="Times New Roman"/>
        </w:rPr>
        <w:t>y</w:t>
      </w:r>
      <w:proofErr w:type="spellEnd"/>
      <w:r w:rsidRPr="00AD6E09">
        <w:rPr>
          <w:rFonts w:ascii="Times New Roman" w:hAnsi="Times New Roman" w:cs="Times New Roman"/>
        </w:rPr>
        <w:t xml:space="preserve"> 2014, </w:t>
      </w:r>
      <w:r>
        <w:rPr>
          <w:rFonts w:ascii="Times New Roman" w:hAnsi="Times New Roman" w:cs="Times New Roman"/>
        </w:rPr>
        <w:t>Munich</w:t>
      </w:r>
      <w:r w:rsidRPr="00AD6E09">
        <w:rPr>
          <w:rFonts w:ascii="Times New Roman" w:hAnsi="Times New Roman" w:cs="Times New Roman"/>
        </w:rPr>
        <w:t xml:space="preserve">; </w:t>
      </w:r>
      <w:proofErr w:type="spellStart"/>
      <w:r>
        <w:rPr>
          <w:rFonts w:ascii="Times New Roman" w:hAnsi="Times New Roman" w:cs="Times New Roman"/>
        </w:rPr>
        <w:t>Dermoscop</w:t>
      </w:r>
      <w:r w:rsidRPr="00AD6E09">
        <w:rPr>
          <w:rFonts w:ascii="Times New Roman" w:hAnsi="Times New Roman" w:cs="Times New Roman"/>
        </w:rPr>
        <w:t>y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update</w:t>
      </w:r>
      <w:r w:rsidRPr="00AD6E09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јун</w:t>
      </w:r>
      <w:proofErr w:type="spellEnd"/>
      <w:r w:rsidRPr="00AD6E09">
        <w:rPr>
          <w:rFonts w:ascii="Times New Roman" w:hAnsi="Times New Roman" w:cs="Times New Roman"/>
        </w:rPr>
        <w:t xml:space="preserve"> 2013., </w:t>
      </w:r>
      <w:proofErr w:type="spellStart"/>
      <w:r>
        <w:rPr>
          <w:rFonts w:ascii="Times New Roman" w:hAnsi="Times New Roman" w:cs="Times New Roman"/>
        </w:rPr>
        <w:t>Београд</w:t>
      </w:r>
      <w:proofErr w:type="spellEnd"/>
      <w:r w:rsidRPr="00AD6E09">
        <w:rPr>
          <w:rFonts w:ascii="Times New Roman" w:hAnsi="Times New Roman" w:cs="Times New Roman"/>
        </w:rPr>
        <w:t xml:space="preserve">; </w:t>
      </w:r>
      <w:proofErr w:type="spellStart"/>
      <w:r>
        <w:rPr>
          <w:rFonts w:ascii="Times New Roman" w:hAnsi="Times New Roman" w:cs="Times New Roman"/>
        </w:rPr>
        <w:t>Псоријаза</w:t>
      </w:r>
      <w:proofErr w:type="spellEnd"/>
      <w:r w:rsidRPr="00AD6E09">
        <w:rPr>
          <w:rFonts w:ascii="Times New Roman" w:hAnsi="Times New Roman" w:cs="Times New Roman"/>
        </w:rPr>
        <w:t xml:space="preserve"> – </w:t>
      </w:r>
      <w:proofErr w:type="spellStart"/>
      <w:r>
        <w:rPr>
          <w:rFonts w:ascii="Times New Roman" w:hAnsi="Times New Roman" w:cs="Times New Roman"/>
        </w:rPr>
        <w:t>шта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ново</w:t>
      </w:r>
      <w:proofErr w:type="spellEnd"/>
      <w:r w:rsidRPr="00AD6E09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август</w:t>
      </w:r>
      <w:proofErr w:type="spellEnd"/>
      <w:r w:rsidRPr="00AD6E09">
        <w:rPr>
          <w:rFonts w:ascii="Times New Roman" w:hAnsi="Times New Roman" w:cs="Times New Roman"/>
        </w:rPr>
        <w:t xml:space="preserve"> 2011., </w:t>
      </w:r>
      <w:proofErr w:type="spellStart"/>
      <w:r>
        <w:rPr>
          <w:rFonts w:ascii="Times New Roman" w:hAnsi="Times New Roman" w:cs="Times New Roman"/>
        </w:rPr>
        <w:t>Београд</w:t>
      </w:r>
      <w:proofErr w:type="spellEnd"/>
      <w:r w:rsidRPr="00AD6E09">
        <w:rPr>
          <w:rFonts w:ascii="Times New Roman" w:hAnsi="Times New Roman" w:cs="Times New Roman"/>
        </w:rPr>
        <w:t xml:space="preserve">; </w:t>
      </w:r>
      <w:proofErr w:type="spellStart"/>
      <w:r>
        <w:rPr>
          <w:rFonts w:ascii="Times New Roman" w:hAnsi="Times New Roman" w:cs="Times New Roman"/>
        </w:rPr>
        <w:lastRenderedPageBreak/>
        <w:t>Малигни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меланом</w:t>
      </w:r>
      <w:proofErr w:type="spellEnd"/>
      <w:r w:rsidRPr="00AD6E09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мај</w:t>
      </w:r>
      <w:proofErr w:type="spellEnd"/>
      <w:r w:rsidRPr="00AD6E09">
        <w:rPr>
          <w:rFonts w:ascii="Times New Roman" w:hAnsi="Times New Roman" w:cs="Times New Roman"/>
        </w:rPr>
        <w:t xml:space="preserve"> 2011., </w:t>
      </w:r>
      <w:proofErr w:type="spellStart"/>
      <w:r>
        <w:rPr>
          <w:rFonts w:ascii="Times New Roman" w:hAnsi="Times New Roman" w:cs="Times New Roman"/>
        </w:rPr>
        <w:t>Пролом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Бања</w:t>
      </w:r>
      <w:proofErr w:type="spellEnd"/>
      <w:r w:rsidRPr="00AD6E09">
        <w:rPr>
          <w:rFonts w:ascii="Times New Roman" w:hAnsi="Times New Roman" w:cs="Times New Roman"/>
        </w:rPr>
        <w:t xml:space="preserve">; </w:t>
      </w:r>
      <w:proofErr w:type="spellStart"/>
      <w:r>
        <w:rPr>
          <w:rFonts w:ascii="Times New Roman" w:hAnsi="Times New Roman" w:cs="Times New Roman"/>
        </w:rPr>
        <w:t>Специфичне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дерматозе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трудноћи</w:t>
      </w:r>
      <w:proofErr w:type="spellEnd"/>
      <w:r w:rsidRPr="00AD6E09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јануар</w:t>
      </w:r>
      <w:proofErr w:type="spellEnd"/>
      <w:r w:rsidRPr="00AD6E09">
        <w:rPr>
          <w:rFonts w:ascii="Times New Roman" w:hAnsi="Times New Roman" w:cs="Times New Roman"/>
        </w:rPr>
        <w:t xml:space="preserve"> 2011., </w:t>
      </w:r>
      <w:proofErr w:type="spellStart"/>
      <w:r>
        <w:rPr>
          <w:rFonts w:ascii="Times New Roman" w:hAnsi="Times New Roman" w:cs="Times New Roman"/>
        </w:rPr>
        <w:t>Београд</w:t>
      </w:r>
      <w:proofErr w:type="spellEnd"/>
      <w:r w:rsidRPr="00AD6E09">
        <w:rPr>
          <w:rFonts w:ascii="Times New Roman" w:hAnsi="Times New Roman" w:cs="Times New Roman"/>
        </w:rPr>
        <w:t xml:space="preserve">; </w:t>
      </w:r>
      <w:proofErr w:type="spellStart"/>
      <w:r>
        <w:rPr>
          <w:rFonts w:ascii="Times New Roman" w:hAnsi="Times New Roman" w:cs="Times New Roman"/>
        </w:rPr>
        <w:t>Аутоимунске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болести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коже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слузница</w:t>
      </w:r>
      <w:proofErr w:type="spellEnd"/>
      <w:r w:rsidRPr="00AD6E09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октобар</w:t>
      </w:r>
      <w:proofErr w:type="spellEnd"/>
      <w:r w:rsidRPr="00AD6E09">
        <w:rPr>
          <w:rFonts w:ascii="Times New Roman" w:hAnsi="Times New Roman" w:cs="Times New Roman"/>
        </w:rPr>
        <w:t xml:space="preserve"> 2010., </w:t>
      </w:r>
      <w:proofErr w:type="spellStart"/>
      <w:r>
        <w:rPr>
          <w:rFonts w:ascii="Times New Roman" w:hAnsi="Times New Roman" w:cs="Times New Roman"/>
        </w:rPr>
        <w:t>Београд</w:t>
      </w:r>
      <w:proofErr w:type="spellEnd"/>
      <w:r w:rsidRPr="00AD6E09">
        <w:rPr>
          <w:rFonts w:ascii="Times New Roman" w:hAnsi="Times New Roman" w:cs="Times New Roman"/>
        </w:rPr>
        <w:t xml:space="preserve">; </w:t>
      </w:r>
      <w:proofErr w:type="spellStart"/>
      <w:r>
        <w:rPr>
          <w:rFonts w:ascii="Times New Roman" w:hAnsi="Times New Roman" w:cs="Times New Roman"/>
        </w:rPr>
        <w:t>Курс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КМЕ</w:t>
      </w:r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Сексуално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преносиве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болести</w:t>
      </w:r>
      <w:proofErr w:type="spellEnd"/>
      <w:r w:rsidRPr="00AD6E09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септембар</w:t>
      </w:r>
      <w:proofErr w:type="spellEnd"/>
      <w:r w:rsidRPr="00AD6E09">
        <w:rPr>
          <w:rFonts w:ascii="Times New Roman" w:hAnsi="Times New Roman" w:cs="Times New Roman"/>
        </w:rPr>
        <w:t xml:space="preserve"> 2010.</w:t>
      </w:r>
    </w:p>
    <w:p w14:paraId="5415A3CB" w14:textId="77777777" w:rsidR="008D0B9C" w:rsidRPr="00005AD5" w:rsidRDefault="008D0B9C" w:rsidP="008D0B9C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4CFA68E8" w14:textId="77777777" w:rsidR="00005AD5" w:rsidRPr="00005AD5" w:rsidRDefault="00005AD5" w:rsidP="00005AD5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</w:rPr>
      </w:pPr>
      <w:proofErr w:type="spellStart"/>
      <w:r w:rsidRPr="00005AD5">
        <w:rPr>
          <w:rFonts w:ascii="Times New Roman" w:hAnsi="Times New Roman"/>
          <w:i/>
          <w:iCs/>
          <w:lang w:eastAsia="sr-Latn-CS"/>
        </w:rPr>
        <w:t>Студијски</w:t>
      </w:r>
      <w:proofErr w:type="spellEnd"/>
      <w:r w:rsidRPr="00005AD5">
        <w:rPr>
          <w:rFonts w:ascii="Times New Roman" w:hAnsi="Times New Roman"/>
          <w:i/>
          <w:iCs/>
          <w:lang w:eastAsia="sr-Latn-CS"/>
        </w:rPr>
        <w:t xml:space="preserve"> </w:t>
      </w:r>
      <w:proofErr w:type="spellStart"/>
      <w:r w:rsidRPr="00005AD5">
        <w:rPr>
          <w:rFonts w:ascii="Times New Roman" w:hAnsi="Times New Roman"/>
          <w:i/>
          <w:iCs/>
          <w:lang w:eastAsia="sr-Latn-CS"/>
        </w:rPr>
        <w:t>боравци</w:t>
      </w:r>
      <w:proofErr w:type="spellEnd"/>
      <w:r w:rsidRPr="00005AD5">
        <w:rPr>
          <w:rFonts w:ascii="Times New Roman" w:hAnsi="Times New Roman"/>
          <w:i/>
          <w:iCs/>
          <w:lang w:eastAsia="sr-Latn-CS"/>
        </w:rPr>
        <w:t xml:space="preserve"> у </w:t>
      </w:r>
      <w:r w:rsidRPr="00005AD5">
        <w:rPr>
          <w:rStyle w:val="Bodytext22"/>
          <w:rFonts w:ascii="Times New Roman" w:hAnsi="Times New Roman"/>
          <w:i/>
          <w:iCs/>
          <w:lang w:val="sr-Cyrl-RS"/>
        </w:rPr>
        <w:t>научноистраживачким институцијама у земљи или иностранству</w:t>
      </w:r>
      <w:r w:rsidRPr="00005AD5">
        <w:rPr>
          <w:rFonts w:ascii="Times New Roman" w:hAnsi="Times New Roman" w:cs="Times New Roman"/>
          <w:i/>
          <w:iCs/>
          <w:color w:val="000000"/>
        </w:rPr>
        <w:t xml:space="preserve"> </w:t>
      </w:r>
    </w:p>
    <w:p w14:paraId="328A87DD" w14:textId="4EF94C8C" w:rsidR="00005AD5" w:rsidRPr="00627337" w:rsidRDefault="00005AD5" w:rsidP="00005AD5">
      <w:pPr>
        <w:pStyle w:val="ListParagraph"/>
        <w:numPr>
          <w:ilvl w:val="0"/>
          <w:numId w:val="36"/>
        </w:numPr>
        <w:spacing w:after="0" w:line="240" w:lineRule="auto"/>
        <w:ind w:left="0" w:hanging="270"/>
        <w:jc w:val="both"/>
        <w:rPr>
          <w:rFonts w:ascii="Times New Roman" w:hAnsi="Times New Roman" w:cs="Times New Roman"/>
        </w:rPr>
      </w:pPr>
      <w:proofErr w:type="spellStart"/>
      <w:r w:rsidRPr="00627337">
        <w:rPr>
          <w:rFonts w:ascii="Times New Roman" w:hAnsi="Times New Roman" w:cs="Times New Roman"/>
          <w:color w:val="000000"/>
        </w:rPr>
        <w:t>Као</w:t>
      </w:r>
      <w:proofErr w:type="spellEnd"/>
      <w:r w:rsidRPr="0062733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27337">
        <w:rPr>
          <w:rFonts w:ascii="Times New Roman" w:hAnsi="Times New Roman" w:cs="Times New Roman"/>
          <w:color w:val="000000"/>
        </w:rPr>
        <w:t>стипендиста</w:t>
      </w:r>
      <w:proofErr w:type="spellEnd"/>
      <w:r w:rsidRPr="00627337">
        <w:rPr>
          <w:rFonts w:ascii="Times New Roman" w:hAnsi="Times New Roman" w:cs="Times New Roman"/>
          <w:color w:val="000000"/>
        </w:rPr>
        <w:t xml:space="preserve"> American Austrian </w:t>
      </w:r>
      <w:proofErr w:type="spellStart"/>
      <w:r w:rsidRPr="00627337">
        <w:rPr>
          <w:rFonts w:ascii="Times New Roman" w:hAnsi="Times New Roman" w:cs="Times New Roman"/>
          <w:color w:val="000000"/>
        </w:rPr>
        <w:t>Fondation</w:t>
      </w:r>
      <w:proofErr w:type="spellEnd"/>
      <w:r w:rsidRPr="00627337">
        <w:rPr>
          <w:rFonts w:ascii="Times New Roman" w:hAnsi="Times New Roman" w:cs="Times New Roman"/>
          <w:color w:val="000000"/>
        </w:rPr>
        <w:t xml:space="preserve">- AAF, </w:t>
      </w:r>
      <w:proofErr w:type="spellStart"/>
      <w:r w:rsidRPr="00627337">
        <w:rPr>
          <w:rFonts w:ascii="Times New Roman" w:hAnsi="Times New Roman" w:cs="Times New Roman"/>
          <w:color w:val="000000"/>
        </w:rPr>
        <w:t>током</w:t>
      </w:r>
      <w:proofErr w:type="spellEnd"/>
      <w:r w:rsidRPr="0062733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27337">
        <w:rPr>
          <w:rFonts w:ascii="Times New Roman" w:hAnsi="Times New Roman" w:cs="Times New Roman"/>
          <w:color w:val="000000"/>
        </w:rPr>
        <w:t>маја</w:t>
      </w:r>
      <w:proofErr w:type="spellEnd"/>
      <w:r w:rsidRPr="00627337">
        <w:rPr>
          <w:rFonts w:ascii="Times New Roman" w:hAnsi="Times New Roman" w:cs="Times New Roman"/>
          <w:color w:val="000000"/>
        </w:rPr>
        <w:t xml:space="preserve"> 2011. </w:t>
      </w:r>
      <w:proofErr w:type="spellStart"/>
      <w:r w:rsidRPr="00627337">
        <w:rPr>
          <w:rFonts w:ascii="Times New Roman" w:hAnsi="Times New Roman" w:cs="Times New Roman"/>
          <w:color w:val="000000"/>
        </w:rPr>
        <w:t>године</w:t>
      </w:r>
      <w:proofErr w:type="spellEnd"/>
      <w:r w:rsidRPr="0062733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27337">
        <w:rPr>
          <w:rFonts w:ascii="Times New Roman" w:hAnsi="Times New Roman" w:cs="Times New Roman"/>
          <w:color w:val="000000"/>
        </w:rPr>
        <w:t>била</w:t>
      </w:r>
      <w:proofErr w:type="spellEnd"/>
      <w:r w:rsidRPr="0062733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27337">
        <w:rPr>
          <w:rFonts w:ascii="Times New Roman" w:hAnsi="Times New Roman" w:cs="Times New Roman"/>
          <w:color w:val="000000"/>
        </w:rPr>
        <w:t>је</w:t>
      </w:r>
      <w:proofErr w:type="spellEnd"/>
      <w:r w:rsidRPr="0062733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27337">
        <w:rPr>
          <w:rFonts w:ascii="Times New Roman" w:hAnsi="Times New Roman" w:cs="Times New Roman"/>
          <w:color w:val="000000"/>
        </w:rPr>
        <w:t>на</w:t>
      </w:r>
      <w:proofErr w:type="spellEnd"/>
      <w:r w:rsidRPr="0062733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27337">
        <w:rPr>
          <w:rFonts w:ascii="Times New Roman" w:hAnsi="Times New Roman" w:cs="Times New Roman"/>
          <w:color w:val="000000"/>
        </w:rPr>
        <w:t>једномесечном</w:t>
      </w:r>
      <w:proofErr w:type="spellEnd"/>
      <w:r w:rsidRPr="0062733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27337">
        <w:rPr>
          <w:rFonts w:ascii="Times New Roman" w:hAnsi="Times New Roman" w:cs="Times New Roman"/>
          <w:color w:val="000000"/>
        </w:rPr>
        <w:t>студијском</w:t>
      </w:r>
      <w:proofErr w:type="spellEnd"/>
      <w:r w:rsidRPr="0062733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27337">
        <w:rPr>
          <w:rFonts w:ascii="Times New Roman" w:hAnsi="Times New Roman" w:cs="Times New Roman"/>
          <w:color w:val="000000"/>
        </w:rPr>
        <w:t>боравку</w:t>
      </w:r>
      <w:proofErr w:type="spellEnd"/>
      <w:r w:rsidRPr="0062733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27337">
        <w:rPr>
          <w:rFonts w:ascii="Times New Roman" w:hAnsi="Times New Roman" w:cs="Times New Roman"/>
          <w:color w:val="000000"/>
        </w:rPr>
        <w:t>на</w:t>
      </w:r>
      <w:proofErr w:type="spellEnd"/>
      <w:r w:rsidRPr="0062733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27337">
        <w:rPr>
          <w:rFonts w:ascii="Times New Roman" w:hAnsi="Times New Roman" w:cs="Times New Roman"/>
          <w:color w:val="000000"/>
        </w:rPr>
        <w:t>Клиници</w:t>
      </w:r>
      <w:proofErr w:type="spellEnd"/>
      <w:r w:rsidRPr="0062733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27337">
        <w:rPr>
          <w:rFonts w:ascii="Times New Roman" w:hAnsi="Times New Roman" w:cs="Times New Roman"/>
          <w:color w:val="000000"/>
        </w:rPr>
        <w:t>за</w:t>
      </w:r>
      <w:proofErr w:type="spellEnd"/>
      <w:r w:rsidRPr="0062733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27337">
        <w:rPr>
          <w:rFonts w:ascii="Times New Roman" w:hAnsi="Times New Roman" w:cs="Times New Roman"/>
          <w:color w:val="000000"/>
        </w:rPr>
        <w:t>дерматологију</w:t>
      </w:r>
      <w:proofErr w:type="spellEnd"/>
      <w:r w:rsidRPr="0062733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27337">
        <w:rPr>
          <w:rFonts w:ascii="Times New Roman" w:hAnsi="Times New Roman" w:cs="Times New Roman"/>
          <w:color w:val="000000"/>
        </w:rPr>
        <w:t>Универзитетске</w:t>
      </w:r>
      <w:proofErr w:type="spellEnd"/>
      <w:r w:rsidRPr="0062733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27337">
        <w:rPr>
          <w:rFonts w:ascii="Times New Roman" w:hAnsi="Times New Roman" w:cs="Times New Roman"/>
          <w:color w:val="000000"/>
        </w:rPr>
        <w:t>Болнице</w:t>
      </w:r>
      <w:proofErr w:type="spellEnd"/>
      <w:r w:rsidRPr="00627337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Pr="00627337">
        <w:rPr>
          <w:rFonts w:ascii="Times New Roman" w:hAnsi="Times New Roman" w:cs="Times New Roman"/>
          <w:color w:val="000000"/>
        </w:rPr>
        <w:t>Салзбургу</w:t>
      </w:r>
      <w:proofErr w:type="spellEnd"/>
      <w:r w:rsidRPr="00627337">
        <w:rPr>
          <w:rFonts w:ascii="Times New Roman" w:hAnsi="Times New Roman" w:cs="Times New Roman"/>
          <w:color w:val="000000"/>
        </w:rPr>
        <w:t xml:space="preserve"> (SALK), </w:t>
      </w:r>
      <w:proofErr w:type="spellStart"/>
      <w:r w:rsidRPr="00627337">
        <w:rPr>
          <w:rFonts w:ascii="Times New Roman" w:hAnsi="Times New Roman" w:cs="Times New Roman"/>
          <w:color w:val="000000"/>
        </w:rPr>
        <w:t>Аустрија</w:t>
      </w:r>
      <w:proofErr w:type="spellEnd"/>
      <w:r w:rsidRPr="00627337">
        <w:rPr>
          <w:rFonts w:ascii="Times New Roman" w:hAnsi="Times New Roman" w:cs="Times New Roman"/>
          <w:color w:val="000000"/>
        </w:rPr>
        <w:t xml:space="preserve">. </w:t>
      </w:r>
    </w:p>
    <w:p w14:paraId="078AF651" w14:textId="77777777" w:rsidR="00005AD5" w:rsidRPr="00AA170D" w:rsidRDefault="00005AD5" w:rsidP="00005AD5">
      <w:pPr>
        <w:pStyle w:val="ListParagraph"/>
        <w:numPr>
          <w:ilvl w:val="0"/>
          <w:numId w:val="36"/>
        </w:numPr>
        <w:spacing w:after="0" w:line="240" w:lineRule="auto"/>
        <w:ind w:left="0" w:hanging="270"/>
        <w:jc w:val="both"/>
        <w:rPr>
          <w:rFonts w:ascii="Times New Roman" w:hAnsi="Times New Roman" w:cs="Times New Roman"/>
        </w:rPr>
      </w:pPr>
      <w:r w:rsidRPr="00AA170D">
        <w:rPr>
          <w:rFonts w:ascii="Times New Roman" w:hAnsi="Times New Roman" w:cs="Times New Roman"/>
          <w:color w:val="000000"/>
          <w:lang w:val="sr-Cyrl-RS"/>
        </w:rPr>
        <w:t>Као стипендиста</w:t>
      </w:r>
      <w:r w:rsidRPr="00AA170D">
        <w:rPr>
          <w:rFonts w:ascii="Times New Roman" w:hAnsi="Times New Roman" w:cs="Times New Roman"/>
          <w:color w:val="000000"/>
        </w:rPr>
        <w:t xml:space="preserve"> ERAWEB </w:t>
      </w:r>
      <w:proofErr w:type="spellStart"/>
      <w:r w:rsidRPr="00AA170D">
        <w:rPr>
          <w:rFonts w:ascii="Times New Roman" w:hAnsi="Times New Roman" w:cs="Times New Roman"/>
          <w:color w:val="000000"/>
        </w:rPr>
        <w:t>програма</w:t>
      </w:r>
      <w:proofErr w:type="spellEnd"/>
      <w:r w:rsidRPr="00AA170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A170D">
        <w:rPr>
          <w:rFonts w:ascii="Times New Roman" w:hAnsi="Times New Roman" w:cs="Times New Roman"/>
          <w:color w:val="000000"/>
        </w:rPr>
        <w:t>размене</w:t>
      </w:r>
      <w:proofErr w:type="spellEnd"/>
      <w:r w:rsidRPr="00AA170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A170D">
        <w:rPr>
          <w:rFonts w:ascii="Times New Roman" w:hAnsi="Times New Roman" w:cs="Times New Roman"/>
          <w:color w:val="000000"/>
        </w:rPr>
        <w:t>студената</w:t>
      </w:r>
      <w:proofErr w:type="spellEnd"/>
      <w:r w:rsidRPr="00AA170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A170D">
        <w:rPr>
          <w:rFonts w:ascii="Times New Roman" w:hAnsi="Times New Roman" w:cs="Times New Roman"/>
          <w:color w:val="000000"/>
        </w:rPr>
        <w:t>докторских</w:t>
      </w:r>
      <w:proofErr w:type="spellEnd"/>
      <w:r w:rsidRPr="00AA170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A170D">
        <w:rPr>
          <w:rFonts w:ascii="Times New Roman" w:hAnsi="Times New Roman" w:cs="Times New Roman"/>
          <w:color w:val="000000"/>
        </w:rPr>
        <w:t>студија</w:t>
      </w:r>
      <w:proofErr w:type="spellEnd"/>
      <w:r w:rsidRPr="00AA170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A170D">
        <w:rPr>
          <w:rFonts w:ascii="Times New Roman" w:hAnsi="Times New Roman" w:cs="Times New Roman"/>
          <w:color w:val="000000"/>
        </w:rPr>
        <w:t>између</w:t>
      </w:r>
      <w:proofErr w:type="spellEnd"/>
      <w:r w:rsidRPr="00AA170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A170D">
        <w:rPr>
          <w:rFonts w:ascii="Times New Roman" w:hAnsi="Times New Roman" w:cs="Times New Roman"/>
          <w:color w:val="000000"/>
        </w:rPr>
        <w:t>земаља</w:t>
      </w:r>
      <w:proofErr w:type="spellEnd"/>
      <w:r w:rsidRPr="00AA170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A170D">
        <w:rPr>
          <w:rFonts w:ascii="Times New Roman" w:hAnsi="Times New Roman" w:cs="Times New Roman"/>
          <w:color w:val="000000"/>
        </w:rPr>
        <w:t>западног</w:t>
      </w:r>
      <w:proofErr w:type="spellEnd"/>
      <w:r w:rsidRPr="00AA170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A170D">
        <w:rPr>
          <w:rFonts w:ascii="Times New Roman" w:hAnsi="Times New Roman" w:cs="Times New Roman"/>
          <w:color w:val="000000"/>
        </w:rPr>
        <w:t>Балкана</w:t>
      </w:r>
      <w:proofErr w:type="spellEnd"/>
      <w:r w:rsidRPr="00AA170D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Pr="00AA170D">
        <w:rPr>
          <w:rFonts w:ascii="Times New Roman" w:hAnsi="Times New Roman" w:cs="Times New Roman"/>
          <w:color w:val="000000"/>
        </w:rPr>
        <w:t>западне</w:t>
      </w:r>
      <w:proofErr w:type="spellEnd"/>
      <w:r w:rsidRPr="00AA170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A170D">
        <w:rPr>
          <w:rFonts w:ascii="Times New Roman" w:hAnsi="Times New Roman" w:cs="Times New Roman"/>
          <w:color w:val="000000"/>
        </w:rPr>
        <w:t>Европе</w:t>
      </w:r>
      <w:proofErr w:type="spellEnd"/>
      <w:r w:rsidRPr="00AA170D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AA170D">
        <w:rPr>
          <w:rFonts w:ascii="Times New Roman" w:hAnsi="Times New Roman" w:cs="Times New Roman"/>
          <w:color w:val="000000"/>
        </w:rPr>
        <w:t>провела</w:t>
      </w:r>
      <w:proofErr w:type="spellEnd"/>
      <w:r w:rsidRPr="00AA170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A170D">
        <w:rPr>
          <w:rFonts w:ascii="Times New Roman" w:hAnsi="Times New Roman" w:cs="Times New Roman"/>
          <w:color w:val="000000"/>
        </w:rPr>
        <w:t>је</w:t>
      </w:r>
      <w:proofErr w:type="spellEnd"/>
      <w:r w:rsidRPr="00AA170D">
        <w:rPr>
          <w:rFonts w:ascii="Times New Roman" w:hAnsi="Times New Roman" w:cs="Times New Roman"/>
          <w:color w:val="000000"/>
        </w:rPr>
        <w:t xml:space="preserve"> 19 </w:t>
      </w:r>
      <w:proofErr w:type="spellStart"/>
      <w:r w:rsidRPr="00AA170D">
        <w:rPr>
          <w:rFonts w:ascii="Times New Roman" w:hAnsi="Times New Roman" w:cs="Times New Roman"/>
          <w:color w:val="000000"/>
        </w:rPr>
        <w:t>месеци</w:t>
      </w:r>
      <w:proofErr w:type="spellEnd"/>
      <w:r w:rsidRPr="00AA170D">
        <w:rPr>
          <w:rFonts w:ascii="Times New Roman" w:hAnsi="Times New Roman" w:cs="Times New Roman"/>
          <w:color w:val="000000"/>
        </w:rPr>
        <w:t xml:space="preserve"> (</w:t>
      </w:r>
      <w:proofErr w:type="spellStart"/>
      <w:r w:rsidRPr="00AA170D">
        <w:rPr>
          <w:rFonts w:ascii="Times New Roman" w:hAnsi="Times New Roman" w:cs="Times New Roman"/>
          <w:color w:val="000000"/>
        </w:rPr>
        <w:t>децембар</w:t>
      </w:r>
      <w:proofErr w:type="spellEnd"/>
      <w:r w:rsidRPr="00AA170D">
        <w:rPr>
          <w:rFonts w:ascii="Times New Roman" w:hAnsi="Times New Roman" w:cs="Times New Roman"/>
          <w:color w:val="000000"/>
        </w:rPr>
        <w:t xml:space="preserve"> 2013. - </w:t>
      </w:r>
      <w:proofErr w:type="spellStart"/>
      <w:r w:rsidRPr="00AA170D">
        <w:rPr>
          <w:rFonts w:ascii="Times New Roman" w:hAnsi="Times New Roman" w:cs="Times New Roman"/>
          <w:color w:val="000000"/>
        </w:rPr>
        <w:t>јул</w:t>
      </w:r>
      <w:proofErr w:type="spellEnd"/>
      <w:r w:rsidRPr="00AA170D">
        <w:rPr>
          <w:rFonts w:ascii="Times New Roman" w:hAnsi="Times New Roman" w:cs="Times New Roman"/>
          <w:color w:val="000000"/>
        </w:rPr>
        <w:t xml:space="preserve"> 2015.) </w:t>
      </w:r>
      <w:proofErr w:type="spellStart"/>
      <w:r w:rsidRPr="00AA170D">
        <w:rPr>
          <w:rFonts w:ascii="Times New Roman" w:hAnsi="Times New Roman" w:cs="Times New Roman"/>
          <w:color w:val="000000"/>
        </w:rPr>
        <w:t>на</w:t>
      </w:r>
      <w:proofErr w:type="spellEnd"/>
      <w:r w:rsidRPr="00AA170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A170D">
        <w:rPr>
          <w:rFonts w:ascii="Times New Roman" w:hAnsi="Times New Roman" w:cs="Times New Roman"/>
          <w:color w:val="000000"/>
        </w:rPr>
        <w:t>Клиници</w:t>
      </w:r>
      <w:proofErr w:type="spellEnd"/>
      <w:r w:rsidRPr="00AA170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A170D">
        <w:rPr>
          <w:rFonts w:ascii="Times New Roman" w:hAnsi="Times New Roman" w:cs="Times New Roman"/>
          <w:color w:val="000000"/>
        </w:rPr>
        <w:t>за</w:t>
      </w:r>
      <w:proofErr w:type="spellEnd"/>
      <w:r w:rsidRPr="00AA170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A170D">
        <w:rPr>
          <w:rFonts w:ascii="Times New Roman" w:hAnsi="Times New Roman" w:cs="Times New Roman"/>
          <w:color w:val="000000"/>
        </w:rPr>
        <w:t>дерматологију</w:t>
      </w:r>
      <w:proofErr w:type="spellEnd"/>
      <w:r w:rsidRPr="00AA170D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Pr="00AA170D">
        <w:rPr>
          <w:rFonts w:ascii="Times New Roman" w:hAnsi="Times New Roman" w:cs="Times New Roman"/>
          <w:color w:val="000000"/>
        </w:rPr>
        <w:t>алергологију</w:t>
      </w:r>
      <w:proofErr w:type="spellEnd"/>
      <w:r w:rsidRPr="00AA170D">
        <w:rPr>
          <w:rFonts w:ascii="Times New Roman" w:hAnsi="Times New Roman" w:cs="Times New Roman"/>
          <w:color w:val="000000"/>
        </w:rPr>
        <w:t xml:space="preserve"> Ludwig-</w:t>
      </w:r>
      <w:proofErr w:type="spellStart"/>
      <w:r w:rsidRPr="00AA170D">
        <w:rPr>
          <w:rFonts w:ascii="Times New Roman" w:hAnsi="Times New Roman" w:cs="Times New Roman"/>
          <w:color w:val="000000"/>
        </w:rPr>
        <w:t>Maximillians</w:t>
      </w:r>
      <w:proofErr w:type="spellEnd"/>
      <w:r w:rsidRPr="00AA170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A170D">
        <w:rPr>
          <w:rFonts w:ascii="Times New Roman" w:hAnsi="Times New Roman" w:cs="Times New Roman"/>
          <w:color w:val="000000"/>
        </w:rPr>
        <w:t>Универзитета</w:t>
      </w:r>
      <w:proofErr w:type="spellEnd"/>
      <w:r w:rsidRPr="00AA170D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Pr="00AA170D">
        <w:rPr>
          <w:rFonts w:ascii="Times New Roman" w:hAnsi="Times New Roman" w:cs="Times New Roman"/>
          <w:color w:val="000000"/>
        </w:rPr>
        <w:t>Минхену</w:t>
      </w:r>
      <w:proofErr w:type="spellEnd"/>
      <w:r w:rsidRPr="00AA170D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AA170D">
        <w:rPr>
          <w:rFonts w:ascii="Times New Roman" w:hAnsi="Times New Roman" w:cs="Times New Roman"/>
          <w:color w:val="000000"/>
        </w:rPr>
        <w:t>Немачка</w:t>
      </w:r>
      <w:proofErr w:type="spellEnd"/>
      <w:r w:rsidRPr="00AA170D">
        <w:rPr>
          <w:rFonts w:ascii="Times New Roman" w:hAnsi="Times New Roman" w:cs="Times New Roman"/>
          <w:lang w:val="sr-Cyrl-RS"/>
        </w:rPr>
        <w:t>.</w:t>
      </w:r>
    </w:p>
    <w:p w14:paraId="2C00B19F" w14:textId="77777777" w:rsidR="00005AD5" w:rsidRDefault="00005AD5" w:rsidP="008D0B9C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lang w:val="sr-Cyrl-CS" w:eastAsia="sr-Latn-CS"/>
        </w:rPr>
      </w:pPr>
    </w:p>
    <w:p w14:paraId="5ED58EB8" w14:textId="77777777" w:rsidR="0087100E" w:rsidRPr="006631F4" w:rsidRDefault="0087100E" w:rsidP="0087100E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</w:rPr>
      </w:pPr>
      <w:bookmarkStart w:id="1" w:name="_Hlk181302793"/>
      <w:r w:rsidRPr="006631F4">
        <w:rPr>
          <w:rFonts w:ascii="Times New Roman" w:hAnsi="Times New Roman" w:cs="Times New Roman"/>
          <w:i/>
          <w:lang w:val="sr-Cyrl-CS" w:eastAsia="sr-Latn-CS"/>
        </w:rPr>
        <w:t xml:space="preserve">Предавања по позиву или пленарна предавања на националним акредитованим </w:t>
      </w:r>
      <w:r w:rsidRPr="006631F4">
        <w:rPr>
          <w:rFonts w:ascii="Times New Roman" w:hAnsi="Times New Roman" w:cs="Times New Roman"/>
          <w:i/>
          <w:lang w:eastAsia="sr-Latn-CS"/>
        </w:rPr>
        <w:t xml:space="preserve"> </w:t>
      </w:r>
      <w:r w:rsidRPr="006631F4">
        <w:rPr>
          <w:rFonts w:ascii="Times New Roman" w:hAnsi="Times New Roman" w:cs="Times New Roman"/>
          <w:i/>
          <w:lang w:val="sr-Cyrl-CS" w:eastAsia="sr-Latn-CS"/>
        </w:rPr>
        <w:t>скуповима</w:t>
      </w:r>
    </w:p>
    <w:p w14:paraId="41D11C29" w14:textId="75509FDE" w:rsidR="0087100E" w:rsidRPr="006631F4" w:rsidRDefault="0087100E" w:rsidP="0087100E">
      <w:pPr>
        <w:pStyle w:val="ListParagraph"/>
        <w:widowControl w:val="0"/>
        <w:numPr>
          <w:ilvl w:val="6"/>
          <w:numId w:val="35"/>
        </w:numPr>
        <w:suppressLineNumbers/>
        <w:spacing w:after="0" w:line="240" w:lineRule="auto"/>
        <w:ind w:left="0" w:hanging="27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Предавање</w:t>
      </w:r>
      <w:proofErr w:type="spellEnd"/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6631F4">
        <w:rPr>
          <w:rFonts w:ascii="Times New Roman" w:hAnsi="Times New Roman" w:cs="Times New Roman"/>
          <w:lang w:val="sr-Cyrl-RS"/>
        </w:rPr>
        <w:t>Вирусне инфекције коже</w:t>
      </w:r>
      <w:r>
        <w:rPr>
          <w:rFonts w:ascii="Times New Roman" w:hAnsi="Times New Roman" w:cs="Times New Roman"/>
          <w:lang w:val="sr-Cyrl-RS"/>
        </w:rPr>
        <w:t xml:space="preserve">; </w:t>
      </w:r>
      <w:r w:rsidRPr="006631F4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Pr="006631F4">
        <w:rPr>
          <w:rFonts w:ascii="Times New Roman" w:hAnsi="Times New Roman" w:cs="Times New Roman"/>
        </w:rPr>
        <w:t>Удружење</w:t>
      </w:r>
      <w:proofErr w:type="spellEnd"/>
      <w:r w:rsidRPr="006631F4">
        <w:rPr>
          <w:rFonts w:ascii="Times New Roman" w:hAnsi="Times New Roman" w:cs="Times New Roman"/>
        </w:rPr>
        <w:t xml:space="preserve"> </w:t>
      </w:r>
      <w:proofErr w:type="spellStart"/>
      <w:r w:rsidRPr="006631F4">
        <w:rPr>
          <w:rFonts w:ascii="Times New Roman" w:hAnsi="Times New Roman" w:cs="Times New Roman"/>
        </w:rPr>
        <w:t>дерматовенеролога</w:t>
      </w:r>
      <w:proofErr w:type="spellEnd"/>
      <w:r w:rsidRPr="006631F4">
        <w:rPr>
          <w:rFonts w:ascii="Times New Roman" w:hAnsi="Times New Roman" w:cs="Times New Roman"/>
        </w:rPr>
        <w:t xml:space="preserve"> </w:t>
      </w:r>
      <w:proofErr w:type="spellStart"/>
      <w:r w:rsidRPr="006631F4">
        <w:rPr>
          <w:rFonts w:ascii="Times New Roman" w:hAnsi="Times New Roman" w:cs="Times New Roman"/>
        </w:rPr>
        <w:t>Србије</w:t>
      </w:r>
      <w:proofErr w:type="spellEnd"/>
      <w:r w:rsidRPr="006631F4">
        <w:rPr>
          <w:rFonts w:ascii="Times New Roman" w:hAnsi="Times New Roman" w:cs="Times New Roman"/>
        </w:rPr>
        <w:t xml:space="preserve">, </w:t>
      </w:r>
      <w:proofErr w:type="spellStart"/>
      <w:r w:rsidRPr="006631F4">
        <w:rPr>
          <w:rFonts w:ascii="Times New Roman" w:hAnsi="Times New Roman" w:cs="Times New Roman"/>
        </w:rPr>
        <w:t>Школа</w:t>
      </w:r>
      <w:proofErr w:type="spellEnd"/>
      <w:r w:rsidRPr="006631F4">
        <w:rPr>
          <w:rFonts w:ascii="Times New Roman" w:hAnsi="Times New Roman" w:cs="Times New Roman"/>
        </w:rPr>
        <w:t xml:space="preserve"> </w:t>
      </w:r>
      <w:proofErr w:type="spellStart"/>
      <w:r w:rsidRPr="006631F4">
        <w:rPr>
          <w:rFonts w:ascii="Times New Roman" w:hAnsi="Times New Roman" w:cs="Times New Roman"/>
        </w:rPr>
        <w:t>дерматологије</w:t>
      </w:r>
      <w:proofErr w:type="spellEnd"/>
      <w:r w:rsidRPr="006631F4">
        <w:rPr>
          <w:rFonts w:ascii="Times New Roman" w:hAnsi="Times New Roman" w:cs="Times New Roman"/>
        </w:rPr>
        <w:t xml:space="preserve"> УДВС, </w:t>
      </w:r>
      <w:r w:rsidRPr="006631F4">
        <w:rPr>
          <w:rFonts w:ascii="Times New Roman" w:hAnsi="Times New Roman" w:cs="Times New Roman"/>
          <w:lang w:val="sr-Cyrl-RS"/>
        </w:rPr>
        <w:t xml:space="preserve">Стара Планина, </w:t>
      </w:r>
      <w:r w:rsidRPr="006631F4">
        <w:rPr>
          <w:rFonts w:ascii="Times New Roman" w:hAnsi="Times New Roman" w:cs="Times New Roman"/>
        </w:rPr>
        <w:t>2024.</w:t>
      </w:r>
      <w:r w:rsidRPr="006631F4">
        <w:rPr>
          <w:rFonts w:ascii="Times New Roman" w:hAnsi="Times New Roman" w:cs="Times New Roman"/>
          <w:lang w:val="sr-Cyrl-RS"/>
        </w:rPr>
        <w:t xml:space="preserve"> године.</w:t>
      </w:r>
    </w:p>
    <w:p w14:paraId="0E321947" w14:textId="261BE5EB" w:rsidR="0087100E" w:rsidRPr="006631F4" w:rsidRDefault="0087100E" w:rsidP="0087100E">
      <w:pPr>
        <w:pStyle w:val="ListParagraph"/>
        <w:widowControl w:val="0"/>
        <w:numPr>
          <w:ilvl w:val="6"/>
          <w:numId w:val="35"/>
        </w:numPr>
        <w:suppressLineNumbers/>
        <w:spacing w:after="0" w:line="240" w:lineRule="auto"/>
        <w:ind w:left="0" w:hanging="270"/>
        <w:jc w:val="both"/>
        <w:rPr>
          <w:rFonts w:ascii="Times New Roman" w:hAnsi="Times New Roman" w:cs="Times New Roman"/>
          <w:lang w:val="sr-Cyrl-RS"/>
        </w:rPr>
      </w:pPr>
      <w:proofErr w:type="spellStart"/>
      <w:r>
        <w:rPr>
          <w:rFonts w:ascii="Times New Roman" w:hAnsi="Times New Roman" w:cs="Times New Roman"/>
        </w:rPr>
        <w:t>Предавање</w:t>
      </w:r>
      <w:proofErr w:type="spellEnd"/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="00C44840">
        <w:rPr>
          <w:rFonts w:ascii="Times New Roman" w:hAnsi="Times New Roman" w:cs="Times New Roman"/>
        </w:rPr>
        <w:t>Дисеминована</w:t>
      </w:r>
      <w:proofErr w:type="spellEnd"/>
      <w:r w:rsidRPr="006631F4">
        <w:rPr>
          <w:rFonts w:ascii="Times New Roman" w:hAnsi="Times New Roman" w:cs="Times New Roman"/>
        </w:rPr>
        <w:t xml:space="preserve"> </w:t>
      </w:r>
      <w:proofErr w:type="spellStart"/>
      <w:r w:rsidR="00C44840">
        <w:rPr>
          <w:rFonts w:ascii="Times New Roman" w:hAnsi="Times New Roman" w:cs="Times New Roman"/>
        </w:rPr>
        <w:t>кутана</w:t>
      </w:r>
      <w:proofErr w:type="spellEnd"/>
      <w:r w:rsidRPr="006631F4">
        <w:rPr>
          <w:rFonts w:ascii="Times New Roman" w:hAnsi="Times New Roman" w:cs="Times New Roman"/>
        </w:rPr>
        <w:t xml:space="preserve"> </w:t>
      </w:r>
      <w:r w:rsidR="00C44840">
        <w:rPr>
          <w:rFonts w:ascii="Times New Roman" w:hAnsi="Times New Roman" w:cs="Times New Roman"/>
        </w:rPr>
        <w:t>ХСВ</w:t>
      </w:r>
      <w:r w:rsidRPr="006631F4">
        <w:rPr>
          <w:rFonts w:ascii="Times New Roman" w:hAnsi="Times New Roman" w:cs="Times New Roman"/>
        </w:rPr>
        <w:t xml:space="preserve"> </w:t>
      </w:r>
      <w:proofErr w:type="spellStart"/>
      <w:r w:rsidR="00C44840">
        <w:rPr>
          <w:rFonts w:ascii="Times New Roman" w:hAnsi="Times New Roman" w:cs="Times New Roman"/>
        </w:rPr>
        <w:t>инфекција</w:t>
      </w:r>
      <w:proofErr w:type="spellEnd"/>
      <w:r>
        <w:rPr>
          <w:rFonts w:ascii="Times New Roman" w:hAnsi="Times New Roman" w:cs="Times New Roman"/>
          <w:lang w:val="sr-Cyrl-RS"/>
        </w:rPr>
        <w:t xml:space="preserve">; </w:t>
      </w:r>
      <w:r w:rsidRPr="006631F4">
        <w:rPr>
          <w:rFonts w:ascii="Times New Roman" w:hAnsi="Times New Roman" w:cs="Times New Roman"/>
        </w:rPr>
        <w:t xml:space="preserve"> </w:t>
      </w:r>
      <w:proofErr w:type="spellStart"/>
      <w:r w:rsidRPr="006631F4">
        <w:rPr>
          <w:rFonts w:ascii="Times New Roman" w:hAnsi="Times New Roman" w:cs="Times New Roman"/>
        </w:rPr>
        <w:t>Удружење</w:t>
      </w:r>
      <w:proofErr w:type="spellEnd"/>
      <w:r w:rsidRPr="006631F4">
        <w:rPr>
          <w:rFonts w:ascii="Times New Roman" w:hAnsi="Times New Roman" w:cs="Times New Roman"/>
          <w:lang w:val="sr-Cyrl-CS" w:eastAsia="sr-Latn-CS"/>
        </w:rPr>
        <w:t xml:space="preserve"> дерматовенеролога Србије</w:t>
      </w:r>
      <w:r w:rsidRPr="006631F4">
        <w:rPr>
          <w:rFonts w:ascii="Times New Roman" w:hAnsi="Times New Roman" w:cs="Times New Roman"/>
          <w:lang w:val="sr-Cyrl-RS" w:eastAsia="sr-Latn-CS"/>
        </w:rPr>
        <w:t xml:space="preserve">, </w:t>
      </w:r>
      <w:r w:rsidRPr="006631F4">
        <w:rPr>
          <w:rFonts w:ascii="Times New Roman" w:hAnsi="Times New Roman" w:cs="Times New Roman"/>
          <w:lang w:eastAsia="sr-Latn-CS"/>
        </w:rPr>
        <w:t xml:space="preserve">23. </w:t>
      </w:r>
      <w:r w:rsidRPr="006631F4">
        <w:rPr>
          <w:rFonts w:ascii="Times New Roman" w:hAnsi="Times New Roman" w:cs="Times New Roman"/>
          <w:lang w:val="sr-Cyrl-RS" w:eastAsia="sr-Latn-CS"/>
        </w:rPr>
        <w:t xml:space="preserve">београдски </w:t>
      </w:r>
      <w:r w:rsidRPr="006631F4">
        <w:rPr>
          <w:rFonts w:ascii="Times New Roman" w:hAnsi="Times New Roman" w:cs="Times New Roman"/>
          <w:lang w:val="sr-Cyrl-RS"/>
        </w:rPr>
        <w:t>дерматолошки дани, Београд, 2023. године.</w:t>
      </w:r>
    </w:p>
    <w:p w14:paraId="34F285F6" w14:textId="78B26C7D" w:rsidR="0087100E" w:rsidRPr="006631F4" w:rsidRDefault="0087100E" w:rsidP="0087100E">
      <w:pPr>
        <w:pStyle w:val="ListParagraph"/>
        <w:widowControl w:val="0"/>
        <w:numPr>
          <w:ilvl w:val="6"/>
          <w:numId w:val="35"/>
        </w:numPr>
        <w:suppressLineNumbers/>
        <w:spacing w:after="0" w:line="240" w:lineRule="auto"/>
        <w:ind w:left="0" w:hanging="270"/>
        <w:jc w:val="both"/>
        <w:rPr>
          <w:rFonts w:ascii="Times New Roman" w:hAnsi="Times New Roman" w:cs="Times New Roman"/>
          <w:lang w:eastAsia="sr-Latn-CS"/>
        </w:rPr>
      </w:pPr>
      <w:proofErr w:type="spellStart"/>
      <w:r>
        <w:rPr>
          <w:rFonts w:ascii="Times New Roman" w:hAnsi="Times New Roman" w:cs="Times New Roman"/>
        </w:rPr>
        <w:t>Предавање</w:t>
      </w:r>
      <w:proofErr w:type="spellEnd"/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6631F4">
        <w:rPr>
          <w:rFonts w:ascii="Times New Roman" w:hAnsi="Times New Roman" w:cs="Times New Roman"/>
          <w:lang w:val="sr-Cyrl-RS"/>
        </w:rPr>
        <w:t xml:space="preserve">Синдрома </w:t>
      </w:r>
      <w:r w:rsidR="00C44840">
        <w:rPr>
          <w:rFonts w:ascii="Times New Roman" w:hAnsi="Times New Roman" w:cs="Times New Roman"/>
          <w:lang w:val="sr-Cyrl-RS"/>
        </w:rPr>
        <w:t>Gorlin</w:t>
      </w:r>
      <w:r w:rsidRPr="006631F4">
        <w:rPr>
          <w:rFonts w:ascii="Times New Roman" w:hAnsi="Times New Roman" w:cs="Times New Roman"/>
          <w:lang w:val="sr-Cyrl-RS"/>
        </w:rPr>
        <w:t>-</w:t>
      </w:r>
      <w:r w:rsidR="00C44840">
        <w:rPr>
          <w:rFonts w:ascii="Times New Roman" w:hAnsi="Times New Roman" w:cs="Times New Roman"/>
          <w:lang w:val="sr-Cyrl-RS"/>
        </w:rPr>
        <w:t>Goltz</w:t>
      </w:r>
      <w:r w:rsidRPr="006631F4">
        <w:rPr>
          <w:rFonts w:ascii="Times New Roman" w:hAnsi="Times New Roman" w:cs="Times New Roman"/>
          <w:lang w:val="sr-Cyrl-RS"/>
        </w:rPr>
        <w:t>. Семинар</w:t>
      </w:r>
      <w:r>
        <w:rPr>
          <w:rFonts w:ascii="Times New Roman" w:hAnsi="Times New Roman" w:cs="Times New Roman"/>
          <w:lang w:val="sr-Cyrl-RS"/>
        </w:rPr>
        <w:t xml:space="preserve">; </w:t>
      </w:r>
      <w:r w:rsidRPr="006631F4">
        <w:rPr>
          <w:rFonts w:ascii="Times New Roman" w:hAnsi="Times New Roman" w:cs="Times New Roman"/>
          <w:lang w:val="sr-Cyrl-RS"/>
        </w:rPr>
        <w:t xml:space="preserve">”Малигни тумори коже главе и врата”, Српско удружење онколога главе и врата, интерсекцијски одбор СЛД, Нови Сад, 2021. године. </w:t>
      </w:r>
    </w:p>
    <w:p w14:paraId="5709F207" w14:textId="578E7C84" w:rsidR="0087100E" w:rsidRPr="006631F4" w:rsidRDefault="0087100E" w:rsidP="0087100E">
      <w:pPr>
        <w:pStyle w:val="ListParagraph"/>
        <w:widowControl w:val="0"/>
        <w:numPr>
          <w:ilvl w:val="6"/>
          <w:numId w:val="35"/>
        </w:numPr>
        <w:suppressLineNumbers/>
        <w:spacing w:after="0" w:line="240" w:lineRule="auto"/>
        <w:ind w:left="0" w:hanging="270"/>
        <w:jc w:val="both"/>
        <w:rPr>
          <w:rFonts w:ascii="Times New Roman" w:hAnsi="Times New Roman" w:cs="Times New Roman"/>
          <w:lang w:val="sr-Cyrl-RS" w:eastAsia="sr-Latn-CS"/>
        </w:rPr>
      </w:pPr>
      <w:proofErr w:type="spellStart"/>
      <w:r>
        <w:rPr>
          <w:rFonts w:ascii="Times New Roman" w:hAnsi="Times New Roman" w:cs="Times New Roman"/>
        </w:rPr>
        <w:t>Предавање</w:t>
      </w:r>
      <w:proofErr w:type="spellEnd"/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  <w:lang w:val="sr-Cyrl-RS"/>
        </w:rPr>
        <w:t xml:space="preserve"> </w:t>
      </w:r>
      <w:r w:rsidR="00C44840">
        <w:rPr>
          <w:rFonts w:ascii="Times New Roman" w:hAnsi="Times New Roman" w:cs="Times New Roman"/>
          <w:lang w:val="sr-Latn-RS" w:eastAsia="sr-Latn-CS"/>
        </w:rPr>
        <w:t>D</w:t>
      </w:r>
      <w:r w:rsidRPr="006631F4">
        <w:rPr>
          <w:rFonts w:ascii="Times New Roman" w:hAnsi="Times New Roman" w:cs="Times New Roman"/>
          <w:lang w:eastAsia="sr-Latn-CS"/>
        </w:rPr>
        <w:t>-</w:t>
      </w:r>
      <w:proofErr w:type="spellStart"/>
      <w:r>
        <w:rPr>
          <w:rFonts w:ascii="Times New Roman" w:hAnsi="Times New Roman" w:cs="Times New Roman"/>
          <w:lang w:eastAsia="sr-Latn-CS"/>
        </w:rPr>
        <w:t>penicilaminom</w:t>
      </w:r>
      <w:proofErr w:type="spellEnd"/>
      <w:r w:rsidRPr="006631F4">
        <w:rPr>
          <w:rFonts w:ascii="Times New Roman" w:hAnsi="Times New Roman" w:cs="Times New Roman"/>
          <w:lang w:eastAsia="sr-Latn-CS"/>
        </w:rPr>
        <w:t xml:space="preserve"> </w:t>
      </w:r>
      <w:proofErr w:type="spellStart"/>
      <w:r>
        <w:rPr>
          <w:rFonts w:ascii="Times New Roman" w:hAnsi="Times New Roman" w:cs="Times New Roman"/>
          <w:lang w:eastAsia="sr-Latn-CS"/>
        </w:rPr>
        <w:t>indukovana</w:t>
      </w:r>
      <w:proofErr w:type="spellEnd"/>
      <w:r w:rsidRPr="006631F4">
        <w:rPr>
          <w:rFonts w:ascii="Times New Roman" w:hAnsi="Times New Roman" w:cs="Times New Roman"/>
          <w:lang w:eastAsia="sr-Latn-CS"/>
        </w:rPr>
        <w:t xml:space="preserve"> </w:t>
      </w:r>
      <w:r>
        <w:rPr>
          <w:rFonts w:ascii="Times New Roman" w:hAnsi="Times New Roman" w:cs="Times New Roman"/>
          <w:lang w:eastAsia="sr-Latn-CS"/>
        </w:rPr>
        <w:t>Elastosis</w:t>
      </w:r>
      <w:r w:rsidRPr="006631F4">
        <w:rPr>
          <w:rFonts w:ascii="Times New Roman" w:hAnsi="Times New Roman" w:cs="Times New Roman"/>
          <w:lang w:eastAsia="sr-Latn-CS"/>
        </w:rPr>
        <w:t xml:space="preserve"> </w:t>
      </w:r>
      <w:proofErr w:type="spellStart"/>
      <w:r>
        <w:rPr>
          <w:rFonts w:ascii="Times New Roman" w:hAnsi="Times New Roman" w:cs="Times New Roman"/>
          <w:lang w:eastAsia="sr-Latn-CS"/>
        </w:rPr>
        <w:t>perforans</w:t>
      </w:r>
      <w:proofErr w:type="spellEnd"/>
      <w:r w:rsidRPr="006631F4">
        <w:rPr>
          <w:rFonts w:ascii="Times New Roman" w:hAnsi="Times New Roman" w:cs="Times New Roman"/>
          <w:lang w:eastAsia="sr-Latn-CS"/>
        </w:rPr>
        <w:t xml:space="preserve"> </w:t>
      </w:r>
      <w:proofErr w:type="spellStart"/>
      <w:r>
        <w:rPr>
          <w:rFonts w:ascii="Times New Roman" w:hAnsi="Times New Roman" w:cs="Times New Roman"/>
          <w:lang w:eastAsia="sr-Latn-CS"/>
        </w:rPr>
        <w:t>serpiginosa</w:t>
      </w:r>
      <w:proofErr w:type="spellEnd"/>
      <w:r>
        <w:rPr>
          <w:rFonts w:ascii="Times New Roman" w:hAnsi="Times New Roman" w:cs="Times New Roman"/>
          <w:lang w:val="sr-Cyrl-RS" w:eastAsia="sr-Latn-CS"/>
        </w:rPr>
        <w:t xml:space="preserve">; </w:t>
      </w:r>
      <w:r w:rsidRPr="006631F4">
        <w:rPr>
          <w:rFonts w:ascii="Times New Roman" w:hAnsi="Times New Roman" w:cs="Times New Roman"/>
          <w:lang w:eastAsia="sr-Latn-CS"/>
        </w:rPr>
        <w:t xml:space="preserve"> </w:t>
      </w:r>
      <w:r w:rsidRPr="006631F4">
        <w:rPr>
          <w:rFonts w:ascii="Times New Roman" w:hAnsi="Times New Roman" w:cs="Times New Roman"/>
          <w:lang w:val="sr-Cyrl-RS"/>
        </w:rPr>
        <w:t xml:space="preserve">Секција СЛД у организацији </w:t>
      </w:r>
      <w:proofErr w:type="spellStart"/>
      <w:r w:rsidRPr="006631F4">
        <w:rPr>
          <w:rFonts w:ascii="Times New Roman" w:hAnsi="Times New Roman" w:cs="Times New Roman"/>
        </w:rPr>
        <w:t>Клини</w:t>
      </w:r>
      <w:proofErr w:type="spellEnd"/>
      <w:r w:rsidRPr="006631F4">
        <w:rPr>
          <w:rFonts w:ascii="Times New Roman" w:hAnsi="Times New Roman" w:cs="Times New Roman"/>
          <w:lang w:val="sr-Cyrl-RS"/>
        </w:rPr>
        <w:t>ке</w:t>
      </w:r>
      <w:r w:rsidRPr="006631F4">
        <w:rPr>
          <w:rFonts w:ascii="Times New Roman" w:hAnsi="Times New Roman" w:cs="Times New Roman"/>
        </w:rPr>
        <w:t xml:space="preserve"> </w:t>
      </w:r>
      <w:proofErr w:type="spellStart"/>
      <w:r w:rsidRPr="006631F4">
        <w:rPr>
          <w:rFonts w:ascii="Times New Roman" w:hAnsi="Times New Roman" w:cs="Times New Roman"/>
        </w:rPr>
        <w:t>за</w:t>
      </w:r>
      <w:proofErr w:type="spellEnd"/>
      <w:r w:rsidRPr="006631F4">
        <w:rPr>
          <w:rFonts w:ascii="Times New Roman" w:hAnsi="Times New Roman" w:cs="Times New Roman"/>
        </w:rPr>
        <w:t xml:space="preserve"> </w:t>
      </w:r>
      <w:proofErr w:type="spellStart"/>
      <w:r w:rsidRPr="006631F4">
        <w:rPr>
          <w:rFonts w:ascii="Times New Roman" w:hAnsi="Times New Roman" w:cs="Times New Roman"/>
        </w:rPr>
        <w:t>дерматовенерологију</w:t>
      </w:r>
      <w:proofErr w:type="spellEnd"/>
      <w:r w:rsidRPr="006631F4">
        <w:rPr>
          <w:rFonts w:ascii="Times New Roman" w:hAnsi="Times New Roman" w:cs="Times New Roman"/>
        </w:rPr>
        <w:t xml:space="preserve"> </w:t>
      </w:r>
      <w:r w:rsidRPr="006631F4">
        <w:rPr>
          <w:rFonts w:ascii="Times New Roman" w:hAnsi="Times New Roman" w:cs="Times New Roman"/>
          <w:lang w:val="sr-Cyrl-RS"/>
        </w:rPr>
        <w:t>У</w:t>
      </w:r>
      <w:r w:rsidRPr="006631F4">
        <w:rPr>
          <w:rFonts w:ascii="Times New Roman" w:hAnsi="Times New Roman" w:cs="Times New Roman"/>
        </w:rPr>
        <w:t>КЦС</w:t>
      </w:r>
      <w:r w:rsidRPr="006631F4">
        <w:rPr>
          <w:rFonts w:ascii="Times New Roman" w:hAnsi="Times New Roman" w:cs="Times New Roman"/>
          <w:lang w:val="sr-Cyrl-RS"/>
        </w:rPr>
        <w:t>, Београд, 20</w:t>
      </w:r>
      <w:r w:rsidRPr="006631F4">
        <w:rPr>
          <w:rFonts w:ascii="Times New Roman" w:hAnsi="Times New Roman" w:cs="Times New Roman"/>
        </w:rPr>
        <w:t>21</w:t>
      </w:r>
      <w:r w:rsidRPr="006631F4">
        <w:rPr>
          <w:rFonts w:ascii="Times New Roman" w:hAnsi="Times New Roman" w:cs="Times New Roman"/>
          <w:lang w:val="sr-Cyrl-RS"/>
        </w:rPr>
        <w:t>. године.</w:t>
      </w:r>
    </w:p>
    <w:p w14:paraId="22751DC4" w14:textId="424AD02D" w:rsidR="0087100E" w:rsidRPr="006631F4" w:rsidRDefault="0087100E" w:rsidP="0087100E">
      <w:pPr>
        <w:pStyle w:val="ListParagraph"/>
        <w:widowControl w:val="0"/>
        <w:numPr>
          <w:ilvl w:val="6"/>
          <w:numId w:val="35"/>
        </w:numPr>
        <w:suppressLineNumbers/>
        <w:spacing w:after="0" w:line="240" w:lineRule="auto"/>
        <w:ind w:left="0" w:hanging="270"/>
        <w:jc w:val="both"/>
        <w:rPr>
          <w:rFonts w:ascii="Times New Roman" w:hAnsi="Times New Roman" w:cs="Times New Roman"/>
          <w:lang w:val="sr-Cyrl-RS" w:eastAsia="sr-Latn-CS"/>
        </w:rPr>
      </w:pPr>
      <w:proofErr w:type="spellStart"/>
      <w:r>
        <w:rPr>
          <w:rFonts w:ascii="Times New Roman" w:hAnsi="Times New Roman" w:cs="Times New Roman"/>
        </w:rPr>
        <w:t>Предавање</w:t>
      </w:r>
      <w:proofErr w:type="spellEnd"/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="00C44840">
        <w:rPr>
          <w:rFonts w:ascii="Times New Roman" w:hAnsi="Times New Roman" w:cs="Times New Roman"/>
          <w:lang w:eastAsia="sr-Latn-CS"/>
        </w:rPr>
        <w:t>P</w:t>
      </w:r>
      <w:r w:rsidRPr="006631F4">
        <w:rPr>
          <w:rFonts w:ascii="Times New Roman" w:hAnsi="Times New Roman" w:cs="Times New Roman"/>
          <w:lang w:eastAsia="sr-Latn-CS"/>
        </w:rPr>
        <w:t>y</w:t>
      </w:r>
      <w:proofErr w:type="spellEnd"/>
      <w:r w:rsidR="00C44840">
        <w:rPr>
          <w:rFonts w:ascii="Times New Roman" w:hAnsi="Times New Roman" w:cs="Times New Roman"/>
          <w:lang w:val="sr-Latn-RS" w:eastAsia="sr-Latn-CS"/>
        </w:rPr>
        <w:t>oderma</w:t>
      </w:r>
      <w:r w:rsidRPr="006631F4">
        <w:rPr>
          <w:rFonts w:ascii="Times New Roman" w:hAnsi="Times New Roman" w:cs="Times New Roman"/>
          <w:lang w:val="sr-Latn-RS" w:eastAsia="sr-Latn-CS"/>
        </w:rPr>
        <w:t xml:space="preserve"> </w:t>
      </w:r>
      <w:r w:rsidR="00C44840">
        <w:rPr>
          <w:rFonts w:ascii="Times New Roman" w:hAnsi="Times New Roman" w:cs="Times New Roman"/>
          <w:lang w:val="sr-Latn-RS" w:eastAsia="sr-Latn-CS"/>
        </w:rPr>
        <w:t>gangrenosum</w:t>
      </w:r>
      <w:r w:rsidRPr="006631F4">
        <w:rPr>
          <w:rFonts w:ascii="Times New Roman" w:hAnsi="Times New Roman" w:cs="Times New Roman"/>
          <w:lang w:val="sr-Latn-RS" w:eastAsia="sr-Latn-CS"/>
        </w:rPr>
        <w:t xml:space="preserve"> </w:t>
      </w:r>
      <w:r w:rsidRPr="006631F4">
        <w:rPr>
          <w:rFonts w:ascii="Times New Roman" w:hAnsi="Times New Roman" w:cs="Times New Roman"/>
          <w:lang w:val="sr-Cyrl-RS" w:eastAsia="sr-Latn-CS"/>
        </w:rPr>
        <w:t>код болесника са мултиплим мијеломом</w:t>
      </w:r>
      <w:r>
        <w:rPr>
          <w:rFonts w:ascii="Times New Roman" w:hAnsi="Times New Roman" w:cs="Times New Roman"/>
          <w:lang w:val="sr-Cyrl-RS" w:eastAsia="sr-Latn-CS"/>
        </w:rPr>
        <w:t>;</w:t>
      </w:r>
      <w:r w:rsidRPr="006631F4">
        <w:rPr>
          <w:rFonts w:ascii="Times New Roman" w:hAnsi="Times New Roman" w:cs="Times New Roman"/>
          <w:lang w:val="sr-Cyrl-RS" w:eastAsia="sr-Latn-CS"/>
        </w:rPr>
        <w:t xml:space="preserve"> </w:t>
      </w:r>
      <w:r w:rsidRPr="006631F4">
        <w:rPr>
          <w:rFonts w:ascii="Times New Roman" w:hAnsi="Times New Roman" w:cs="Times New Roman"/>
          <w:lang w:val="sr-Cyrl-RS"/>
        </w:rPr>
        <w:t xml:space="preserve">Секција СЛД у организацији </w:t>
      </w:r>
      <w:proofErr w:type="spellStart"/>
      <w:r w:rsidRPr="006631F4">
        <w:rPr>
          <w:rFonts w:ascii="Times New Roman" w:hAnsi="Times New Roman" w:cs="Times New Roman"/>
        </w:rPr>
        <w:t>Клини</w:t>
      </w:r>
      <w:proofErr w:type="spellEnd"/>
      <w:r w:rsidRPr="006631F4">
        <w:rPr>
          <w:rFonts w:ascii="Times New Roman" w:hAnsi="Times New Roman" w:cs="Times New Roman"/>
          <w:lang w:val="sr-Cyrl-RS"/>
        </w:rPr>
        <w:t>ке</w:t>
      </w:r>
      <w:r w:rsidRPr="006631F4">
        <w:rPr>
          <w:rFonts w:ascii="Times New Roman" w:hAnsi="Times New Roman" w:cs="Times New Roman"/>
        </w:rPr>
        <w:t xml:space="preserve"> </w:t>
      </w:r>
      <w:proofErr w:type="spellStart"/>
      <w:r w:rsidRPr="006631F4">
        <w:rPr>
          <w:rFonts w:ascii="Times New Roman" w:hAnsi="Times New Roman" w:cs="Times New Roman"/>
        </w:rPr>
        <w:t>за</w:t>
      </w:r>
      <w:proofErr w:type="spellEnd"/>
      <w:r w:rsidRPr="006631F4">
        <w:rPr>
          <w:rFonts w:ascii="Times New Roman" w:hAnsi="Times New Roman" w:cs="Times New Roman"/>
        </w:rPr>
        <w:t xml:space="preserve"> </w:t>
      </w:r>
      <w:proofErr w:type="spellStart"/>
      <w:r w:rsidRPr="006631F4">
        <w:rPr>
          <w:rFonts w:ascii="Times New Roman" w:hAnsi="Times New Roman" w:cs="Times New Roman"/>
        </w:rPr>
        <w:t>дерматовенерологију</w:t>
      </w:r>
      <w:proofErr w:type="spellEnd"/>
      <w:r w:rsidRPr="006631F4">
        <w:rPr>
          <w:rFonts w:ascii="Times New Roman" w:hAnsi="Times New Roman" w:cs="Times New Roman"/>
        </w:rPr>
        <w:t xml:space="preserve"> </w:t>
      </w:r>
      <w:r w:rsidRPr="006631F4">
        <w:rPr>
          <w:rFonts w:ascii="Times New Roman" w:hAnsi="Times New Roman" w:cs="Times New Roman"/>
          <w:lang w:val="sr-Cyrl-RS"/>
        </w:rPr>
        <w:t>У</w:t>
      </w:r>
      <w:r w:rsidRPr="006631F4">
        <w:rPr>
          <w:rFonts w:ascii="Times New Roman" w:hAnsi="Times New Roman" w:cs="Times New Roman"/>
        </w:rPr>
        <w:t>КЦС</w:t>
      </w:r>
      <w:r w:rsidRPr="006631F4">
        <w:rPr>
          <w:rFonts w:ascii="Times New Roman" w:hAnsi="Times New Roman" w:cs="Times New Roman"/>
          <w:lang w:val="sr-Cyrl-RS"/>
        </w:rPr>
        <w:t>, Београд, 2013. године.</w:t>
      </w:r>
    </w:p>
    <w:p w14:paraId="52FC631F" w14:textId="77777777" w:rsidR="00005AD5" w:rsidRDefault="00005AD5" w:rsidP="00005AD5">
      <w:pPr>
        <w:spacing w:after="0" w:line="240" w:lineRule="auto"/>
        <w:ind w:hanging="180"/>
        <w:jc w:val="both"/>
        <w:rPr>
          <w:rFonts w:ascii="Times New Roman" w:hAnsi="Times New Roman" w:cs="Times New Roman"/>
          <w:i/>
          <w:color w:val="000000"/>
          <w:lang w:val="sr-Cyrl-CS" w:eastAsia="sr-Latn-CS"/>
        </w:rPr>
      </w:pPr>
    </w:p>
    <w:p w14:paraId="2345F865" w14:textId="5829B348" w:rsidR="00621017" w:rsidRPr="00621017" w:rsidRDefault="00621017" w:rsidP="00005AD5">
      <w:pPr>
        <w:spacing w:after="0" w:line="240" w:lineRule="auto"/>
        <w:ind w:hanging="180"/>
        <w:jc w:val="both"/>
        <w:rPr>
          <w:rFonts w:ascii="Times New Roman" w:hAnsi="Times New Roman" w:cs="Times New Roman"/>
          <w:i/>
          <w:color w:val="000000"/>
          <w:lang w:val="sr-Cyrl-RS" w:eastAsia="sr-Latn-CS"/>
        </w:rPr>
      </w:pPr>
      <w:proofErr w:type="spellStart"/>
      <w:r>
        <w:rPr>
          <w:rFonts w:ascii="Times New Roman" w:hAnsi="Times New Roman" w:cs="Times New Roman"/>
          <w:i/>
          <w:color w:val="000000"/>
          <w:lang w:eastAsia="sr-Latn-CS"/>
        </w:rPr>
        <w:t>Ostalo</w:t>
      </w:r>
      <w:proofErr w:type="spellEnd"/>
      <w:r>
        <w:rPr>
          <w:rFonts w:ascii="Times New Roman" w:hAnsi="Times New Roman" w:cs="Times New Roman"/>
          <w:i/>
          <w:color w:val="000000"/>
          <w:lang w:eastAsia="sr-Latn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RS" w:eastAsia="sr-Latn-CS"/>
        </w:rPr>
        <w:t>(прикази случаја, радионица)</w:t>
      </w:r>
    </w:p>
    <w:p w14:paraId="0F0439AC" w14:textId="52CFA513" w:rsidR="00621017" w:rsidRPr="006631F4" w:rsidRDefault="00621017" w:rsidP="00621017">
      <w:pPr>
        <w:pStyle w:val="ListParagraph"/>
        <w:widowControl w:val="0"/>
        <w:numPr>
          <w:ilvl w:val="6"/>
          <w:numId w:val="35"/>
        </w:numPr>
        <w:suppressLineNumbers/>
        <w:spacing w:after="0" w:line="240" w:lineRule="auto"/>
        <w:ind w:left="0" w:hanging="270"/>
        <w:jc w:val="both"/>
        <w:rPr>
          <w:rFonts w:ascii="Times New Roman" w:hAnsi="Times New Roman" w:cs="Times New Roman"/>
          <w:lang w:val="sr-Cyrl-RS" w:eastAsia="sr-Latn-CS"/>
        </w:rPr>
      </w:pPr>
      <w:proofErr w:type="spellStart"/>
      <w:r>
        <w:rPr>
          <w:rFonts w:ascii="Times New Roman" w:hAnsi="Times New Roman" w:cs="Times New Roman"/>
        </w:rPr>
        <w:t>Scrofuloderma</w:t>
      </w:r>
      <w:proofErr w:type="spellEnd"/>
      <w:r>
        <w:rPr>
          <w:rFonts w:ascii="Times New Roman" w:hAnsi="Times New Roman" w:cs="Times New Roman"/>
        </w:rPr>
        <w:t xml:space="preserve"> </w:t>
      </w:r>
      <w:r w:rsidRPr="006631F4">
        <w:rPr>
          <w:rFonts w:ascii="Times New Roman" w:hAnsi="Times New Roman" w:cs="Times New Roman"/>
        </w:rPr>
        <w:t xml:space="preserve">- </w:t>
      </w:r>
      <w:r w:rsidRPr="006631F4">
        <w:rPr>
          <w:rFonts w:ascii="Times New Roman" w:hAnsi="Times New Roman" w:cs="Times New Roman"/>
          <w:lang w:val="sr-Cyrl-RS"/>
        </w:rPr>
        <w:t>приказ случаја</w:t>
      </w:r>
      <w:r>
        <w:rPr>
          <w:rFonts w:ascii="Times New Roman" w:hAnsi="Times New Roman" w:cs="Times New Roman"/>
          <w:lang w:val="sr-Cyrl-RS"/>
        </w:rPr>
        <w:t>;</w:t>
      </w:r>
      <w:r w:rsidRPr="006631F4">
        <w:rPr>
          <w:rFonts w:ascii="Times New Roman" w:hAnsi="Times New Roman" w:cs="Times New Roman"/>
          <w:lang w:val="sr-Cyrl-RS"/>
        </w:rPr>
        <w:t xml:space="preserve"> Секција СЛД у организацији </w:t>
      </w:r>
      <w:proofErr w:type="spellStart"/>
      <w:r w:rsidRPr="006631F4">
        <w:rPr>
          <w:rFonts w:ascii="Times New Roman" w:hAnsi="Times New Roman" w:cs="Times New Roman"/>
        </w:rPr>
        <w:t>Клини</w:t>
      </w:r>
      <w:proofErr w:type="spellEnd"/>
      <w:r w:rsidRPr="006631F4">
        <w:rPr>
          <w:rFonts w:ascii="Times New Roman" w:hAnsi="Times New Roman" w:cs="Times New Roman"/>
          <w:lang w:val="sr-Cyrl-RS"/>
        </w:rPr>
        <w:t>ке</w:t>
      </w:r>
      <w:r w:rsidRPr="006631F4">
        <w:rPr>
          <w:rFonts w:ascii="Times New Roman" w:hAnsi="Times New Roman" w:cs="Times New Roman"/>
        </w:rPr>
        <w:t xml:space="preserve"> </w:t>
      </w:r>
      <w:proofErr w:type="spellStart"/>
      <w:r w:rsidRPr="006631F4">
        <w:rPr>
          <w:rFonts w:ascii="Times New Roman" w:hAnsi="Times New Roman" w:cs="Times New Roman"/>
        </w:rPr>
        <w:t>за</w:t>
      </w:r>
      <w:proofErr w:type="spellEnd"/>
      <w:r w:rsidRPr="006631F4">
        <w:rPr>
          <w:rFonts w:ascii="Times New Roman" w:hAnsi="Times New Roman" w:cs="Times New Roman"/>
        </w:rPr>
        <w:t xml:space="preserve"> </w:t>
      </w:r>
      <w:proofErr w:type="spellStart"/>
      <w:r w:rsidRPr="006631F4">
        <w:rPr>
          <w:rFonts w:ascii="Times New Roman" w:hAnsi="Times New Roman" w:cs="Times New Roman"/>
        </w:rPr>
        <w:t>дерматовенерологију</w:t>
      </w:r>
      <w:proofErr w:type="spellEnd"/>
      <w:r w:rsidRPr="006631F4">
        <w:rPr>
          <w:rFonts w:ascii="Times New Roman" w:hAnsi="Times New Roman" w:cs="Times New Roman"/>
        </w:rPr>
        <w:t xml:space="preserve"> </w:t>
      </w:r>
      <w:r w:rsidRPr="006631F4">
        <w:rPr>
          <w:rFonts w:ascii="Times New Roman" w:hAnsi="Times New Roman" w:cs="Times New Roman"/>
          <w:lang w:val="sr-Cyrl-RS"/>
        </w:rPr>
        <w:t>У</w:t>
      </w:r>
      <w:r w:rsidRPr="006631F4">
        <w:rPr>
          <w:rFonts w:ascii="Times New Roman" w:hAnsi="Times New Roman" w:cs="Times New Roman"/>
        </w:rPr>
        <w:t>КЦС</w:t>
      </w:r>
      <w:r w:rsidRPr="006631F4">
        <w:rPr>
          <w:rFonts w:ascii="Times New Roman" w:hAnsi="Times New Roman" w:cs="Times New Roman"/>
          <w:lang w:val="sr-Cyrl-RS"/>
        </w:rPr>
        <w:t>, Београд, 2022. године</w:t>
      </w:r>
      <w:r w:rsidRPr="006631F4">
        <w:rPr>
          <w:rFonts w:ascii="Times New Roman" w:hAnsi="Times New Roman" w:cs="Times New Roman"/>
        </w:rPr>
        <w:t>.</w:t>
      </w:r>
    </w:p>
    <w:p w14:paraId="00FE801E" w14:textId="02FCB488" w:rsidR="00621017" w:rsidRPr="006631F4" w:rsidRDefault="00621017" w:rsidP="00621017">
      <w:pPr>
        <w:pStyle w:val="ListParagraph"/>
        <w:widowControl w:val="0"/>
        <w:numPr>
          <w:ilvl w:val="6"/>
          <w:numId w:val="35"/>
        </w:numPr>
        <w:suppressLineNumbers/>
        <w:spacing w:after="0" w:line="240" w:lineRule="auto"/>
        <w:ind w:left="0" w:hanging="27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Cs/>
        </w:rPr>
        <w:t>Аутоимунске</w:t>
      </w:r>
      <w:proofErr w:type="spellEnd"/>
      <w:r w:rsidRPr="006631F4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булозне</w:t>
      </w:r>
      <w:proofErr w:type="spellEnd"/>
      <w:r w:rsidRPr="006631F4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дерматозе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  <w:lang w:val="sr-Cyrl-RS"/>
        </w:rPr>
        <w:t>–</w:t>
      </w:r>
      <w:r w:rsidRPr="006631F4">
        <w:rPr>
          <w:rFonts w:ascii="Times New Roman" w:hAnsi="Times New Roman" w:cs="Times New Roman"/>
          <w:bCs/>
          <w:lang w:val="sr-Cyrl-RS"/>
        </w:rPr>
        <w:t xml:space="preserve"> радионица</w:t>
      </w:r>
      <w:r>
        <w:rPr>
          <w:rFonts w:ascii="Times New Roman" w:hAnsi="Times New Roman" w:cs="Times New Roman"/>
          <w:bCs/>
          <w:lang w:val="sr-Cyrl-RS" w:eastAsia="sr-Latn-CS"/>
        </w:rPr>
        <w:t xml:space="preserve">; </w:t>
      </w:r>
      <w:r w:rsidRPr="006631F4">
        <w:rPr>
          <w:rFonts w:ascii="Times New Roman" w:hAnsi="Times New Roman" w:cs="Times New Roman"/>
          <w:lang w:val="sr-Cyrl-RS" w:eastAsia="sr-Latn-CS"/>
        </w:rPr>
        <w:t xml:space="preserve"> </w:t>
      </w:r>
      <w:proofErr w:type="spellStart"/>
      <w:r w:rsidRPr="006631F4">
        <w:rPr>
          <w:rFonts w:ascii="Times New Roman" w:hAnsi="Times New Roman" w:cs="Times New Roman"/>
        </w:rPr>
        <w:t>Удружење</w:t>
      </w:r>
      <w:proofErr w:type="spellEnd"/>
      <w:r w:rsidRPr="006631F4">
        <w:rPr>
          <w:rFonts w:ascii="Times New Roman" w:hAnsi="Times New Roman" w:cs="Times New Roman"/>
        </w:rPr>
        <w:t xml:space="preserve"> </w:t>
      </w:r>
      <w:proofErr w:type="spellStart"/>
      <w:r w:rsidRPr="006631F4">
        <w:rPr>
          <w:rFonts w:ascii="Times New Roman" w:hAnsi="Times New Roman" w:cs="Times New Roman"/>
        </w:rPr>
        <w:t>дерматовенеролога</w:t>
      </w:r>
      <w:proofErr w:type="spellEnd"/>
      <w:r w:rsidRPr="006631F4">
        <w:rPr>
          <w:rFonts w:ascii="Times New Roman" w:hAnsi="Times New Roman" w:cs="Times New Roman"/>
        </w:rPr>
        <w:t xml:space="preserve"> </w:t>
      </w:r>
      <w:proofErr w:type="spellStart"/>
      <w:r w:rsidRPr="006631F4">
        <w:rPr>
          <w:rFonts w:ascii="Times New Roman" w:hAnsi="Times New Roman" w:cs="Times New Roman"/>
        </w:rPr>
        <w:t>Србије</w:t>
      </w:r>
      <w:proofErr w:type="spellEnd"/>
      <w:r w:rsidRPr="006631F4">
        <w:rPr>
          <w:rFonts w:ascii="Times New Roman" w:hAnsi="Times New Roman" w:cs="Times New Roman"/>
        </w:rPr>
        <w:t xml:space="preserve">, </w:t>
      </w:r>
      <w:proofErr w:type="spellStart"/>
      <w:r w:rsidRPr="006631F4">
        <w:rPr>
          <w:rFonts w:ascii="Times New Roman" w:hAnsi="Times New Roman" w:cs="Times New Roman"/>
        </w:rPr>
        <w:t>Школа</w:t>
      </w:r>
      <w:proofErr w:type="spellEnd"/>
      <w:r w:rsidRPr="006631F4">
        <w:rPr>
          <w:rFonts w:ascii="Times New Roman" w:hAnsi="Times New Roman" w:cs="Times New Roman"/>
        </w:rPr>
        <w:t xml:space="preserve"> </w:t>
      </w:r>
      <w:proofErr w:type="spellStart"/>
      <w:r w:rsidRPr="006631F4">
        <w:rPr>
          <w:rFonts w:ascii="Times New Roman" w:hAnsi="Times New Roman" w:cs="Times New Roman"/>
        </w:rPr>
        <w:t>дерматологије</w:t>
      </w:r>
      <w:proofErr w:type="spellEnd"/>
      <w:r w:rsidRPr="006631F4">
        <w:rPr>
          <w:rFonts w:ascii="Times New Roman" w:hAnsi="Times New Roman" w:cs="Times New Roman"/>
        </w:rPr>
        <w:t xml:space="preserve"> УДВС, </w:t>
      </w:r>
      <w:r w:rsidRPr="006631F4">
        <w:rPr>
          <w:rFonts w:ascii="Times New Roman" w:hAnsi="Times New Roman" w:cs="Times New Roman"/>
          <w:lang w:val="sr-Cyrl-RS"/>
        </w:rPr>
        <w:t xml:space="preserve">Шабац, </w:t>
      </w:r>
      <w:r w:rsidRPr="006631F4">
        <w:rPr>
          <w:rFonts w:ascii="Times New Roman" w:hAnsi="Times New Roman" w:cs="Times New Roman"/>
        </w:rPr>
        <w:t>202</w:t>
      </w:r>
      <w:r w:rsidRPr="006631F4">
        <w:rPr>
          <w:rFonts w:ascii="Times New Roman" w:hAnsi="Times New Roman" w:cs="Times New Roman"/>
          <w:lang w:val="sr-Cyrl-RS"/>
        </w:rPr>
        <w:t>0</w:t>
      </w:r>
      <w:r w:rsidRPr="006631F4">
        <w:rPr>
          <w:rFonts w:ascii="Times New Roman" w:hAnsi="Times New Roman" w:cs="Times New Roman"/>
        </w:rPr>
        <w:t>.</w:t>
      </w:r>
      <w:r w:rsidRPr="006631F4">
        <w:rPr>
          <w:rFonts w:ascii="Times New Roman" w:hAnsi="Times New Roman" w:cs="Times New Roman"/>
          <w:lang w:val="sr-Cyrl-RS"/>
        </w:rPr>
        <w:t xml:space="preserve"> године.</w:t>
      </w:r>
    </w:p>
    <w:p w14:paraId="3E85BEBD" w14:textId="33A664BA" w:rsidR="00621017" w:rsidRPr="006631F4" w:rsidRDefault="00621017" w:rsidP="00621017">
      <w:pPr>
        <w:pStyle w:val="ListParagraph"/>
        <w:widowControl w:val="0"/>
        <w:numPr>
          <w:ilvl w:val="6"/>
          <w:numId w:val="35"/>
        </w:numPr>
        <w:suppressLineNumbers/>
        <w:spacing w:after="0" w:line="240" w:lineRule="auto"/>
        <w:ind w:left="0" w:hanging="270"/>
        <w:jc w:val="both"/>
        <w:rPr>
          <w:rFonts w:ascii="Times New Roman" w:hAnsi="Times New Roman" w:cs="Times New Roman"/>
          <w:lang w:val="sr-Cyrl-RS" w:eastAsia="sr-Latn-CS"/>
        </w:rPr>
      </w:pPr>
      <w:proofErr w:type="spellStart"/>
      <w:r>
        <w:rPr>
          <w:rFonts w:ascii="Times New Roman" w:hAnsi="Times New Roman" w:cs="Times New Roman"/>
        </w:rPr>
        <w:t>Erdheim</w:t>
      </w:r>
      <w:proofErr w:type="spellEnd"/>
      <w:r w:rsidRPr="006631F4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Chest</w:t>
      </w:r>
      <w:r>
        <w:rPr>
          <w:rFonts w:ascii="Times New Roman" w:hAnsi="Times New Roman" w:cs="Times New Roman"/>
          <w:lang w:val="sr-Latn-RS"/>
        </w:rPr>
        <w:t>erova</w:t>
      </w:r>
      <w:r w:rsidRPr="006631F4">
        <w:rPr>
          <w:rFonts w:ascii="Times New Roman" w:hAnsi="Times New Roman" w:cs="Times New Roman"/>
          <w:lang w:val="sr-Latn-RS"/>
        </w:rPr>
        <w:t xml:space="preserve"> </w:t>
      </w:r>
      <w:r w:rsidRPr="006631F4">
        <w:rPr>
          <w:rFonts w:ascii="Times New Roman" w:hAnsi="Times New Roman" w:cs="Times New Roman"/>
          <w:lang w:val="sr-Cyrl-RS"/>
        </w:rPr>
        <w:t>болест</w:t>
      </w:r>
      <w:r w:rsidRPr="006631F4">
        <w:rPr>
          <w:rFonts w:ascii="Times New Roman" w:hAnsi="Times New Roman" w:cs="Times New Roman"/>
        </w:rPr>
        <w:t xml:space="preserve">- </w:t>
      </w:r>
      <w:r w:rsidRPr="006631F4">
        <w:rPr>
          <w:rFonts w:ascii="Times New Roman" w:hAnsi="Times New Roman" w:cs="Times New Roman"/>
          <w:lang w:val="sr-Cyrl-RS"/>
        </w:rPr>
        <w:t>приказ случаја</w:t>
      </w:r>
      <w:r>
        <w:rPr>
          <w:rFonts w:ascii="Times New Roman" w:hAnsi="Times New Roman" w:cs="Times New Roman"/>
          <w:lang w:val="sr-Cyrl-RS"/>
        </w:rPr>
        <w:t xml:space="preserve">; </w:t>
      </w:r>
      <w:r w:rsidRPr="006631F4">
        <w:rPr>
          <w:rFonts w:ascii="Times New Roman" w:hAnsi="Times New Roman" w:cs="Times New Roman"/>
          <w:lang w:val="sr-Cyrl-RS"/>
        </w:rPr>
        <w:t xml:space="preserve">Секција СЛД у организацији </w:t>
      </w:r>
      <w:proofErr w:type="spellStart"/>
      <w:r w:rsidRPr="006631F4">
        <w:rPr>
          <w:rFonts w:ascii="Times New Roman" w:hAnsi="Times New Roman" w:cs="Times New Roman"/>
        </w:rPr>
        <w:t>Клини</w:t>
      </w:r>
      <w:proofErr w:type="spellEnd"/>
      <w:r w:rsidRPr="006631F4">
        <w:rPr>
          <w:rFonts w:ascii="Times New Roman" w:hAnsi="Times New Roman" w:cs="Times New Roman"/>
          <w:lang w:val="sr-Cyrl-RS"/>
        </w:rPr>
        <w:t>ке</w:t>
      </w:r>
      <w:r w:rsidRPr="006631F4">
        <w:rPr>
          <w:rFonts w:ascii="Times New Roman" w:hAnsi="Times New Roman" w:cs="Times New Roman"/>
        </w:rPr>
        <w:t xml:space="preserve"> </w:t>
      </w:r>
      <w:proofErr w:type="spellStart"/>
      <w:r w:rsidRPr="006631F4">
        <w:rPr>
          <w:rFonts w:ascii="Times New Roman" w:hAnsi="Times New Roman" w:cs="Times New Roman"/>
        </w:rPr>
        <w:t>за</w:t>
      </w:r>
      <w:proofErr w:type="spellEnd"/>
      <w:r w:rsidRPr="006631F4">
        <w:rPr>
          <w:rFonts w:ascii="Times New Roman" w:hAnsi="Times New Roman" w:cs="Times New Roman"/>
        </w:rPr>
        <w:t xml:space="preserve"> </w:t>
      </w:r>
      <w:proofErr w:type="spellStart"/>
      <w:r w:rsidRPr="006631F4">
        <w:rPr>
          <w:rFonts w:ascii="Times New Roman" w:hAnsi="Times New Roman" w:cs="Times New Roman"/>
        </w:rPr>
        <w:t>дерматовенерологију</w:t>
      </w:r>
      <w:proofErr w:type="spellEnd"/>
      <w:r w:rsidRPr="006631F4">
        <w:rPr>
          <w:rFonts w:ascii="Times New Roman" w:hAnsi="Times New Roman" w:cs="Times New Roman"/>
        </w:rPr>
        <w:t xml:space="preserve"> </w:t>
      </w:r>
      <w:r w:rsidRPr="006631F4">
        <w:rPr>
          <w:rFonts w:ascii="Times New Roman" w:hAnsi="Times New Roman" w:cs="Times New Roman"/>
          <w:lang w:val="sr-Cyrl-RS"/>
        </w:rPr>
        <w:t>У</w:t>
      </w:r>
      <w:r w:rsidRPr="006631F4">
        <w:rPr>
          <w:rFonts w:ascii="Times New Roman" w:hAnsi="Times New Roman" w:cs="Times New Roman"/>
        </w:rPr>
        <w:t>КЦС</w:t>
      </w:r>
      <w:r w:rsidRPr="006631F4">
        <w:rPr>
          <w:rFonts w:ascii="Times New Roman" w:hAnsi="Times New Roman" w:cs="Times New Roman"/>
          <w:lang w:val="sr-Cyrl-RS"/>
        </w:rPr>
        <w:t>, Београд, 2019. године.</w:t>
      </w:r>
    </w:p>
    <w:p w14:paraId="2BF32936" w14:textId="11730A91" w:rsidR="00621017" w:rsidRPr="006631F4" w:rsidRDefault="00621017" w:rsidP="00621017">
      <w:pPr>
        <w:pStyle w:val="ListParagraph"/>
        <w:widowControl w:val="0"/>
        <w:numPr>
          <w:ilvl w:val="6"/>
          <w:numId w:val="35"/>
        </w:numPr>
        <w:suppressLineNumbers/>
        <w:spacing w:after="0" w:line="240" w:lineRule="auto"/>
        <w:ind w:left="0" w:hanging="270"/>
        <w:jc w:val="both"/>
        <w:rPr>
          <w:rFonts w:ascii="Times New Roman" w:hAnsi="Times New Roman" w:cs="Times New Roman"/>
          <w:lang w:val="sr-Cyrl-RS" w:eastAsia="sr-Latn-CS"/>
        </w:rPr>
      </w:pPr>
      <w:r>
        <w:rPr>
          <w:rFonts w:ascii="Times New Roman" w:hAnsi="Times New Roman" w:cs="Times New Roman"/>
        </w:rPr>
        <w:t>TEN</w:t>
      </w:r>
      <w:r w:rsidRPr="006631F4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like</w:t>
      </w:r>
      <w:r w:rsidRPr="006631F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SCLE </w:t>
      </w:r>
      <w:r w:rsidRPr="006631F4">
        <w:rPr>
          <w:rFonts w:ascii="Times New Roman" w:hAnsi="Times New Roman" w:cs="Times New Roman"/>
        </w:rPr>
        <w:t xml:space="preserve">- </w:t>
      </w:r>
      <w:r w:rsidRPr="006631F4">
        <w:rPr>
          <w:rFonts w:ascii="Times New Roman" w:hAnsi="Times New Roman" w:cs="Times New Roman"/>
          <w:lang w:val="sr-Cyrl-RS"/>
        </w:rPr>
        <w:t>приказ</w:t>
      </w:r>
      <w:r w:rsidRPr="006631F4">
        <w:rPr>
          <w:rFonts w:ascii="Times New Roman" w:hAnsi="Times New Roman" w:cs="Times New Roman"/>
        </w:rPr>
        <w:t xml:space="preserve"> 2 </w:t>
      </w:r>
      <w:r w:rsidRPr="006631F4">
        <w:rPr>
          <w:rFonts w:ascii="Times New Roman" w:hAnsi="Times New Roman" w:cs="Times New Roman"/>
          <w:lang w:val="sr-Cyrl-RS"/>
        </w:rPr>
        <w:t>случаја</w:t>
      </w:r>
      <w:r>
        <w:rPr>
          <w:rFonts w:ascii="Times New Roman" w:hAnsi="Times New Roman" w:cs="Times New Roman"/>
          <w:lang w:val="sr-Cyrl-RS"/>
        </w:rPr>
        <w:t xml:space="preserve">; </w:t>
      </w:r>
      <w:r w:rsidRPr="006631F4">
        <w:rPr>
          <w:rFonts w:ascii="Times New Roman" w:hAnsi="Times New Roman" w:cs="Times New Roman"/>
          <w:lang w:val="sr-Cyrl-RS"/>
        </w:rPr>
        <w:t xml:space="preserve"> Секција СЛД у организацији </w:t>
      </w:r>
      <w:proofErr w:type="spellStart"/>
      <w:r w:rsidRPr="006631F4">
        <w:rPr>
          <w:rFonts w:ascii="Times New Roman" w:hAnsi="Times New Roman" w:cs="Times New Roman"/>
        </w:rPr>
        <w:t>Клини</w:t>
      </w:r>
      <w:proofErr w:type="spellEnd"/>
      <w:r w:rsidRPr="006631F4">
        <w:rPr>
          <w:rFonts w:ascii="Times New Roman" w:hAnsi="Times New Roman" w:cs="Times New Roman"/>
          <w:lang w:val="sr-Cyrl-RS"/>
        </w:rPr>
        <w:t>ке</w:t>
      </w:r>
      <w:r w:rsidRPr="006631F4">
        <w:rPr>
          <w:rFonts w:ascii="Times New Roman" w:hAnsi="Times New Roman" w:cs="Times New Roman"/>
        </w:rPr>
        <w:t xml:space="preserve"> </w:t>
      </w:r>
      <w:proofErr w:type="spellStart"/>
      <w:r w:rsidRPr="006631F4">
        <w:rPr>
          <w:rFonts w:ascii="Times New Roman" w:hAnsi="Times New Roman" w:cs="Times New Roman"/>
        </w:rPr>
        <w:t>за</w:t>
      </w:r>
      <w:proofErr w:type="spellEnd"/>
      <w:r w:rsidRPr="006631F4">
        <w:rPr>
          <w:rFonts w:ascii="Times New Roman" w:hAnsi="Times New Roman" w:cs="Times New Roman"/>
        </w:rPr>
        <w:t xml:space="preserve"> </w:t>
      </w:r>
      <w:proofErr w:type="spellStart"/>
      <w:r w:rsidRPr="006631F4">
        <w:rPr>
          <w:rFonts w:ascii="Times New Roman" w:hAnsi="Times New Roman" w:cs="Times New Roman"/>
        </w:rPr>
        <w:t>дерматовенерологију</w:t>
      </w:r>
      <w:proofErr w:type="spellEnd"/>
      <w:r w:rsidRPr="006631F4">
        <w:rPr>
          <w:rFonts w:ascii="Times New Roman" w:hAnsi="Times New Roman" w:cs="Times New Roman"/>
        </w:rPr>
        <w:t xml:space="preserve"> </w:t>
      </w:r>
      <w:r w:rsidRPr="006631F4">
        <w:rPr>
          <w:rFonts w:ascii="Times New Roman" w:hAnsi="Times New Roman" w:cs="Times New Roman"/>
          <w:lang w:val="sr-Cyrl-RS"/>
        </w:rPr>
        <w:t>У</w:t>
      </w:r>
      <w:r w:rsidRPr="006631F4">
        <w:rPr>
          <w:rFonts w:ascii="Times New Roman" w:hAnsi="Times New Roman" w:cs="Times New Roman"/>
        </w:rPr>
        <w:t>КЦС</w:t>
      </w:r>
      <w:r w:rsidRPr="006631F4">
        <w:rPr>
          <w:rFonts w:ascii="Times New Roman" w:hAnsi="Times New Roman" w:cs="Times New Roman"/>
          <w:lang w:val="sr-Cyrl-RS"/>
        </w:rPr>
        <w:t>, Београд, 201</w:t>
      </w:r>
      <w:r w:rsidRPr="006631F4">
        <w:rPr>
          <w:rFonts w:ascii="Times New Roman" w:hAnsi="Times New Roman" w:cs="Times New Roman"/>
        </w:rPr>
        <w:t>8</w:t>
      </w:r>
      <w:r w:rsidRPr="006631F4">
        <w:rPr>
          <w:rFonts w:ascii="Times New Roman" w:hAnsi="Times New Roman" w:cs="Times New Roman"/>
          <w:lang w:val="sr-Cyrl-RS"/>
        </w:rPr>
        <w:t>. године.</w:t>
      </w:r>
    </w:p>
    <w:p w14:paraId="2A80C5AD" w14:textId="056922BD" w:rsidR="00621017" w:rsidRPr="006631F4" w:rsidRDefault="00621017" w:rsidP="00621017">
      <w:pPr>
        <w:pStyle w:val="ListParagraph"/>
        <w:widowControl w:val="0"/>
        <w:numPr>
          <w:ilvl w:val="6"/>
          <w:numId w:val="35"/>
        </w:numPr>
        <w:suppressLineNumbers/>
        <w:spacing w:after="0" w:line="240" w:lineRule="auto"/>
        <w:ind w:left="0" w:hanging="270"/>
        <w:jc w:val="both"/>
        <w:rPr>
          <w:rFonts w:ascii="Times New Roman" w:hAnsi="Times New Roman" w:cs="Times New Roman"/>
          <w:lang w:val="sr-Cyrl-RS" w:eastAsia="sr-Latn-CS"/>
        </w:rPr>
      </w:pPr>
      <w:r>
        <w:rPr>
          <w:rFonts w:ascii="Times New Roman" w:hAnsi="Times New Roman" w:cs="Times New Roman"/>
          <w:lang w:val="sr-Cyrl-RS"/>
        </w:rPr>
        <w:t>A</w:t>
      </w:r>
      <w:r>
        <w:rPr>
          <w:rFonts w:ascii="Times New Roman" w:hAnsi="Times New Roman" w:cs="Times New Roman"/>
          <w:lang w:val="sr-Latn-RS"/>
        </w:rPr>
        <w:t>cne</w:t>
      </w:r>
      <w:r w:rsidRPr="006631F4">
        <w:rPr>
          <w:rFonts w:ascii="Times New Roman" w:hAnsi="Times New Roman" w:cs="Times New Roman"/>
          <w:lang w:val="sr-Latn-RS"/>
        </w:rPr>
        <w:t xml:space="preserve"> </w:t>
      </w:r>
      <w:r>
        <w:rPr>
          <w:rFonts w:ascii="Times New Roman" w:hAnsi="Times New Roman" w:cs="Times New Roman"/>
          <w:lang w:val="sr-Latn-RS"/>
        </w:rPr>
        <w:t xml:space="preserve">necrotica </w:t>
      </w:r>
      <w:r w:rsidRPr="006631F4">
        <w:rPr>
          <w:rFonts w:ascii="Times New Roman" w:hAnsi="Times New Roman" w:cs="Times New Roman"/>
        </w:rPr>
        <w:t xml:space="preserve">- </w:t>
      </w:r>
      <w:r w:rsidRPr="006631F4">
        <w:rPr>
          <w:rFonts w:ascii="Times New Roman" w:hAnsi="Times New Roman" w:cs="Times New Roman"/>
          <w:lang w:val="sr-Cyrl-RS"/>
        </w:rPr>
        <w:t>приказ случаја</w:t>
      </w:r>
      <w:r>
        <w:rPr>
          <w:rFonts w:ascii="Times New Roman" w:hAnsi="Times New Roman" w:cs="Times New Roman"/>
          <w:lang w:val="sr-Cyrl-RS"/>
        </w:rPr>
        <w:t xml:space="preserve">; </w:t>
      </w:r>
      <w:r w:rsidRPr="006631F4">
        <w:rPr>
          <w:rFonts w:ascii="Times New Roman" w:hAnsi="Times New Roman" w:cs="Times New Roman"/>
          <w:lang w:val="sr-Cyrl-RS"/>
        </w:rPr>
        <w:t xml:space="preserve">Секција СЛД у организацији </w:t>
      </w:r>
      <w:proofErr w:type="spellStart"/>
      <w:r w:rsidRPr="006631F4">
        <w:rPr>
          <w:rFonts w:ascii="Times New Roman" w:hAnsi="Times New Roman" w:cs="Times New Roman"/>
        </w:rPr>
        <w:t>Клини</w:t>
      </w:r>
      <w:proofErr w:type="spellEnd"/>
      <w:r w:rsidRPr="006631F4">
        <w:rPr>
          <w:rFonts w:ascii="Times New Roman" w:hAnsi="Times New Roman" w:cs="Times New Roman"/>
          <w:lang w:val="sr-Cyrl-RS"/>
        </w:rPr>
        <w:t>ке</w:t>
      </w:r>
      <w:r w:rsidRPr="006631F4">
        <w:rPr>
          <w:rFonts w:ascii="Times New Roman" w:hAnsi="Times New Roman" w:cs="Times New Roman"/>
        </w:rPr>
        <w:t xml:space="preserve"> </w:t>
      </w:r>
      <w:proofErr w:type="spellStart"/>
      <w:r w:rsidRPr="006631F4">
        <w:rPr>
          <w:rFonts w:ascii="Times New Roman" w:hAnsi="Times New Roman" w:cs="Times New Roman"/>
        </w:rPr>
        <w:t>за</w:t>
      </w:r>
      <w:proofErr w:type="spellEnd"/>
      <w:r w:rsidRPr="006631F4">
        <w:rPr>
          <w:rFonts w:ascii="Times New Roman" w:hAnsi="Times New Roman" w:cs="Times New Roman"/>
        </w:rPr>
        <w:t xml:space="preserve"> </w:t>
      </w:r>
      <w:proofErr w:type="spellStart"/>
      <w:r w:rsidRPr="006631F4">
        <w:rPr>
          <w:rFonts w:ascii="Times New Roman" w:hAnsi="Times New Roman" w:cs="Times New Roman"/>
        </w:rPr>
        <w:t>дерматовенерологију</w:t>
      </w:r>
      <w:proofErr w:type="spellEnd"/>
      <w:r w:rsidRPr="006631F4">
        <w:rPr>
          <w:rFonts w:ascii="Times New Roman" w:hAnsi="Times New Roman" w:cs="Times New Roman"/>
        </w:rPr>
        <w:t xml:space="preserve"> </w:t>
      </w:r>
      <w:r w:rsidRPr="006631F4">
        <w:rPr>
          <w:rFonts w:ascii="Times New Roman" w:hAnsi="Times New Roman" w:cs="Times New Roman"/>
          <w:lang w:val="sr-Cyrl-RS"/>
        </w:rPr>
        <w:t>У</w:t>
      </w:r>
      <w:r w:rsidRPr="006631F4">
        <w:rPr>
          <w:rFonts w:ascii="Times New Roman" w:hAnsi="Times New Roman" w:cs="Times New Roman"/>
        </w:rPr>
        <w:t>КЦС</w:t>
      </w:r>
      <w:r w:rsidRPr="006631F4">
        <w:rPr>
          <w:rFonts w:ascii="Times New Roman" w:hAnsi="Times New Roman" w:cs="Times New Roman"/>
          <w:lang w:val="sr-Cyrl-RS"/>
        </w:rPr>
        <w:t>, Београд, 2016. године.</w:t>
      </w:r>
    </w:p>
    <w:bookmarkEnd w:id="1"/>
    <w:p w14:paraId="787753BB" w14:textId="77777777" w:rsidR="00621017" w:rsidRDefault="00621017" w:rsidP="00005AD5">
      <w:pPr>
        <w:spacing w:after="0" w:line="240" w:lineRule="auto"/>
        <w:ind w:hanging="180"/>
        <w:jc w:val="both"/>
        <w:rPr>
          <w:rFonts w:ascii="Times New Roman" w:hAnsi="Times New Roman" w:cs="Times New Roman"/>
          <w:i/>
          <w:color w:val="000000"/>
          <w:lang w:val="sr-Cyrl-CS" w:eastAsia="sr-Latn-CS"/>
        </w:rPr>
      </w:pPr>
    </w:p>
    <w:p w14:paraId="531698BB" w14:textId="05A62C41" w:rsidR="008D0B9C" w:rsidRPr="00005AD5" w:rsidRDefault="008D0B9C" w:rsidP="00005AD5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</w:rPr>
      </w:pPr>
      <w:r w:rsidRPr="00005AD5">
        <w:rPr>
          <w:rFonts w:ascii="Times New Roman" w:hAnsi="Times New Roman" w:cs="Times New Roman"/>
          <w:i/>
          <w:color w:val="000000"/>
          <w:lang w:val="sr-Cyrl-CS" w:eastAsia="sr-Latn-CS"/>
        </w:rPr>
        <w:t xml:space="preserve">Предавања по позиву или пленарна предавања на међународним акредитованим </w:t>
      </w:r>
      <w:r w:rsidRPr="00005AD5">
        <w:rPr>
          <w:rFonts w:ascii="Times New Roman" w:hAnsi="Times New Roman" w:cs="Times New Roman"/>
          <w:i/>
          <w:color w:val="000000"/>
          <w:lang w:eastAsia="sr-Latn-CS"/>
        </w:rPr>
        <w:t xml:space="preserve"> </w:t>
      </w:r>
      <w:r w:rsidRPr="00005AD5">
        <w:rPr>
          <w:rFonts w:ascii="Times New Roman" w:hAnsi="Times New Roman" w:cs="Times New Roman"/>
          <w:i/>
          <w:color w:val="000000"/>
          <w:lang w:val="sr-Cyrl-CS" w:eastAsia="sr-Latn-CS"/>
        </w:rPr>
        <w:t xml:space="preserve">скуповима </w:t>
      </w:r>
    </w:p>
    <w:p w14:paraId="24EE3080" w14:textId="77777777" w:rsidR="008D0B9C" w:rsidRPr="00005AD5" w:rsidRDefault="008D0B9C" w:rsidP="0087100E">
      <w:pPr>
        <w:pStyle w:val="ListParagraph"/>
        <w:widowControl w:val="0"/>
        <w:numPr>
          <w:ilvl w:val="6"/>
          <w:numId w:val="35"/>
        </w:numPr>
        <w:suppressLineNumbers/>
        <w:spacing w:after="0" w:line="240" w:lineRule="auto"/>
        <w:ind w:left="0" w:hanging="270"/>
        <w:jc w:val="both"/>
        <w:rPr>
          <w:rFonts w:ascii="Times New Roman" w:hAnsi="Times New Roman" w:cs="Times New Roman"/>
        </w:rPr>
      </w:pPr>
      <w:proofErr w:type="spellStart"/>
      <w:r w:rsidRPr="00005AD5">
        <w:rPr>
          <w:rFonts w:ascii="Times New Roman" w:hAnsi="Times New Roman" w:cs="Times New Roman"/>
        </w:rPr>
        <w:t>Предавање</w:t>
      </w:r>
      <w:proofErr w:type="spellEnd"/>
      <w:r w:rsidRPr="00005AD5">
        <w:rPr>
          <w:rFonts w:ascii="Times New Roman" w:hAnsi="Times New Roman" w:cs="Times New Roman"/>
        </w:rPr>
        <w:t>: Atopic dermatitis “Case-based learning”. 7</w:t>
      </w:r>
      <w:r w:rsidRPr="00005AD5">
        <w:rPr>
          <w:rFonts w:ascii="Times New Roman" w:hAnsi="Times New Roman" w:cs="Times New Roman"/>
          <w:vertAlign w:val="superscript"/>
        </w:rPr>
        <w:t>th</w:t>
      </w:r>
      <w:r w:rsidRPr="00005AD5">
        <w:rPr>
          <w:rFonts w:ascii="Times New Roman" w:hAnsi="Times New Roman" w:cs="Times New Roman"/>
        </w:rPr>
        <w:t xml:space="preserve"> Congress of the skin inflammation &amp; psoriasis network. Paris, 202</w:t>
      </w:r>
      <w:r w:rsidRPr="00005AD5">
        <w:rPr>
          <w:rFonts w:ascii="Times New Roman" w:hAnsi="Times New Roman" w:cs="Times New Roman"/>
          <w:lang w:val="sr-Cyrl-RS"/>
        </w:rPr>
        <w:t>2</w:t>
      </w:r>
      <w:r w:rsidRPr="00005AD5">
        <w:rPr>
          <w:rFonts w:ascii="Times New Roman" w:hAnsi="Times New Roman" w:cs="Times New Roman"/>
        </w:rPr>
        <w:t xml:space="preserve">. </w:t>
      </w:r>
    </w:p>
    <w:p w14:paraId="60C76DEC" w14:textId="77777777" w:rsidR="008D0B9C" w:rsidRDefault="008D0B9C" w:rsidP="008D0B9C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</w:p>
    <w:p w14:paraId="6149B185" w14:textId="77777777" w:rsidR="00BD344D" w:rsidRDefault="00BD344D" w:rsidP="000F5914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103B5CD6" w14:textId="77777777" w:rsidR="0087100E" w:rsidRDefault="0087100E" w:rsidP="000F5914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736B9DA0" w14:textId="3232C8AF" w:rsidR="00C802CB" w:rsidRPr="00AD6E09" w:rsidRDefault="008864DC" w:rsidP="000F5914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/>
          <w:bCs/>
        </w:rPr>
        <w:t>Кандидат</w:t>
      </w:r>
      <w:proofErr w:type="spellEnd"/>
      <w:r w:rsidR="00A43C49" w:rsidRPr="00AD6E09"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под</w:t>
      </w:r>
      <w:proofErr w:type="spellEnd"/>
      <w:r w:rsidR="00A43C49" w:rsidRPr="00AD6E09"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редним</w:t>
      </w:r>
      <w:proofErr w:type="spellEnd"/>
      <w:r w:rsidR="00A43C49" w:rsidRPr="00AD6E09"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бројем</w:t>
      </w:r>
      <w:proofErr w:type="spellEnd"/>
      <w:r w:rsidR="00A43C49" w:rsidRPr="00AD6E09">
        <w:rPr>
          <w:rFonts w:ascii="Times New Roman" w:hAnsi="Times New Roman" w:cs="Times New Roman"/>
          <w:b/>
          <w:bCs/>
        </w:rPr>
        <w:t xml:space="preserve"> </w:t>
      </w:r>
      <w:r w:rsidR="00C802CB" w:rsidRPr="00AD6E09">
        <w:rPr>
          <w:rFonts w:ascii="Times New Roman" w:hAnsi="Times New Roman" w:cs="Times New Roman"/>
          <w:b/>
          <w:bCs/>
        </w:rPr>
        <w:t>2:</w:t>
      </w:r>
      <w:r w:rsidR="00C802CB" w:rsidRPr="00AD6E09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др</w:t>
      </w:r>
      <w:proofErr w:type="spellEnd"/>
      <w:r w:rsidR="003303C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ВЕСНА</w:t>
      </w:r>
      <w:r w:rsidR="00C802CB" w:rsidRPr="00AD6E0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РЕЉИЋ</w:t>
      </w:r>
    </w:p>
    <w:p w14:paraId="281A35B6" w14:textId="77777777" w:rsidR="00C802CB" w:rsidRPr="00AD6E09" w:rsidRDefault="008864DC" w:rsidP="007D7EE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</w:t>
      </w:r>
      <w:r w:rsidR="003764CD" w:rsidRPr="00AD6E09">
        <w:rPr>
          <w:rFonts w:ascii="Times New Roman" w:hAnsi="Times New Roman" w:cs="Times New Roman"/>
          <w:b/>
        </w:rPr>
        <w:t xml:space="preserve">.  </w:t>
      </w:r>
      <w:r>
        <w:rPr>
          <w:rFonts w:ascii="Times New Roman" w:hAnsi="Times New Roman" w:cs="Times New Roman"/>
          <w:b/>
        </w:rPr>
        <w:t>ОСНОВНИ</w:t>
      </w:r>
      <w:r w:rsidR="003764CD" w:rsidRPr="00AD6E0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БИОГРАФСКИ</w:t>
      </w:r>
      <w:r w:rsidR="003764CD" w:rsidRPr="00AD6E0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ПОДАЦИ</w:t>
      </w:r>
      <w:r w:rsidR="003764CD" w:rsidRPr="00AD6E09">
        <w:rPr>
          <w:rFonts w:ascii="Times New Roman" w:hAnsi="Times New Roman" w:cs="Times New Roman"/>
          <w:b/>
        </w:rPr>
        <w:t>:</w:t>
      </w:r>
    </w:p>
    <w:p w14:paraId="108B5E7D" w14:textId="77777777" w:rsidR="00C802CB" w:rsidRPr="00CF150F" w:rsidRDefault="008864DC" w:rsidP="00CF150F">
      <w:pPr>
        <w:pStyle w:val="ListParagraph"/>
        <w:numPr>
          <w:ilvl w:val="0"/>
          <w:numId w:val="24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proofErr w:type="spellStart"/>
      <w:r w:rsidRPr="00CF150F">
        <w:rPr>
          <w:rFonts w:ascii="Times New Roman" w:hAnsi="Times New Roman" w:cs="Times New Roman"/>
        </w:rPr>
        <w:t>Име</w:t>
      </w:r>
      <w:proofErr w:type="spellEnd"/>
      <w:r w:rsidR="00C802CB" w:rsidRPr="00CF150F">
        <w:rPr>
          <w:rFonts w:ascii="Times New Roman" w:hAnsi="Times New Roman" w:cs="Times New Roman"/>
        </w:rPr>
        <w:t xml:space="preserve">, </w:t>
      </w:r>
      <w:proofErr w:type="spellStart"/>
      <w:r w:rsidRPr="00CF150F">
        <w:rPr>
          <w:rFonts w:ascii="Times New Roman" w:hAnsi="Times New Roman" w:cs="Times New Roman"/>
        </w:rPr>
        <w:t>средње</w:t>
      </w:r>
      <w:proofErr w:type="spellEnd"/>
      <w:r w:rsidR="00C802CB" w:rsidRPr="00CF150F">
        <w:rPr>
          <w:rFonts w:ascii="Times New Roman" w:hAnsi="Times New Roman" w:cs="Times New Roman"/>
        </w:rPr>
        <w:t xml:space="preserve"> </w:t>
      </w:r>
      <w:proofErr w:type="spellStart"/>
      <w:r w:rsidRPr="00CF150F">
        <w:rPr>
          <w:rFonts w:ascii="Times New Roman" w:hAnsi="Times New Roman" w:cs="Times New Roman"/>
        </w:rPr>
        <w:t>име</w:t>
      </w:r>
      <w:proofErr w:type="spellEnd"/>
      <w:r w:rsidR="00C802CB" w:rsidRPr="00CF150F">
        <w:rPr>
          <w:rFonts w:ascii="Times New Roman" w:hAnsi="Times New Roman" w:cs="Times New Roman"/>
        </w:rPr>
        <w:t xml:space="preserve">, </w:t>
      </w:r>
      <w:proofErr w:type="spellStart"/>
      <w:r w:rsidRPr="00CF150F">
        <w:rPr>
          <w:rFonts w:ascii="Times New Roman" w:hAnsi="Times New Roman" w:cs="Times New Roman"/>
        </w:rPr>
        <w:t>презиме</w:t>
      </w:r>
      <w:proofErr w:type="spellEnd"/>
      <w:r w:rsidR="00C802CB" w:rsidRPr="00CF150F">
        <w:rPr>
          <w:rFonts w:ascii="Times New Roman" w:hAnsi="Times New Roman" w:cs="Times New Roman"/>
        </w:rPr>
        <w:t xml:space="preserve">: </w:t>
      </w:r>
      <w:r w:rsidR="004334A3" w:rsidRPr="00CF150F">
        <w:rPr>
          <w:rFonts w:ascii="Times New Roman" w:hAnsi="Times New Roman" w:cs="Times New Roman"/>
        </w:rPr>
        <w:tab/>
      </w:r>
      <w:r w:rsidR="004334A3" w:rsidRPr="00CF150F">
        <w:rPr>
          <w:rFonts w:ascii="Times New Roman" w:hAnsi="Times New Roman" w:cs="Times New Roman"/>
        </w:rPr>
        <w:tab/>
      </w:r>
      <w:proofErr w:type="spellStart"/>
      <w:r w:rsidRPr="00CF150F">
        <w:rPr>
          <w:rFonts w:ascii="Times New Roman" w:hAnsi="Times New Roman" w:cs="Times New Roman"/>
        </w:rPr>
        <w:t>Весна</w:t>
      </w:r>
      <w:proofErr w:type="spellEnd"/>
      <w:r w:rsidR="00C802CB" w:rsidRPr="00CF150F">
        <w:rPr>
          <w:rFonts w:ascii="Times New Roman" w:hAnsi="Times New Roman" w:cs="Times New Roman"/>
        </w:rPr>
        <w:t xml:space="preserve"> (</w:t>
      </w:r>
      <w:proofErr w:type="spellStart"/>
      <w:r w:rsidRPr="00CF150F">
        <w:rPr>
          <w:rFonts w:ascii="Times New Roman" w:hAnsi="Times New Roman" w:cs="Times New Roman"/>
        </w:rPr>
        <w:t>Миомир</w:t>
      </w:r>
      <w:proofErr w:type="spellEnd"/>
      <w:r w:rsidR="00C802CB" w:rsidRPr="00CF150F">
        <w:rPr>
          <w:rFonts w:ascii="Times New Roman" w:hAnsi="Times New Roman" w:cs="Times New Roman"/>
        </w:rPr>
        <w:t xml:space="preserve">) </w:t>
      </w:r>
      <w:proofErr w:type="spellStart"/>
      <w:r w:rsidRPr="00CF150F">
        <w:rPr>
          <w:rFonts w:ascii="Times New Roman" w:hAnsi="Times New Roman" w:cs="Times New Roman"/>
        </w:rPr>
        <w:t>Рељић</w:t>
      </w:r>
      <w:proofErr w:type="spellEnd"/>
    </w:p>
    <w:p w14:paraId="4DB4A3F2" w14:textId="77777777" w:rsidR="00C802CB" w:rsidRPr="00CF150F" w:rsidRDefault="008864DC" w:rsidP="00CF150F">
      <w:pPr>
        <w:pStyle w:val="ListParagraph"/>
        <w:numPr>
          <w:ilvl w:val="0"/>
          <w:numId w:val="24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proofErr w:type="spellStart"/>
      <w:r w:rsidRPr="00CF150F">
        <w:rPr>
          <w:rFonts w:ascii="Times New Roman" w:hAnsi="Times New Roman" w:cs="Times New Roman"/>
        </w:rPr>
        <w:t>Датум</w:t>
      </w:r>
      <w:proofErr w:type="spellEnd"/>
      <w:r w:rsidR="00C802CB" w:rsidRPr="00CF150F">
        <w:rPr>
          <w:rFonts w:ascii="Times New Roman" w:hAnsi="Times New Roman" w:cs="Times New Roman"/>
        </w:rPr>
        <w:t xml:space="preserve"> </w:t>
      </w:r>
      <w:r w:rsidRPr="00CF150F">
        <w:rPr>
          <w:rFonts w:ascii="Times New Roman" w:hAnsi="Times New Roman" w:cs="Times New Roman"/>
        </w:rPr>
        <w:t>и</w:t>
      </w:r>
      <w:r w:rsidR="00C802CB" w:rsidRPr="00CF150F">
        <w:rPr>
          <w:rFonts w:ascii="Times New Roman" w:hAnsi="Times New Roman" w:cs="Times New Roman"/>
        </w:rPr>
        <w:t xml:space="preserve"> </w:t>
      </w:r>
      <w:proofErr w:type="spellStart"/>
      <w:r w:rsidRPr="00CF150F">
        <w:rPr>
          <w:rFonts w:ascii="Times New Roman" w:hAnsi="Times New Roman" w:cs="Times New Roman"/>
        </w:rPr>
        <w:t>место</w:t>
      </w:r>
      <w:proofErr w:type="spellEnd"/>
      <w:r w:rsidR="00C802CB" w:rsidRPr="00CF150F">
        <w:rPr>
          <w:rFonts w:ascii="Times New Roman" w:hAnsi="Times New Roman" w:cs="Times New Roman"/>
        </w:rPr>
        <w:t xml:space="preserve"> </w:t>
      </w:r>
      <w:proofErr w:type="spellStart"/>
      <w:r w:rsidRPr="00CF150F">
        <w:rPr>
          <w:rFonts w:ascii="Times New Roman" w:hAnsi="Times New Roman" w:cs="Times New Roman"/>
        </w:rPr>
        <w:t>рођења</w:t>
      </w:r>
      <w:proofErr w:type="spellEnd"/>
      <w:r w:rsidR="00C802CB" w:rsidRPr="00CF150F">
        <w:rPr>
          <w:rFonts w:ascii="Times New Roman" w:hAnsi="Times New Roman" w:cs="Times New Roman"/>
        </w:rPr>
        <w:t xml:space="preserve">: </w:t>
      </w:r>
      <w:r w:rsidR="004334A3" w:rsidRPr="00CF150F">
        <w:rPr>
          <w:rFonts w:ascii="Times New Roman" w:hAnsi="Times New Roman" w:cs="Times New Roman"/>
        </w:rPr>
        <w:tab/>
      </w:r>
      <w:r w:rsidR="004334A3" w:rsidRPr="00CF150F">
        <w:rPr>
          <w:rFonts w:ascii="Times New Roman" w:hAnsi="Times New Roman" w:cs="Times New Roman"/>
        </w:rPr>
        <w:tab/>
        <w:t>02.</w:t>
      </w:r>
      <w:r w:rsidR="00C802CB" w:rsidRPr="00CF150F">
        <w:rPr>
          <w:rFonts w:ascii="Times New Roman" w:hAnsi="Times New Roman" w:cs="Times New Roman"/>
        </w:rPr>
        <w:t xml:space="preserve">06.1972., </w:t>
      </w:r>
      <w:proofErr w:type="spellStart"/>
      <w:r w:rsidRPr="00CF150F">
        <w:rPr>
          <w:rFonts w:ascii="Times New Roman" w:hAnsi="Times New Roman" w:cs="Times New Roman"/>
        </w:rPr>
        <w:t>Београд</w:t>
      </w:r>
      <w:proofErr w:type="spellEnd"/>
      <w:r w:rsidR="00C802CB" w:rsidRPr="00CF150F">
        <w:rPr>
          <w:rFonts w:ascii="Times New Roman" w:hAnsi="Times New Roman" w:cs="Times New Roman"/>
        </w:rPr>
        <w:t xml:space="preserve">, </w:t>
      </w:r>
      <w:proofErr w:type="spellStart"/>
      <w:r w:rsidRPr="00CF150F">
        <w:rPr>
          <w:rFonts w:ascii="Times New Roman" w:hAnsi="Times New Roman" w:cs="Times New Roman"/>
        </w:rPr>
        <w:t>Србија</w:t>
      </w:r>
      <w:proofErr w:type="spellEnd"/>
    </w:p>
    <w:p w14:paraId="26026025" w14:textId="77777777" w:rsidR="00CF150F" w:rsidRDefault="008864DC" w:rsidP="00CF150F">
      <w:pPr>
        <w:pStyle w:val="ListParagraph"/>
        <w:numPr>
          <w:ilvl w:val="0"/>
          <w:numId w:val="24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proofErr w:type="spellStart"/>
      <w:r w:rsidRPr="00CF150F">
        <w:rPr>
          <w:rFonts w:ascii="Times New Roman" w:hAnsi="Times New Roman" w:cs="Times New Roman"/>
        </w:rPr>
        <w:t>Установа</w:t>
      </w:r>
      <w:proofErr w:type="spellEnd"/>
      <w:r w:rsidR="004334A3" w:rsidRPr="00CF150F">
        <w:rPr>
          <w:rFonts w:ascii="Times New Roman" w:hAnsi="Times New Roman" w:cs="Times New Roman"/>
        </w:rPr>
        <w:t xml:space="preserve"> </w:t>
      </w:r>
      <w:proofErr w:type="spellStart"/>
      <w:r w:rsidRPr="00CF150F">
        <w:rPr>
          <w:rFonts w:ascii="Times New Roman" w:hAnsi="Times New Roman" w:cs="Times New Roman"/>
        </w:rPr>
        <w:t>где</w:t>
      </w:r>
      <w:proofErr w:type="spellEnd"/>
      <w:r w:rsidR="004334A3" w:rsidRPr="00CF150F">
        <w:rPr>
          <w:rFonts w:ascii="Times New Roman" w:hAnsi="Times New Roman" w:cs="Times New Roman"/>
        </w:rPr>
        <w:t xml:space="preserve"> </w:t>
      </w:r>
      <w:proofErr w:type="spellStart"/>
      <w:r w:rsidRPr="00CF150F">
        <w:rPr>
          <w:rFonts w:ascii="Times New Roman" w:hAnsi="Times New Roman" w:cs="Times New Roman"/>
        </w:rPr>
        <w:t>је</w:t>
      </w:r>
      <w:proofErr w:type="spellEnd"/>
      <w:r w:rsidR="004334A3" w:rsidRPr="00CF150F">
        <w:rPr>
          <w:rFonts w:ascii="Times New Roman" w:hAnsi="Times New Roman" w:cs="Times New Roman"/>
        </w:rPr>
        <w:t xml:space="preserve"> </w:t>
      </w:r>
      <w:proofErr w:type="spellStart"/>
      <w:r w:rsidRPr="00CF150F">
        <w:rPr>
          <w:rFonts w:ascii="Times New Roman" w:hAnsi="Times New Roman" w:cs="Times New Roman"/>
        </w:rPr>
        <w:t>запослена</w:t>
      </w:r>
      <w:proofErr w:type="spellEnd"/>
      <w:r w:rsidR="004334A3" w:rsidRPr="00CF150F">
        <w:rPr>
          <w:rFonts w:ascii="Times New Roman" w:hAnsi="Times New Roman" w:cs="Times New Roman"/>
        </w:rPr>
        <w:t xml:space="preserve">: </w:t>
      </w:r>
      <w:r w:rsidR="004334A3" w:rsidRPr="00CF150F">
        <w:rPr>
          <w:rFonts w:ascii="Times New Roman" w:hAnsi="Times New Roman" w:cs="Times New Roman"/>
        </w:rPr>
        <w:tab/>
      </w:r>
      <w:r w:rsidR="004334A3" w:rsidRPr="00CF150F">
        <w:rPr>
          <w:rFonts w:ascii="Times New Roman" w:hAnsi="Times New Roman" w:cs="Times New Roman"/>
        </w:rPr>
        <w:tab/>
      </w:r>
      <w:proofErr w:type="spellStart"/>
      <w:r w:rsidRPr="00CF150F">
        <w:rPr>
          <w:rFonts w:ascii="Times New Roman" w:hAnsi="Times New Roman" w:cs="Times New Roman"/>
        </w:rPr>
        <w:t>Универзитетски</w:t>
      </w:r>
      <w:proofErr w:type="spellEnd"/>
      <w:r w:rsidR="004334A3" w:rsidRPr="00CF150F">
        <w:rPr>
          <w:rFonts w:ascii="Times New Roman" w:hAnsi="Times New Roman" w:cs="Times New Roman"/>
        </w:rPr>
        <w:t xml:space="preserve"> </w:t>
      </w:r>
      <w:proofErr w:type="spellStart"/>
      <w:r w:rsidRPr="00CF150F">
        <w:rPr>
          <w:rFonts w:ascii="Times New Roman" w:hAnsi="Times New Roman" w:cs="Times New Roman"/>
        </w:rPr>
        <w:t>Клинички</w:t>
      </w:r>
      <w:proofErr w:type="spellEnd"/>
      <w:r w:rsidR="004334A3" w:rsidRPr="00CF150F">
        <w:rPr>
          <w:rFonts w:ascii="Times New Roman" w:hAnsi="Times New Roman" w:cs="Times New Roman"/>
        </w:rPr>
        <w:t xml:space="preserve"> </w:t>
      </w:r>
      <w:proofErr w:type="spellStart"/>
      <w:r w:rsidRPr="00CF150F">
        <w:rPr>
          <w:rFonts w:ascii="Times New Roman" w:hAnsi="Times New Roman" w:cs="Times New Roman"/>
        </w:rPr>
        <w:t>центар</w:t>
      </w:r>
      <w:proofErr w:type="spellEnd"/>
      <w:r w:rsidR="004334A3" w:rsidRPr="00CF150F">
        <w:rPr>
          <w:rFonts w:ascii="Times New Roman" w:hAnsi="Times New Roman" w:cs="Times New Roman"/>
        </w:rPr>
        <w:t xml:space="preserve"> </w:t>
      </w:r>
      <w:proofErr w:type="spellStart"/>
      <w:r w:rsidRPr="00CF150F">
        <w:rPr>
          <w:rFonts w:ascii="Times New Roman" w:hAnsi="Times New Roman" w:cs="Times New Roman"/>
        </w:rPr>
        <w:t>Србије</w:t>
      </w:r>
      <w:proofErr w:type="spellEnd"/>
      <w:r w:rsidR="004334A3" w:rsidRPr="00CF150F">
        <w:rPr>
          <w:rFonts w:ascii="Times New Roman" w:hAnsi="Times New Roman" w:cs="Times New Roman"/>
        </w:rPr>
        <w:t xml:space="preserve">, </w:t>
      </w:r>
      <w:proofErr w:type="spellStart"/>
      <w:r w:rsidRPr="00CF150F">
        <w:rPr>
          <w:rFonts w:ascii="Times New Roman" w:hAnsi="Times New Roman" w:cs="Times New Roman"/>
        </w:rPr>
        <w:t>Клиника</w:t>
      </w:r>
      <w:proofErr w:type="spellEnd"/>
      <w:r w:rsidR="004334A3" w:rsidRPr="00CF150F">
        <w:rPr>
          <w:rFonts w:ascii="Times New Roman" w:hAnsi="Times New Roman" w:cs="Times New Roman"/>
        </w:rPr>
        <w:t xml:space="preserve"> </w:t>
      </w:r>
      <w:proofErr w:type="spellStart"/>
      <w:r w:rsidRPr="00CF150F">
        <w:rPr>
          <w:rFonts w:ascii="Times New Roman" w:hAnsi="Times New Roman" w:cs="Times New Roman"/>
        </w:rPr>
        <w:t>за</w:t>
      </w:r>
      <w:proofErr w:type="spellEnd"/>
      <w:r w:rsidR="004334A3" w:rsidRPr="00CF150F">
        <w:rPr>
          <w:rFonts w:ascii="Times New Roman" w:hAnsi="Times New Roman" w:cs="Times New Roman"/>
        </w:rPr>
        <w:t xml:space="preserve"> </w:t>
      </w:r>
    </w:p>
    <w:p w14:paraId="442F2E21" w14:textId="77777777" w:rsidR="004334A3" w:rsidRPr="00CF150F" w:rsidRDefault="008864DC" w:rsidP="00CF150F">
      <w:pPr>
        <w:pStyle w:val="ListParagraph"/>
        <w:spacing w:after="0" w:line="240" w:lineRule="auto"/>
        <w:ind w:left="3164" w:firstLine="436"/>
        <w:jc w:val="both"/>
        <w:rPr>
          <w:rFonts w:ascii="Times New Roman" w:hAnsi="Times New Roman" w:cs="Times New Roman"/>
        </w:rPr>
      </w:pPr>
      <w:proofErr w:type="spellStart"/>
      <w:r w:rsidRPr="00CF150F">
        <w:rPr>
          <w:rFonts w:ascii="Times New Roman" w:hAnsi="Times New Roman" w:cs="Times New Roman"/>
        </w:rPr>
        <w:t>дерматовенерологију</w:t>
      </w:r>
      <w:proofErr w:type="spellEnd"/>
      <w:r w:rsidR="004334A3" w:rsidRPr="00CF150F">
        <w:rPr>
          <w:rFonts w:ascii="Times New Roman" w:hAnsi="Times New Roman" w:cs="Times New Roman"/>
        </w:rPr>
        <w:t xml:space="preserve"> </w:t>
      </w:r>
    </w:p>
    <w:p w14:paraId="610974CA" w14:textId="77777777" w:rsidR="004334A3" w:rsidRPr="00CF150F" w:rsidRDefault="008864DC" w:rsidP="00CF150F">
      <w:pPr>
        <w:pStyle w:val="ListParagraph"/>
        <w:numPr>
          <w:ilvl w:val="0"/>
          <w:numId w:val="24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proofErr w:type="spellStart"/>
      <w:r w:rsidRPr="00CF150F">
        <w:rPr>
          <w:rFonts w:ascii="Times New Roman" w:hAnsi="Times New Roman" w:cs="Times New Roman"/>
        </w:rPr>
        <w:t>Звање</w:t>
      </w:r>
      <w:proofErr w:type="spellEnd"/>
      <w:r w:rsidR="004334A3" w:rsidRPr="00CF150F">
        <w:rPr>
          <w:rFonts w:ascii="Times New Roman" w:hAnsi="Times New Roman" w:cs="Times New Roman"/>
        </w:rPr>
        <w:t>/</w:t>
      </w:r>
      <w:proofErr w:type="spellStart"/>
      <w:r w:rsidRPr="00CF150F">
        <w:rPr>
          <w:rFonts w:ascii="Times New Roman" w:hAnsi="Times New Roman" w:cs="Times New Roman"/>
        </w:rPr>
        <w:t>радно</w:t>
      </w:r>
      <w:proofErr w:type="spellEnd"/>
      <w:r w:rsidR="004334A3" w:rsidRPr="00CF150F">
        <w:rPr>
          <w:rFonts w:ascii="Times New Roman" w:hAnsi="Times New Roman" w:cs="Times New Roman"/>
        </w:rPr>
        <w:t xml:space="preserve"> </w:t>
      </w:r>
      <w:proofErr w:type="spellStart"/>
      <w:r w:rsidRPr="00CF150F">
        <w:rPr>
          <w:rFonts w:ascii="Times New Roman" w:hAnsi="Times New Roman" w:cs="Times New Roman"/>
        </w:rPr>
        <w:t>место</w:t>
      </w:r>
      <w:proofErr w:type="spellEnd"/>
      <w:r w:rsidR="004334A3" w:rsidRPr="00CF150F">
        <w:rPr>
          <w:rFonts w:ascii="Times New Roman" w:hAnsi="Times New Roman" w:cs="Times New Roman"/>
        </w:rPr>
        <w:t xml:space="preserve">: </w:t>
      </w:r>
      <w:r w:rsidR="004334A3" w:rsidRPr="00CF150F">
        <w:rPr>
          <w:rFonts w:ascii="Times New Roman" w:hAnsi="Times New Roman" w:cs="Times New Roman"/>
        </w:rPr>
        <w:tab/>
      </w:r>
      <w:r w:rsidR="004334A3" w:rsidRPr="00CF150F">
        <w:rPr>
          <w:rFonts w:ascii="Times New Roman" w:hAnsi="Times New Roman" w:cs="Times New Roman"/>
        </w:rPr>
        <w:tab/>
      </w:r>
      <w:proofErr w:type="spellStart"/>
      <w:r w:rsidRPr="00CF150F">
        <w:rPr>
          <w:rFonts w:ascii="Times New Roman" w:hAnsi="Times New Roman" w:cs="Times New Roman"/>
        </w:rPr>
        <w:t>клинички</w:t>
      </w:r>
      <w:proofErr w:type="spellEnd"/>
      <w:r w:rsidR="004334A3" w:rsidRPr="00CF150F">
        <w:rPr>
          <w:rFonts w:ascii="Times New Roman" w:hAnsi="Times New Roman" w:cs="Times New Roman"/>
        </w:rPr>
        <w:t xml:space="preserve"> </w:t>
      </w:r>
      <w:proofErr w:type="spellStart"/>
      <w:r w:rsidRPr="00CF150F">
        <w:rPr>
          <w:rFonts w:ascii="Times New Roman" w:hAnsi="Times New Roman" w:cs="Times New Roman"/>
        </w:rPr>
        <w:t>асистент</w:t>
      </w:r>
      <w:proofErr w:type="spellEnd"/>
      <w:r w:rsidR="004334A3" w:rsidRPr="00CF150F">
        <w:rPr>
          <w:rFonts w:ascii="Times New Roman" w:hAnsi="Times New Roman" w:cs="Times New Roman"/>
        </w:rPr>
        <w:t xml:space="preserve">; </w:t>
      </w:r>
      <w:proofErr w:type="spellStart"/>
      <w:r w:rsidRPr="00CF150F">
        <w:rPr>
          <w:rFonts w:ascii="Times New Roman" w:hAnsi="Times New Roman" w:cs="Times New Roman"/>
        </w:rPr>
        <w:t>лекар</w:t>
      </w:r>
      <w:proofErr w:type="spellEnd"/>
      <w:r w:rsidR="004334A3" w:rsidRPr="00CF150F">
        <w:rPr>
          <w:rFonts w:ascii="Times New Roman" w:hAnsi="Times New Roman" w:cs="Times New Roman"/>
        </w:rPr>
        <w:t xml:space="preserve"> </w:t>
      </w:r>
      <w:proofErr w:type="spellStart"/>
      <w:r w:rsidRPr="00CF150F">
        <w:rPr>
          <w:rFonts w:ascii="Times New Roman" w:hAnsi="Times New Roman" w:cs="Times New Roman"/>
        </w:rPr>
        <w:t>специјалиста</w:t>
      </w:r>
      <w:proofErr w:type="spellEnd"/>
      <w:r w:rsidR="004334A3" w:rsidRPr="00CF150F">
        <w:rPr>
          <w:rFonts w:ascii="Times New Roman" w:hAnsi="Times New Roman" w:cs="Times New Roman"/>
        </w:rPr>
        <w:t xml:space="preserve"> </w:t>
      </w:r>
      <w:proofErr w:type="spellStart"/>
      <w:r w:rsidRPr="00CF150F">
        <w:rPr>
          <w:rFonts w:ascii="Times New Roman" w:hAnsi="Times New Roman" w:cs="Times New Roman"/>
        </w:rPr>
        <w:t>дерматовенерологије</w:t>
      </w:r>
      <w:proofErr w:type="spellEnd"/>
    </w:p>
    <w:p w14:paraId="42D24A31" w14:textId="77777777" w:rsidR="009A4676" w:rsidRPr="00CF150F" w:rsidRDefault="008864DC" w:rsidP="00CF150F">
      <w:pPr>
        <w:pStyle w:val="ListParagraph"/>
        <w:numPr>
          <w:ilvl w:val="0"/>
          <w:numId w:val="24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proofErr w:type="spellStart"/>
      <w:r w:rsidRPr="00CF150F">
        <w:rPr>
          <w:rFonts w:ascii="Times New Roman" w:hAnsi="Times New Roman" w:cs="Times New Roman"/>
        </w:rPr>
        <w:t>Ужа</w:t>
      </w:r>
      <w:proofErr w:type="spellEnd"/>
      <w:r w:rsidR="004334A3" w:rsidRPr="00CF150F">
        <w:rPr>
          <w:rFonts w:ascii="Times New Roman" w:hAnsi="Times New Roman" w:cs="Times New Roman"/>
        </w:rPr>
        <w:t xml:space="preserve"> </w:t>
      </w:r>
      <w:proofErr w:type="spellStart"/>
      <w:r w:rsidRPr="00CF150F">
        <w:rPr>
          <w:rFonts w:ascii="Times New Roman" w:hAnsi="Times New Roman" w:cs="Times New Roman"/>
        </w:rPr>
        <w:t>научна</w:t>
      </w:r>
      <w:proofErr w:type="spellEnd"/>
      <w:r w:rsidR="004334A3" w:rsidRPr="00CF150F">
        <w:rPr>
          <w:rFonts w:ascii="Times New Roman" w:hAnsi="Times New Roman" w:cs="Times New Roman"/>
        </w:rPr>
        <w:t xml:space="preserve"> </w:t>
      </w:r>
      <w:proofErr w:type="spellStart"/>
      <w:r w:rsidRPr="00CF150F">
        <w:rPr>
          <w:rFonts w:ascii="Times New Roman" w:hAnsi="Times New Roman" w:cs="Times New Roman"/>
        </w:rPr>
        <w:t>област</w:t>
      </w:r>
      <w:proofErr w:type="spellEnd"/>
      <w:r w:rsidR="004334A3" w:rsidRPr="00CF150F">
        <w:rPr>
          <w:rFonts w:ascii="Times New Roman" w:hAnsi="Times New Roman" w:cs="Times New Roman"/>
        </w:rPr>
        <w:t xml:space="preserve">: </w:t>
      </w:r>
      <w:r w:rsidR="004334A3" w:rsidRPr="00CF150F">
        <w:rPr>
          <w:rFonts w:ascii="Times New Roman" w:hAnsi="Times New Roman" w:cs="Times New Roman"/>
        </w:rPr>
        <w:tab/>
      </w:r>
      <w:r w:rsidR="004334A3" w:rsidRPr="00CF150F">
        <w:rPr>
          <w:rFonts w:ascii="Times New Roman" w:hAnsi="Times New Roman" w:cs="Times New Roman"/>
        </w:rPr>
        <w:tab/>
      </w:r>
      <w:r w:rsidR="004334A3" w:rsidRPr="00CF150F">
        <w:rPr>
          <w:rFonts w:ascii="Times New Roman" w:hAnsi="Times New Roman" w:cs="Times New Roman"/>
        </w:rPr>
        <w:tab/>
      </w:r>
      <w:proofErr w:type="spellStart"/>
      <w:r w:rsidRPr="00CF150F">
        <w:rPr>
          <w:rFonts w:ascii="Times New Roman" w:hAnsi="Times New Roman" w:cs="Times New Roman"/>
        </w:rPr>
        <w:t>Дерматовенерологија</w:t>
      </w:r>
      <w:proofErr w:type="spellEnd"/>
    </w:p>
    <w:p w14:paraId="1875075B" w14:textId="77777777" w:rsidR="00BD2C06" w:rsidRPr="00AD6E09" w:rsidRDefault="00BD2C06" w:rsidP="007D7EE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CA7E175" w14:textId="77777777" w:rsidR="00BD2C06" w:rsidRPr="00AD6E09" w:rsidRDefault="008864DC" w:rsidP="007D7EE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Б</w:t>
      </w:r>
      <w:r w:rsidR="00BD2C06" w:rsidRPr="00AD6E09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</w:rPr>
        <w:t>СТРУЧНА</w:t>
      </w:r>
      <w:r w:rsidR="00BD2C06" w:rsidRPr="00AD6E0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БИОГРАФИЈА</w:t>
      </w:r>
      <w:r w:rsidR="00BD2C06" w:rsidRPr="00AD6E09"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  <w:b/>
        </w:rPr>
        <w:t>ДИПЛОМЕ</w:t>
      </w:r>
      <w:r w:rsidR="00BD2C06" w:rsidRPr="00AD6E0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И</w:t>
      </w:r>
      <w:r w:rsidR="00BD2C06" w:rsidRPr="00AD6E0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ЗВАЊА</w:t>
      </w:r>
    </w:p>
    <w:p w14:paraId="2F813692" w14:textId="77777777" w:rsidR="00BD2C06" w:rsidRPr="00AD6E09" w:rsidRDefault="008864DC" w:rsidP="007D7EE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</w:rPr>
        <w:t>Основне</w:t>
      </w:r>
      <w:proofErr w:type="spellEnd"/>
      <w:r w:rsidR="00BD2C06" w:rsidRPr="00AD6E09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</w:rPr>
        <w:t>студије</w:t>
      </w:r>
      <w:proofErr w:type="spellEnd"/>
    </w:p>
    <w:p w14:paraId="0B175C8E" w14:textId="77777777" w:rsidR="00BD2C06" w:rsidRPr="00CF150F" w:rsidRDefault="008864DC" w:rsidP="00CF150F">
      <w:pPr>
        <w:pStyle w:val="ListParagraph"/>
        <w:numPr>
          <w:ilvl w:val="0"/>
          <w:numId w:val="25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proofErr w:type="spellStart"/>
      <w:r w:rsidRPr="00CF150F">
        <w:rPr>
          <w:rFonts w:ascii="Times New Roman" w:hAnsi="Times New Roman" w:cs="Times New Roman"/>
          <w:color w:val="000000"/>
        </w:rPr>
        <w:t>Назив</w:t>
      </w:r>
      <w:proofErr w:type="spellEnd"/>
      <w:r w:rsidR="00BD2C06" w:rsidRPr="00CF150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F150F">
        <w:rPr>
          <w:rFonts w:ascii="Times New Roman" w:hAnsi="Times New Roman" w:cs="Times New Roman"/>
          <w:color w:val="000000"/>
        </w:rPr>
        <w:t>установе</w:t>
      </w:r>
      <w:proofErr w:type="spellEnd"/>
      <w:r w:rsidR="00BD2C06" w:rsidRPr="00CF150F">
        <w:rPr>
          <w:rFonts w:ascii="Times New Roman" w:hAnsi="Times New Roman" w:cs="Times New Roman"/>
          <w:color w:val="000000"/>
        </w:rPr>
        <w:t xml:space="preserve">:             </w:t>
      </w:r>
      <w:r w:rsidR="00BD2C06" w:rsidRPr="00CF150F">
        <w:rPr>
          <w:rFonts w:ascii="Times New Roman" w:hAnsi="Times New Roman" w:cs="Times New Roman"/>
          <w:color w:val="000000"/>
        </w:rPr>
        <w:tab/>
      </w:r>
      <w:r w:rsidR="00BD2C06" w:rsidRPr="00CF150F">
        <w:rPr>
          <w:rFonts w:ascii="Times New Roman" w:hAnsi="Times New Roman" w:cs="Times New Roman"/>
          <w:color w:val="000000"/>
        </w:rPr>
        <w:tab/>
      </w:r>
      <w:proofErr w:type="spellStart"/>
      <w:r w:rsidRPr="00CF150F">
        <w:rPr>
          <w:rFonts w:ascii="Times New Roman" w:hAnsi="Times New Roman" w:cs="Times New Roman"/>
          <w:color w:val="000000"/>
        </w:rPr>
        <w:t>Медицински</w:t>
      </w:r>
      <w:proofErr w:type="spellEnd"/>
      <w:r w:rsidR="00BD2C06" w:rsidRPr="00CF150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F150F">
        <w:rPr>
          <w:rFonts w:ascii="Times New Roman" w:hAnsi="Times New Roman" w:cs="Times New Roman"/>
          <w:color w:val="000000"/>
        </w:rPr>
        <w:t>факултет</w:t>
      </w:r>
      <w:proofErr w:type="spellEnd"/>
      <w:r w:rsidR="00BD2C06" w:rsidRPr="00CF150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F150F">
        <w:rPr>
          <w:rFonts w:ascii="Times New Roman" w:hAnsi="Times New Roman" w:cs="Times New Roman"/>
          <w:color w:val="000000"/>
        </w:rPr>
        <w:t>Универзитета</w:t>
      </w:r>
      <w:proofErr w:type="spellEnd"/>
      <w:r w:rsidR="00BD2C06" w:rsidRPr="00CF150F">
        <w:rPr>
          <w:rFonts w:ascii="Times New Roman" w:hAnsi="Times New Roman" w:cs="Times New Roman"/>
          <w:color w:val="000000"/>
        </w:rPr>
        <w:t xml:space="preserve"> </w:t>
      </w:r>
      <w:r w:rsidRPr="00CF150F">
        <w:rPr>
          <w:rFonts w:ascii="Times New Roman" w:hAnsi="Times New Roman" w:cs="Times New Roman"/>
          <w:color w:val="000000"/>
        </w:rPr>
        <w:t>у</w:t>
      </w:r>
      <w:r w:rsidR="00BD2C06" w:rsidRPr="00CF150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F150F">
        <w:rPr>
          <w:rFonts w:ascii="Times New Roman" w:hAnsi="Times New Roman" w:cs="Times New Roman"/>
          <w:color w:val="000000"/>
        </w:rPr>
        <w:t>Београду</w:t>
      </w:r>
      <w:proofErr w:type="spellEnd"/>
    </w:p>
    <w:p w14:paraId="1A465B13" w14:textId="77777777" w:rsidR="00BD2C06" w:rsidRPr="00CF150F" w:rsidRDefault="008864DC" w:rsidP="00CF150F">
      <w:pPr>
        <w:pStyle w:val="ListParagraph"/>
        <w:numPr>
          <w:ilvl w:val="0"/>
          <w:numId w:val="25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proofErr w:type="spellStart"/>
      <w:r w:rsidRPr="00CF150F">
        <w:rPr>
          <w:rFonts w:ascii="Times New Roman" w:hAnsi="Times New Roman" w:cs="Times New Roman"/>
          <w:color w:val="000000"/>
        </w:rPr>
        <w:t>Место</w:t>
      </w:r>
      <w:proofErr w:type="spellEnd"/>
      <w:r w:rsidR="00BD2C06" w:rsidRPr="00CF150F">
        <w:rPr>
          <w:rFonts w:ascii="Times New Roman" w:hAnsi="Times New Roman" w:cs="Times New Roman"/>
          <w:color w:val="000000"/>
        </w:rPr>
        <w:t xml:space="preserve"> </w:t>
      </w:r>
      <w:r w:rsidRPr="00CF150F">
        <w:rPr>
          <w:rFonts w:ascii="Times New Roman" w:hAnsi="Times New Roman" w:cs="Times New Roman"/>
          <w:color w:val="000000"/>
        </w:rPr>
        <w:t>и</w:t>
      </w:r>
      <w:r w:rsidR="00BD2C06" w:rsidRPr="00CF150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F150F">
        <w:rPr>
          <w:rFonts w:ascii="Times New Roman" w:hAnsi="Times New Roman" w:cs="Times New Roman"/>
          <w:color w:val="000000"/>
        </w:rPr>
        <w:t>година</w:t>
      </w:r>
      <w:proofErr w:type="spellEnd"/>
      <w:r w:rsidR="00BD2C06" w:rsidRPr="00CF150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F150F">
        <w:rPr>
          <w:rFonts w:ascii="Times New Roman" w:hAnsi="Times New Roman" w:cs="Times New Roman"/>
          <w:color w:val="000000"/>
        </w:rPr>
        <w:t>завршетка</w:t>
      </w:r>
      <w:proofErr w:type="spellEnd"/>
      <w:r w:rsidR="00BD2C06" w:rsidRPr="00CF150F">
        <w:rPr>
          <w:rFonts w:ascii="Times New Roman" w:hAnsi="Times New Roman" w:cs="Times New Roman"/>
          <w:color w:val="000000"/>
        </w:rPr>
        <w:t>:      </w:t>
      </w:r>
      <w:r w:rsidR="00CF150F">
        <w:rPr>
          <w:rFonts w:ascii="Times New Roman" w:hAnsi="Times New Roman" w:cs="Times New Roman"/>
          <w:color w:val="000000"/>
        </w:rPr>
        <w:tab/>
      </w:r>
      <w:proofErr w:type="spellStart"/>
      <w:r w:rsidRPr="00CF150F">
        <w:rPr>
          <w:rFonts w:ascii="Times New Roman" w:hAnsi="Times New Roman" w:cs="Times New Roman"/>
          <w:color w:val="000000"/>
        </w:rPr>
        <w:t>Београд</w:t>
      </w:r>
      <w:proofErr w:type="spellEnd"/>
      <w:r w:rsidR="00BD2C06" w:rsidRPr="00CF150F">
        <w:rPr>
          <w:rFonts w:ascii="Times New Roman" w:hAnsi="Times New Roman" w:cs="Times New Roman"/>
          <w:color w:val="000000"/>
        </w:rPr>
        <w:t xml:space="preserve">, </w:t>
      </w:r>
      <w:r w:rsidR="00860FE2" w:rsidRPr="00CF150F">
        <w:rPr>
          <w:rFonts w:ascii="Times New Roman" w:hAnsi="Times New Roman" w:cs="Times New Roman"/>
        </w:rPr>
        <w:t xml:space="preserve">2000. </w:t>
      </w:r>
      <w:proofErr w:type="spellStart"/>
      <w:r w:rsidRPr="00CF150F">
        <w:rPr>
          <w:rFonts w:ascii="Times New Roman" w:hAnsi="Times New Roman" w:cs="Times New Roman"/>
        </w:rPr>
        <w:t>године</w:t>
      </w:r>
      <w:proofErr w:type="spellEnd"/>
      <w:r w:rsidR="00860FE2" w:rsidRPr="00CF150F">
        <w:rPr>
          <w:rFonts w:ascii="Times New Roman" w:hAnsi="Times New Roman" w:cs="Times New Roman"/>
        </w:rPr>
        <w:t xml:space="preserve"> </w:t>
      </w:r>
      <w:proofErr w:type="spellStart"/>
      <w:r w:rsidRPr="00CF150F">
        <w:rPr>
          <w:rFonts w:ascii="Times New Roman" w:hAnsi="Times New Roman" w:cs="Times New Roman"/>
        </w:rPr>
        <w:t>са</w:t>
      </w:r>
      <w:proofErr w:type="spellEnd"/>
      <w:r w:rsidR="00860FE2" w:rsidRPr="00CF150F">
        <w:rPr>
          <w:rFonts w:ascii="Times New Roman" w:hAnsi="Times New Roman" w:cs="Times New Roman"/>
        </w:rPr>
        <w:t xml:space="preserve"> </w:t>
      </w:r>
      <w:proofErr w:type="spellStart"/>
      <w:r w:rsidRPr="00CF150F">
        <w:rPr>
          <w:rFonts w:ascii="Times New Roman" w:hAnsi="Times New Roman" w:cs="Times New Roman"/>
        </w:rPr>
        <w:t>просечном</w:t>
      </w:r>
      <w:proofErr w:type="spellEnd"/>
      <w:r w:rsidR="00860FE2" w:rsidRPr="00CF150F">
        <w:rPr>
          <w:rFonts w:ascii="Times New Roman" w:hAnsi="Times New Roman" w:cs="Times New Roman"/>
        </w:rPr>
        <w:t xml:space="preserve"> </w:t>
      </w:r>
      <w:proofErr w:type="spellStart"/>
      <w:r w:rsidRPr="00CF150F">
        <w:rPr>
          <w:rFonts w:ascii="Times New Roman" w:hAnsi="Times New Roman" w:cs="Times New Roman"/>
        </w:rPr>
        <w:t>оценом</w:t>
      </w:r>
      <w:proofErr w:type="spellEnd"/>
      <w:r w:rsidR="00860FE2" w:rsidRPr="00CF150F">
        <w:rPr>
          <w:rFonts w:ascii="Times New Roman" w:hAnsi="Times New Roman" w:cs="Times New Roman"/>
        </w:rPr>
        <w:t xml:space="preserve"> 9.83</w:t>
      </w:r>
      <w:r w:rsidR="00BD2C06" w:rsidRPr="00CF150F">
        <w:rPr>
          <w:rFonts w:ascii="Times New Roman" w:hAnsi="Times New Roman" w:cs="Times New Roman"/>
        </w:rPr>
        <w:t>.</w:t>
      </w:r>
    </w:p>
    <w:p w14:paraId="561537E4" w14:textId="77777777" w:rsidR="0087100E" w:rsidRDefault="0087100E" w:rsidP="000B37F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1820B72E" w14:textId="36C75F27" w:rsidR="000B37FC" w:rsidRPr="00AD6E09" w:rsidRDefault="000B37FC" w:rsidP="000B37F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</w:rPr>
        <w:lastRenderedPageBreak/>
        <w:t>Докторске</w:t>
      </w:r>
      <w:proofErr w:type="spellEnd"/>
      <w:r w:rsidRPr="00AD6E09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</w:rPr>
        <w:t>студије</w:t>
      </w:r>
      <w:proofErr w:type="spellEnd"/>
    </w:p>
    <w:p w14:paraId="3A2019EE" w14:textId="77777777" w:rsidR="000B37FC" w:rsidRPr="00911E42" w:rsidRDefault="000B37FC" w:rsidP="000B37FC">
      <w:pPr>
        <w:pStyle w:val="ListParagraph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proofErr w:type="spellStart"/>
      <w:r w:rsidRPr="00911E42">
        <w:rPr>
          <w:rFonts w:ascii="Times New Roman" w:hAnsi="Times New Roman" w:cs="Times New Roman"/>
          <w:color w:val="000000"/>
        </w:rPr>
        <w:t>Назив</w:t>
      </w:r>
      <w:proofErr w:type="spellEnd"/>
      <w:r w:rsidRPr="00911E4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11E42">
        <w:rPr>
          <w:rFonts w:ascii="Times New Roman" w:hAnsi="Times New Roman" w:cs="Times New Roman"/>
          <w:color w:val="000000"/>
        </w:rPr>
        <w:t>установе</w:t>
      </w:r>
      <w:proofErr w:type="spellEnd"/>
      <w:r w:rsidRPr="00911E42">
        <w:rPr>
          <w:rFonts w:ascii="Times New Roman" w:hAnsi="Times New Roman" w:cs="Times New Roman"/>
          <w:color w:val="000000"/>
        </w:rPr>
        <w:t>:</w:t>
      </w:r>
      <w:r>
        <w:rPr>
          <w:rFonts w:ascii="Times New Roman" w:hAnsi="Times New Roman" w:cs="Times New Roman"/>
          <w:color w:val="000000"/>
        </w:rPr>
        <w:tab/>
      </w:r>
      <w:r w:rsidRPr="00911E42">
        <w:rPr>
          <w:rFonts w:ascii="Times New Roman" w:hAnsi="Times New Roman" w:cs="Times New Roman"/>
          <w:color w:val="000000"/>
        </w:rPr>
        <w:t xml:space="preserve"> </w:t>
      </w:r>
      <w:r w:rsidRPr="00911E42">
        <w:rPr>
          <w:rFonts w:ascii="Times New Roman" w:hAnsi="Times New Roman" w:cs="Times New Roman"/>
          <w:color w:val="000000"/>
        </w:rPr>
        <w:tab/>
      </w:r>
      <w:r w:rsidRPr="00911E42">
        <w:rPr>
          <w:rFonts w:ascii="Times New Roman" w:hAnsi="Times New Roman" w:cs="Times New Roman"/>
          <w:color w:val="000000"/>
        </w:rPr>
        <w:tab/>
      </w:r>
      <w:proofErr w:type="spellStart"/>
      <w:r w:rsidRPr="00911E42">
        <w:rPr>
          <w:rFonts w:ascii="Times New Roman" w:hAnsi="Times New Roman" w:cs="Times New Roman"/>
          <w:color w:val="000000"/>
        </w:rPr>
        <w:t>Медицински</w:t>
      </w:r>
      <w:proofErr w:type="spellEnd"/>
      <w:r w:rsidRPr="00911E4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11E42">
        <w:rPr>
          <w:rFonts w:ascii="Times New Roman" w:hAnsi="Times New Roman" w:cs="Times New Roman"/>
          <w:color w:val="000000"/>
        </w:rPr>
        <w:t>факултет</w:t>
      </w:r>
      <w:proofErr w:type="spellEnd"/>
      <w:r w:rsidRPr="00911E4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11E42">
        <w:rPr>
          <w:rFonts w:ascii="Times New Roman" w:hAnsi="Times New Roman" w:cs="Times New Roman"/>
          <w:color w:val="000000"/>
        </w:rPr>
        <w:t>Универзитета</w:t>
      </w:r>
      <w:proofErr w:type="spellEnd"/>
      <w:r w:rsidRPr="00911E42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Pr="00911E42">
        <w:rPr>
          <w:rFonts w:ascii="Times New Roman" w:hAnsi="Times New Roman" w:cs="Times New Roman"/>
          <w:color w:val="000000"/>
        </w:rPr>
        <w:t>Београду</w:t>
      </w:r>
      <w:proofErr w:type="spellEnd"/>
    </w:p>
    <w:p w14:paraId="7C8F9E77" w14:textId="4098F50E" w:rsidR="000B37FC" w:rsidRPr="00911E42" w:rsidRDefault="000B37FC" w:rsidP="000B37FC">
      <w:pPr>
        <w:pStyle w:val="ListParagraph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color w:val="000000"/>
        </w:rPr>
      </w:pPr>
      <w:proofErr w:type="spellStart"/>
      <w:r w:rsidRPr="00911E42">
        <w:rPr>
          <w:rFonts w:ascii="Times New Roman" w:hAnsi="Times New Roman" w:cs="Times New Roman"/>
          <w:color w:val="000000"/>
        </w:rPr>
        <w:t>Место</w:t>
      </w:r>
      <w:proofErr w:type="spellEnd"/>
      <w:r w:rsidRPr="00911E42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Pr="00911E42">
        <w:rPr>
          <w:rFonts w:ascii="Times New Roman" w:hAnsi="Times New Roman" w:cs="Times New Roman"/>
          <w:color w:val="000000"/>
        </w:rPr>
        <w:t>година</w:t>
      </w:r>
      <w:proofErr w:type="spellEnd"/>
      <w:r w:rsidRPr="00911E42">
        <w:rPr>
          <w:rFonts w:ascii="Times New Roman" w:hAnsi="Times New Roman" w:cs="Times New Roman"/>
          <w:color w:val="000000"/>
        </w:rPr>
        <w:t xml:space="preserve"> </w:t>
      </w:r>
      <w:r w:rsidR="00564BD3">
        <w:rPr>
          <w:rFonts w:ascii="Times New Roman" w:hAnsi="Times New Roman" w:cs="Times New Roman"/>
          <w:color w:val="000000"/>
          <w:lang w:val="sr-Cyrl-RS"/>
        </w:rPr>
        <w:t>одбране</w:t>
      </w:r>
      <w:r>
        <w:rPr>
          <w:rFonts w:ascii="Times New Roman" w:hAnsi="Times New Roman" w:cs="Times New Roman"/>
          <w:color w:val="000000"/>
        </w:rPr>
        <w:t>:</w:t>
      </w:r>
      <w:r w:rsidRPr="00911E42">
        <w:rPr>
          <w:rFonts w:ascii="Times New Roman" w:hAnsi="Times New Roman" w:cs="Times New Roman"/>
          <w:color w:val="000000"/>
        </w:rPr>
        <w:t xml:space="preserve"> </w:t>
      </w:r>
      <w:r w:rsidRPr="00911E42">
        <w:rPr>
          <w:rFonts w:ascii="Times New Roman" w:hAnsi="Times New Roman" w:cs="Times New Roman"/>
          <w:color w:val="000000"/>
        </w:rPr>
        <w:tab/>
      </w:r>
      <w:r w:rsidR="00564BD3">
        <w:rPr>
          <w:rFonts w:ascii="Times New Roman" w:hAnsi="Times New Roman" w:cs="Times New Roman"/>
          <w:color w:val="000000"/>
        </w:rPr>
        <w:tab/>
      </w:r>
      <w:proofErr w:type="spellStart"/>
      <w:r w:rsidRPr="00CF150F">
        <w:rPr>
          <w:rFonts w:ascii="Times New Roman" w:hAnsi="Times New Roman" w:cs="Times New Roman"/>
          <w:color w:val="000000"/>
        </w:rPr>
        <w:t>Београд</w:t>
      </w:r>
      <w:proofErr w:type="spellEnd"/>
      <w:r w:rsidRPr="00CF150F">
        <w:rPr>
          <w:rFonts w:ascii="Times New Roman" w:hAnsi="Times New Roman" w:cs="Times New Roman"/>
          <w:color w:val="000000"/>
        </w:rPr>
        <w:t xml:space="preserve">, </w:t>
      </w:r>
      <w:r w:rsidRPr="00CF150F">
        <w:rPr>
          <w:rFonts w:ascii="Times New Roman" w:eastAsia="Arial Unicode MS" w:hAnsi="Times New Roman" w:cs="Times New Roman"/>
          <w:color w:val="000000"/>
        </w:rPr>
        <w:t>2017.</w:t>
      </w:r>
      <w:r w:rsidR="00015862">
        <w:rPr>
          <w:rFonts w:ascii="Times New Roman" w:eastAsia="Arial Unicode MS" w:hAnsi="Times New Roman" w:cs="Times New Roman"/>
          <w:color w:val="000000"/>
        </w:rPr>
        <w:t xml:space="preserve"> </w:t>
      </w:r>
      <w:proofErr w:type="spellStart"/>
      <w:r w:rsidRPr="00CF150F">
        <w:rPr>
          <w:rFonts w:ascii="Times New Roman" w:eastAsia="Arial Unicode MS" w:hAnsi="Times New Roman" w:cs="Times New Roman"/>
          <w:color w:val="000000"/>
        </w:rPr>
        <w:t>године</w:t>
      </w:r>
      <w:proofErr w:type="spellEnd"/>
      <w:r w:rsidRPr="00911E42">
        <w:rPr>
          <w:rFonts w:ascii="Times New Roman" w:eastAsia="Arial Unicode MS" w:hAnsi="Times New Roman" w:cs="Times New Roman"/>
          <w:color w:val="000000"/>
        </w:rPr>
        <w:t xml:space="preserve">; </w:t>
      </w:r>
    </w:p>
    <w:p w14:paraId="2CBF47B9" w14:textId="77777777" w:rsidR="000B37FC" w:rsidRPr="000B37FC" w:rsidRDefault="000B37FC" w:rsidP="000B37FC">
      <w:pPr>
        <w:pStyle w:val="ListParagraph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color w:val="000000"/>
        </w:rPr>
      </w:pPr>
      <w:proofErr w:type="spellStart"/>
      <w:r w:rsidRPr="00911E42">
        <w:rPr>
          <w:rFonts w:ascii="Times New Roman" w:eastAsia="Arial Unicode MS" w:hAnsi="Times New Roman" w:cs="Times New Roman"/>
          <w:color w:val="000000"/>
        </w:rPr>
        <w:t>Комисија</w:t>
      </w:r>
      <w:proofErr w:type="spellEnd"/>
      <w:r w:rsidRPr="00911E42">
        <w:rPr>
          <w:rFonts w:ascii="Times New Roman" w:eastAsia="Arial Unicode MS" w:hAnsi="Times New Roman" w:cs="Times New Roman"/>
          <w:color w:val="000000"/>
        </w:rPr>
        <w:t>:</w:t>
      </w:r>
      <w:r w:rsidRPr="00911E42">
        <w:rPr>
          <w:rFonts w:ascii="Times New Roman" w:eastAsia="Arial Unicode MS" w:hAnsi="Times New Roman" w:cs="Times New Roman"/>
          <w:color w:val="000000"/>
        </w:rPr>
        <w:tab/>
      </w:r>
      <w:r w:rsidRPr="00911E42">
        <w:rPr>
          <w:rFonts w:ascii="Times New Roman" w:eastAsia="Arial Unicode MS" w:hAnsi="Times New Roman" w:cs="Times New Roman"/>
          <w:color w:val="000000"/>
        </w:rPr>
        <w:tab/>
      </w:r>
      <w:r w:rsidRPr="00911E42">
        <w:rPr>
          <w:rFonts w:ascii="Times New Roman" w:eastAsia="Arial Unicode MS" w:hAnsi="Times New Roman" w:cs="Times New Roman"/>
          <w:color w:val="000000"/>
        </w:rPr>
        <w:tab/>
      </w:r>
      <w:r w:rsidRPr="00911E42">
        <w:rPr>
          <w:rFonts w:ascii="Times New Roman" w:eastAsia="Arial Unicode MS" w:hAnsi="Times New Roman" w:cs="Times New Roman"/>
          <w:color w:val="000000"/>
        </w:rPr>
        <w:tab/>
      </w:r>
      <w:proofErr w:type="spellStart"/>
      <w:r w:rsidRPr="00CF150F">
        <w:rPr>
          <w:rFonts w:ascii="Times New Roman" w:hAnsi="Times New Roman" w:cs="Times New Roman"/>
        </w:rPr>
        <w:t>проф</w:t>
      </w:r>
      <w:proofErr w:type="spellEnd"/>
      <w:r w:rsidRPr="00CF150F">
        <w:rPr>
          <w:rFonts w:ascii="Times New Roman" w:hAnsi="Times New Roman" w:cs="Times New Roman"/>
        </w:rPr>
        <w:t xml:space="preserve">. </w:t>
      </w:r>
      <w:proofErr w:type="spellStart"/>
      <w:r w:rsidRPr="00CF150F">
        <w:rPr>
          <w:rFonts w:ascii="Times New Roman" w:hAnsi="Times New Roman" w:cs="Times New Roman"/>
        </w:rPr>
        <w:t>др</w:t>
      </w:r>
      <w:proofErr w:type="spellEnd"/>
      <w:r w:rsidRPr="00CF150F">
        <w:rPr>
          <w:rFonts w:ascii="Times New Roman" w:hAnsi="Times New Roman" w:cs="Times New Roman"/>
        </w:rPr>
        <w:t xml:space="preserve"> </w:t>
      </w:r>
      <w:proofErr w:type="spellStart"/>
      <w:r w:rsidRPr="00CF150F">
        <w:rPr>
          <w:rFonts w:ascii="Times New Roman" w:hAnsi="Times New Roman" w:cs="Times New Roman"/>
        </w:rPr>
        <w:t>Мирјана</w:t>
      </w:r>
      <w:proofErr w:type="spellEnd"/>
      <w:r w:rsidRPr="00CF150F">
        <w:rPr>
          <w:rFonts w:ascii="Times New Roman" w:hAnsi="Times New Roman" w:cs="Times New Roman"/>
        </w:rPr>
        <w:t xml:space="preserve"> </w:t>
      </w:r>
      <w:proofErr w:type="spellStart"/>
      <w:r w:rsidRPr="00CF150F">
        <w:rPr>
          <w:rFonts w:ascii="Times New Roman" w:hAnsi="Times New Roman" w:cs="Times New Roman"/>
        </w:rPr>
        <w:t>Милинковић</w:t>
      </w:r>
      <w:proofErr w:type="spellEnd"/>
      <w:r w:rsidRPr="00CF150F">
        <w:rPr>
          <w:rFonts w:ascii="Times New Roman" w:hAnsi="Times New Roman" w:cs="Times New Roman"/>
        </w:rPr>
        <w:t xml:space="preserve">, </w:t>
      </w:r>
      <w:proofErr w:type="spellStart"/>
      <w:r w:rsidRPr="00CF150F">
        <w:rPr>
          <w:rFonts w:ascii="Times New Roman" w:hAnsi="Times New Roman" w:cs="Times New Roman"/>
        </w:rPr>
        <w:t>проф</w:t>
      </w:r>
      <w:proofErr w:type="spellEnd"/>
      <w:r w:rsidRPr="00CF150F">
        <w:rPr>
          <w:rFonts w:ascii="Times New Roman" w:hAnsi="Times New Roman" w:cs="Times New Roman"/>
        </w:rPr>
        <w:t xml:space="preserve">. </w:t>
      </w:r>
      <w:proofErr w:type="spellStart"/>
      <w:r w:rsidRPr="00CF150F">
        <w:rPr>
          <w:rFonts w:ascii="Times New Roman" w:hAnsi="Times New Roman" w:cs="Times New Roman"/>
        </w:rPr>
        <w:t>др</w:t>
      </w:r>
      <w:proofErr w:type="spellEnd"/>
      <w:r w:rsidRPr="00CF150F">
        <w:rPr>
          <w:rFonts w:ascii="Times New Roman" w:hAnsi="Times New Roman" w:cs="Times New Roman"/>
        </w:rPr>
        <w:t xml:space="preserve"> </w:t>
      </w:r>
      <w:proofErr w:type="spellStart"/>
      <w:r w:rsidRPr="00CF150F">
        <w:rPr>
          <w:rFonts w:ascii="Times New Roman" w:hAnsi="Times New Roman" w:cs="Times New Roman"/>
        </w:rPr>
        <w:t>Дарија</w:t>
      </w:r>
      <w:proofErr w:type="spellEnd"/>
      <w:r w:rsidRPr="00CF150F">
        <w:rPr>
          <w:rFonts w:ascii="Times New Roman" w:hAnsi="Times New Roman" w:cs="Times New Roman"/>
        </w:rPr>
        <w:t xml:space="preserve"> </w:t>
      </w:r>
      <w:proofErr w:type="spellStart"/>
      <w:r w:rsidRPr="00CF150F">
        <w:rPr>
          <w:rFonts w:ascii="Times New Roman" w:hAnsi="Times New Roman" w:cs="Times New Roman"/>
        </w:rPr>
        <w:t>Кисић</w:t>
      </w:r>
      <w:proofErr w:type="spellEnd"/>
      <w:r w:rsidRPr="00CF150F">
        <w:rPr>
          <w:rFonts w:ascii="Times New Roman" w:hAnsi="Times New Roman" w:cs="Times New Roman"/>
        </w:rPr>
        <w:t xml:space="preserve"> </w:t>
      </w:r>
    </w:p>
    <w:p w14:paraId="412F4DDD" w14:textId="77777777" w:rsidR="000B37FC" w:rsidRPr="00911E42" w:rsidRDefault="000B37FC" w:rsidP="000B37FC">
      <w:pPr>
        <w:pStyle w:val="ListParagraph"/>
        <w:spacing w:after="0" w:line="240" w:lineRule="auto"/>
        <w:ind w:left="3600"/>
        <w:jc w:val="both"/>
        <w:rPr>
          <w:rFonts w:ascii="Times New Roman" w:eastAsia="Arial Unicode MS" w:hAnsi="Times New Roman" w:cs="Times New Roman"/>
          <w:color w:val="000000"/>
        </w:rPr>
      </w:pPr>
      <w:proofErr w:type="spellStart"/>
      <w:r w:rsidRPr="00CF150F">
        <w:rPr>
          <w:rFonts w:ascii="Times New Roman" w:hAnsi="Times New Roman" w:cs="Times New Roman"/>
        </w:rPr>
        <w:t>Тепавчевић</w:t>
      </w:r>
      <w:proofErr w:type="spellEnd"/>
      <w:r w:rsidRPr="00CF150F">
        <w:rPr>
          <w:rFonts w:ascii="Times New Roman" w:hAnsi="Times New Roman" w:cs="Times New Roman"/>
        </w:rPr>
        <w:t>,</w:t>
      </w:r>
      <w:r w:rsidR="00880FA7">
        <w:rPr>
          <w:rFonts w:ascii="Times New Roman" w:hAnsi="Times New Roman" w:cs="Times New Roman"/>
        </w:rPr>
        <w:t xml:space="preserve"> </w:t>
      </w:r>
      <w:proofErr w:type="spellStart"/>
      <w:r w:rsidRPr="00CF150F">
        <w:rPr>
          <w:rFonts w:ascii="Times New Roman" w:hAnsi="Times New Roman" w:cs="Times New Roman"/>
        </w:rPr>
        <w:t>доц</w:t>
      </w:r>
      <w:proofErr w:type="spellEnd"/>
      <w:r w:rsidRPr="00CF150F">
        <w:rPr>
          <w:rFonts w:ascii="Times New Roman" w:hAnsi="Times New Roman" w:cs="Times New Roman"/>
        </w:rPr>
        <w:t xml:space="preserve">. </w:t>
      </w:r>
      <w:proofErr w:type="spellStart"/>
      <w:r w:rsidRPr="00CF150F">
        <w:rPr>
          <w:rFonts w:ascii="Times New Roman" w:hAnsi="Times New Roman" w:cs="Times New Roman"/>
        </w:rPr>
        <w:t>др</w:t>
      </w:r>
      <w:proofErr w:type="spellEnd"/>
      <w:r w:rsidRPr="00CF150F">
        <w:rPr>
          <w:rFonts w:ascii="Times New Roman" w:hAnsi="Times New Roman" w:cs="Times New Roman"/>
        </w:rPr>
        <w:t xml:space="preserve"> </w:t>
      </w:r>
      <w:proofErr w:type="spellStart"/>
      <w:r w:rsidRPr="00CF150F">
        <w:rPr>
          <w:rFonts w:ascii="Times New Roman" w:hAnsi="Times New Roman" w:cs="Times New Roman"/>
        </w:rPr>
        <w:t>Душан</w:t>
      </w:r>
      <w:proofErr w:type="spellEnd"/>
      <w:r w:rsidRPr="00CF150F">
        <w:rPr>
          <w:rFonts w:ascii="Times New Roman" w:hAnsi="Times New Roman" w:cs="Times New Roman"/>
        </w:rPr>
        <w:t xml:space="preserve"> </w:t>
      </w:r>
      <w:proofErr w:type="spellStart"/>
      <w:r w:rsidRPr="00CF150F">
        <w:rPr>
          <w:rFonts w:ascii="Times New Roman" w:hAnsi="Times New Roman" w:cs="Times New Roman"/>
        </w:rPr>
        <w:t>Шкиљевић</w:t>
      </w:r>
      <w:proofErr w:type="spellEnd"/>
      <w:r w:rsidRPr="00CF150F">
        <w:rPr>
          <w:rFonts w:ascii="Times New Roman" w:hAnsi="Times New Roman" w:cs="Times New Roman"/>
        </w:rPr>
        <w:t xml:space="preserve">, </w:t>
      </w:r>
      <w:proofErr w:type="spellStart"/>
      <w:r w:rsidRPr="00CF150F">
        <w:rPr>
          <w:rFonts w:ascii="Times New Roman" w:hAnsi="Times New Roman" w:cs="Times New Roman"/>
        </w:rPr>
        <w:t>доц</w:t>
      </w:r>
      <w:proofErr w:type="spellEnd"/>
      <w:r w:rsidRPr="00CF150F">
        <w:rPr>
          <w:rFonts w:ascii="Times New Roman" w:hAnsi="Times New Roman" w:cs="Times New Roman"/>
        </w:rPr>
        <w:t xml:space="preserve">. </w:t>
      </w:r>
      <w:proofErr w:type="spellStart"/>
      <w:r w:rsidRPr="00CF150F">
        <w:rPr>
          <w:rFonts w:ascii="Times New Roman" w:hAnsi="Times New Roman" w:cs="Times New Roman"/>
        </w:rPr>
        <w:t>др</w:t>
      </w:r>
      <w:proofErr w:type="spellEnd"/>
      <w:r w:rsidRPr="00CF150F">
        <w:rPr>
          <w:rFonts w:ascii="Times New Roman" w:hAnsi="Times New Roman" w:cs="Times New Roman"/>
        </w:rPr>
        <w:t xml:space="preserve"> </w:t>
      </w:r>
      <w:proofErr w:type="spellStart"/>
      <w:r w:rsidRPr="00CF150F">
        <w:rPr>
          <w:rFonts w:ascii="Times New Roman" w:hAnsi="Times New Roman" w:cs="Times New Roman"/>
        </w:rPr>
        <w:t>Жељко</w:t>
      </w:r>
      <w:proofErr w:type="spellEnd"/>
      <w:r w:rsidRPr="00CF150F">
        <w:rPr>
          <w:rFonts w:ascii="Times New Roman" w:hAnsi="Times New Roman" w:cs="Times New Roman"/>
        </w:rPr>
        <w:t xml:space="preserve"> </w:t>
      </w:r>
      <w:proofErr w:type="spellStart"/>
      <w:r w:rsidRPr="00CF150F">
        <w:rPr>
          <w:rFonts w:ascii="Times New Roman" w:hAnsi="Times New Roman" w:cs="Times New Roman"/>
        </w:rPr>
        <w:t>Мијушковић</w:t>
      </w:r>
      <w:proofErr w:type="spellEnd"/>
      <w:r w:rsidRPr="00CF150F">
        <w:rPr>
          <w:rFonts w:ascii="Times New Roman" w:hAnsi="Times New Roman" w:cs="Times New Roman"/>
        </w:rPr>
        <w:t xml:space="preserve"> и </w:t>
      </w:r>
      <w:proofErr w:type="spellStart"/>
      <w:r w:rsidRPr="00CF150F">
        <w:rPr>
          <w:rFonts w:ascii="Times New Roman" w:hAnsi="Times New Roman" w:cs="Times New Roman"/>
        </w:rPr>
        <w:t>проф</w:t>
      </w:r>
      <w:proofErr w:type="spellEnd"/>
      <w:r w:rsidRPr="00CF150F">
        <w:rPr>
          <w:rFonts w:ascii="Times New Roman" w:hAnsi="Times New Roman" w:cs="Times New Roman"/>
        </w:rPr>
        <w:t xml:space="preserve">. </w:t>
      </w:r>
      <w:proofErr w:type="spellStart"/>
      <w:r w:rsidRPr="00CF150F">
        <w:rPr>
          <w:rFonts w:ascii="Times New Roman" w:hAnsi="Times New Roman" w:cs="Times New Roman"/>
        </w:rPr>
        <w:t>др</w:t>
      </w:r>
      <w:proofErr w:type="spellEnd"/>
      <w:r w:rsidRPr="00CF150F">
        <w:rPr>
          <w:rFonts w:ascii="Times New Roman" w:hAnsi="Times New Roman" w:cs="Times New Roman"/>
        </w:rPr>
        <w:t xml:space="preserve"> </w:t>
      </w:r>
      <w:proofErr w:type="spellStart"/>
      <w:r w:rsidRPr="00CF150F">
        <w:rPr>
          <w:rFonts w:ascii="Times New Roman" w:hAnsi="Times New Roman" w:cs="Times New Roman"/>
        </w:rPr>
        <w:t>Славенка</w:t>
      </w:r>
      <w:proofErr w:type="spellEnd"/>
      <w:r w:rsidRPr="00CF150F">
        <w:rPr>
          <w:rFonts w:ascii="Times New Roman" w:hAnsi="Times New Roman" w:cs="Times New Roman"/>
        </w:rPr>
        <w:t xml:space="preserve"> </w:t>
      </w:r>
      <w:proofErr w:type="spellStart"/>
      <w:r w:rsidRPr="00CF150F">
        <w:rPr>
          <w:rFonts w:ascii="Times New Roman" w:hAnsi="Times New Roman" w:cs="Times New Roman"/>
        </w:rPr>
        <w:t>Јанковић</w:t>
      </w:r>
      <w:proofErr w:type="spellEnd"/>
      <w:r w:rsidRPr="00911E42">
        <w:rPr>
          <w:rFonts w:ascii="Times New Roman" w:eastAsia="Arial Unicode MS" w:hAnsi="Times New Roman" w:cs="Times New Roman"/>
          <w:color w:val="000000"/>
        </w:rPr>
        <w:t xml:space="preserve"> </w:t>
      </w:r>
    </w:p>
    <w:p w14:paraId="4ECADFF7" w14:textId="77777777" w:rsidR="000B37FC" w:rsidRPr="00911E42" w:rsidRDefault="000B37FC" w:rsidP="000B37FC">
      <w:pPr>
        <w:pStyle w:val="ListParagraph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color w:val="000000"/>
        </w:rPr>
      </w:pPr>
      <w:proofErr w:type="spellStart"/>
      <w:r w:rsidRPr="00911E42">
        <w:rPr>
          <w:rFonts w:ascii="Times New Roman" w:eastAsia="Arial Unicode MS" w:hAnsi="Times New Roman" w:cs="Times New Roman"/>
          <w:color w:val="000000"/>
        </w:rPr>
        <w:t>Ментор</w:t>
      </w:r>
      <w:proofErr w:type="spellEnd"/>
      <w:r w:rsidRPr="00911E42">
        <w:rPr>
          <w:rFonts w:ascii="Times New Roman" w:eastAsia="Arial Unicode MS" w:hAnsi="Times New Roman" w:cs="Times New Roman"/>
          <w:color w:val="000000"/>
        </w:rPr>
        <w:t xml:space="preserve"> </w:t>
      </w:r>
      <w:r w:rsidRPr="00911E42">
        <w:rPr>
          <w:rFonts w:ascii="Times New Roman" w:eastAsia="Arial Unicode MS" w:hAnsi="Times New Roman" w:cs="Times New Roman"/>
          <w:color w:val="000000"/>
        </w:rPr>
        <w:tab/>
      </w:r>
      <w:r w:rsidRPr="00911E42">
        <w:rPr>
          <w:rFonts w:ascii="Times New Roman" w:eastAsia="Arial Unicode MS" w:hAnsi="Times New Roman" w:cs="Times New Roman"/>
          <w:color w:val="000000"/>
        </w:rPr>
        <w:tab/>
      </w:r>
      <w:r w:rsidRPr="00911E42">
        <w:rPr>
          <w:rFonts w:ascii="Times New Roman" w:eastAsia="Arial Unicode MS" w:hAnsi="Times New Roman" w:cs="Times New Roman"/>
          <w:color w:val="000000"/>
        </w:rPr>
        <w:tab/>
      </w:r>
      <w:r w:rsidRPr="00911E42">
        <w:rPr>
          <w:rFonts w:ascii="Times New Roman" w:eastAsia="Arial Unicode MS" w:hAnsi="Times New Roman" w:cs="Times New Roman"/>
          <w:color w:val="000000"/>
        </w:rPr>
        <w:tab/>
      </w:r>
      <w:proofErr w:type="spellStart"/>
      <w:r w:rsidRPr="00CF150F">
        <w:rPr>
          <w:rFonts w:ascii="Times New Roman" w:hAnsi="Times New Roman" w:cs="Times New Roman"/>
        </w:rPr>
        <w:t>доц</w:t>
      </w:r>
      <w:proofErr w:type="spellEnd"/>
      <w:r w:rsidRPr="00CF150F">
        <w:rPr>
          <w:rFonts w:ascii="Times New Roman" w:hAnsi="Times New Roman" w:cs="Times New Roman"/>
        </w:rPr>
        <w:t xml:space="preserve">. </w:t>
      </w:r>
      <w:proofErr w:type="spellStart"/>
      <w:r w:rsidRPr="00CF150F">
        <w:rPr>
          <w:rFonts w:ascii="Times New Roman" w:hAnsi="Times New Roman" w:cs="Times New Roman"/>
        </w:rPr>
        <w:t>др</w:t>
      </w:r>
      <w:proofErr w:type="spellEnd"/>
      <w:r w:rsidRPr="00CF150F">
        <w:rPr>
          <w:rFonts w:ascii="Times New Roman" w:hAnsi="Times New Roman" w:cs="Times New Roman"/>
        </w:rPr>
        <w:t xml:space="preserve"> </w:t>
      </w:r>
      <w:proofErr w:type="spellStart"/>
      <w:r w:rsidRPr="00CF150F">
        <w:rPr>
          <w:rFonts w:ascii="Times New Roman" w:hAnsi="Times New Roman" w:cs="Times New Roman"/>
        </w:rPr>
        <w:t>Наташа</w:t>
      </w:r>
      <w:proofErr w:type="spellEnd"/>
      <w:r w:rsidRPr="00CF150F">
        <w:rPr>
          <w:rFonts w:ascii="Times New Roman" w:hAnsi="Times New Roman" w:cs="Times New Roman"/>
        </w:rPr>
        <w:t xml:space="preserve"> </w:t>
      </w:r>
      <w:proofErr w:type="spellStart"/>
      <w:r w:rsidRPr="00CF150F">
        <w:rPr>
          <w:rFonts w:ascii="Times New Roman" w:hAnsi="Times New Roman" w:cs="Times New Roman"/>
        </w:rPr>
        <w:t>Максимовић</w:t>
      </w:r>
      <w:proofErr w:type="spellEnd"/>
    </w:p>
    <w:p w14:paraId="57FEE7E9" w14:textId="77777777" w:rsidR="000B37FC" w:rsidRPr="00911E42" w:rsidRDefault="000B37FC" w:rsidP="000B37FC">
      <w:pPr>
        <w:pStyle w:val="ListParagraph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color w:val="000000"/>
        </w:rPr>
      </w:pPr>
      <w:proofErr w:type="spellStart"/>
      <w:r w:rsidRPr="00911E42">
        <w:rPr>
          <w:rFonts w:ascii="Times New Roman" w:eastAsia="Arial Unicode MS" w:hAnsi="Times New Roman" w:cs="Times New Roman"/>
          <w:color w:val="000000"/>
        </w:rPr>
        <w:t>Коментор</w:t>
      </w:r>
      <w:proofErr w:type="spellEnd"/>
      <w:r w:rsidRPr="00911E42">
        <w:rPr>
          <w:rFonts w:ascii="Times New Roman" w:eastAsia="Arial Unicode MS" w:hAnsi="Times New Roman" w:cs="Times New Roman"/>
          <w:color w:val="000000"/>
        </w:rPr>
        <w:t xml:space="preserve"> </w:t>
      </w:r>
      <w:r w:rsidRPr="00911E42">
        <w:rPr>
          <w:rFonts w:ascii="Times New Roman" w:eastAsia="Arial Unicode MS" w:hAnsi="Times New Roman" w:cs="Times New Roman"/>
          <w:color w:val="000000"/>
        </w:rPr>
        <w:tab/>
      </w:r>
      <w:r w:rsidRPr="00911E42">
        <w:rPr>
          <w:rFonts w:ascii="Times New Roman" w:eastAsia="Arial Unicode MS" w:hAnsi="Times New Roman" w:cs="Times New Roman"/>
          <w:color w:val="000000"/>
        </w:rPr>
        <w:tab/>
      </w:r>
      <w:r w:rsidRPr="00911E42">
        <w:rPr>
          <w:rFonts w:ascii="Times New Roman" w:eastAsia="Arial Unicode MS" w:hAnsi="Times New Roman" w:cs="Times New Roman"/>
          <w:color w:val="000000"/>
        </w:rPr>
        <w:tab/>
      </w:r>
      <w:r w:rsidRPr="00911E42">
        <w:rPr>
          <w:rFonts w:ascii="Times New Roman" w:eastAsia="Arial Unicode MS" w:hAnsi="Times New Roman" w:cs="Times New Roman"/>
          <w:color w:val="000000"/>
        </w:rPr>
        <w:tab/>
      </w:r>
      <w:proofErr w:type="spellStart"/>
      <w:r w:rsidRPr="00CF150F">
        <w:rPr>
          <w:rFonts w:ascii="Times New Roman" w:hAnsi="Times New Roman" w:cs="Times New Roman"/>
        </w:rPr>
        <w:t>проф</w:t>
      </w:r>
      <w:proofErr w:type="spellEnd"/>
      <w:r w:rsidRPr="00CF150F">
        <w:rPr>
          <w:rFonts w:ascii="Times New Roman" w:hAnsi="Times New Roman" w:cs="Times New Roman"/>
        </w:rPr>
        <w:t xml:space="preserve">. </w:t>
      </w:r>
      <w:proofErr w:type="spellStart"/>
      <w:r w:rsidRPr="00CF150F">
        <w:rPr>
          <w:rFonts w:ascii="Times New Roman" w:hAnsi="Times New Roman" w:cs="Times New Roman"/>
        </w:rPr>
        <w:t>др</w:t>
      </w:r>
      <w:proofErr w:type="spellEnd"/>
      <w:r w:rsidRPr="00CF150F">
        <w:rPr>
          <w:rFonts w:ascii="Times New Roman" w:hAnsi="Times New Roman" w:cs="Times New Roman"/>
        </w:rPr>
        <w:t xml:space="preserve"> </w:t>
      </w:r>
      <w:proofErr w:type="spellStart"/>
      <w:r w:rsidRPr="00CF150F">
        <w:rPr>
          <w:rFonts w:ascii="Times New Roman" w:hAnsi="Times New Roman" w:cs="Times New Roman"/>
        </w:rPr>
        <w:t>Милош</w:t>
      </w:r>
      <w:proofErr w:type="spellEnd"/>
      <w:r w:rsidRPr="00CF150F">
        <w:rPr>
          <w:rFonts w:ascii="Times New Roman" w:hAnsi="Times New Roman" w:cs="Times New Roman"/>
        </w:rPr>
        <w:t xml:space="preserve"> </w:t>
      </w:r>
      <w:proofErr w:type="spellStart"/>
      <w:r w:rsidRPr="00CF150F">
        <w:rPr>
          <w:rFonts w:ascii="Times New Roman" w:hAnsi="Times New Roman" w:cs="Times New Roman"/>
        </w:rPr>
        <w:t>Николић</w:t>
      </w:r>
      <w:proofErr w:type="spellEnd"/>
    </w:p>
    <w:p w14:paraId="6913C609" w14:textId="77777777" w:rsidR="000B37FC" w:rsidRDefault="000B37FC" w:rsidP="000B37FC">
      <w:pPr>
        <w:pStyle w:val="ListParagraph"/>
        <w:numPr>
          <w:ilvl w:val="0"/>
          <w:numId w:val="26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proofErr w:type="spellStart"/>
      <w:r w:rsidRPr="000B37FC">
        <w:rPr>
          <w:rFonts w:ascii="Times New Roman" w:hAnsi="Times New Roman" w:cs="Times New Roman"/>
          <w:color w:val="000000"/>
        </w:rPr>
        <w:t>Наслов</w:t>
      </w:r>
      <w:proofErr w:type="spellEnd"/>
      <w:r w:rsidRPr="000B37F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B37FC">
        <w:rPr>
          <w:rFonts w:ascii="Times New Roman" w:hAnsi="Times New Roman" w:cs="Times New Roman"/>
          <w:color w:val="000000"/>
        </w:rPr>
        <w:t>докторске</w:t>
      </w:r>
      <w:proofErr w:type="spellEnd"/>
      <w:r w:rsidRPr="000B37F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B37FC">
        <w:rPr>
          <w:rFonts w:ascii="Times New Roman" w:hAnsi="Times New Roman" w:cs="Times New Roman"/>
          <w:color w:val="000000"/>
        </w:rPr>
        <w:t>дисертације</w:t>
      </w:r>
      <w:proofErr w:type="spellEnd"/>
      <w:r w:rsidRPr="000B37FC">
        <w:rPr>
          <w:rFonts w:ascii="Times New Roman" w:hAnsi="Times New Roman" w:cs="Times New Roman"/>
          <w:color w:val="000000"/>
        </w:rPr>
        <w:t xml:space="preserve"> </w:t>
      </w:r>
      <w:r w:rsidRPr="000B37FC">
        <w:rPr>
          <w:rFonts w:ascii="Times New Roman" w:hAnsi="Times New Roman" w:cs="Times New Roman"/>
          <w:color w:val="000000"/>
        </w:rPr>
        <w:tab/>
      </w:r>
      <w:r w:rsidRPr="00CF150F">
        <w:rPr>
          <w:rFonts w:ascii="Times New Roman" w:hAnsi="Times New Roman" w:cs="Times New Roman"/>
        </w:rPr>
        <w:t>„</w:t>
      </w:r>
      <w:proofErr w:type="spellStart"/>
      <w:r w:rsidRPr="00CF150F">
        <w:rPr>
          <w:rFonts w:ascii="Times New Roman" w:hAnsi="Times New Roman" w:cs="Times New Roman"/>
        </w:rPr>
        <w:t>Испитивање</w:t>
      </w:r>
      <w:proofErr w:type="spellEnd"/>
      <w:r w:rsidRPr="00CF150F">
        <w:rPr>
          <w:rFonts w:ascii="Times New Roman" w:hAnsi="Times New Roman" w:cs="Times New Roman"/>
        </w:rPr>
        <w:t xml:space="preserve"> </w:t>
      </w:r>
      <w:proofErr w:type="spellStart"/>
      <w:r w:rsidRPr="00CF150F">
        <w:rPr>
          <w:rFonts w:ascii="Times New Roman" w:hAnsi="Times New Roman" w:cs="Times New Roman"/>
        </w:rPr>
        <w:t>квалитета</w:t>
      </w:r>
      <w:proofErr w:type="spellEnd"/>
      <w:r w:rsidRPr="00CF150F">
        <w:rPr>
          <w:rFonts w:ascii="Times New Roman" w:hAnsi="Times New Roman" w:cs="Times New Roman"/>
        </w:rPr>
        <w:t xml:space="preserve"> </w:t>
      </w:r>
      <w:proofErr w:type="spellStart"/>
      <w:r w:rsidRPr="00CF150F">
        <w:rPr>
          <w:rFonts w:ascii="Times New Roman" w:hAnsi="Times New Roman" w:cs="Times New Roman"/>
        </w:rPr>
        <w:t>живота</w:t>
      </w:r>
      <w:proofErr w:type="spellEnd"/>
      <w:r w:rsidRPr="00CF150F">
        <w:rPr>
          <w:rFonts w:ascii="Times New Roman" w:hAnsi="Times New Roman" w:cs="Times New Roman"/>
        </w:rPr>
        <w:t xml:space="preserve"> </w:t>
      </w:r>
      <w:proofErr w:type="spellStart"/>
      <w:r w:rsidRPr="00CF150F">
        <w:rPr>
          <w:rFonts w:ascii="Times New Roman" w:hAnsi="Times New Roman" w:cs="Times New Roman"/>
        </w:rPr>
        <w:t>деце</w:t>
      </w:r>
      <w:proofErr w:type="spellEnd"/>
      <w:r w:rsidRPr="00CF150F">
        <w:rPr>
          <w:rFonts w:ascii="Times New Roman" w:hAnsi="Times New Roman" w:cs="Times New Roman"/>
        </w:rPr>
        <w:t xml:space="preserve"> </w:t>
      </w:r>
      <w:proofErr w:type="spellStart"/>
      <w:r w:rsidRPr="00CF150F">
        <w:rPr>
          <w:rFonts w:ascii="Times New Roman" w:hAnsi="Times New Roman" w:cs="Times New Roman"/>
        </w:rPr>
        <w:t>са</w:t>
      </w:r>
      <w:proofErr w:type="spellEnd"/>
      <w:r w:rsidRPr="00CF150F">
        <w:rPr>
          <w:rFonts w:ascii="Times New Roman" w:hAnsi="Times New Roman" w:cs="Times New Roman"/>
        </w:rPr>
        <w:t xml:space="preserve"> </w:t>
      </w:r>
      <w:proofErr w:type="spellStart"/>
      <w:r w:rsidRPr="00CF150F">
        <w:rPr>
          <w:rFonts w:ascii="Times New Roman" w:hAnsi="Times New Roman" w:cs="Times New Roman"/>
        </w:rPr>
        <w:t>атопијским</w:t>
      </w:r>
      <w:proofErr w:type="spellEnd"/>
      <w:r w:rsidRPr="00CF150F">
        <w:rPr>
          <w:rFonts w:ascii="Times New Roman" w:hAnsi="Times New Roman" w:cs="Times New Roman"/>
        </w:rPr>
        <w:t xml:space="preserve"> </w:t>
      </w:r>
    </w:p>
    <w:p w14:paraId="36A132CB" w14:textId="46FDE504" w:rsidR="000B37FC" w:rsidRDefault="000B37FC" w:rsidP="000B37FC">
      <w:pPr>
        <w:pStyle w:val="ListParagraph"/>
        <w:spacing w:after="0" w:line="240" w:lineRule="auto"/>
        <w:ind w:left="3306" w:firstLine="294"/>
        <w:jc w:val="both"/>
        <w:rPr>
          <w:rFonts w:ascii="Times New Roman" w:hAnsi="Times New Roman" w:cs="Times New Roman"/>
        </w:rPr>
      </w:pPr>
      <w:proofErr w:type="spellStart"/>
      <w:r w:rsidRPr="00CF150F">
        <w:rPr>
          <w:rFonts w:ascii="Times New Roman" w:hAnsi="Times New Roman" w:cs="Times New Roman"/>
        </w:rPr>
        <w:t>дерматитисом</w:t>
      </w:r>
      <w:proofErr w:type="spellEnd"/>
      <w:r w:rsidRPr="00CF150F">
        <w:rPr>
          <w:rFonts w:ascii="Times New Roman" w:hAnsi="Times New Roman" w:cs="Times New Roman"/>
        </w:rPr>
        <w:t xml:space="preserve">: </w:t>
      </w:r>
      <w:proofErr w:type="spellStart"/>
      <w:r w:rsidRPr="00CF150F">
        <w:rPr>
          <w:rFonts w:ascii="Times New Roman" w:hAnsi="Times New Roman" w:cs="Times New Roman"/>
        </w:rPr>
        <w:t>процена</w:t>
      </w:r>
      <w:proofErr w:type="spellEnd"/>
      <w:r w:rsidRPr="00CF150F">
        <w:rPr>
          <w:rFonts w:ascii="Times New Roman" w:hAnsi="Times New Roman" w:cs="Times New Roman"/>
        </w:rPr>
        <w:t xml:space="preserve"> </w:t>
      </w:r>
      <w:proofErr w:type="spellStart"/>
      <w:r w:rsidRPr="00CF150F">
        <w:rPr>
          <w:rFonts w:ascii="Times New Roman" w:hAnsi="Times New Roman" w:cs="Times New Roman"/>
        </w:rPr>
        <w:t>укупног</w:t>
      </w:r>
      <w:proofErr w:type="spellEnd"/>
      <w:r w:rsidRPr="00CF150F">
        <w:rPr>
          <w:rFonts w:ascii="Times New Roman" w:hAnsi="Times New Roman" w:cs="Times New Roman"/>
        </w:rPr>
        <w:t xml:space="preserve"> </w:t>
      </w:r>
      <w:proofErr w:type="spellStart"/>
      <w:r w:rsidRPr="00CF150F">
        <w:rPr>
          <w:rFonts w:ascii="Times New Roman" w:hAnsi="Times New Roman" w:cs="Times New Roman"/>
        </w:rPr>
        <w:t>исхода</w:t>
      </w:r>
      <w:proofErr w:type="spellEnd"/>
      <w:r w:rsidRPr="00CF150F">
        <w:rPr>
          <w:rFonts w:ascii="Times New Roman" w:hAnsi="Times New Roman" w:cs="Times New Roman"/>
        </w:rPr>
        <w:t xml:space="preserve"> </w:t>
      </w:r>
      <w:proofErr w:type="spellStart"/>
      <w:r w:rsidRPr="00CF150F">
        <w:rPr>
          <w:rFonts w:ascii="Times New Roman" w:hAnsi="Times New Roman" w:cs="Times New Roman"/>
        </w:rPr>
        <w:t>болести</w:t>
      </w:r>
      <w:proofErr w:type="spellEnd"/>
      <w:r w:rsidRPr="00CF150F">
        <w:rPr>
          <w:rFonts w:ascii="Times New Roman" w:hAnsi="Times New Roman" w:cs="Times New Roman"/>
        </w:rPr>
        <w:t>“</w:t>
      </w:r>
      <w:r w:rsidR="00880FA7">
        <w:rPr>
          <w:rFonts w:ascii="Times New Roman" w:hAnsi="Times New Roman" w:cs="Times New Roman"/>
        </w:rPr>
        <w:t>.</w:t>
      </w:r>
    </w:p>
    <w:p w14:paraId="61266252" w14:textId="77777777" w:rsidR="000B37FC" w:rsidRPr="000B37FC" w:rsidRDefault="000B37FC" w:rsidP="00015862">
      <w:pPr>
        <w:pStyle w:val="ListParagraph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proofErr w:type="spellStart"/>
      <w:r w:rsidRPr="000B37FC">
        <w:rPr>
          <w:rFonts w:ascii="Times New Roman" w:hAnsi="Times New Roman" w:cs="Times New Roman"/>
          <w:color w:val="000000"/>
        </w:rPr>
        <w:t>Ужа</w:t>
      </w:r>
      <w:proofErr w:type="spellEnd"/>
      <w:r w:rsidRPr="000B37F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B37FC">
        <w:rPr>
          <w:rFonts w:ascii="Times New Roman" w:hAnsi="Times New Roman" w:cs="Times New Roman"/>
          <w:color w:val="000000"/>
        </w:rPr>
        <w:t>научна</w:t>
      </w:r>
      <w:proofErr w:type="spellEnd"/>
      <w:r w:rsidRPr="000B37F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B37FC">
        <w:rPr>
          <w:rFonts w:ascii="Times New Roman" w:hAnsi="Times New Roman" w:cs="Times New Roman"/>
          <w:color w:val="000000"/>
        </w:rPr>
        <w:t>област</w:t>
      </w:r>
      <w:proofErr w:type="spellEnd"/>
      <w:r w:rsidRPr="000B37FC">
        <w:rPr>
          <w:rFonts w:ascii="Times New Roman" w:hAnsi="Times New Roman" w:cs="Times New Roman"/>
          <w:color w:val="000000"/>
        </w:rPr>
        <w:t>:</w:t>
      </w:r>
      <w:r w:rsidRPr="000B37FC">
        <w:rPr>
          <w:rFonts w:ascii="Times New Roman" w:hAnsi="Times New Roman" w:cs="Times New Roman"/>
          <w:color w:val="000000"/>
        </w:rPr>
        <w:tab/>
      </w:r>
      <w:r w:rsidRPr="000B37FC">
        <w:rPr>
          <w:rFonts w:ascii="Times New Roman" w:hAnsi="Times New Roman" w:cs="Times New Roman"/>
          <w:color w:val="000000"/>
        </w:rPr>
        <w:tab/>
      </w:r>
      <w:proofErr w:type="spellStart"/>
      <w:r w:rsidRPr="000B37FC">
        <w:rPr>
          <w:rFonts w:ascii="Times New Roman" w:hAnsi="Times New Roman" w:cs="Times New Roman"/>
          <w:color w:val="000000"/>
        </w:rPr>
        <w:t>Епидемиологија</w:t>
      </w:r>
      <w:proofErr w:type="spellEnd"/>
      <w:r w:rsidRPr="000B37FC">
        <w:rPr>
          <w:rFonts w:ascii="Times New Roman" w:hAnsi="Times New Roman" w:cs="Times New Roman"/>
          <w:color w:val="000000"/>
        </w:rPr>
        <w:t>/</w:t>
      </w:r>
      <w:proofErr w:type="spellStart"/>
      <w:r w:rsidRPr="000B37FC">
        <w:rPr>
          <w:rFonts w:ascii="Times New Roman" w:hAnsi="Times New Roman" w:cs="Times New Roman"/>
          <w:color w:val="000000"/>
        </w:rPr>
        <w:t>Дерматовенерологија</w:t>
      </w:r>
      <w:proofErr w:type="spellEnd"/>
    </w:p>
    <w:p w14:paraId="7BF925A3" w14:textId="77777777" w:rsidR="000B37FC" w:rsidRPr="00AD6E09" w:rsidRDefault="000B37FC" w:rsidP="000B37F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</w:rPr>
        <w:t>Специјализација</w:t>
      </w:r>
      <w:proofErr w:type="spellEnd"/>
      <w:r w:rsidRPr="00AD6E09">
        <w:rPr>
          <w:rFonts w:ascii="Times New Roman" w:hAnsi="Times New Roman" w:cs="Times New Roman"/>
          <w:b/>
          <w:bCs/>
          <w:color w:val="000000"/>
        </w:rPr>
        <w:t> </w:t>
      </w:r>
    </w:p>
    <w:p w14:paraId="2025D9EC" w14:textId="77777777" w:rsidR="000B37FC" w:rsidRPr="00911E42" w:rsidRDefault="000B37FC" w:rsidP="000B37FC">
      <w:pPr>
        <w:pStyle w:val="ListParagraph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proofErr w:type="spellStart"/>
      <w:r w:rsidRPr="00911E42">
        <w:rPr>
          <w:rFonts w:ascii="Times New Roman" w:hAnsi="Times New Roman" w:cs="Times New Roman"/>
          <w:color w:val="000000"/>
        </w:rPr>
        <w:t>Назив</w:t>
      </w:r>
      <w:proofErr w:type="spellEnd"/>
      <w:r w:rsidRPr="00911E4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11E42">
        <w:rPr>
          <w:rFonts w:ascii="Times New Roman" w:hAnsi="Times New Roman" w:cs="Times New Roman"/>
          <w:color w:val="000000"/>
        </w:rPr>
        <w:t>установе</w:t>
      </w:r>
      <w:proofErr w:type="spellEnd"/>
      <w:r w:rsidRPr="00911E42">
        <w:rPr>
          <w:rFonts w:ascii="Times New Roman" w:hAnsi="Times New Roman" w:cs="Times New Roman"/>
          <w:color w:val="000000"/>
        </w:rPr>
        <w:t>:</w:t>
      </w:r>
      <w:r>
        <w:rPr>
          <w:rFonts w:ascii="Times New Roman" w:hAnsi="Times New Roman" w:cs="Times New Roman"/>
          <w:color w:val="000000"/>
        </w:rPr>
        <w:tab/>
      </w:r>
      <w:r w:rsidRPr="00911E42">
        <w:rPr>
          <w:rFonts w:ascii="Times New Roman" w:hAnsi="Times New Roman" w:cs="Times New Roman"/>
          <w:color w:val="000000"/>
        </w:rPr>
        <w:t xml:space="preserve"> </w:t>
      </w:r>
      <w:r w:rsidRPr="00911E42">
        <w:rPr>
          <w:rFonts w:ascii="Times New Roman" w:hAnsi="Times New Roman" w:cs="Times New Roman"/>
          <w:color w:val="000000"/>
        </w:rPr>
        <w:tab/>
      </w:r>
      <w:r w:rsidRPr="00911E42">
        <w:rPr>
          <w:rFonts w:ascii="Times New Roman" w:hAnsi="Times New Roman" w:cs="Times New Roman"/>
          <w:color w:val="000000"/>
        </w:rPr>
        <w:tab/>
      </w:r>
      <w:proofErr w:type="spellStart"/>
      <w:r w:rsidRPr="00911E42">
        <w:rPr>
          <w:rFonts w:ascii="Times New Roman" w:hAnsi="Times New Roman" w:cs="Times New Roman"/>
          <w:color w:val="000000"/>
        </w:rPr>
        <w:t>Медицински</w:t>
      </w:r>
      <w:proofErr w:type="spellEnd"/>
      <w:r w:rsidRPr="00911E4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11E42">
        <w:rPr>
          <w:rFonts w:ascii="Times New Roman" w:hAnsi="Times New Roman" w:cs="Times New Roman"/>
          <w:color w:val="000000"/>
        </w:rPr>
        <w:t>факултет</w:t>
      </w:r>
      <w:proofErr w:type="spellEnd"/>
      <w:r w:rsidRPr="00911E4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11E42">
        <w:rPr>
          <w:rFonts w:ascii="Times New Roman" w:hAnsi="Times New Roman" w:cs="Times New Roman"/>
          <w:color w:val="000000"/>
        </w:rPr>
        <w:t>Универзитета</w:t>
      </w:r>
      <w:proofErr w:type="spellEnd"/>
      <w:r w:rsidRPr="00911E42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Pr="00911E42">
        <w:rPr>
          <w:rFonts w:ascii="Times New Roman" w:hAnsi="Times New Roman" w:cs="Times New Roman"/>
          <w:color w:val="000000"/>
        </w:rPr>
        <w:t>Београду</w:t>
      </w:r>
      <w:proofErr w:type="spellEnd"/>
    </w:p>
    <w:p w14:paraId="67260860" w14:textId="77777777" w:rsidR="000B37FC" w:rsidRDefault="000B37FC" w:rsidP="000B37FC">
      <w:pPr>
        <w:pStyle w:val="ListParagraph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color w:val="000000"/>
        </w:rPr>
      </w:pPr>
      <w:proofErr w:type="spellStart"/>
      <w:r w:rsidRPr="00911E42">
        <w:rPr>
          <w:rFonts w:ascii="Times New Roman" w:hAnsi="Times New Roman" w:cs="Times New Roman"/>
          <w:color w:val="000000"/>
        </w:rPr>
        <w:t>Место</w:t>
      </w:r>
      <w:proofErr w:type="spellEnd"/>
      <w:r w:rsidRPr="00911E42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Pr="00911E42">
        <w:rPr>
          <w:rFonts w:ascii="Times New Roman" w:hAnsi="Times New Roman" w:cs="Times New Roman"/>
          <w:color w:val="000000"/>
        </w:rPr>
        <w:t>година</w:t>
      </w:r>
      <w:proofErr w:type="spellEnd"/>
      <w:r w:rsidRPr="00911E4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11E42">
        <w:rPr>
          <w:rFonts w:ascii="Times New Roman" w:hAnsi="Times New Roman" w:cs="Times New Roman"/>
          <w:color w:val="000000"/>
        </w:rPr>
        <w:t>завршетка</w:t>
      </w:r>
      <w:proofErr w:type="spellEnd"/>
      <w:r>
        <w:rPr>
          <w:rFonts w:ascii="Times New Roman" w:hAnsi="Times New Roman" w:cs="Times New Roman"/>
          <w:color w:val="000000"/>
        </w:rPr>
        <w:t>:</w:t>
      </w:r>
      <w:r w:rsidRPr="00911E42">
        <w:rPr>
          <w:rFonts w:ascii="Times New Roman" w:hAnsi="Times New Roman" w:cs="Times New Roman"/>
          <w:color w:val="000000"/>
        </w:rPr>
        <w:t xml:space="preserve"> </w:t>
      </w:r>
      <w:r w:rsidRPr="00911E42">
        <w:rPr>
          <w:rFonts w:ascii="Times New Roman" w:hAnsi="Times New Roman" w:cs="Times New Roman"/>
          <w:color w:val="000000"/>
        </w:rPr>
        <w:tab/>
      </w:r>
      <w:proofErr w:type="spellStart"/>
      <w:r w:rsidRPr="00911E42">
        <w:rPr>
          <w:rFonts w:ascii="Times New Roman" w:hAnsi="Times New Roman" w:cs="Times New Roman"/>
          <w:color w:val="000000"/>
        </w:rPr>
        <w:t>Београд</w:t>
      </w:r>
      <w:proofErr w:type="spellEnd"/>
      <w:r w:rsidRPr="00911E42"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</w:rPr>
        <w:t>2006</w:t>
      </w:r>
      <w:r w:rsidRPr="00911E42">
        <w:rPr>
          <w:rFonts w:ascii="Times New Roman" w:eastAsia="Arial Unicode MS" w:hAnsi="Times New Roman" w:cs="Times New Roman"/>
          <w:color w:val="000000"/>
        </w:rPr>
        <w:t xml:space="preserve">. </w:t>
      </w:r>
      <w:proofErr w:type="spellStart"/>
      <w:r w:rsidRPr="00911E42">
        <w:rPr>
          <w:rFonts w:ascii="Times New Roman" w:eastAsia="Arial Unicode MS" w:hAnsi="Times New Roman" w:cs="Times New Roman"/>
          <w:color w:val="000000"/>
        </w:rPr>
        <w:t>године</w:t>
      </w:r>
      <w:proofErr w:type="spellEnd"/>
    </w:p>
    <w:p w14:paraId="391C3C51" w14:textId="77777777" w:rsidR="000B37FC" w:rsidRPr="00911E42" w:rsidRDefault="000B37FC" w:rsidP="000B37FC">
      <w:pPr>
        <w:pStyle w:val="ListParagraph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color w:val="000000"/>
        </w:rPr>
      </w:pPr>
      <w:proofErr w:type="spellStart"/>
      <w:r>
        <w:rPr>
          <w:rFonts w:ascii="Times New Roman" w:eastAsia="Arial Unicode MS" w:hAnsi="Times New Roman" w:cs="Times New Roman"/>
          <w:color w:val="000000"/>
        </w:rPr>
        <w:t>Област</w:t>
      </w:r>
      <w:proofErr w:type="spellEnd"/>
      <w:r>
        <w:rPr>
          <w:rFonts w:ascii="Times New Roman" w:eastAsia="Arial Unicode MS" w:hAnsi="Times New Roman" w:cs="Times New Roman"/>
          <w:color w:val="000000"/>
        </w:rPr>
        <w:t xml:space="preserve"> и </w:t>
      </w:r>
      <w:proofErr w:type="spellStart"/>
      <w:r>
        <w:rPr>
          <w:rFonts w:ascii="Times New Roman" w:eastAsia="Arial Unicode MS" w:hAnsi="Times New Roman" w:cs="Times New Roman"/>
          <w:color w:val="000000"/>
        </w:rPr>
        <w:t>оцена</w:t>
      </w:r>
      <w:proofErr w:type="spellEnd"/>
      <w:r>
        <w:rPr>
          <w:rFonts w:ascii="Times New Roman" w:eastAsia="Arial Unicode MS" w:hAnsi="Times New Roman" w:cs="Times New Roman"/>
          <w:color w:val="000000"/>
        </w:rPr>
        <w:tab/>
      </w:r>
      <w:r>
        <w:rPr>
          <w:rFonts w:ascii="Times New Roman" w:eastAsia="Arial Unicode MS" w:hAnsi="Times New Roman" w:cs="Times New Roman"/>
          <w:color w:val="000000"/>
        </w:rPr>
        <w:tab/>
      </w:r>
      <w:r>
        <w:rPr>
          <w:rFonts w:ascii="Times New Roman" w:eastAsia="Arial Unicode MS" w:hAnsi="Times New Roman" w:cs="Times New Roman"/>
          <w:color w:val="000000"/>
        </w:rPr>
        <w:tab/>
      </w:r>
      <w:proofErr w:type="spellStart"/>
      <w:r>
        <w:rPr>
          <w:rFonts w:ascii="Times New Roman" w:eastAsia="Arial Unicode MS" w:hAnsi="Times New Roman" w:cs="Times New Roman"/>
          <w:color w:val="000000"/>
        </w:rPr>
        <w:t>Дерматовенерологија</w:t>
      </w:r>
      <w:proofErr w:type="spellEnd"/>
    </w:p>
    <w:p w14:paraId="0B42C96B" w14:textId="77777777" w:rsidR="00BD2C06" w:rsidRPr="00AD6E09" w:rsidRDefault="008864DC" w:rsidP="007D7EE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</w:rPr>
        <w:t>Ужа</w:t>
      </w:r>
      <w:proofErr w:type="spellEnd"/>
      <w:r w:rsidR="00BD2C06" w:rsidRPr="00AD6E09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</w:rPr>
        <w:t>специјализација</w:t>
      </w:r>
      <w:proofErr w:type="spellEnd"/>
    </w:p>
    <w:p w14:paraId="1C35C71E" w14:textId="77777777" w:rsidR="00BD2C06" w:rsidRPr="00AD6E09" w:rsidRDefault="008864DC" w:rsidP="007D7EEA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Ужу</w:t>
      </w:r>
      <w:proofErr w:type="spellEnd"/>
      <w:r w:rsidR="00BD2C06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специјализацију</w:t>
      </w:r>
      <w:proofErr w:type="spellEnd"/>
      <w:r w:rsidR="00BD2C06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из</w:t>
      </w:r>
      <w:proofErr w:type="spellEnd"/>
      <w:r w:rsidR="00BD2C06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алергологије</w:t>
      </w:r>
      <w:proofErr w:type="spellEnd"/>
      <w:r w:rsidR="00BD2C06"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="00BD2C06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клиничке</w:t>
      </w:r>
      <w:proofErr w:type="spellEnd"/>
      <w:r w:rsidR="00BD2C06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имунологије</w:t>
      </w:r>
      <w:proofErr w:type="spellEnd"/>
      <w:r w:rsidR="00BD2C06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уписала</w:t>
      </w:r>
      <w:proofErr w:type="spellEnd"/>
      <w:r w:rsidR="00BD2C06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 w:rsidR="00BD2C06" w:rsidRPr="00AD6E09">
        <w:rPr>
          <w:rFonts w:ascii="Times New Roman" w:hAnsi="Times New Roman" w:cs="Times New Roman"/>
        </w:rPr>
        <w:t xml:space="preserve"> 2018/19. </w:t>
      </w:r>
      <w:proofErr w:type="spellStart"/>
      <w:r w:rsidR="001B7B49"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</w:rPr>
        <w:t>одине</w:t>
      </w:r>
      <w:proofErr w:type="spellEnd"/>
      <w:r w:rsidR="001B7B4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 w:rsidR="00BD2C06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Медицинском</w:t>
      </w:r>
      <w:proofErr w:type="spellEnd"/>
      <w:r w:rsidR="00BD2C06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факултету</w:t>
      </w:r>
      <w:proofErr w:type="spellEnd"/>
      <w:r w:rsidR="00BD2C06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Универзитета</w:t>
      </w:r>
      <w:proofErr w:type="spellEnd"/>
      <w:r w:rsidR="00BD2C06"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="00BD2C06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Београду</w:t>
      </w:r>
      <w:proofErr w:type="spellEnd"/>
    </w:p>
    <w:p w14:paraId="6896A9F3" w14:textId="03285327" w:rsidR="00BD2C06" w:rsidRPr="00AD6E09" w:rsidRDefault="008864DC" w:rsidP="007D7EEA">
      <w:pPr>
        <w:tabs>
          <w:tab w:val="left" w:pos="3119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lang w:val="sl-SI"/>
        </w:rPr>
      </w:pPr>
      <w:r>
        <w:rPr>
          <w:rFonts w:ascii="Times New Roman" w:hAnsi="Times New Roman" w:cs="Times New Roman"/>
          <w:b/>
          <w:lang w:val="sl-SI"/>
        </w:rPr>
        <w:t>Досадашњи</w:t>
      </w:r>
      <w:r w:rsidR="00BD2C06" w:rsidRPr="00AD6E09">
        <w:rPr>
          <w:rFonts w:ascii="Times New Roman" w:hAnsi="Times New Roman" w:cs="Times New Roman"/>
          <w:b/>
          <w:lang w:val="sl-SI"/>
        </w:rPr>
        <w:t xml:space="preserve"> </w:t>
      </w:r>
      <w:r>
        <w:rPr>
          <w:rFonts w:ascii="Times New Roman" w:hAnsi="Times New Roman" w:cs="Times New Roman"/>
          <w:b/>
          <w:lang w:val="sl-SI"/>
        </w:rPr>
        <w:t>избори</w:t>
      </w:r>
      <w:r w:rsidR="00BD2C06" w:rsidRPr="00AD6E09">
        <w:rPr>
          <w:rFonts w:ascii="Times New Roman" w:hAnsi="Times New Roman" w:cs="Times New Roman"/>
          <w:b/>
          <w:lang w:val="sl-SI"/>
        </w:rPr>
        <w:t xml:space="preserve"> </w:t>
      </w:r>
      <w:r>
        <w:rPr>
          <w:rFonts w:ascii="Times New Roman" w:hAnsi="Times New Roman" w:cs="Times New Roman"/>
          <w:b/>
          <w:lang w:val="sl-SI"/>
        </w:rPr>
        <w:t>у</w:t>
      </w:r>
      <w:r w:rsidR="00BD2C06" w:rsidRPr="00AD6E09">
        <w:rPr>
          <w:rFonts w:ascii="Times New Roman" w:hAnsi="Times New Roman" w:cs="Times New Roman"/>
          <w:b/>
          <w:lang w:val="sl-SI"/>
        </w:rPr>
        <w:t xml:space="preserve"> </w:t>
      </w:r>
      <w:r>
        <w:rPr>
          <w:rFonts w:ascii="Times New Roman" w:hAnsi="Times New Roman" w:cs="Times New Roman"/>
          <w:b/>
          <w:lang w:val="sl-SI"/>
        </w:rPr>
        <w:t>наставна</w:t>
      </w:r>
      <w:r w:rsidR="00BD2C06" w:rsidRPr="00AD6E09">
        <w:rPr>
          <w:rFonts w:ascii="Times New Roman" w:hAnsi="Times New Roman" w:cs="Times New Roman"/>
          <w:b/>
          <w:lang w:val="sl-SI"/>
        </w:rPr>
        <w:t xml:space="preserve"> </w:t>
      </w:r>
      <w:r>
        <w:rPr>
          <w:rFonts w:ascii="Times New Roman" w:hAnsi="Times New Roman" w:cs="Times New Roman"/>
          <w:b/>
          <w:lang w:val="sl-SI"/>
        </w:rPr>
        <w:t>и</w:t>
      </w:r>
      <w:r w:rsidR="00BD2C06" w:rsidRPr="00AD6E09">
        <w:rPr>
          <w:rFonts w:ascii="Times New Roman" w:hAnsi="Times New Roman" w:cs="Times New Roman"/>
          <w:b/>
          <w:lang w:val="sl-SI"/>
        </w:rPr>
        <w:t xml:space="preserve"> </w:t>
      </w:r>
      <w:r>
        <w:rPr>
          <w:rFonts w:ascii="Times New Roman" w:hAnsi="Times New Roman" w:cs="Times New Roman"/>
          <w:b/>
          <w:lang w:val="sl-SI"/>
        </w:rPr>
        <w:t>научна</w:t>
      </w:r>
      <w:r w:rsidR="00BD2C06" w:rsidRPr="00AD6E09">
        <w:rPr>
          <w:rFonts w:ascii="Times New Roman" w:hAnsi="Times New Roman" w:cs="Times New Roman"/>
          <w:b/>
          <w:lang w:val="sl-SI"/>
        </w:rPr>
        <w:t xml:space="preserve"> </w:t>
      </w:r>
      <w:r>
        <w:rPr>
          <w:rFonts w:ascii="Times New Roman" w:hAnsi="Times New Roman" w:cs="Times New Roman"/>
          <w:b/>
          <w:lang w:val="sl-SI"/>
        </w:rPr>
        <w:t>звања</w:t>
      </w:r>
    </w:p>
    <w:p w14:paraId="7702BEC5" w14:textId="57DF803B" w:rsidR="000B37FC" w:rsidRDefault="000B37FC" w:rsidP="000B37FC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Latn-CS"/>
        </w:rPr>
        <w:t>Изабрана</w:t>
      </w:r>
      <w:r w:rsidRPr="00AD6E09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у</w:t>
      </w:r>
      <w:r w:rsidRPr="00AD6E09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звање</w:t>
      </w:r>
      <w:r w:rsidRPr="00AD6E09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клиничког</w:t>
      </w:r>
      <w:r w:rsidRPr="00AD6E09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асистента</w:t>
      </w:r>
      <w:r w:rsidRPr="00AD6E09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за</w:t>
      </w:r>
      <w:r w:rsidRPr="00AD6E09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ужу</w:t>
      </w:r>
      <w:r w:rsidRPr="00AD6E09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научну</w:t>
      </w:r>
      <w:r w:rsidRPr="00AD6E09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област</w:t>
      </w:r>
      <w:r w:rsidRPr="00AD6E09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Дерматовенерплогија</w:t>
      </w:r>
      <w:r w:rsidRPr="00AD6E09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на</w:t>
      </w:r>
      <w:r w:rsidRPr="00AD6E09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Медицинском</w:t>
      </w:r>
      <w:r w:rsidRPr="00AD6E09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факултету</w:t>
      </w:r>
      <w:r w:rsidRPr="00AD6E09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Универзитета</w:t>
      </w:r>
      <w:r w:rsidRPr="00AD6E09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у</w:t>
      </w:r>
      <w:r w:rsidRPr="00AD6E09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Београду</w:t>
      </w:r>
      <w:r w:rsidRPr="00AD6E09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дана</w:t>
      </w:r>
      <w:r w:rsidRPr="00AD6E09">
        <w:rPr>
          <w:rFonts w:ascii="Times New Roman" w:hAnsi="Times New Roman" w:cs="Times New Roman"/>
          <w:lang w:val="sr-Latn-CS"/>
        </w:rPr>
        <w:t xml:space="preserve"> </w:t>
      </w:r>
      <w:r w:rsidRPr="00AD6E09">
        <w:rPr>
          <w:rFonts w:ascii="Times New Roman" w:hAnsi="Times New Roman" w:cs="Times New Roman"/>
          <w:bCs/>
          <w:color w:val="000000"/>
          <w:kern w:val="32"/>
        </w:rPr>
        <w:t>28.02.2018</w:t>
      </w:r>
      <w:r w:rsidRPr="00AD6E09">
        <w:rPr>
          <w:rFonts w:ascii="Times New Roman" w:hAnsi="Times New Roman" w:cs="Times New Roman"/>
          <w:lang w:val="sr-Latn-CS"/>
        </w:rPr>
        <w:t xml:space="preserve">. </w:t>
      </w:r>
      <w:r>
        <w:rPr>
          <w:rFonts w:ascii="Times New Roman" w:hAnsi="Times New Roman" w:cs="Times New Roman"/>
          <w:lang w:val="sr-Latn-CS"/>
        </w:rPr>
        <w:t>године</w:t>
      </w:r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Поново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бирана</w:t>
      </w:r>
      <w:proofErr w:type="spellEnd"/>
      <w:r>
        <w:rPr>
          <w:rFonts w:ascii="Times New Roman" w:hAnsi="Times New Roman" w:cs="Times New Roman"/>
        </w:rPr>
        <w:t xml:space="preserve"> у </w:t>
      </w:r>
      <w:proofErr w:type="spellStart"/>
      <w:r>
        <w:rPr>
          <w:rFonts w:ascii="Times New Roman" w:hAnsi="Times New Roman" w:cs="Times New Roman"/>
        </w:rPr>
        <w:t>звање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клиничког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асистента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дана</w:t>
      </w:r>
      <w:proofErr w:type="spellEnd"/>
      <w:r>
        <w:rPr>
          <w:rFonts w:ascii="Times New Roman" w:hAnsi="Times New Roman" w:cs="Times New Roman"/>
        </w:rPr>
        <w:t xml:space="preserve"> 14.07.2021. </w:t>
      </w:r>
      <w:r w:rsidR="00005AD5">
        <w:rPr>
          <w:rFonts w:ascii="Times New Roman" w:hAnsi="Times New Roman" w:cs="Times New Roman"/>
          <w:lang w:val="sr-Cyrl-RS"/>
        </w:rPr>
        <w:t>и 15.05.2024.</w:t>
      </w:r>
      <w:proofErr w:type="spellStart"/>
      <w:r>
        <w:rPr>
          <w:rFonts w:ascii="Times New Roman" w:hAnsi="Times New Roman" w:cs="Times New Roman"/>
        </w:rPr>
        <w:t>године</w:t>
      </w:r>
      <w:proofErr w:type="spellEnd"/>
    </w:p>
    <w:p w14:paraId="7EA605E7" w14:textId="77777777" w:rsidR="00BD2C06" w:rsidRPr="00AD6E09" w:rsidRDefault="008864DC" w:rsidP="007D7EE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Остало</w:t>
      </w:r>
      <w:proofErr w:type="spellEnd"/>
    </w:p>
    <w:p w14:paraId="423D63A8" w14:textId="77777777" w:rsidR="00BD2C06" w:rsidRPr="00AD6E09" w:rsidRDefault="008864DC" w:rsidP="007D7EEA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Др</w:t>
      </w:r>
      <w:proofErr w:type="spellEnd"/>
      <w:r w:rsidR="00BD2C06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Весна</w:t>
      </w:r>
      <w:proofErr w:type="spellEnd"/>
      <w:r w:rsidR="00BD2C06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Рељић</w:t>
      </w:r>
      <w:proofErr w:type="spellEnd"/>
      <w:r w:rsidR="00880FA7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активно</w:t>
      </w:r>
      <w:proofErr w:type="spellEnd"/>
      <w:r w:rsidR="00FA4295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влада</w:t>
      </w:r>
      <w:proofErr w:type="spellEnd"/>
      <w:r w:rsidR="00FA4295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енглеским</w:t>
      </w:r>
      <w:proofErr w:type="spellEnd"/>
      <w:r w:rsidR="00FA4295"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="00880FA7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руским</w:t>
      </w:r>
      <w:proofErr w:type="spellEnd"/>
      <w:r w:rsidR="00FA4295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језиком</w:t>
      </w:r>
      <w:proofErr w:type="spellEnd"/>
      <w:r w:rsidR="00BD2C06" w:rsidRPr="00AD6E09">
        <w:rPr>
          <w:rFonts w:ascii="Times New Roman" w:hAnsi="Times New Roman" w:cs="Times New Roman"/>
        </w:rPr>
        <w:t>.</w:t>
      </w:r>
    </w:p>
    <w:p w14:paraId="4824FDDF" w14:textId="77777777" w:rsidR="00BD2C06" w:rsidRPr="00AD6E09" w:rsidRDefault="008864DC" w:rsidP="007D7EEA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Поседује</w:t>
      </w:r>
      <w:proofErr w:type="spellEnd"/>
      <w:r w:rsidR="00880FA7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знање</w:t>
      </w:r>
      <w:proofErr w:type="spellEnd"/>
      <w:r w:rsidR="00BD2C06"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="00BD2C06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вештину</w:t>
      </w:r>
      <w:proofErr w:type="spellEnd"/>
      <w:r w:rsidR="00BD2C06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коришћења</w:t>
      </w:r>
      <w:proofErr w:type="spellEnd"/>
      <w:r w:rsidR="00BD2C06" w:rsidRPr="00AD6E09">
        <w:rPr>
          <w:rFonts w:ascii="Times New Roman" w:hAnsi="Times New Roman" w:cs="Times New Roman"/>
        </w:rPr>
        <w:t xml:space="preserve"> </w:t>
      </w:r>
      <w:r w:rsidR="00015862">
        <w:rPr>
          <w:rFonts w:ascii="Times New Roman" w:hAnsi="Times New Roman" w:cs="Times New Roman"/>
        </w:rPr>
        <w:t>PC</w:t>
      </w:r>
      <w:r w:rsidR="00BD2C06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рачунара</w:t>
      </w:r>
      <w:proofErr w:type="spellEnd"/>
    </w:p>
    <w:p w14:paraId="4E2C25AF" w14:textId="77777777" w:rsidR="00BD2C06" w:rsidRDefault="00BD2C06" w:rsidP="007D7EE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1665B09" w14:textId="77777777" w:rsidR="00BD344D" w:rsidRDefault="00BD344D" w:rsidP="00BD344D">
      <w:pPr>
        <w:spacing w:after="0" w:line="240" w:lineRule="auto"/>
        <w:jc w:val="center"/>
        <w:rPr>
          <w:rFonts w:ascii="Times New Roman" w:hAnsi="Times New Roman" w:cs="Times New Roman"/>
          <w:b/>
          <w:lang w:val="sr-Cyrl-RS"/>
        </w:rPr>
      </w:pPr>
      <w:r>
        <w:rPr>
          <w:rFonts w:ascii="Times New Roman" w:hAnsi="Times New Roman" w:cs="Times New Roman"/>
          <w:b/>
          <w:lang w:val="sr-Cyrl-RS"/>
        </w:rPr>
        <w:t xml:space="preserve">ОБАВЕЗНИ УСЛОВИ ЗА ИЗБОР </w:t>
      </w:r>
    </w:p>
    <w:p w14:paraId="58AE8476" w14:textId="1D7DE27B" w:rsidR="00BD344D" w:rsidRPr="00BD344D" w:rsidRDefault="00BD344D" w:rsidP="00BD344D">
      <w:pPr>
        <w:spacing w:after="0" w:line="240" w:lineRule="auto"/>
        <w:jc w:val="center"/>
        <w:rPr>
          <w:rFonts w:ascii="Times New Roman" w:hAnsi="Times New Roman" w:cs="Times New Roman"/>
          <w:b/>
          <w:lang w:val="sr-Cyrl-RS"/>
        </w:rPr>
      </w:pPr>
      <w:r>
        <w:rPr>
          <w:rFonts w:ascii="Times New Roman" w:hAnsi="Times New Roman" w:cs="Times New Roman"/>
          <w:b/>
          <w:lang w:val="sr-Cyrl-RS"/>
        </w:rPr>
        <w:t>У ЗВАЊЕ ДОЦЕНТА</w:t>
      </w:r>
    </w:p>
    <w:p w14:paraId="73BAA879" w14:textId="77777777" w:rsidR="00BD344D" w:rsidRDefault="00BD344D" w:rsidP="007D7EE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EAE83F8" w14:textId="0E9ADE1A" w:rsidR="00C802CB" w:rsidRDefault="00C8158C" w:rsidP="007D7EE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sr-Cyrl-RS"/>
        </w:rPr>
        <w:t>В</w:t>
      </w:r>
      <w:r w:rsidR="00C802CB" w:rsidRPr="00AD6E09">
        <w:rPr>
          <w:rFonts w:ascii="Times New Roman" w:hAnsi="Times New Roman" w:cs="Times New Roman"/>
          <w:b/>
        </w:rPr>
        <w:t xml:space="preserve">. </w:t>
      </w:r>
      <w:r w:rsidR="008864DC">
        <w:rPr>
          <w:rFonts w:ascii="Times New Roman" w:hAnsi="Times New Roman" w:cs="Times New Roman"/>
          <w:b/>
        </w:rPr>
        <w:t>ОЦЕНА</w:t>
      </w:r>
      <w:r w:rsidR="00C802CB" w:rsidRPr="00AD6E09">
        <w:rPr>
          <w:rFonts w:ascii="Times New Roman" w:hAnsi="Times New Roman" w:cs="Times New Roman"/>
          <w:b/>
        </w:rPr>
        <w:t xml:space="preserve"> </w:t>
      </w:r>
      <w:r w:rsidR="008864DC">
        <w:rPr>
          <w:rFonts w:ascii="Times New Roman" w:hAnsi="Times New Roman" w:cs="Times New Roman"/>
          <w:b/>
        </w:rPr>
        <w:t>О</w:t>
      </w:r>
      <w:r w:rsidR="00C802CB" w:rsidRPr="00AD6E09">
        <w:rPr>
          <w:rFonts w:ascii="Times New Roman" w:hAnsi="Times New Roman" w:cs="Times New Roman"/>
          <w:b/>
        </w:rPr>
        <w:t xml:space="preserve"> </w:t>
      </w:r>
      <w:r w:rsidR="008864DC">
        <w:rPr>
          <w:rFonts w:ascii="Times New Roman" w:hAnsi="Times New Roman" w:cs="Times New Roman"/>
          <w:b/>
        </w:rPr>
        <w:t>РЕЗУЛАТИМА</w:t>
      </w:r>
      <w:r w:rsidR="00C802CB" w:rsidRPr="00AD6E09">
        <w:rPr>
          <w:rFonts w:ascii="Times New Roman" w:hAnsi="Times New Roman" w:cs="Times New Roman"/>
          <w:b/>
        </w:rPr>
        <w:t xml:space="preserve"> </w:t>
      </w:r>
      <w:r w:rsidR="008864DC">
        <w:rPr>
          <w:rFonts w:ascii="Times New Roman" w:hAnsi="Times New Roman" w:cs="Times New Roman"/>
          <w:b/>
        </w:rPr>
        <w:t>ПЕДАГОШКОГ</w:t>
      </w:r>
      <w:r w:rsidR="00C802CB" w:rsidRPr="00AD6E09">
        <w:rPr>
          <w:rFonts w:ascii="Times New Roman" w:hAnsi="Times New Roman" w:cs="Times New Roman"/>
          <w:b/>
        </w:rPr>
        <w:t xml:space="preserve"> </w:t>
      </w:r>
      <w:r w:rsidR="008864DC">
        <w:rPr>
          <w:rFonts w:ascii="Times New Roman" w:hAnsi="Times New Roman" w:cs="Times New Roman"/>
          <w:b/>
        </w:rPr>
        <w:t>РАДА</w:t>
      </w:r>
    </w:p>
    <w:p w14:paraId="732BFB17" w14:textId="77777777" w:rsidR="00005AD5" w:rsidRDefault="008D0B9C" w:rsidP="007D7EE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val="sr-Cyrl-RS"/>
        </w:rPr>
        <w:t>Д</w:t>
      </w:r>
      <w:r>
        <w:rPr>
          <w:rFonts w:ascii="Times New Roman" w:hAnsi="Times New Roman" w:cs="Times New Roman"/>
          <w:color w:val="000000"/>
        </w:rPr>
        <w:t>р</w:t>
      </w:r>
      <w:r w:rsidRPr="00AD6E09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lang w:val="sr-Cyrl-RS"/>
        </w:rPr>
        <w:t>Весна Рељић</w:t>
      </w:r>
      <w:r w:rsidRPr="00AD6E09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lang w:val="sr-Cyrl-RS"/>
        </w:rPr>
        <w:t>има педагошко искуство са судентима интегрисаних студија медицине од 6 година и 6 месеци. О</w:t>
      </w:r>
      <w:r w:rsidR="00015862" w:rsidRPr="00015862">
        <w:rPr>
          <w:rFonts w:ascii="Times New Roman" w:hAnsi="Times New Roman" w:cs="Times New Roman"/>
        </w:rPr>
        <w:t xml:space="preserve">д </w:t>
      </w:r>
      <w:proofErr w:type="spellStart"/>
      <w:r w:rsidR="00015862" w:rsidRPr="00015862">
        <w:rPr>
          <w:rFonts w:ascii="Times New Roman" w:hAnsi="Times New Roman" w:cs="Times New Roman"/>
        </w:rPr>
        <w:t>избора</w:t>
      </w:r>
      <w:proofErr w:type="spellEnd"/>
      <w:r w:rsidR="00015862" w:rsidRPr="00015862">
        <w:rPr>
          <w:rFonts w:ascii="Times New Roman" w:hAnsi="Times New Roman" w:cs="Times New Roman"/>
        </w:rPr>
        <w:t xml:space="preserve"> у </w:t>
      </w:r>
      <w:proofErr w:type="spellStart"/>
      <w:r w:rsidR="00015862" w:rsidRPr="00015862">
        <w:rPr>
          <w:rFonts w:ascii="Times New Roman" w:hAnsi="Times New Roman" w:cs="Times New Roman"/>
        </w:rPr>
        <w:t>звање</w:t>
      </w:r>
      <w:proofErr w:type="spellEnd"/>
      <w:r w:rsidR="00015862" w:rsidRPr="00015862">
        <w:rPr>
          <w:rFonts w:ascii="Times New Roman" w:hAnsi="Times New Roman" w:cs="Times New Roman"/>
        </w:rPr>
        <w:t xml:space="preserve"> </w:t>
      </w:r>
      <w:proofErr w:type="spellStart"/>
      <w:r w:rsidR="00015862" w:rsidRPr="00015862">
        <w:rPr>
          <w:rFonts w:ascii="Times New Roman" w:hAnsi="Times New Roman" w:cs="Times New Roman"/>
        </w:rPr>
        <w:t>клиничког</w:t>
      </w:r>
      <w:proofErr w:type="spellEnd"/>
      <w:r w:rsidR="00015862" w:rsidRPr="00015862">
        <w:rPr>
          <w:rFonts w:ascii="Times New Roman" w:hAnsi="Times New Roman" w:cs="Times New Roman"/>
        </w:rPr>
        <w:t xml:space="preserve"> </w:t>
      </w:r>
      <w:proofErr w:type="spellStart"/>
      <w:r w:rsidR="00015862" w:rsidRPr="00015862">
        <w:rPr>
          <w:rFonts w:ascii="Times New Roman" w:hAnsi="Times New Roman" w:cs="Times New Roman"/>
        </w:rPr>
        <w:t>асистента</w:t>
      </w:r>
      <w:proofErr w:type="spellEnd"/>
      <w:r w:rsidR="00015862" w:rsidRPr="00015862">
        <w:rPr>
          <w:rFonts w:ascii="Times New Roman" w:hAnsi="Times New Roman" w:cs="Times New Roman"/>
        </w:rPr>
        <w:t xml:space="preserve">, </w:t>
      </w:r>
      <w:proofErr w:type="spellStart"/>
      <w:r w:rsidR="00015862" w:rsidRPr="00015862">
        <w:rPr>
          <w:rFonts w:ascii="Times New Roman" w:hAnsi="Times New Roman" w:cs="Times New Roman"/>
        </w:rPr>
        <w:t>кандидат</w:t>
      </w:r>
      <w:proofErr w:type="spellEnd"/>
      <w:r w:rsidR="00015862" w:rsidRPr="00015862">
        <w:rPr>
          <w:rFonts w:ascii="Times New Roman" w:hAnsi="Times New Roman" w:cs="Times New Roman"/>
        </w:rPr>
        <w:t xml:space="preserve"> </w:t>
      </w:r>
      <w:proofErr w:type="spellStart"/>
      <w:r w:rsidR="00015862" w:rsidRPr="00015862">
        <w:rPr>
          <w:rFonts w:ascii="Times New Roman" w:hAnsi="Times New Roman" w:cs="Times New Roman"/>
        </w:rPr>
        <w:t>је</w:t>
      </w:r>
      <w:proofErr w:type="spellEnd"/>
      <w:r w:rsidR="00015862" w:rsidRPr="00015862">
        <w:rPr>
          <w:rFonts w:ascii="Times New Roman" w:hAnsi="Times New Roman" w:cs="Times New Roman"/>
        </w:rPr>
        <w:t xml:space="preserve"> </w:t>
      </w:r>
      <w:proofErr w:type="spellStart"/>
      <w:r w:rsidR="00015862" w:rsidRPr="00015862">
        <w:rPr>
          <w:rFonts w:ascii="Times New Roman" w:hAnsi="Times New Roman" w:cs="Times New Roman"/>
        </w:rPr>
        <w:t>би</w:t>
      </w:r>
      <w:proofErr w:type="spellEnd"/>
      <w:r w:rsidR="00005AD5">
        <w:rPr>
          <w:rFonts w:ascii="Times New Roman" w:hAnsi="Times New Roman" w:cs="Times New Roman"/>
          <w:lang w:val="sr-Cyrl-RS"/>
        </w:rPr>
        <w:t>л</w:t>
      </w:r>
      <w:r w:rsidR="00C248EE">
        <w:rPr>
          <w:rFonts w:ascii="Times New Roman" w:hAnsi="Times New Roman" w:cs="Times New Roman"/>
        </w:rPr>
        <w:t>a</w:t>
      </w:r>
      <w:r w:rsidR="00015862" w:rsidRPr="00015862">
        <w:rPr>
          <w:rFonts w:ascii="Times New Roman" w:hAnsi="Times New Roman" w:cs="Times New Roman"/>
        </w:rPr>
        <w:t xml:space="preserve"> </w:t>
      </w:r>
      <w:proofErr w:type="spellStart"/>
      <w:r w:rsidR="00015862" w:rsidRPr="00015862">
        <w:rPr>
          <w:rFonts w:ascii="Times New Roman" w:hAnsi="Times New Roman" w:cs="Times New Roman"/>
        </w:rPr>
        <w:t>задужен</w:t>
      </w:r>
      <w:r w:rsidR="00C248EE">
        <w:rPr>
          <w:rFonts w:ascii="Times New Roman" w:hAnsi="Times New Roman" w:cs="Times New Roman"/>
        </w:rPr>
        <w:t>a</w:t>
      </w:r>
      <w:proofErr w:type="spellEnd"/>
      <w:r w:rsidR="00015862" w:rsidRPr="00015862">
        <w:rPr>
          <w:rFonts w:ascii="Times New Roman" w:hAnsi="Times New Roman" w:cs="Times New Roman"/>
        </w:rPr>
        <w:t xml:space="preserve"> </w:t>
      </w:r>
      <w:proofErr w:type="spellStart"/>
      <w:r w:rsidR="00015862" w:rsidRPr="00015862">
        <w:rPr>
          <w:rFonts w:ascii="Times New Roman" w:hAnsi="Times New Roman" w:cs="Times New Roman"/>
        </w:rPr>
        <w:t>за</w:t>
      </w:r>
      <w:proofErr w:type="spellEnd"/>
      <w:r w:rsidR="00015862" w:rsidRPr="00015862">
        <w:rPr>
          <w:rFonts w:ascii="Times New Roman" w:hAnsi="Times New Roman" w:cs="Times New Roman"/>
        </w:rPr>
        <w:t xml:space="preserve"> </w:t>
      </w:r>
      <w:proofErr w:type="spellStart"/>
      <w:r w:rsidR="00015862" w:rsidRPr="00015862">
        <w:rPr>
          <w:rFonts w:ascii="Times New Roman" w:hAnsi="Times New Roman" w:cs="Times New Roman"/>
        </w:rPr>
        <w:t>предвиђени</w:t>
      </w:r>
      <w:proofErr w:type="spellEnd"/>
      <w:r w:rsidR="00015862" w:rsidRPr="00015862">
        <w:rPr>
          <w:rFonts w:ascii="Times New Roman" w:hAnsi="Times New Roman" w:cs="Times New Roman"/>
        </w:rPr>
        <w:t xml:space="preserve"> </w:t>
      </w:r>
      <w:proofErr w:type="spellStart"/>
      <w:r w:rsidR="00015862" w:rsidRPr="00015862">
        <w:rPr>
          <w:rFonts w:ascii="Times New Roman" w:hAnsi="Times New Roman" w:cs="Times New Roman"/>
        </w:rPr>
        <w:t>фонд</w:t>
      </w:r>
      <w:proofErr w:type="spellEnd"/>
      <w:r w:rsidR="00015862" w:rsidRPr="00015862">
        <w:rPr>
          <w:rFonts w:ascii="Times New Roman" w:hAnsi="Times New Roman" w:cs="Times New Roman"/>
        </w:rPr>
        <w:t xml:space="preserve"> </w:t>
      </w:r>
      <w:proofErr w:type="spellStart"/>
      <w:r w:rsidR="00015862" w:rsidRPr="00015862">
        <w:rPr>
          <w:rFonts w:ascii="Times New Roman" w:hAnsi="Times New Roman" w:cs="Times New Roman"/>
        </w:rPr>
        <w:t>часова</w:t>
      </w:r>
      <w:proofErr w:type="spellEnd"/>
      <w:r w:rsidR="00015862" w:rsidRPr="00015862">
        <w:rPr>
          <w:rFonts w:ascii="Times New Roman" w:hAnsi="Times New Roman" w:cs="Times New Roman"/>
        </w:rPr>
        <w:t xml:space="preserve"> </w:t>
      </w:r>
      <w:proofErr w:type="spellStart"/>
      <w:r w:rsidR="00015862" w:rsidRPr="00015862">
        <w:rPr>
          <w:rFonts w:ascii="Times New Roman" w:hAnsi="Times New Roman" w:cs="Times New Roman"/>
        </w:rPr>
        <w:t>из</w:t>
      </w:r>
      <w:proofErr w:type="spellEnd"/>
      <w:r w:rsidR="00015862" w:rsidRPr="00015862">
        <w:rPr>
          <w:rFonts w:ascii="Times New Roman" w:hAnsi="Times New Roman" w:cs="Times New Roman"/>
        </w:rPr>
        <w:t xml:space="preserve"> </w:t>
      </w:r>
      <w:proofErr w:type="spellStart"/>
      <w:r w:rsidR="00015862" w:rsidRPr="00015862">
        <w:rPr>
          <w:rFonts w:ascii="Times New Roman" w:hAnsi="Times New Roman" w:cs="Times New Roman"/>
        </w:rPr>
        <w:t>предмета</w:t>
      </w:r>
      <w:proofErr w:type="spellEnd"/>
      <w:r w:rsidR="00015862" w:rsidRPr="00015862">
        <w:rPr>
          <w:rFonts w:ascii="Times New Roman" w:hAnsi="Times New Roman" w:cs="Times New Roman"/>
        </w:rPr>
        <w:t xml:space="preserve"> </w:t>
      </w:r>
      <w:proofErr w:type="spellStart"/>
      <w:r w:rsidR="00015862" w:rsidRPr="00015862">
        <w:rPr>
          <w:rFonts w:ascii="Times New Roman" w:hAnsi="Times New Roman" w:cs="Times New Roman"/>
        </w:rPr>
        <w:t>дерматовенерологија</w:t>
      </w:r>
      <w:proofErr w:type="spellEnd"/>
      <w:r w:rsidR="00015862" w:rsidRPr="00015862">
        <w:rPr>
          <w:rFonts w:ascii="Times New Roman" w:hAnsi="Times New Roman" w:cs="Times New Roman"/>
        </w:rPr>
        <w:t xml:space="preserve">. </w:t>
      </w:r>
    </w:p>
    <w:p w14:paraId="09049D8C" w14:textId="77777777" w:rsidR="00005AD5" w:rsidRDefault="00015862" w:rsidP="007D7EEA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015862">
        <w:rPr>
          <w:rFonts w:ascii="Times New Roman" w:hAnsi="Times New Roman" w:cs="Times New Roman"/>
        </w:rPr>
        <w:t>Др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Весна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Рељић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активно</w:t>
      </w:r>
      <w:proofErr w:type="spellEnd"/>
      <w:r w:rsidRPr="00015862">
        <w:rPr>
          <w:rFonts w:ascii="Times New Roman" w:hAnsi="Times New Roman" w:cs="Times New Roman"/>
        </w:rPr>
        <w:t xml:space="preserve"> и </w:t>
      </w:r>
      <w:proofErr w:type="spellStart"/>
      <w:r w:rsidRPr="00015862">
        <w:rPr>
          <w:rFonts w:ascii="Times New Roman" w:hAnsi="Times New Roman" w:cs="Times New Roman"/>
        </w:rPr>
        <w:t>самостално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учествује</w:t>
      </w:r>
      <w:proofErr w:type="spellEnd"/>
      <w:r w:rsidRPr="00015862">
        <w:rPr>
          <w:rFonts w:ascii="Times New Roman" w:hAnsi="Times New Roman" w:cs="Times New Roman"/>
        </w:rPr>
        <w:t xml:space="preserve"> у </w:t>
      </w:r>
      <w:proofErr w:type="spellStart"/>
      <w:r w:rsidRPr="00015862">
        <w:rPr>
          <w:rFonts w:ascii="Times New Roman" w:hAnsi="Times New Roman" w:cs="Times New Roman"/>
        </w:rPr>
        <w:t>извођењу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практичне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наставе</w:t>
      </w:r>
      <w:proofErr w:type="spellEnd"/>
      <w:r w:rsidRPr="00015862">
        <w:rPr>
          <w:rFonts w:ascii="Times New Roman" w:hAnsi="Times New Roman" w:cs="Times New Roman"/>
        </w:rPr>
        <w:t xml:space="preserve"> (</w:t>
      </w:r>
      <w:proofErr w:type="spellStart"/>
      <w:r w:rsidRPr="00015862">
        <w:rPr>
          <w:rFonts w:ascii="Times New Roman" w:hAnsi="Times New Roman" w:cs="Times New Roman"/>
        </w:rPr>
        <w:t>вежбе</w:t>
      </w:r>
      <w:proofErr w:type="spellEnd"/>
      <w:r w:rsidRPr="00015862">
        <w:rPr>
          <w:rFonts w:ascii="Times New Roman" w:hAnsi="Times New Roman" w:cs="Times New Roman"/>
        </w:rPr>
        <w:t xml:space="preserve"> и </w:t>
      </w:r>
      <w:proofErr w:type="spellStart"/>
      <w:r w:rsidRPr="00015862">
        <w:rPr>
          <w:rFonts w:ascii="Times New Roman" w:hAnsi="Times New Roman" w:cs="Times New Roman"/>
        </w:rPr>
        <w:t>клинички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часови</w:t>
      </w:r>
      <w:proofErr w:type="spellEnd"/>
      <w:r w:rsidRPr="00015862">
        <w:rPr>
          <w:rFonts w:ascii="Times New Roman" w:hAnsi="Times New Roman" w:cs="Times New Roman"/>
        </w:rPr>
        <w:t xml:space="preserve">) </w:t>
      </w:r>
      <w:proofErr w:type="spellStart"/>
      <w:r w:rsidRPr="00015862">
        <w:rPr>
          <w:rFonts w:ascii="Times New Roman" w:hAnsi="Times New Roman" w:cs="Times New Roman"/>
        </w:rPr>
        <w:t>из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дерматовенерологије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за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судентне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r w:rsidRPr="00015862">
        <w:rPr>
          <w:rFonts w:ascii="Times New Roman" w:hAnsi="Times New Roman" w:cs="Times New Roman"/>
          <w:spacing w:val="-7"/>
        </w:rPr>
        <w:t>IV</w:t>
      </w:r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године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на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српском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језику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на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Катедри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за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дерматовенерологију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Медицинског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факултета</w:t>
      </w:r>
      <w:proofErr w:type="spellEnd"/>
      <w:r w:rsidRPr="00015862">
        <w:rPr>
          <w:rFonts w:ascii="Times New Roman" w:hAnsi="Times New Roman" w:cs="Times New Roman"/>
        </w:rPr>
        <w:t xml:space="preserve"> у </w:t>
      </w:r>
      <w:proofErr w:type="spellStart"/>
      <w:r w:rsidRPr="00015862">
        <w:rPr>
          <w:rFonts w:ascii="Times New Roman" w:hAnsi="Times New Roman" w:cs="Times New Roman"/>
        </w:rPr>
        <w:t>Београду</w:t>
      </w:r>
      <w:proofErr w:type="spellEnd"/>
      <w:r w:rsidRPr="00015862">
        <w:rPr>
          <w:rFonts w:ascii="Times New Roman" w:hAnsi="Times New Roman" w:cs="Times New Roman"/>
        </w:rPr>
        <w:t xml:space="preserve">.  </w:t>
      </w:r>
    </w:p>
    <w:p w14:paraId="580968F4" w14:textId="794C8E86" w:rsidR="00015862" w:rsidRDefault="00015862" w:rsidP="007D7EEA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015862">
        <w:rPr>
          <w:rFonts w:ascii="Times New Roman" w:hAnsi="Times New Roman" w:cs="Times New Roman"/>
        </w:rPr>
        <w:t>Поред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тога</w:t>
      </w:r>
      <w:proofErr w:type="spellEnd"/>
      <w:r w:rsidRPr="00015862">
        <w:rPr>
          <w:rFonts w:ascii="Times New Roman" w:hAnsi="Times New Roman" w:cs="Times New Roman"/>
        </w:rPr>
        <w:t xml:space="preserve">, </w:t>
      </w:r>
      <w:proofErr w:type="spellStart"/>
      <w:r w:rsidRPr="00015862">
        <w:rPr>
          <w:rFonts w:ascii="Times New Roman" w:hAnsi="Times New Roman" w:cs="Times New Roman"/>
          <w:spacing w:val="-7"/>
        </w:rPr>
        <w:t>учествује</w:t>
      </w:r>
      <w:proofErr w:type="spellEnd"/>
      <w:r w:rsidRPr="00015862">
        <w:rPr>
          <w:rFonts w:ascii="Times New Roman" w:hAnsi="Times New Roman" w:cs="Times New Roman"/>
          <w:spacing w:val="-7"/>
        </w:rPr>
        <w:t xml:space="preserve"> у </w:t>
      </w:r>
      <w:proofErr w:type="spellStart"/>
      <w:r w:rsidRPr="00015862">
        <w:rPr>
          <w:rFonts w:ascii="Times New Roman" w:hAnsi="Times New Roman" w:cs="Times New Roman"/>
          <w:spacing w:val="-7"/>
        </w:rPr>
        <w:t>извођењу</w:t>
      </w:r>
      <w:proofErr w:type="spellEnd"/>
      <w:r w:rsidRPr="00015862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015862">
        <w:rPr>
          <w:rFonts w:ascii="Times New Roman" w:hAnsi="Times New Roman" w:cs="Times New Roman"/>
          <w:spacing w:val="-7"/>
        </w:rPr>
        <w:t>практичне</w:t>
      </w:r>
      <w:proofErr w:type="spellEnd"/>
      <w:r w:rsidRPr="00015862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015862">
        <w:rPr>
          <w:rFonts w:ascii="Times New Roman" w:hAnsi="Times New Roman" w:cs="Times New Roman"/>
          <w:spacing w:val="-7"/>
        </w:rPr>
        <w:t>наставе</w:t>
      </w:r>
      <w:proofErr w:type="spellEnd"/>
      <w:r w:rsidRPr="00015862">
        <w:rPr>
          <w:rFonts w:ascii="Times New Roman" w:hAnsi="Times New Roman" w:cs="Times New Roman"/>
          <w:spacing w:val="-7"/>
        </w:rPr>
        <w:t xml:space="preserve"> </w:t>
      </w:r>
      <w:r w:rsidRPr="00015862">
        <w:rPr>
          <w:rFonts w:ascii="Times New Roman" w:hAnsi="Times New Roman" w:cs="Times New Roman"/>
          <w:lang w:val="hr-HR"/>
        </w:rPr>
        <w:t xml:space="preserve">(вежбе и клинички часови) </w:t>
      </w:r>
      <w:proofErr w:type="spellStart"/>
      <w:r w:rsidRPr="00015862">
        <w:rPr>
          <w:rFonts w:ascii="Times New Roman" w:hAnsi="Times New Roman" w:cs="Times New Roman"/>
          <w:spacing w:val="-7"/>
        </w:rPr>
        <w:t>на</w:t>
      </w:r>
      <w:proofErr w:type="spellEnd"/>
      <w:r w:rsidRPr="00015862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015862">
        <w:rPr>
          <w:rFonts w:ascii="Times New Roman" w:hAnsi="Times New Roman" w:cs="Times New Roman"/>
          <w:spacing w:val="-7"/>
        </w:rPr>
        <w:t>енглеском</w:t>
      </w:r>
      <w:proofErr w:type="spellEnd"/>
      <w:r w:rsidRPr="00015862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015862">
        <w:rPr>
          <w:rFonts w:ascii="Times New Roman" w:hAnsi="Times New Roman" w:cs="Times New Roman"/>
          <w:spacing w:val="-7"/>
        </w:rPr>
        <w:t>језику</w:t>
      </w:r>
      <w:proofErr w:type="spellEnd"/>
      <w:r w:rsidRPr="00015862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015862">
        <w:rPr>
          <w:rFonts w:ascii="Times New Roman" w:hAnsi="Times New Roman" w:cs="Times New Roman"/>
          <w:spacing w:val="-7"/>
        </w:rPr>
        <w:t>за</w:t>
      </w:r>
      <w:proofErr w:type="spellEnd"/>
      <w:r w:rsidRPr="00015862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015862">
        <w:rPr>
          <w:rFonts w:ascii="Times New Roman" w:hAnsi="Times New Roman" w:cs="Times New Roman"/>
          <w:spacing w:val="-7"/>
        </w:rPr>
        <w:t>стране</w:t>
      </w:r>
      <w:proofErr w:type="spellEnd"/>
      <w:r w:rsidRPr="00015862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015862">
        <w:rPr>
          <w:rFonts w:ascii="Times New Roman" w:hAnsi="Times New Roman" w:cs="Times New Roman"/>
          <w:spacing w:val="-7"/>
        </w:rPr>
        <w:t>студенте</w:t>
      </w:r>
      <w:proofErr w:type="spellEnd"/>
      <w:r w:rsidRPr="00015862">
        <w:rPr>
          <w:rFonts w:ascii="Times New Roman" w:hAnsi="Times New Roman" w:cs="Times New Roman"/>
          <w:spacing w:val="-7"/>
        </w:rPr>
        <w:t xml:space="preserve"> IV </w:t>
      </w:r>
      <w:proofErr w:type="spellStart"/>
      <w:r w:rsidRPr="00015862">
        <w:rPr>
          <w:rFonts w:ascii="Times New Roman" w:hAnsi="Times New Roman" w:cs="Times New Roman"/>
          <w:spacing w:val="-7"/>
        </w:rPr>
        <w:t>године</w:t>
      </w:r>
      <w:proofErr w:type="spellEnd"/>
      <w:r w:rsidRPr="00015862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015862">
        <w:rPr>
          <w:rFonts w:ascii="Times New Roman" w:hAnsi="Times New Roman" w:cs="Times New Roman"/>
          <w:spacing w:val="-7"/>
        </w:rPr>
        <w:t>Медицинског</w:t>
      </w:r>
      <w:proofErr w:type="spellEnd"/>
      <w:r w:rsidRPr="00015862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015862">
        <w:rPr>
          <w:rFonts w:ascii="Times New Roman" w:hAnsi="Times New Roman" w:cs="Times New Roman"/>
          <w:spacing w:val="-7"/>
        </w:rPr>
        <w:t>факултета</w:t>
      </w:r>
      <w:proofErr w:type="spellEnd"/>
      <w:r w:rsidRPr="00015862">
        <w:rPr>
          <w:rFonts w:ascii="Times New Roman" w:hAnsi="Times New Roman" w:cs="Times New Roman"/>
          <w:spacing w:val="-7"/>
        </w:rPr>
        <w:t xml:space="preserve"> (</w:t>
      </w:r>
      <w:r w:rsidRPr="00015862">
        <w:rPr>
          <w:rFonts w:ascii="Times New Roman" w:hAnsi="Times New Roman" w:cs="Times New Roman"/>
          <w:i/>
          <w:spacing w:val="-7"/>
        </w:rPr>
        <w:t>School of Medicine, University of Belgrade)</w:t>
      </w:r>
      <w:r w:rsidRPr="00015862">
        <w:rPr>
          <w:rFonts w:ascii="Times New Roman" w:hAnsi="Times New Roman" w:cs="Times New Roman"/>
        </w:rPr>
        <w:t xml:space="preserve">. </w:t>
      </w:r>
      <w:proofErr w:type="spellStart"/>
      <w:r w:rsidRPr="00015862">
        <w:rPr>
          <w:rFonts w:ascii="Times New Roman" w:hAnsi="Times New Roman" w:cs="Times New Roman"/>
        </w:rPr>
        <w:t>Укупан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фонд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часова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за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практичну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наставу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на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српском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језику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је</w:t>
      </w:r>
      <w:proofErr w:type="spellEnd"/>
      <w:r w:rsidRPr="00015862">
        <w:rPr>
          <w:rFonts w:ascii="Times New Roman" w:hAnsi="Times New Roman" w:cs="Times New Roman"/>
        </w:rPr>
        <w:t xml:space="preserve"> 150 </w:t>
      </w:r>
      <w:proofErr w:type="spellStart"/>
      <w:r w:rsidRPr="00015862">
        <w:rPr>
          <w:rFonts w:ascii="Times New Roman" w:hAnsi="Times New Roman" w:cs="Times New Roman"/>
        </w:rPr>
        <w:t>током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једног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семестра</w:t>
      </w:r>
      <w:proofErr w:type="spellEnd"/>
      <w:r w:rsidRPr="00015862">
        <w:rPr>
          <w:rFonts w:ascii="Times New Roman" w:hAnsi="Times New Roman" w:cs="Times New Roman"/>
        </w:rPr>
        <w:t xml:space="preserve">, а </w:t>
      </w:r>
      <w:proofErr w:type="spellStart"/>
      <w:r w:rsidRPr="00015862">
        <w:rPr>
          <w:rFonts w:ascii="Times New Roman" w:hAnsi="Times New Roman" w:cs="Times New Roman"/>
        </w:rPr>
        <w:t>за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наставу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на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енглеском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језику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просечно</w:t>
      </w:r>
      <w:proofErr w:type="spellEnd"/>
      <w:r w:rsidRPr="00015862">
        <w:rPr>
          <w:rFonts w:ascii="Times New Roman" w:hAnsi="Times New Roman" w:cs="Times New Roman"/>
        </w:rPr>
        <w:t xml:space="preserve"> 20 </w:t>
      </w:r>
      <w:proofErr w:type="spellStart"/>
      <w:r w:rsidRPr="00015862">
        <w:rPr>
          <w:rFonts w:ascii="Times New Roman" w:hAnsi="Times New Roman" w:cs="Times New Roman"/>
        </w:rPr>
        <w:t>часова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током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једног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семестра</w:t>
      </w:r>
      <w:proofErr w:type="spellEnd"/>
      <w:r w:rsidRPr="00015862">
        <w:rPr>
          <w:rFonts w:ascii="Times New Roman" w:hAnsi="Times New Roman" w:cs="Times New Roman"/>
        </w:rPr>
        <w:t xml:space="preserve">. </w:t>
      </w:r>
      <w:proofErr w:type="spellStart"/>
      <w:r w:rsidRPr="00015862">
        <w:rPr>
          <w:rFonts w:ascii="Times New Roman" w:hAnsi="Times New Roman" w:cs="Times New Roman"/>
        </w:rPr>
        <w:t>Показала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је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изузетан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ентузијазам</w:t>
      </w:r>
      <w:proofErr w:type="spellEnd"/>
      <w:r w:rsidRPr="00015862">
        <w:rPr>
          <w:rFonts w:ascii="Times New Roman" w:hAnsi="Times New Roman" w:cs="Times New Roman"/>
        </w:rPr>
        <w:t xml:space="preserve"> и </w:t>
      </w:r>
      <w:proofErr w:type="spellStart"/>
      <w:r w:rsidRPr="00015862">
        <w:rPr>
          <w:rFonts w:ascii="Times New Roman" w:hAnsi="Times New Roman" w:cs="Times New Roman"/>
        </w:rPr>
        <w:t>посвећеност</w:t>
      </w:r>
      <w:proofErr w:type="spellEnd"/>
      <w:r w:rsidRPr="00015862">
        <w:rPr>
          <w:rFonts w:ascii="Times New Roman" w:hAnsi="Times New Roman" w:cs="Times New Roman"/>
        </w:rPr>
        <w:t xml:space="preserve"> у </w:t>
      </w:r>
      <w:proofErr w:type="spellStart"/>
      <w:r w:rsidRPr="00015862">
        <w:rPr>
          <w:rFonts w:ascii="Times New Roman" w:hAnsi="Times New Roman" w:cs="Times New Roman"/>
        </w:rPr>
        <w:t>едукацији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студената</w:t>
      </w:r>
      <w:proofErr w:type="spellEnd"/>
      <w:r w:rsidRPr="00015862">
        <w:rPr>
          <w:rFonts w:ascii="Times New Roman" w:hAnsi="Times New Roman" w:cs="Times New Roman"/>
        </w:rPr>
        <w:t>.</w:t>
      </w:r>
    </w:p>
    <w:p w14:paraId="34437202" w14:textId="77777777" w:rsidR="00BD344D" w:rsidRPr="00015862" w:rsidRDefault="00BD344D" w:rsidP="00BD344D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015862">
        <w:rPr>
          <w:rFonts w:ascii="Times New Roman" w:hAnsi="Times New Roman" w:cs="Times New Roman"/>
        </w:rPr>
        <w:t>Др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Весна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Рељић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је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била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ментор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студентск</w:t>
      </w:r>
      <w:r>
        <w:rPr>
          <w:rFonts w:ascii="Times New Roman" w:hAnsi="Times New Roman" w:cs="Times New Roman"/>
        </w:rPr>
        <w:t>а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рада</w:t>
      </w:r>
      <w:proofErr w:type="spellEnd"/>
      <w:r w:rsidRPr="00015862">
        <w:rPr>
          <w:rFonts w:ascii="Times New Roman" w:hAnsi="Times New Roman" w:cs="Times New Roman"/>
        </w:rPr>
        <w:t xml:space="preserve"> и </w:t>
      </w:r>
      <w:proofErr w:type="spellStart"/>
      <w:r w:rsidRPr="00015862">
        <w:rPr>
          <w:rFonts w:ascii="Times New Roman" w:hAnsi="Times New Roman" w:cs="Times New Roman"/>
        </w:rPr>
        <w:t>рецезент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већег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броја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студентских</w:t>
      </w:r>
      <w:proofErr w:type="spellEnd"/>
      <w:r w:rsidRPr="00015862">
        <w:rPr>
          <w:rFonts w:ascii="Times New Roman" w:hAnsi="Times New Roman" w:cs="Times New Roman"/>
        </w:rPr>
        <w:t xml:space="preserve"> </w:t>
      </w:r>
      <w:proofErr w:type="spellStart"/>
      <w:r w:rsidRPr="00015862">
        <w:rPr>
          <w:rFonts w:ascii="Times New Roman" w:hAnsi="Times New Roman" w:cs="Times New Roman"/>
        </w:rPr>
        <w:t>радова</w:t>
      </w:r>
      <w:proofErr w:type="spellEnd"/>
      <w:r w:rsidRPr="00015862">
        <w:rPr>
          <w:rFonts w:ascii="Times New Roman" w:hAnsi="Times New Roman" w:cs="Times New Roman"/>
        </w:rPr>
        <w:t>.</w:t>
      </w:r>
    </w:p>
    <w:p w14:paraId="5D4C7C21" w14:textId="53610B45" w:rsidR="00BD344D" w:rsidRPr="00633574" w:rsidRDefault="00BD344D" w:rsidP="00BD344D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7D1BF8AA">
        <w:rPr>
          <w:rFonts w:ascii="Times New Roman" w:hAnsi="Times New Roman" w:cs="Times New Roman"/>
        </w:rPr>
        <w:t>Добитник</w:t>
      </w:r>
      <w:proofErr w:type="spellEnd"/>
      <w:r w:rsidRPr="7D1BF8AA">
        <w:rPr>
          <w:rFonts w:ascii="Times New Roman" w:hAnsi="Times New Roman" w:cs="Times New Roman"/>
        </w:rPr>
        <w:t xml:space="preserve"> </w:t>
      </w:r>
      <w:proofErr w:type="spellStart"/>
      <w:r w:rsidRPr="7D1BF8AA">
        <w:rPr>
          <w:rFonts w:ascii="Times New Roman" w:hAnsi="Times New Roman" w:cs="Times New Roman"/>
        </w:rPr>
        <w:t>је</w:t>
      </w:r>
      <w:proofErr w:type="spellEnd"/>
      <w:r w:rsidRPr="7D1BF8AA">
        <w:rPr>
          <w:rFonts w:ascii="Times New Roman" w:hAnsi="Times New Roman" w:cs="Times New Roman"/>
        </w:rPr>
        <w:t xml:space="preserve"> </w:t>
      </w:r>
      <w:proofErr w:type="spellStart"/>
      <w:r w:rsidRPr="7D1BF8AA">
        <w:rPr>
          <w:rFonts w:ascii="Times New Roman" w:hAnsi="Times New Roman" w:cs="Times New Roman"/>
        </w:rPr>
        <w:t>захвалнице</w:t>
      </w:r>
      <w:proofErr w:type="spellEnd"/>
      <w:r w:rsidRPr="7D1BF8AA">
        <w:rPr>
          <w:rFonts w:ascii="Times New Roman" w:hAnsi="Times New Roman" w:cs="Times New Roman"/>
        </w:rPr>
        <w:t xml:space="preserve"> </w:t>
      </w:r>
      <w:proofErr w:type="spellStart"/>
      <w:r w:rsidRPr="7D1BF8AA">
        <w:rPr>
          <w:rFonts w:ascii="Times New Roman" w:hAnsi="Times New Roman" w:cs="Times New Roman"/>
        </w:rPr>
        <w:t>Студенатског</w:t>
      </w:r>
      <w:proofErr w:type="spellEnd"/>
      <w:r w:rsidRPr="7D1BF8AA">
        <w:rPr>
          <w:rFonts w:ascii="Times New Roman" w:hAnsi="Times New Roman" w:cs="Times New Roman"/>
        </w:rPr>
        <w:t xml:space="preserve"> </w:t>
      </w:r>
      <w:proofErr w:type="spellStart"/>
      <w:r w:rsidRPr="7D1BF8AA">
        <w:rPr>
          <w:rFonts w:ascii="Times New Roman" w:hAnsi="Times New Roman" w:cs="Times New Roman"/>
        </w:rPr>
        <w:t>парламента</w:t>
      </w:r>
      <w:proofErr w:type="spellEnd"/>
      <w:r w:rsidRPr="7D1BF8AA">
        <w:rPr>
          <w:rFonts w:ascii="Times New Roman" w:hAnsi="Times New Roman" w:cs="Times New Roman"/>
        </w:rPr>
        <w:t xml:space="preserve"> </w:t>
      </w:r>
      <w:proofErr w:type="spellStart"/>
      <w:r w:rsidRPr="7D1BF8AA">
        <w:rPr>
          <w:rFonts w:ascii="Times New Roman" w:hAnsi="Times New Roman" w:cs="Times New Roman"/>
        </w:rPr>
        <w:t>Медицинског</w:t>
      </w:r>
      <w:proofErr w:type="spellEnd"/>
      <w:r w:rsidRPr="7D1BF8AA">
        <w:rPr>
          <w:rFonts w:ascii="Times New Roman" w:hAnsi="Times New Roman" w:cs="Times New Roman"/>
        </w:rPr>
        <w:t xml:space="preserve"> </w:t>
      </w:r>
      <w:proofErr w:type="spellStart"/>
      <w:r w:rsidRPr="7D1BF8AA">
        <w:rPr>
          <w:rFonts w:ascii="Times New Roman" w:hAnsi="Times New Roman" w:cs="Times New Roman"/>
        </w:rPr>
        <w:t>факултета</w:t>
      </w:r>
      <w:proofErr w:type="spellEnd"/>
      <w:r w:rsidRPr="7D1BF8AA">
        <w:rPr>
          <w:rFonts w:ascii="Times New Roman" w:hAnsi="Times New Roman" w:cs="Times New Roman"/>
        </w:rPr>
        <w:t xml:space="preserve"> </w:t>
      </w:r>
      <w:proofErr w:type="spellStart"/>
      <w:r w:rsidRPr="7D1BF8AA">
        <w:rPr>
          <w:rFonts w:ascii="Times New Roman" w:hAnsi="Times New Roman" w:cs="Times New Roman"/>
        </w:rPr>
        <w:t>Универзитета</w:t>
      </w:r>
      <w:proofErr w:type="spellEnd"/>
      <w:r w:rsidRPr="7D1BF8AA">
        <w:rPr>
          <w:rFonts w:ascii="Times New Roman" w:hAnsi="Times New Roman" w:cs="Times New Roman"/>
        </w:rPr>
        <w:t xml:space="preserve"> у </w:t>
      </w:r>
      <w:proofErr w:type="spellStart"/>
      <w:r w:rsidRPr="7D1BF8AA">
        <w:rPr>
          <w:rFonts w:ascii="Times New Roman" w:hAnsi="Times New Roman" w:cs="Times New Roman"/>
        </w:rPr>
        <w:t>Београду</w:t>
      </w:r>
      <w:proofErr w:type="spellEnd"/>
      <w:r w:rsidRPr="7D1BF8AA">
        <w:rPr>
          <w:rFonts w:ascii="Times New Roman" w:hAnsi="Times New Roman" w:cs="Times New Roman"/>
        </w:rPr>
        <w:t xml:space="preserve"> </w:t>
      </w:r>
      <w:proofErr w:type="spellStart"/>
      <w:r w:rsidRPr="7D1BF8AA">
        <w:rPr>
          <w:rFonts w:ascii="Times New Roman" w:hAnsi="Times New Roman" w:cs="Times New Roman"/>
        </w:rPr>
        <w:t>за</w:t>
      </w:r>
      <w:proofErr w:type="spellEnd"/>
      <w:r w:rsidRPr="7D1BF8AA">
        <w:rPr>
          <w:rFonts w:ascii="Times New Roman" w:hAnsi="Times New Roman" w:cs="Times New Roman"/>
        </w:rPr>
        <w:t xml:space="preserve"> </w:t>
      </w:r>
      <w:proofErr w:type="spellStart"/>
      <w:r w:rsidRPr="7D1BF8AA">
        <w:rPr>
          <w:rFonts w:ascii="Times New Roman" w:hAnsi="Times New Roman" w:cs="Times New Roman"/>
        </w:rPr>
        <w:t>посвећеност</w:t>
      </w:r>
      <w:proofErr w:type="spellEnd"/>
      <w:r w:rsidRPr="7D1BF8AA">
        <w:rPr>
          <w:rFonts w:ascii="Times New Roman" w:hAnsi="Times New Roman" w:cs="Times New Roman"/>
        </w:rPr>
        <w:t xml:space="preserve"> у </w:t>
      </w:r>
      <w:proofErr w:type="spellStart"/>
      <w:r w:rsidRPr="7D1BF8AA">
        <w:rPr>
          <w:rFonts w:ascii="Times New Roman" w:hAnsi="Times New Roman" w:cs="Times New Roman"/>
        </w:rPr>
        <w:t>решавању</w:t>
      </w:r>
      <w:proofErr w:type="spellEnd"/>
      <w:r w:rsidRPr="7D1BF8AA">
        <w:rPr>
          <w:rFonts w:ascii="Times New Roman" w:hAnsi="Times New Roman" w:cs="Times New Roman"/>
        </w:rPr>
        <w:t xml:space="preserve"> </w:t>
      </w:r>
      <w:proofErr w:type="spellStart"/>
      <w:r w:rsidRPr="7D1BF8AA">
        <w:rPr>
          <w:rFonts w:ascii="Times New Roman" w:hAnsi="Times New Roman" w:cs="Times New Roman"/>
        </w:rPr>
        <w:t>студентских</w:t>
      </w:r>
      <w:proofErr w:type="spellEnd"/>
      <w:r w:rsidRPr="7D1BF8AA">
        <w:rPr>
          <w:rFonts w:ascii="Times New Roman" w:hAnsi="Times New Roman" w:cs="Times New Roman"/>
        </w:rPr>
        <w:t xml:space="preserve"> </w:t>
      </w:r>
      <w:proofErr w:type="spellStart"/>
      <w:r w:rsidRPr="7D1BF8AA">
        <w:rPr>
          <w:rFonts w:ascii="Times New Roman" w:hAnsi="Times New Roman" w:cs="Times New Roman"/>
        </w:rPr>
        <w:t>питања</w:t>
      </w:r>
      <w:proofErr w:type="spellEnd"/>
      <w:r w:rsidRPr="7D1BF8AA">
        <w:rPr>
          <w:rFonts w:ascii="Times New Roman" w:hAnsi="Times New Roman" w:cs="Times New Roman"/>
        </w:rPr>
        <w:t xml:space="preserve"> и </w:t>
      </w:r>
      <w:proofErr w:type="spellStart"/>
      <w:r w:rsidRPr="7D1BF8AA">
        <w:rPr>
          <w:rFonts w:ascii="Times New Roman" w:hAnsi="Times New Roman" w:cs="Times New Roman"/>
        </w:rPr>
        <w:t>изузетну</w:t>
      </w:r>
      <w:proofErr w:type="spellEnd"/>
      <w:r w:rsidRPr="7D1BF8AA">
        <w:rPr>
          <w:rFonts w:ascii="Times New Roman" w:hAnsi="Times New Roman" w:cs="Times New Roman"/>
        </w:rPr>
        <w:t xml:space="preserve"> </w:t>
      </w:r>
      <w:proofErr w:type="spellStart"/>
      <w:r w:rsidRPr="7D1BF8AA">
        <w:rPr>
          <w:rFonts w:ascii="Times New Roman" w:hAnsi="Times New Roman" w:cs="Times New Roman"/>
        </w:rPr>
        <w:t>сарадњу</w:t>
      </w:r>
      <w:proofErr w:type="spellEnd"/>
      <w:r w:rsidRPr="7D1BF8AA">
        <w:rPr>
          <w:rFonts w:ascii="Times New Roman" w:hAnsi="Times New Roman" w:cs="Times New Roman"/>
        </w:rPr>
        <w:t xml:space="preserve"> </w:t>
      </w:r>
      <w:proofErr w:type="spellStart"/>
      <w:r w:rsidRPr="7D1BF8AA">
        <w:rPr>
          <w:rFonts w:ascii="Times New Roman" w:hAnsi="Times New Roman" w:cs="Times New Roman"/>
        </w:rPr>
        <w:t>са</w:t>
      </w:r>
      <w:proofErr w:type="spellEnd"/>
      <w:r w:rsidRPr="7D1BF8AA">
        <w:rPr>
          <w:rFonts w:ascii="Times New Roman" w:hAnsi="Times New Roman" w:cs="Times New Roman"/>
        </w:rPr>
        <w:t xml:space="preserve"> </w:t>
      </w:r>
      <w:proofErr w:type="spellStart"/>
      <w:r w:rsidRPr="7D1BF8AA">
        <w:rPr>
          <w:rFonts w:ascii="Times New Roman" w:hAnsi="Times New Roman" w:cs="Times New Roman"/>
        </w:rPr>
        <w:t>студентима</w:t>
      </w:r>
      <w:proofErr w:type="spellEnd"/>
      <w:r w:rsidRPr="7D1BF8AA">
        <w:rPr>
          <w:rFonts w:ascii="Times New Roman" w:hAnsi="Times New Roman" w:cs="Times New Roman"/>
        </w:rPr>
        <w:t xml:space="preserve"> 2022. </w:t>
      </w:r>
      <w:proofErr w:type="spellStart"/>
      <w:r w:rsidRPr="7D1BF8AA">
        <w:rPr>
          <w:rFonts w:ascii="Times New Roman" w:hAnsi="Times New Roman" w:cs="Times New Roman"/>
        </w:rPr>
        <w:t>године</w:t>
      </w:r>
      <w:proofErr w:type="spellEnd"/>
      <w:r w:rsidRPr="7D1BF8AA">
        <w:rPr>
          <w:rFonts w:ascii="Times New Roman" w:hAnsi="Times New Roman" w:cs="Times New Roman"/>
        </w:rPr>
        <w:t>.</w:t>
      </w:r>
    </w:p>
    <w:p w14:paraId="7D55952C" w14:textId="75A66979" w:rsidR="00005AD5" w:rsidRPr="00695E23" w:rsidRDefault="00005AD5" w:rsidP="00BD344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lang w:val="sr-Cyrl-RS"/>
        </w:rPr>
      </w:pPr>
      <w:r>
        <w:rPr>
          <w:rFonts w:ascii="Times New Roman" w:hAnsi="Times New Roman" w:cs="Times New Roman"/>
          <w:lang w:val="sr-Cyrl-CS"/>
        </w:rPr>
        <w:t>Од стране студената др Рељић је оцењена високим оценама</w:t>
      </w:r>
      <w:r w:rsidRPr="7D1BF8AA">
        <w:rPr>
          <w:rFonts w:ascii="Times New Roman" w:hAnsi="Times New Roman" w:cs="Times New Roman"/>
          <w:color w:val="000000" w:themeColor="text1"/>
          <w:lang w:val="sr-Cyrl-CS"/>
        </w:rPr>
        <w:t xml:space="preserve">. Није оцењена за школску </w:t>
      </w:r>
      <w:r w:rsidRPr="7D1BF8AA">
        <w:rPr>
          <w:rFonts w:ascii="Times New Roman" w:hAnsi="Times New Roman" w:cs="Times New Roman"/>
          <w:color w:val="000000" w:themeColor="text1"/>
          <w:lang w:val="sr-Latn-BA"/>
        </w:rPr>
        <w:t>2018/2019.</w:t>
      </w:r>
      <w:r w:rsidRPr="7D1BF8AA">
        <w:rPr>
          <w:rFonts w:ascii="Times New Roman" w:hAnsi="Times New Roman" w:cs="Times New Roman"/>
          <w:color w:val="000000" w:themeColor="text1"/>
          <w:lang w:val="sr-Cyrl-CS"/>
        </w:rPr>
        <w:t xml:space="preserve"> годину, оцењена је оценом</w:t>
      </w:r>
      <w:r w:rsidRPr="7D1BF8AA">
        <w:rPr>
          <w:rFonts w:ascii="Times New Roman" w:hAnsi="Times New Roman" w:cs="Times New Roman"/>
          <w:color w:val="000000" w:themeColor="text1"/>
          <w:lang w:val="sr-Latn-BA"/>
        </w:rPr>
        <w:t xml:space="preserve"> 4,</w:t>
      </w:r>
      <w:r>
        <w:rPr>
          <w:rFonts w:ascii="Times New Roman" w:hAnsi="Times New Roman" w:cs="Times New Roman"/>
          <w:color w:val="000000" w:themeColor="text1"/>
          <w:lang w:val="sr-Cyrl-RS"/>
        </w:rPr>
        <w:t>83</w:t>
      </w:r>
      <w:r w:rsidRPr="7D1BF8AA">
        <w:rPr>
          <w:rFonts w:ascii="Times New Roman" w:hAnsi="Times New Roman" w:cs="Times New Roman"/>
          <w:color w:val="000000" w:themeColor="text1"/>
          <w:lang w:val="sr-Cyrl-CS"/>
        </w:rPr>
        <w:t xml:space="preserve"> за школску</w:t>
      </w:r>
      <w:r w:rsidRPr="7D1BF8AA">
        <w:rPr>
          <w:rFonts w:ascii="Times New Roman" w:hAnsi="Times New Roman" w:cs="Times New Roman"/>
          <w:color w:val="000000" w:themeColor="text1"/>
          <w:lang w:val="sr-Latn-BA"/>
        </w:rPr>
        <w:t xml:space="preserve"> </w:t>
      </w:r>
      <w:r w:rsidRPr="7D1BF8AA">
        <w:rPr>
          <w:rFonts w:ascii="Times New Roman" w:hAnsi="Times New Roman" w:cs="Times New Roman"/>
          <w:color w:val="000000" w:themeColor="text1"/>
          <w:lang w:val="sr-Cyrl-CS"/>
        </w:rPr>
        <w:t xml:space="preserve">2019/2020. годину, оценом </w:t>
      </w:r>
      <w:r w:rsidRPr="7D1BF8AA">
        <w:rPr>
          <w:rFonts w:ascii="Times New Roman" w:hAnsi="Times New Roman" w:cs="Times New Roman"/>
          <w:color w:val="000000" w:themeColor="text1"/>
        </w:rPr>
        <w:t>4,84</w:t>
      </w:r>
      <w:r w:rsidRPr="7D1BF8AA">
        <w:rPr>
          <w:rFonts w:ascii="Times New Roman" w:hAnsi="Times New Roman" w:cs="Times New Roman"/>
          <w:color w:val="000000" w:themeColor="text1"/>
          <w:lang w:val="sr-Cyrl-CS"/>
        </w:rPr>
        <w:t xml:space="preserve"> за школску 2020/2021. годину, није оцењена за школску 2021/2022. годину и оценом 4,</w:t>
      </w:r>
      <w:r>
        <w:rPr>
          <w:rFonts w:ascii="Times New Roman" w:hAnsi="Times New Roman" w:cs="Times New Roman"/>
          <w:color w:val="000000" w:themeColor="text1"/>
          <w:lang w:val="sr-Cyrl-CS"/>
        </w:rPr>
        <w:t>96</w:t>
      </w:r>
      <w:r w:rsidRPr="7D1BF8AA">
        <w:rPr>
          <w:rFonts w:ascii="Times New Roman" w:hAnsi="Times New Roman" w:cs="Times New Roman"/>
          <w:color w:val="000000" w:themeColor="text1"/>
          <w:lang w:val="sr-Cyrl-CS"/>
        </w:rPr>
        <w:t xml:space="preserve"> за школску 2022/2023. годину од стране студената</w:t>
      </w:r>
      <w:r>
        <w:rPr>
          <w:rFonts w:ascii="Times New Roman" w:hAnsi="Times New Roman" w:cs="Times New Roman"/>
          <w:color w:val="000000" w:themeColor="text1"/>
          <w:lang w:val="sr-Cyrl-RS"/>
        </w:rPr>
        <w:t xml:space="preserve">. </w:t>
      </w:r>
      <w:r w:rsidRPr="00695E23">
        <w:rPr>
          <w:rFonts w:ascii="Times New Roman" w:hAnsi="Times New Roman" w:cs="Times New Roman"/>
          <w:b/>
          <w:bCs/>
          <w:color w:val="000000" w:themeColor="text1"/>
          <w:lang w:val="sr-Cyrl-RS"/>
        </w:rPr>
        <w:t>Просечна оцена одличан 4,</w:t>
      </w:r>
      <w:r>
        <w:rPr>
          <w:rFonts w:ascii="Times New Roman" w:hAnsi="Times New Roman" w:cs="Times New Roman"/>
          <w:b/>
          <w:bCs/>
          <w:color w:val="000000" w:themeColor="text1"/>
          <w:lang w:val="sr-Cyrl-RS"/>
        </w:rPr>
        <w:t>876</w:t>
      </w:r>
    </w:p>
    <w:p w14:paraId="5E90032C" w14:textId="77777777" w:rsidR="002D4B7B" w:rsidRDefault="002D4B7B" w:rsidP="007D7EE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5D69184" w14:textId="54854995" w:rsidR="000A6F19" w:rsidRPr="00A178F7" w:rsidRDefault="00C8158C" w:rsidP="00BD344D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lang w:val="sr-Cyrl-RS"/>
        </w:rPr>
        <w:t>Г</w:t>
      </w:r>
      <w:r w:rsidR="00C802CB" w:rsidRPr="00AD6E09">
        <w:rPr>
          <w:rFonts w:ascii="Times New Roman" w:hAnsi="Times New Roman" w:cs="Times New Roman"/>
          <w:b/>
        </w:rPr>
        <w:t xml:space="preserve">. </w:t>
      </w:r>
      <w:r w:rsidR="008864DC">
        <w:rPr>
          <w:rFonts w:ascii="Times New Roman" w:hAnsi="Times New Roman" w:cs="Times New Roman"/>
          <w:b/>
          <w:bCs/>
        </w:rPr>
        <w:t>ОЦЕНА</w:t>
      </w:r>
      <w:r w:rsidR="00C802CB" w:rsidRPr="00AD6E09">
        <w:rPr>
          <w:rFonts w:ascii="Times New Roman" w:hAnsi="Times New Roman" w:cs="Times New Roman"/>
          <w:b/>
          <w:bCs/>
        </w:rPr>
        <w:t xml:space="preserve"> </w:t>
      </w:r>
      <w:r w:rsidR="008864DC">
        <w:rPr>
          <w:rFonts w:ascii="Times New Roman" w:hAnsi="Times New Roman" w:cs="Times New Roman"/>
          <w:b/>
          <w:bCs/>
        </w:rPr>
        <w:t>РЕЗУЛТАТА</w:t>
      </w:r>
      <w:r w:rsidR="00C802CB" w:rsidRPr="00AD6E09">
        <w:rPr>
          <w:rFonts w:ascii="Times New Roman" w:hAnsi="Times New Roman" w:cs="Times New Roman"/>
          <w:b/>
          <w:bCs/>
        </w:rPr>
        <w:t xml:space="preserve"> </w:t>
      </w:r>
      <w:r w:rsidR="008864DC">
        <w:rPr>
          <w:rFonts w:ascii="Times New Roman" w:hAnsi="Times New Roman" w:cs="Times New Roman"/>
          <w:b/>
          <w:bCs/>
        </w:rPr>
        <w:t>У</w:t>
      </w:r>
      <w:r w:rsidR="00C802CB" w:rsidRPr="00AD6E09">
        <w:rPr>
          <w:rFonts w:ascii="Times New Roman" w:hAnsi="Times New Roman" w:cs="Times New Roman"/>
          <w:b/>
          <w:bCs/>
        </w:rPr>
        <w:t xml:space="preserve"> </w:t>
      </w:r>
      <w:r w:rsidR="008864DC">
        <w:rPr>
          <w:rFonts w:ascii="Times New Roman" w:hAnsi="Times New Roman" w:cs="Times New Roman"/>
          <w:b/>
          <w:bCs/>
        </w:rPr>
        <w:t>ОБЕЗБЕЂИВАЊУ</w:t>
      </w:r>
      <w:r w:rsidR="00C802CB" w:rsidRPr="00AD6E09">
        <w:rPr>
          <w:rFonts w:ascii="Times New Roman" w:hAnsi="Times New Roman" w:cs="Times New Roman"/>
          <w:b/>
          <w:bCs/>
        </w:rPr>
        <w:t xml:space="preserve"> </w:t>
      </w:r>
      <w:r w:rsidR="008864DC">
        <w:rPr>
          <w:rFonts w:ascii="Times New Roman" w:hAnsi="Times New Roman" w:cs="Times New Roman"/>
          <w:b/>
          <w:bCs/>
        </w:rPr>
        <w:t>НАУЧНО</w:t>
      </w:r>
      <w:r w:rsidR="00C802CB" w:rsidRPr="00AD6E09">
        <w:rPr>
          <w:rFonts w:ascii="Times New Roman" w:hAnsi="Times New Roman" w:cs="Times New Roman"/>
          <w:b/>
          <w:bCs/>
        </w:rPr>
        <w:t>-</w:t>
      </w:r>
      <w:r w:rsidR="008864DC">
        <w:rPr>
          <w:rFonts w:ascii="Times New Roman" w:hAnsi="Times New Roman" w:cs="Times New Roman"/>
          <w:b/>
          <w:bCs/>
        </w:rPr>
        <w:t>НАСТАВНОГ</w:t>
      </w:r>
      <w:r w:rsidR="00C802CB" w:rsidRPr="00AD6E09">
        <w:rPr>
          <w:rFonts w:ascii="Times New Roman" w:hAnsi="Times New Roman" w:cs="Times New Roman"/>
          <w:b/>
          <w:bCs/>
        </w:rPr>
        <w:t xml:space="preserve"> </w:t>
      </w:r>
      <w:r w:rsidR="008864DC">
        <w:rPr>
          <w:rFonts w:ascii="Times New Roman" w:hAnsi="Times New Roman" w:cs="Times New Roman"/>
          <w:b/>
          <w:bCs/>
        </w:rPr>
        <w:t>ПОДМЛАТКА</w:t>
      </w:r>
    </w:p>
    <w:p w14:paraId="1C437590" w14:textId="77777777" w:rsidR="00BD344D" w:rsidRPr="006D0028" w:rsidRDefault="00BD344D" w:rsidP="00BD344D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i/>
        </w:rPr>
      </w:pPr>
      <w:proofErr w:type="spellStart"/>
      <w:r w:rsidRPr="006D0028">
        <w:rPr>
          <w:rFonts w:ascii="Times New Roman" w:hAnsi="Times New Roman" w:cs="Times New Roman"/>
          <w:i/>
        </w:rPr>
        <w:t>Ментор</w:t>
      </w:r>
      <w:proofErr w:type="spellEnd"/>
      <w:r w:rsidRPr="006D0028">
        <w:rPr>
          <w:rFonts w:ascii="Times New Roman" w:hAnsi="Times New Roman" w:cs="Times New Roman"/>
          <w:i/>
        </w:rPr>
        <w:t xml:space="preserve"> </w:t>
      </w:r>
      <w:proofErr w:type="spellStart"/>
      <w:r w:rsidRPr="006D0028">
        <w:rPr>
          <w:rFonts w:ascii="Times New Roman" w:hAnsi="Times New Roman" w:cs="Times New Roman"/>
          <w:i/>
        </w:rPr>
        <w:t>студенских</w:t>
      </w:r>
      <w:proofErr w:type="spellEnd"/>
      <w:r w:rsidRPr="006D0028">
        <w:rPr>
          <w:rFonts w:ascii="Times New Roman" w:hAnsi="Times New Roman" w:cs="Times New Roman"/>
          <w:i/>
        </w:rPr>
        <w:t xml:space="preserve"> </w:t>
      </w:r>
      <w:proofErr w:type="spellStart"/>
      <w:r w:rsidRPr="006D0028">
        <w:rPr>
          <w:rFonts w:ascii="Times New Roman" w:hAnsi="Times New Roman" w:cs="Times New Roman"/>
          <w:i/>
        </w:rPr>
        <w:t>радова</w:t>
      </w:r>
      <w:proofErr w:type="spellEnd"/>
    </w:p>
    <w:p w14:paraId="6301C591" w14:textId="77777777" w:rsidR="00BD344D" w:rsidRPr="00350D07" w:rsidRDefault="00BD344D" w:rsidP="00BD344D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350D07">
        <w:rPr>
          <w:rFonts w:ascii="Times New Roman" w:hAnsi="Times New Roman" w:cs="Times New Roman"/>
        </w:rPr>
        <w:t>Кандидат</w:t>
      </w:r>
      <w:proofErr w:type="spellEnd"/>
      <w:r w:rsidRPr="00350D07">
        <w:rPr>
          <w:rFonts w:ascii="Times New Roman" w:hAnsi="Times New Roman" w:cs="Times New Roman"/>
        </w:rPr>
        <w:t xml:space="preserve">  </w:t>
      </w:r>
      <w:proofErr w:type="spellStart"/>
      <w:r w:rsidRPr="00350D07">
        <w:rPr>
          <w:rFonts w:ascii="Times New Roman" w:hAnsi="Times New Roman" w:cs="Times New Roman"/>
        </w:rPr>
        <w:t>Марија</w:t>
      </w:r>
      <w:proofErr w:type="spellEnd"/>
      <w:r w:rsidRPr="00350D07">
        <w:rPr>
          <w:rFonts w:ascii="Times New Roman" w:hAnsi="Times New Roman" w:cs="Times New Roman"/>
        </w:rPr>
        <w:t xml:space="preserve"> </w:t>
      </w:r>
      <w:proofErr w:type="spellStart"/>
      <w:r w:rsidRPr="00350D07">
        <w:rPr>
          <w:rFonts w:ascii="Times New Roman" w:hAnsi="Times New Roman" w:cs="Times New Roman"/>
        </w:rPr>
        <w:t>Јовановић</w:t>
      </w:r>
      <w:proofErr w:type="spellEnd"/>
      <w:r w:rsidRPr="00350D07">
        <w:rPr>
          <w:rFonts w:ascii="Times New Roman" w:hAnsi="Times New Roman" w:cs="Times New Roman"/>
        </w:rPr>
        <w:t xml:space="preserve"> „Pityriasis rubra pilaris: </w:t>
      </w:r>
      <w:proofErr w:type="spellStart"/>
      <w:r w:rsidRPr="00350D07">
        <w:rPr>
          <w:rFonts w:ascii="Times New Roman" w:hAnsi="Times New Roman" w:cs="Times New Roman"/>
        </w:rPr>
        <w:t>карактеристике</w:t>
      </w:r>
      <w:proofErr w:type="spellEnd"/>
      <w:r w:rsidRPr="00350D07">
        <w:rPr>
          <w:rFonts w:ascii="Times New Roman" w:hAnsi="Times New Roman" w:cs="Times New Roman"/>
        </w:rPr>
        <w:t xml:space="preserve">  и </w:t>
      </w:r>
      <w:proofErr w:type="spellStart"/>
      <w:r w:rsidRPr="00350D07">
        <w:rPr>
          <w:rFonts w:ascii="Times New Roman" w:hAnsi="Times New Roman" w:cs="Times New Roman"/>
        </w:rPr>
        <w:t>исходи</w:t>
      </w:r>
      <w:proofErr w:type="spellEnd"/>
      <w:r w:rsidRPr="00350D07">
        <w:rPr>
          <w:rFonts w:ascii="Times New Roman" w:hAnsi="Times New Roman" w:cs="Times New Roman"/>
        </w:rPr>
        <w:t xml:space="preserve"> </w:t>
      </w:r>
      <w:proofErr w:type="spellStart"/>
      <w:r w:rsidRPr="00350D07">
        <w:rPr>
          <w:rFonts w:ascii="Times New Roman" w:hAnsi="Times New Roman" w:cs="Times New Roman"/>
        </w:rPr>
        <w:t>хоспитално</w:t>
      </w:r>
      <w:proofErr w:type="spellEnd"/>
      <w:r w:rsidRPr="00350D07">
        <w:rPr>
          <w:rFonts w:ascii="Times New Roman" w:hAnsi="Times New Roman" w:cs="Times New Roman"/>
        </w:rPr>
        <w:t xml:space="preserve"> </w:t>
      </w:r>
      <w:proofErr w:type="spellStart"/>
      <w:r w:rsidRPr="00350D07">
        <w:rPr>
          <w:rFonts w:ascii="Times New Roman" w:hAnsi="Times New Roman" w:cs="Times New Roman"/>
        </w:rPr>
        <w:t>лечених</w:t>
      </w:r>
      <w:proofErr w:type="spellEnd"/>
      <w:r w:rsidRPr="00350D07">
        <w:rPr>
          <w:rFonts w:ascii="Times New Roman" w:hAnsi="Times New Roman" w:cs="Times New Roman"/>
        </w:rPr>
        <w:t xml:space="preserve"> </w:t>
      </w:r>
      <w:proofErr w:type="spellStart"/>
      <w:r w:rsidRPr="00350D07">
        <w:rPr>
          <w:rFonts w:ascii="Times New Roman" w:hAnsi="Times New Roman" w:cs="Times New Roman"/>
        </w:rPr>
        <w:t>пацијената</w:t>
      </w:r>
      <w:proofErr w:type="spellEnd"/>
      <w:r w:rsidRPr="00350D07">
        <w:rPr>
          <w:rFonts w:ascii="Times New Roman" w:hAnsi="Times New Roman" w:cs="Times New Roman"/>
        </w:rPr>
        <w:t xml:space="preserve"> у </w:t>
      </w:r>
      <w:proofErr w:type="spellStart"/>
      <w:r w:rsidRPr="00350D07">
        <w:rPr>
          <w:rFonts w:ascii="Times New Roman" w:hAnsi="Times New Roman" w:cs="Times New Roman"/>
        </w:rPr>
        <w:t>терцијарном</w:t>
      </w:r>
      <w:proofErr w:type="spellEnd"/>
      <w:r w:rsidRPr="00350D07">
        <w:rPr>
          <w:rFonts w:ascii="Times New Roman" w:hAnsi="Times New Roman" w:cs="Times New Roman"/>
        </w:rPr>
        <w:t xml:space="preserve"> </w:t>
      </w:r>
      <w:proofErr w:type="spellStart"/>
      <w:r w:rsidRPr="00350D07">
        <w:rPr>
          <w:rFonts w:ascii="Times New Roman" w:hAnsi="Times New Roman" w:cs="Times New Roman"/>
        </w:rPr>
        <w:t>центру</w:t>
      </w:r>
      <w:proofErr w:type="spellEnd"/>
      <w:r w:rsidRPr="00350D07">
        <w:rPr>
          <w:rFonts w:ascii="Times New Roman" w:hAnsi="Times New Roman" w:cs="Times New Roman"/>
        </w:rPr>
        <w:t xml:space="preserve">“ </w:t>
      </w:r>
      <w:r>
        <w:rPr>
          <w:rFonts w:ascii="Times New Roman" w:hAnsi="Times New Roman" w:cs="Times New Roman"/>
        </w:rPr>
        <w:t xml:space="preserve"> 63. </w:t>
      </w:r>
      <w:proofErr w:type="spellStart"/>
      <w:r>
        <w:rPr>
          <w:rFonts w:ascii="Times New Roman" w:hAnsi="Times New Roman" w:cs="Times New Roman"/>
        </w:rPr>
        <w:t>Конгрес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студената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биохемијских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наука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Србије</w:t>
      </w:r>
      <w:proofErr w:type="spellEnd"/>
      <w:r>
        <w:rPr>
          <w:rFonts w:ascii="Times New Roman" w:hAnsi="Times New Roman" w:cs="Times New Roman"/>
        </w:rPr>
        <w:t xml:space="preserve">,  </w:t>
      </w:r>
      <w:proofErr w:type="spellStart"/>
      <w:r>
        <w:rPr>
          <w:rFonts w:ascii="Times New Roman" w:hAnsi="Times New Roman" w:cs="Times New Roman"/>
        </w:rPr>
        <w:t>са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међународним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учешћем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Врњачка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бања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Србија</w:t>
      </w:r>
      <w:proofErr w:type="spellEnd"/>
      <w:r>
        <w:rPr>
          <w:rFonts w:ascii="Times New Roman" w:hAnsi="Times New Roman" w:cs="Times New Roman"/>
        </w:rPr>
        <w:t xml:space="preserve"> 19-22-април</w:t>
      </w:r>
      <w:r w:rsidRPr="00350D0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2024</w:t>
      </w:r>
      <w:r w:rsidRPr="00350D07">
        <w:rPr>
          <w:rFonts w:ascii="Times New Roman" w:hAnsi="Times New Roman" w:cs="Times New Roman"/>
        </w:rPr>
        <w:t xml:space="preserve">. </w:t>
      </w:r>
      <w:proofErr w:type="spellStart"/>
      <w:r w:rsidRPr="00350D07">
        <w:rPr>
          <w:rFonts w:ascii="Times New Roman" w:hAnsi="Times New Roman" w:cs="Times New Roman"/>
        </w:rPr>
        <w:t>године</w:t>
      </w:r>
      <w:proofErr w:type="spellEnd"/>
      <w:r w:rsidRPr="00350D07">
        <w:rPr>
          <w:rFonts w:ascii="Times New Roman" w:hAnsi="Times New Roman" w:cs="Times New Roman"/>
        </w:rPr>
        <w:t>.</w:t>
      </w:r>
    </w:p>
    <w:p w14:paraId="5605249D" w14:textId="77777777" w:rsidR="00BD344D" w:rsidRPr="00350D07" w:rsidRDefault="00BD344D" w:rsidP="00BD344D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350D07">
        <w:rPr>
          <w:rFonts w:ascii="Times New Roman" w:hAnsi="Times New Roman" w:cs="Times New Roman"/>
        </w:rPr>
        <w:lastRenderedPageBreak/>
        <w:t>Кандидат</w:t>
      </w:r>
      <w:proofErr w:type="spellEnd"/>
      <w:r w:rsidRPr="00350D07">
        <w:rPr>
          <w:rFonts w:ascii="Times New Roman" w:hAnsi="Times New Roman" w:cs="Times New Roman"/>
        </w:rPr>
        <w:t xml:space="preserve"> </w:t>
      </w:r>
      <w:r w:rsidRPr="00350D07">
        <w:rPr>
          <w:rFonts w:ascii="Times New Roman" w:hAnsi="Times New Roman" w:cs="Times New Roman"/>
          <w:lang w:val="sr-Latn-CS"/>
        </w:rPr>
        <w:t>Андријан</w:t>
      </w:r>
      <w:r w:rsidRPr="00350D07">
        <w:rPr>
          <w:rFonts w:ascii="Times New Roman" w:hAnsi="Times New Roman" w:cs="Times New Roman"/>
        </w:rPr>
        <w:t>а</w:t>
      </w:r>
      <w:r w:rsidRPr="00350D07">
        <w:rPr>
          <w:rFonts w:ascii="Times New Roman" w:hAnsi="Times New Roman" w:cs="Times New Roman"/>
          <w:lang w:val="sr-Latn-CS"/>
        </w:rPr>
        <w:t xml:space="preserve"> Михајловић</w:t>
      </w:r>
      <w:r w:rsidRPr="00350D07">
        <w:rPr>
          <w:rFonts w:ascii="Times New Roman" w:hAnsi="Times New Roman" w:cs="Times New Roman"/>
        </w:rPr>
        <w:t xml:space="preserve"> </w:t>
      </w:r>
      <w:r w:rsidRPr="00350D07">
        <w:rPr>
          <w:rFonts w:ascii="Times New Roman" w:hAnsi="Times New Roman" w:cs="Times New Roman"/>
          <w:lang w:val="sr-Latn-CS"/>
        </w:rPr>
        <w:t>„Узрочници бактеријских суперинфекција коже код пацијента са пемп</w:t>
      </w:r>
      <w:r w:rsidRPr="00350D07">
        <w:rPr>
          <w:rFonts w:ascii="Times New Roman" w:hAnsi="Times New Roman" w:cs="Times New Roman"/>
        </w:rPr>
        <w:t>ф</w:t>
      </w:r>
      <w:r w:rsidRPr="00350D07">
        <w:rPr>
          <w:rFonts w:ascii="Times New Roman" w:hAnsi="Times New Roman" w:cs="Times New Roman"/>
          <w:lang w:val="sr-Latn-CS"/>
        </w:rPr>
        <w:t>игусом и булозним пемфигоидом“,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 xml:space="preserve">62. </w:t>
      </w:r>
      <w:proofErr w:type="spellStart"/>
      <w:r>
        <w:rPr>
          <w:rFonts w:ascii="Times New Roman" w:hAnsi="Times New Roman" w:cs="Times New Roman"/>
        </w:rPr>
        <w:t>Конгрес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студената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биохемијских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наука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Србије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међународним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учешћем</w:t>
      </w:r>
      <w:proofErr w:type="spellEnd"/>
      <w:r>
        <w:rPr>
          <w:rFonts w:ascii="Times New Roman" w:hAnsi="Times New Roman" w:cs="Times New Roman"/>
        </w:rPr>
        <w:t xml:space="preserve">,  </w:t>
      </w:r>
      <w:proofErr w:type="spellStart"/>
      <w:r>
        <w:rPr>
          <w:rFonts w:ascii="Times New Roman" w:hAnsi="Times New Roman" w:cs="Times New Roman"/>
        </w:rPr>
        <w:t>Београд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Србија</w:t>
      </w:r>
      <w:proofErr w:type="spellEnd"/>
      <w:r>
        <w:rPr>
          <w:rFonts w:ascii="Times New Roman" w:hAnsi="Times New Roman" w:cs="Times New Roman"/>
        </w:rPr>
        <w:t xml:space="preserve"> - </w:t>
      </w:r>
      <w:proofErr w:type="spellStart"/>
      <w:r>
        <w:rPr>
          <w:rFonts w:ascii="Times New Roman" w:hAnsi="Times New Roman" w:cs="Times New Roman"/>
        </w:rPr>
        <w:t>март</w:t>
      </w:r>
      <w:proofErr w:type="spellEnd"/>
      <w:r w:rsidRPr="00350D0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2023</w:t>
      </w:r>
      <w:r w:rsidRPr="00350D07">
        <w:rPr>
          <w:rFonts w:ascii="Times New Roman" w:hAnsi="Times New Roman" w:cs="Times New Roman"/>
        </w:rPr>
        <w:t xml:space="preserve">. </w:t>
      </w:r>
      <w:proofErr w:type="spellStart"/>
      <w:r w:rsidRPr="00350D07">
        <w:rPr>
          <w:rFonts w:ascii="Times New Roman" w:hAnsi="Times New Roman" w:cs="Times New Roman"/>
        </w:rPr>
        <w:t>године</w:t>
      </w:r>
      <w:proofErr w:type="spellEnd"/>
      <w:r w:rsidRPr="00350D07">
        <w:rPr>
          <w:rFonts w:ascii="Times New Roman" w:hAnsi="Times New Roman" w:cs="Times New Roman"/>
        </w:rPr>
        <w:t>.</w:t>
      </w:r>
    </w:p>
    <w:p w14:paraId="1E5A8C2E" w14:textId="77777777" w:rsidR="00BD344D" w:rsidRPr="00350D07" w:rsidRDefault="00BD344D" w:rsidP="00BD344D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350D07">
        <w:rPr>
          <w:rFonts w:ascii="Times New Roman" w:hAnsi="Times New Roman" w:cs="Times New Roman"/>
        </w:rPr>
        <w:t>Кандидат</w:t>
      </w:r>
      <w:proofErr w:type="spellEnd"/>
      <w:r w:rsidRPr="00350D07">
        <w:rPr>
          <w:rFonts w:ascii="Times New Roman" w:hAnsi="Times New Roman" w:cs="Times New Roman"/>
        </w:rPr>
        <w:t xml:space="preserve"> </w:t>
      </w:r>
      <w:proofErr w:type="spellStart"/>
      <w:r w:rsidRPr="00350D07">
        <w:rPr>
          <w:rFonts w:ascii="Times New Roman" w:hAnsi="Times New Roman" w:cs="Times New Roman"/>
        </w:rPr>
        <w:t>Јелена</w:t>
      </w:r>
      <w:proofErr w:type="spellEnd"/>
      <w:r w:rsidRPr="00350D07">
        <w:rPr>
          <w:rFonts w:ascii="Times New Roman" w:hAnsi="Times New Roman" w:cs="Times New Roman"/>
        </w:rPr>
        <w:t xml:space="preserve"> </w:t>
      </w:r>
      <w:proofErr w:type="spellStart"/>
      <w:r w:rsidRPr="00350D07">
        <w:rPr>
          <w:rFonts w:ascii="Times New Roman" w:hAnsi="Times New Roman" w:cs="Times New Roman"/>
        </w:rPr>
        <w:t>Нојнер</w:t>
      </w:r>
      <w:proofErr w:type="spellEnd"/>
      <w:r w:rsidRPr="00350D07">
        <w:rPr>
          <w:rFonts w:ascii="Times New Roman" w:hAnsi="Times New Roman" w:cs="Times New Roman"/>
        </w:rPr>
        <w:t xml:space="preserve"> „</w:t>
      </w:r>
      <w:proofErr w:type="spellStart"/>
      <w:r w:rsidRPr="00350D07">
        <w:rPr>
          <w:rFonts w:ascii="Times New Roman" w:hAnsi="Times New Roman" w:cs="Times New Roman"/>
        </w:rPr>
        <w:t>Контактни</w:t>
      </w:r>
      <w:proofErr w:type="spellEnd"/>
      <w:r w:rsidRPr="00350D07">
        <w:rPr>
          <w:rFonts w:ascii="Times New Roman" w:hAnsi="Times New Roman" w:cs="Times New Roman"/>
        </w:rPr>
        <w:t xml:space="preserve"> </w:t>
      </w:r>
      <w:proofErr w:type="spellStart"/>
      <w:r w:rsidRPr="00350D07">
        <w:rPr>
          <w:rFonts w:ascii="Times New Roman" w:hAnsi="Times New Roman" w:cs="Times New Roman"/>
        </w:rPr>
        <w:t>алергијски</w:t>
      </w:r>
      <w:proofErr w:type="spellEnd"/>
      <w:r w:rsidRPr="00350D07">
        <w:rPr>
          <w:rFonts w:ascii="Times New Roman" w:hAnsi="Times New Roman" w:cs="Times New Roman"/>
        </w:rPr>
        <w:t xml:space="preserve"> </w:t>
      </w:r>
      <w:proofErr w:type="spellStart"/>
      <w:r w:rsidRPr="00350D07">
        <w:rPr>
          <w:rFonts w:ascii="Times New Roman" w:hAnsi="Times New Roman" w:cs="Times New Roman"/>
        </w:rPr>
        <w:t>дерматитис-најчешће</w:t>
      </w:r>
      <w:proofErr w:type="spellEnd"/>
      <w:r w:rsidRPr="00350D07">
        <w:rPr>
          <w:rFonts w:ascii="Times New Roman" w:hAnsi="Times New Roman" w:cs="Times New Roman"/>
        </w:rPr>
        <w:t xml:space="preserve"> </w:t>
      </w:r>
      <w:proofErr w:type="spellStart"/>
      <w:r w:rsidRPr="00350D07">
        <w:rPr>
          <w:rFonts w:ascii="Times New Roman" w:hAnsi="Times New Roman" w:cs="Times New Roman"/>
        </w:rPr>
        <w:t>детектовани</w:t>
      </w:r>
      <w:proofErr w:type="spellEnd"/>
      <w:r w:rsidRPr="00350D07">
        <w:rPr>
          <w:rFonts w:ascii="Times New Roman" w:hAnsi="Times New Roman" w:cs="Times New Roman"/>
        </w:rPr>
        <w:t xml:space="preserve"> </w:t>
      </w:r>
      <w:proofErr w:type="spellStart"/>
      <w:r w:rsidRPr="00350D07">
        <w:rPr>
          <w:rFonts w:ascii="Times New Roman" w:hAnsi="Times New Roman" w:cs="Times New Roman"/>
        </w:rPr>
        <w:t>алергени</w:t>
      </w:r>
      <w:proofErr w:type="spellEnd"/>
      <w:r w:rsidRPr="00350D07">
        <w:rPr>
          <w:rFonts w:ascii="Times New Roman" w:hAnsi="Times New Roman" w:cs="Times New Roman"/>
        </w:rPr>
        <w:t xml:space="preserve"> </w:t>
      </w:r>
      <w:proofErr w:type="spellStart"/>
      <w:r w:rsidRPr="00350D07">
        <w:rPr>
          <w:rFonts w:ascii="Times New Roman" w:hAnsi="Times New Roman" w:cs="Times New Roman"/>
        </w:rPr>
        <w:t>на</w:t>
      </w:r>
      <w:proofErr w:type="spellEnd"/>
      <w:r w:rsidRPr="00350D07">
        <w:rPr>
          <w:rFonts w:ascii="Times New Roman" w:hAnsi="Times New Roman" w:cs="Times New Roman"/>
        </w:rPr>
        <w:t xml:space="preserve"> </w:t>
      </w:r>
      <w:proofErr w:type="spellStart"/>
      <w:r w:rsidRPr="00350D07">
        <w:rPr>
          <w:rFonts w:ascii="Times New Roman" w:hAnsi="Times New Roman" w:cs="Times New Roman"/>
        </w:rPr>
        <w:t>Клиници</w:t>
      </w:r>
      <w:proofErr w:type="spellEnd"/>
      <w:r w:rsidRPr="00350D07">
        <w:rPr>
          <w:rFonts w:ascii="Times New Roman" w:hAnsi="Times New Roman" w:cs="Times New Roman"/>
        </w:rPr>
        <w:t xml:space="preserve"> </w:t>
      </w:r>
      <w:proofErr w:type="spellStart"/>
      <w:r w:rsidRPr="00350D07">
        <w:rPr>
          <w:rFonts w:ascii="Times New Roman" w:hAnsi="Times New Roman" w:cs="Times New Roman"/>
        </w:rPr>
        <w:t>за</w:t>
      </w:r>
      <w:proofErr w:type="spellEnd"/>
      <w:r w:rsidRPr="00350D07">
        <w:rPr>
          <w:rFonts w:ascii="Times New Roman" w:hAnsi="Times New Roman" w:cs="Times New Roman"/>
        </w:rPr>
        <w:t xml:space="preserve"> </w:t>
      </w:r>
      <w:proofErr w:type="spellStart"/>
      <w:r w:rsidRPr="00350D07">
        <w:rPr>
          <w:rFonts w:ascii="Times New Roman" w:hAnsi="Times New Roman" w:cs="Times New Roman"/>
        </w:rPr>
        <w:t>дерматовенерологију</w:t>
      </w:r>
      <w:proofErr w:type="spellEnd"/>
      <w:r w:rsidRPr="00350D07">
        <w:rPr>
          <w:rFonts w:ascii="Times New Roman" w:hAnsi="Times New Roman" w:cs="Times New Roman"/>
        </w:rPr>
        <w:t xml:space="preserve">, </w:t>
      </w:r>
      <w:proofErr w:type="spellStart"/>
      <w:r w:rsidRPr="00350D07">
        <w:rPr>
          <w:rFonts w:ascii="Times New Roman" w:hAnsi="Times New Roman" w:cs="Times New Roman"/>
        </w:rPr>
        <w:t>Клиничког</w:t>
      </w:r>
      <w:proofErr w:type="spellEnd"/>
      <w:r w:rsidRPr="00350D07">
        <w:rPr>
          <w:rFonts w:ascii="Times New Roman" w:hAnsi="Times New Roman" w:cs="Times New Roman"/>
        </w:rPr>
        <w:t xml:space="preserve"> </w:t>
      </w:r>
      <w:proofErr w:type="spellStart"/>
      <w:r w:rsidRPr="00350D07">
        <w:rPr>
          <w:rFonts w:ascii="Times New Roman" w:hAnsi="Times New Roman" w:cs="Times New Roman"/>
        </w:rPr>
        <w:t>центра</w:t>
      </w:r>
      <w:proofErr w:type="spellEnd"/>
      <w:r w:rsidRPr="00350D07">
        <w:rPr>
          <w:rFonts w:ascii="Times New Roman" w:hAnsi="Times New Roman" w:cs="Times New Roman"/>
        </w:rPr>
        <w:t xml:space="preserve"> </w:t>
      </w:r>
      <w:proofErr w:type="spellStart"/>
      <w:r w:rsidRPr="00350D07">
        <w:rPr>
          <w:rFonts w:ascii="Times New Roman" w:hAnsi="Times New Roman" w:cs="Times New Roman"/>
        </w:rPr>
        <w:t>Србије</w:t>
      </w:r>
      <w:proofErr w:type="spellEnd"/>
      <w:r w:rsidRPr="00350D07">
        <w:rPr>
          <w:rFonts w:ascii="Times New Roman" w:hAnsi="Times New Roman" w:cs="Times New Roman"/>
        </w:rPr>
        <w:t xml:space="preserve">”, </w:t>
      </w:r>
      <w:r>
        <w:rPr>
          <w:rFonts w:ascii="Times New Roman" w:hAnsi="Times New Roman" w:cs="Times New Roman"/>
        </w:rPr>
        <w:t xml:space="preserve">60. </w:t>
      </w:r>
      <w:proofErr w:type="spellStart"/>
      <w:r>
        <w:rPr>
          <w:rFonts w:ascii="Times New Roman" w:hAnsi="Times New Roman" w:cs="Times New Roman"/>
        </w:rPr>
        <w:t>Конгрес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студената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биохемијских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наука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Србије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међународним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учешћем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Копаоник</w:t>
      </w:r>
      <w:proofErr w:type="spellEnd"/>
      <w:r>
        <w:rPr>
          <w:rFonts w:ascii="Times New Roman" w:hAnsi="Times New Roman" w:cs="Times New Roman"/>
        </w:rPr>
        <w:t xml:space="preserve"> 21-26-април</w:t>
      </w:r>
      <w:r w:rsidRPr="00350D07">
        <w:rPr>
          <w:rFonts w:ascii="Times New Roman" w:hAnsi="Times New Roman" w:cs="Times New Roman"/>
        </w:rPr>
        <w:t xml:space="preserve"> 2019. </w:t>
      </w:r>
      <w:proofErr w:type="spellStart"/>
      <w:r w:rsidRPr="00350D07">
        <w:rPr>
          <w:rFonts w:ascii="Times New Roman" w:hAnsi="Times New Roman" w:cs="Times New Roman"/>
        </w:rPr>
        <w:t>године</w:t>
      </w:r>
      <w:proofErr w:type="spellEnd"/>
      <w:r w:rsidRPr="00350D07">
        <w:rPr>
          <w:rFonts w:ascii="Times New Roman" w:hAnsi="Times New Roman" w:cs="Times New Roman"/>
        </w:rPr>
        <w:t>.</w:t>
      </w:r>
    </w:p>
    <w:p w14:paraId="12C07ED4" w14:textId="77777777" w:rsidR="00BD344D" w:rsidRPr="00350D07" w:rsidRDefault="00BD344D" w:rsidP="00BD344D">
      <w:pPr>
        <w:pStyle w:val="ListParagraph"/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</w:p>
    <w:p w14:paraId="6F95F308" w14:textId="77777777" w:rsidR="00BD344D" w:rsidRPr="00A4260D" w:rsidRDefault="00BD344D" w:rsidP="00BD344D">
      <w:pPr>
        <w:suppressAutoHyphens w:val="0"/>
        <w:spacing w:after="0" w:line="240" w:lineRule="auto"/>
        <w:ind w:left="360" w:hanging="360"/>
        <w:jc w:val="both"/>
        <w:rPr>
          <w:rFonts w:ascii="Times New Roman" w:hAnsi="Times New Roman" w:cs="Times New Roman"/>
          <w:i/>
          <w:lang w:val="sr-Latn-CS"/>
        </w:rPr>
      </w:pPr>
      <w:proofErr w:type="spellStart"/>
      <w:r w:rsidRPr="00A4260D">
        <w:rPr>
          <w:rFonts w:ascii="Times New Roman" w:hAnsi="Times New Roman" w:cs="Times New Roman"/>
          <w:i/>
        </w:rPr>
        <w:t>Ментор</w:t>
      </w:r>
      <w:proofErr w:type="spellEnd"/>
      <w:r w:rsidRPr="00A4260D">
        <w:rPr>
          <w:rFonts w:ascii="Times New Roman" w:hAnsi="Times New Roman" w:cs="Times New Roman"/>
          <w:i/>
        </w:rPr>
        <w:t xml:space="preserve"> </w:t>
      </w:r>
      <w:proofErr w:type="spellStart"/>
      <w:r w:rsidRPr="00A4260D">
        <w:rPr>
          <w:rFonts w:ascii="Times New Roman" w:hAnsi="Times New Roman" w:cs="Times New Roman"/>
          <w:i/>
        </w:rPr>
        <w:t>завршних</w:t>
      </w:r>
      <w:proofErr w:type="spellEnd"/>
      <w:r w:rsidRPr="00A4260D">
        <w:rPr>
          <w:rFonts w:ascii="Times New Roman" w:hAnsi="Times New Roman" w:cs="Times New Roman"/>
          <w:i/>
        </w:rPr>
        <w:t xml:space="preserve"> </w:t>
      </w:r>
      <w:proofErr w:type="spellStart"/>
      <w:r w:rsidRPr="00A4260D">
        <w:rPr>
          <w:rFonts w:ascii="Times New Roman" w:hAnsi="Times New Roman" w:cs="Times New Roman"/>
          <w:i/>
        </w:rPr>
        <w:t>дипломских</w:t>
      </w:r>
      <w:proofErr w:type="spellEnd"/>
      <w:r w:rsidRPr="00A4260D">
        <w:rPr>
          <w:rFonts w:ascii="Times New Roman" w:hAnsi="Times New Roman" w:cs="Times New Roman"/>
          <w:i/>
        </w:rPr>
        <w:t xml:space="preserve"> </w:t>
      </w:r>
      <w:proofErr w:type="spellStart"/>
      <w:r w:rsidRPr="00A4260D">
        <w:rPr>
          <w:rFonts w:ascii="Times New Roman" w:hAnsi="Times New Roman" w:cs="Times New Roman"/>
          <w:i/>
        </w:rPr>
        <w:t>радова</w:t>
      </w:r>
      <w:proofErr w:type="spellEnd"/>
    </w:p>
    <w:p w14:paraId="66997D67" w14:textId="77777777" w:rsidR="00BD344D" w:rsidRDefault="00BD344D" w:rsidP="00BD344D">
      <w:pPr>
        <w:pStyle w:val="ListParagraph"/>
        <w:numPr>
          <w:ilvl w:val="0"/>
          <w:numId w:val="30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A4260D">
        <w:rPr>
          <w:rFonts w:ascii="Times New Roman" w:hAnsi="Times New Roman" w:cs="Times New Roman"/>
        </w:rPr>
        <w:t>Кандидат</w:t>
      </w:r>
      <w:proofErr w:type="spellEnd"/>
      <w:r w:rsidRPr="00A4260D">
        <w:rPr>
          <w:rFonts w:ascii="Times New Roman" w:hAnsi="Times New Roman" w:cs="Times New Roman"/>
        </w:rPr>
        <w:t xml:space="preserve"> </w:t>
      </w:r>
      <w:proofErr w:type="spellStart"/>
      <w:r w:rsidRPr="00A4260D">
        <w:rPr>
          <w:rFonts w:ascii="Times New Roman" w:hAnsi="Times New Roman" w:cs="Times New Roman"/>
        </w:rPr>
        <w:t>Кристина</w:t>
      </w:r>
      <w:proofErr w:type="spellEnd"/>
      <w:r w:rsidRPr="00A4260D">
        <w:rPr>
          <w:rFonts w:ascii="Times New Roman" w:hAnsi="Times New Roman" w:cs="Times New Roman"/>
        </w:rPr>
        <w:t xml:space="preserve"> </w:t>
      </w:r>
      <w:proofErr w:type="spellStart"/>
      <w:r w:rsidRPr="00A4260D">
        <w:rPr>
          <w:rFonts w:ascii="Times New Roman" w:hAnsi="Times New Roman" w:cs="Times New Roman"/>
        </w:rPr>
        <w:t>Петровић</w:t>
      </w:r>
      <w:proofErr w:type="spellEnd"/>
      <w:r w:rsidRPr="00A4260D">
        <w:rPr>
          <w:rFonts w:ascii="Times New Roman" w:hAnsi="Times New Roman" w:cs="Times New Roman"/>
        </w:rPr>
        <w:t xml:space="preserve"> (137/14), </w:t>
      </w:r>
      <w:proofErr w:type="spellStart"/>
      <w:r w:rsidRPr="00A4260D">
        <w:rPr>
          <w:rFonts w:ascii="Times New Roman" w:hAnsi="Times New Roman" w:cs="Times New Roman"/>
        </w:rPr>
        <w:t>Тема</w:t>
      </w:r>
      <w:proofErr w:type="spellEnd"/>
      <w:r w:rsidRPr="00A4260D">
        <w:rPr>
          <w:rFonts w:ascii="Times New Roman" w:hAnsi="Times New Roman" w:cs="Times New Roman"/>
        </w:rPr>
        <w:t xml:space="preserve">: </w:t>
      </w:r>
      <w:r w:rsidRPr="00A4260D">
        <w:rPr>
          <w:rFonts w:ascii="Times New Roman" w:hAnsi="Times New Roman" w:cs="Times New Roman"/>
          <w:lang w:val="sr-Latn-CS"/>
        </w:rPr>
        <w:t>„ Неу</w:t>
      </w:r>
      <w:r>
        <w:rPr>
          <w:rFonts w:ascii="Times New Roman" w:hAnsi="Times New Roman" w:cs="Times New Roman"/>
          <w:lang w:val="sr-Latn-CS"/>
        </w:rPr>
        <w:t>r</w:t>
      </w:r>
      <w:proofErr w:type="spellStart"/>
      <w:r>
        <w:rPr>
          <w:rFonts w:ascii="Times New Roman" w:hAnsi="Times New Roman" w:cs="Times New Roman"/>
        </w:rPr>
        <w:t>фиброматоза</w:t>
      </w:r>
      <w:proofErr w:type="spellEnd"/>
      <w:r w:rsidRPr="00A4260D">
        <w:rPr>
          <w:rFonts w:ascii="Times New Roman" w:hAnsi="Times New Roman" w:cs="Times New Roman"/>
          <w:lang w:val="sr-Latn-CS"/>
        </w:rPr>
        <w:t xml:space="preserve"> тип </w:t>
      </w:r>
      <w:r w:rsidRPr="00A4260D">
        <w:rPr>
          <w:rFonts w:ascii="Times New Roman" w:hAnsi="Times New Roman" w:cs="Times New Roman"/>
        </w:rPr>
        <w:t>I</w:t>
      </w:r>
      <w:r w:rsidRPr="00A4260D">
        <w:rPr>
          <w:rFonts w:ascii="Times New Roman" w:hAnsi="Times New Roman" w:cs="Times New Roman"/>
          <w:lang w:val="sr-Latn-CS"/>
        </w:rPr>
        <w:t xml:space="preserve">“, </w:t>
      </w:r>
      <w:r>
        <w:rPr>
          <w:rFonts w:ascii="Times New Roman" w:hAnsi="Times New Roman" w:cs="Times New Roman"/>
          <w:lang w:val="sr-Latn-CS"/>
        </w:rPr>
        <w:t>19.07.</w:t>
      </w:r>
      <w:r w:rsidRPr="00A4260D">
        <w:rPr>
          <w:rFonts w:ascii="Times New Roman" w:hAnsi="Times New Roman" w:cs="Times New Roman"/>
        </w:rPr>
        <w:t xml:space="preserve">2021. </w:t>
      </w:r>
      <w:proofErr w:type="spellStart"/>
      <w:r w:rsidRPr="00A4260D">
        <w:rPr>
          <w:rFonts w:ascii="Times New Roman" w:hAnsi="Times New Roman" w:cs="Times New Roman"/>
        </w:rPr>
        <w:t>године</w:t>
      </w:r>
      <w:proofErr w:type="spellEnd"/>
    </w:p>
    <w:p w14:paraId="296CD03B" w14:textId="77777777" w:rsidR="00BD344D" w:rsidRPr="00CD18F3" w:rsidRDefault="00BD344D" w:rsidP="00BD344D">
      <w:pPr>
        <w:pStyle w:val="ListParagraph"/>
        <w:numPr>
          <w:ilvl w:val="0"/>
          <w:numId w:val="30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lang w:eastAsia="sr-Latn-CS"/>
        </w:rPr>
      </w:pPr>
      <w:proofErr w:type="spellStart"/>
      <w:r w:rsidRPr="00A4260D">
        <w:rPr>
          <w:rFonts w:ascii="Times New Roman" w:hAnsi="Times New Roman" w:cs="Times New Roman"/>
        </w:rPr>
        <w:t>Кандидат</w:t>
      </w:r>
      <w:proofErr w:type="spellEnd"/>
      <w:r w:rsidRPr="00CD18F3">
        <w:rPr>
          <w:rFonts w:ascii="Times New Roman" w:hAnsi="Times New Roman" w:cs="Times New Roman"/>
          <w:color w:val="000000" w:themeColor="text1"/>
          <w:lang w:eastAsia="sr-Latn-CS"/>
        </w:rPr>
        <w:t xml:space="preserve"> </w:t>
      </w:r>
      <w:proofErr w:type="spellStart"/>
      <w:r w:rsidRPr="00CD18F3">
        <w:rPr>
          <w:rFonts w:ascii="Times New Roman" w:hAnsi="Times New Roman" w:cs="Times New Roman"/>
          <w:color w:val="000000" w:themeColor="text1"/>
          <w:lang w:eastAsia="sr-Latn-CS"/>
        </w:rPr>
        <w:t>Милица</w:t>
      </w:r>
      <w:proofErr w:type="spellEnd"/>
      <w:r w:rsidRPr="00CD18F3">
        <w:rPr>
          <w:rFonts w:ascii="Times New Roman" w:hAnsi="Times New Roman" w:cs="Times New Roman"/>
          <w:color w:val="000000" w:themeColor="text1"/>
          <w:lang w:eastAsia="sr-Latn-CS"/>
        </w:rPr>
        <w:t xml:space="preserve"> </w:t>
      </w:r>
      <w:proofErr w:type="spellStart"/>
      <w:r w:rsidRPr="00CD18F3">
        <w:rPr>
          <w:rFonts w:ascii="Times New Roman" w:hAnsi="Times New Roman" w:cs="Times New Roman"/>
          <w:color w:val="000000" w:themeColor="text1"/>
          <w:lang w:eastAsia="sr-Latn-CS"/>
        </w:rPr>
        <w:t>Петровић</w:t>
      </w:r>
      <w:proofErr w:type="spellEnd"/>
      <w:r>
        <w:rPr>
          <w:rFonts w:ascii="Times New Roman" w:hAnsi="Times New Roman" w:cs="Times New Roman"/>
          <w:color w:val="000000" w:themeColor="text1"/>
          <w:lang w:eastAsia="sr-Latn-CS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lang w:eastAsia="sr-Latn-CS"/>
        </w:rPr>
        <w:t>Тема</w:t>
      </w:r>
      <w:proofErr w:type="spellEnd"/>
      <w:r>
        <w:rPr>
          <w:rFonts w:ascii="Times New Roman" w:hAnsi="Times New Roman" w:cs="Times New Roman"/>
          <w:color w:val="000000" w:themeColor="text1"/>
          <w:lang w:eastAsia="sr-Latn-CS"/>
        </w:rPr>
        <w:t xml:space="preserve">: </w:t>
      </w:r>
      <w:r w:rsidRPr="00CD18F3">
        <w:rPr>
          <w:rFonts w:ascii="Times New Roman" w:hAnsi="Times New Roman" w:cs="Times New Roman"/>
          <w:color w:val="000000" w:themeColor="text1"/>
          <w:lang w:eastAsia="sr-Latn-CS"/>
        </w:rPr>
        <w:t xml:space="preserve"> </w:t>
      </w:r>
      <w:r>
        <w:rPr>
          <w:rFonts w:ascii="Times New Roman" w:hAnsi="Times New Roman" w:cs="Times New Roman"/>
          <w:color w:val="000000" w:themeColor="text1"/>
          <w:lang w:eastAsia="sr-Latn-CS"/>
        </w:rPr>
        <w:t>„</w:t>
      </w:r>
      <w:proofErr w:type="spellStart"/>
      <w:r w:rsidRPr="00CD18F3">
        <w:rPr>
          <w:rFonts w:ascii="Times New Roman" w:hAnsi="Times New Roman" w:cs="Times New Roman"/>
          <w:color w:val="000000" w:themeColor="text1"/>
          <w:lang w:eastAsia="sr-Latn-CS"/>
        </w:rPr>
        <w:t>Туберозна</w:t>
      </w:r>
      <w:proofErr w:type="spellEnd"/>
      <w:r w:rsidRPr="00CD18F3">
        <w:rPr>
          <w:rFonts w:ascii="Times New Roman" w:hAnsi="Times New Roman" w:cs="Times New Roman"/>
          <w:color w:val="000000" w:themeColor="text1"/>
          <w:lang w:eastAsia="sr-Latn-CS"/>
        </w:rPr>
        <w:t xml:space="preserve"> </w:t>
      </w:r>
      <w:proofErr w:type="spellStart"/>
      <w:r w:rsidRPr="00CD18F3">
        <w:rPr>
          <w:rFonts w:ascii="Times New Roman" w:hAnsi="Times New Roman" w:cs="Times New Roman"/>
          <w:color w:val="000000" w:themeColor="text1"/>
          <w:lang w:eastAsia="sr-Latn-CS"/>
        </w:rPr>
        <w:t>склероза</w:t>
      </w:r>
      <w:proofErr w:type="spellEnd"/>
      <w:r w:rsidRPr="00CD18F3">
        <w:rPr>
          <w:rFonts w:ascii="Times New Roman" w:hAnsi="Times New Roman" w:cs="Times New Roman"/>
          <w:color w:val="000000" w:themeColor="text1"/>
          <w:lang w:eastAsia="sr-Latn-CS"/>
        </w:rPr>
        <w:t>“,</w:t>
      </w:r>
      <w:proofErr w:type="spellStart"/>
      <w:r w:rsidRPr="00CD18F3">
        <w:rPr>
          <w:rFonts w:ascii="Times New Roman" w:hAnsi="Times New Roman" w:cs="Times New Roman"/>
          <w:lang w:eastAsia="sr-Latn-CS"/>
        </w:rPr>
        <w:t>oдбранила</w:t>
      </w:r>
      <w:proofErr w:type="spellEnd"/>
      <w:r w:rsidRPr="00CD18F3">
        <w:rPr>
          <w:rFonts w:ascii="Times New Roman" w:hAnsi="Times New Roman" w:cs="Times New Roman"/>
          <w:lang w:eastAsia="sr-Latn-CS"/>
        </w:rPr>
        <w:t xml:space="preserve"> 11</w:t>
      </w:r>
      <w:r w:rsidRPr="00CD18F3">
        <w:rPr>
          <w:rFonts w:ascii="Times New Roman" w:hAnsi="Times New Roman" w:cs="Times New Roman"/>
          <w:color w:val="000000" w:themeColor="text1"/>
          <w:lang w:eastAsia="sr-Latn-CS"/>
        </w:rPr>
        <w:t xml:space="preserve">.07.2024. </w:t>
      </w:r>
      <w:proofErr w:type="spellStart"/>
      <w:r w:rsidRPr="00CD18F3">
        <w:rPr>
          <w:rFonts w:ascii="Times New Roman" w:hAnsi="Times New Roman" w:cs="Times New Roman"/>
          <w:color w:val="000000" w:themeColor="text1"/>
          <w:lang w:eastAsia="sr-Latn-CS"/>
        </w:rPr>
        <w:t>године</w:t>
      </w:r>
      <w:proofErr w:type="spellEnd"/>
    </w:p>
    <w:p w14:paraId="5D425C49" w14:textId="77777777" w:rsidR="00BD344D" w:rsidRDefault="00BD344D" w:rsidP="00BD344D">
      <w:pPr>
        <w:suppressAutoHyphens w:val="0"/>
        <w:spacing w:after="0" w:line="240" w:lineRule="auto"/>
        <w:ind w:left="360" w:hanging="360"/>
        <w:jc w:val="both"/>
        <w:rPr>
          <w:rFonts w:ascii="Times New Roman" w:hAnsi="Times New Roman" w:cs="Times New Roman"/>
          <w:i/>
          <w:lang w:val="sr-Latn-CS"/>
        </w:rPr>
      </w:pPr>
    </w:p>
    <w:p w14:paraId="330AB0F6" w14:textId="1E452252" w:rsidR="00BD344D" w:rsidRPr="002D4B7B" w:rsidRDefault="00BD344D" w:rsidP="00BD344D">
      <w:pPr>
        <w:suppressAutoHyphens w:val="0"/>
        <w:spacing w:after="0" w:line="240" w:lineRule="auto"/>
        <w:ind w:left="360" w:hanging="360"/>
        <w:jc w:val="both"/>
        <w:rPr>
          <w:rFonts w:ascii="Times New Roman" w:hAnsi="Times New Roman" w:cs="Times New Roman"/>
          <w:i/>
          <w:lang w:val="sr-Latn-CS"/>
        </w:rPr>
      </w:pPr>
      <w:r w:rsidRPr="002D4B7B">
        <w:rPr>
          <w:rFonts w:ascii="Times New Roman" w:hAnsi="Times New Roman" w:cs="Times New Roman"/>
          <w:i/>
          <w:lang w:val="sr-Latn-CS"/>
        </w:rPr>
        <w:t>Члан Комисије за одбрану</w:t>
      </w:r>
      <w:r w:rsidRPr="002D4B7B">
        <w:rPr>
          <w:rFonts w:ascii="Times New Roman" w:hAnsi="Times New Roman" w:cs="Times New Roman"/>
          <w:i/>
        </w:rPr>
        <w:t xml:space="preserve"> </w:t>
      </w:r>
      <w:proofErr w:type="spellStart"/>
      <w:r w:rsidRPr="002D4B7B">
        <w:rPr>
          <w:rFonts w:ascii="Times New Roman" w:hAnsi="Times New Roman" w:cs="Times New Roman"/>
          <w:i/>
        </w:rPr>
        <w:t>завршних</w:t>
      </w:r>
      <w:proofErr w:type="spellEnd"/>
      <w:r w:rsidRPr="002D4B7B">
        <w:rPr>
          <w:rFonts w:ascii="Times New Roman" w:hAnsi="Times New Roman" w:cs="Times New Roman"/>
          <w:i/>
        </w:rPr>
        <w:t xml:space="preserve"> </w:t>
      </w:r>
      <w:r w:rsidRPr="002D4B7B">
        <w:rPr>
          <w:rFonts w:ascii="Times New Roman" w:hAnsi="Times New Roman" w:cs="Times New Roman"/>
          <w:i/>
          <w:lang w:val="sr-Latn-CS"/>
        </w:rPr>
        <w:t xml:space="preserve"> дипломских радова</w:t>
      </w:r>
    </w:p>
    <w:p w14:paraId="3C3397FF" w14:textId="77777777" w:rsidR="00BD344D" w:rsidRPr="00A4260D" w:rsidRDefault="00BD344D" w:rsidP="00BD344D">
      <w:pPr>
        <w:pStyle w:val="ListParagraph"/>
        <w:numPr>
          <w:ilvl w:val="0"/>
          <w:numId w:val="41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A4260D">
        <w:rPr>
          <w:rFonts w:ascii="Times New Roman" w:hAnsi="Times New Roman" w:cs="Times New Roman"/>
        </w:rPr>
        <w:t>Кандидат</w:t>
      </w:r>
      <w:proofErr w:type="spellEnd"/>
      <w:r w:rsidRPr="00A4260D">
        <w:rPr>
          <w:rFonts w:ascii="Times New Roman" w:hAnsi="Times New Roman" w:cs="Times New Roman"/>
        </w:rPr>
        <w:t xml:space="preserve"> </w:t>
      </w:r>
      <w:proofErr w:type="spellStart"/>
      <w:r w:rsidRPr="00A4260D">
        <w:rPr>
          <w:rFonts w:ascii="Times New Roman" w:hAnsi="Times New Roman" w:cs="Times New Roman"/>
        </w:rPr>
        <w:t>Бранка</w:t>
      </w:r>
      <w:proofErr w:type="spellEnd"/>
      <w:r w:rsidRPr="00A4260D">
        <w:rPr>
          <w:rFonts w:ascii="Times New Roman" w:hAnsi="Times New Roman" w:cs="Times New Roman"/>
        </w:rPr>
        <w:t xml:space="preserve"> </w:t>
      </w:r>
      <w:proofErr w:type="spellStart"/>
      <w:r w:rsidRPr="00A4260D">
        <w:rPr>
          <w:rFonts w:ascii="Times New Roman" w:hAnsi="Times New Roman" w:cs="Times New Roman"/>
        </w:rPr>
        <w:t>Петричевић</w:t>
      </w:r>
      <w:proofErr w:type="spellEnd"/>
      <w:r w:rsidRPr="00A4260D">
        <w:rPr>
          <w:rFonts w:ascii="Times New Roman" w:hAnsi="Times New Roman" w:cs="Times New Roman"/>
        </w:rPr>
        <w:t xml:space="preserve"> (535/10), </w:t>
      </w:r>
      <w:proofErr w:type="spellStart"/>
      <w:r w:rsidRPr="00A4260D">
        <w:rPr>
          <w:rFonts w:ascii="Times New Roman" w:hAnsi="Times New Roman" w:cs="Times New Roman"/>
        </w:rPr>
        <w:t>Тема</w:t>
      </w:r>
      <w:proofErr w:type="spellEnd"/>
      <w:r>
        <w:rPr>
          <w:rFonts w:ascii="Times New Roman" w:hAnsi="Times New Roman" w:cs="Times New Roman"/>
        </w:rPr>
        <w:t>:</w:t>
      </w:r>
      <w:r w:rsidRPr="00A4260D">
        <w:rPr>
          <w:rFonts w:ascii="Times New Roman" w:hAnsi="Times New Roman" w:cs="Times New Roman"/>
        </w:rPr>
        <w:t>”</w:t>
      </w:r>
      <w:r w:rsidRPr="00A4260D">
        <w:rPr>
          <w:rFonts w:ascii="Times New Roman" w:hAnsi="Times New Roman" w:cs="Times New Roman"/>
          <w:lang w:val="sr-Latn-CS"/>
        </w:rPr>
        <w:t xml:space="preserve"> Токсична</w:t>
      </w:r>
      <w:r>
        <w:rPr>
          <w:rFonts w:ascii="Times New Roman" w:hAnsi="Times New Roman" w:cs="Times New Roman"/>
          <w:lang w:val="sr-Latn-CS"/>
        </w:rPr>
        <w:t xml:space="preserve"> </w:t>
      </w:r>
      <w:r w:rsidRPr="00A4260D">
        <w:rPr>
          <w:rFonts w:ascii="Times New Roman" w:hAnsi="Times New Roman" w:cs="Times New Roman"/>
          <w:lang w:val="sr-Latn-CS"/>
        </w:rPr>
        <w:t>епидермална некролиза</w:t>
      </w:r>
      <w:r w:rsidRPr="00A4260D">
        <w:rPr>
          <w:rFonts w:ascii="Times New Roman" w:hAnsi="Times New Roman" w:cs="Times New Roman"/>
        </w:rPr>
        <w:t xml:space="preserve"> </w:t>
      </w:r>
      <w:r w:rsidRPr="00A4260D">
        <w:rPr>
          <w:rFonts w:ascii="Times New Roman" w:hAnsi="Times New Roman" w:cs="Times New Roman"/>
          <w:lang w:val="sr-Latn-CS"/>
        </w:rPr>
        <w:t>-</w:t>
      </w:r>
      <w:r w:rsidRPr="00A4260D">
        <w:rPr>
          <w:rFonts w:ascii="Times New Roman" w:hAnsi="Times New Roman" w:cs="Times New Roman"/>
        </w:rPr>
        <w:t xml:space="preserve"> Sy Lyell” 03.10.2019. </w:t>
      </w:r>
      <w:proofErr w:type="spellStart"/>
      <w:r w:rsidRPr="00A4260D">
        <w:rPr>
          <w:rFonts w:ascii="Times New Roman" w:hAnsi="Times New Roman" w:cs="Times New Roman"/>
        </w:rPr>
        <w:t>године</w:t>
      </w:r>
      <w:proofErr w:type="spellEnd"/>
    </w:p>
    <w:p w14:paraId="225AE82E" w14:textId="77777777" w:rsidR="00BD344D" w:rsidRPr="00A4260D" w:rsidRDefault="00BD344D" w:rsidP="00BD344D">
      <w:pPr>
        <w:pStyle w:val="ListParagraph"/>
        <w:numPr>
          <w:ilvl w:val="0"/>
          <w:numId w:val="41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A4260D">
        <w:rPr>
          <w:rFonts w:ascii="Times New Roman" w:hAnsi="Times New Roman" w:cs="Times New Roman"/>
        </w:rPr>
        <w:t>Кандидат</w:t>
      </w:r>
      <w:proofErr w:type="spellEnd"/>
      <w:r w:rsidRPr="00A4260D">
        <w:rPr>
          <w:rFonts w:ascii="Times New Roman" w:hAnsi="Times New Roman" w:cs="Times New Roman"/>
        </w:rPr>
        <w:t xml:space="preserve"> </w:t>
      </w:r>
      <w:proofErr w:type="spellStart"/>
      <w:r w:rsidRPr="00A4260D">
        <w:rPr>
          <w:rFonts w:ascii="Times New Roman" w:hAnsi="Times New Roman" w:cs="Times New Roman"/>
        </w:rPr>
        <w:t>Сања</w:t>
      </w:r>
      <w:proofErr w:type="spellEnd"/>
      <w:r w:rsidRPr="00A4260D">
        <w:rPr>
          <w:rFonts w:ascii="Times New Roman" w:hAnsi="Times New Roman" w:cs="Times New Roman"/>
        </w:rPr>
        <w:t xml:space="preserve"> </w:t>
      </w:r>
      <w:proofErr w:type="spellStart"/>
      <w:r w:rsidRPr="00A4260D">
        <w:rPr>
          <w:rFonts w:ascii="Times New Roman" w:hAnsi="Times New Roman" w:cs="Times New Roman"/>
        </w:rPr>
        <w:t>Стаменковић</w:t>
      </w:r>
      <w:proofErr w:type="spellEnd"/>
      <w:r w:rsidRPr="00A4260D">
        <w:rPr>
          <w:rFonts w:ascii="Times New Roman" w:hAnsi="Times New Roman" w:cs="Times New Roman"/>
        </w:rPr>
        <w:t>, (309/14),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A4260D">
        <w:rPr>
          <w:rFonts w:ascii="Times New Roman" w:hAnsi="Times New Roman" w:cs="Times New Roman"/>
        </w:rPr>
        <w:t>Тема</w:t>
      </w:r>
      <w:proofErr w:type="spellEnd"/>
      <w:r>
        <w:rPr>
          <w:rFonts w:ascii="Times New Roman" w:hAnsi="Times New Roman" w:cs="Times New Roman"/>
        </w:rPr>
        <w:t xml:space="preserve">: </w:t>
      </w:r>
      <w:r w:rsidRPr="00A4260D">
        <w:rPr>
          <w:rFonts w:ascii="Times New Roman" w:hAnsi="Times New Roman" w:cs="Times New Roman"/>
        </w:rPr>
        <w:t>“</w:t>
      </w:r>
      <w:proofErr w:type="spellStart"/>
      <w:r w:rsidRPr="00A4260D">
        <w:rPr>
          <w:rFonts w:ascii="Times New Roman" w:hAnsi="Times New Roman" w:cs="Times New Roman"/>
        </w:rPr>
        <w:t>Планоцелуларни</w:t>
      </w:r>
      <w:proofErr w:type="spellEnd"/>
      <w:r w:rsidRPr="00A4260D">
        <w:rPr>
          <w:rFonts w:ascii="Times New Roman" w:hAnsi="Times New Roman" w:cs="Times New Roman"/>
        </w:rPr>
        <w:t xml:space="preserve"> </w:t>
      </w:r>
      <w:proofErr w:type="spellStart"/>
      <w:r w:rsidRPr="00A4260D">
        <w:rPr>
          <w:rFonts w:ascii="Times New Roman" w:hAnsi="Times New Roman" w:cs="Times New Roman"/>
        </w:rPr>
        <w:t>карцином</w:t>
      </w:r>
      <w:proofErr w:type="spellEnd"/>
      <w:r w:rsidRPr="00A4260D">
        <w:rPr>
          <w:rFonts w:ascii="Times New Roman" w:hAnsi="Times New Roman" w:cs="Times New Roman"/>
        </w:rPr>
        <w:t xml:space="preserve"> </w:t>
      </w:r>
      <w:proofErr w:type="spellStart"/>
      <w:r w:rsidRPr="00A4260D">
        <w:rPr>
          <w:rFonts w:ascii="Times New Roman" w:hAnsi="Times New Roman" w:cs="Times New Roman"/>
        </w:rPr>
        <w:t>коже</w:t>
      </w:r>
      <w:proofErr w:type="spellEnd"/>
      <w:r w:rsidRPr="00A4260D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,</w:t>
      </w:r>
      <w:r w:rsidRPr="00A4260D">
        <w:rPr>
          <w:rFonts w:ascii="Times New Roman" w:hAnsi="Times New Roman" w:cs="Times New Roman"/>
        </w:rPr>
        <w:t xml:space="preserve"> </w:t>
      </w:r>
      <w:r w:rsidRPr="00A4260D">
        <w:rPr>
          <w:rFonts w:ascii="Times New Roman" w:hAnsi="Times New Roman" w:cs="Times New Roman"/>
          <w:lang w:val="sr-Latn-CS"/>
        </w:rPr>
        <w:t>14.09.</w:t>
      </w:r>
      <w:r w:rsidRPr="00A4260D">
        <w:rPr>
          <w:rFonts w:ascii="Times New Roman" w:hAnsi="Times New Roman" w:cs="Times New Roman"/>
        </w:rPr>
        <w:t xml:space="preserve">2020. </w:t>
      </w:r>
      <w:proofErr w:type="spellStart"/>
      <w:r w:rsidRPr="00A4260D">
        <w:rPr>
          <w:rFonts w:ascii="Times New Roman" w:hAnsi="Times New Roman" w:cs="Times New Roman"/>
        </w:rPr>
        <w:t>године</w:t>
      </w:r>
      <w:proofErr w:type="spellEnd"/>
    </w:p>
    <w:p w14:paraId="1489FEAF" w14:textId="77777777" w:rsidR="00BD344D" w:rsidRDefault="00BD344D" w:rsidP="00BD344D">
      <w:pPr>
        <w:pStyle w:val="ListParagraph"/>
        <w:numPr>
          <w:ilvl w:val="0"/>
          <w:numId w:val="41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A4260D">
        <w:rPr>
          <w:rFonts w:ascii="Times New Roman" w:hAnsi="Times New Roman" w:cs="Times New Roman"/>
        </w:rPr>
        <w:t>Кандидат</w:t>
      </w:r>
      <w:proofErr w:type="spellEnd"/>
      <w:r w:rsidRPr="00A4260D">
        <w:rPr>
          <w:rFonts w:ascii="Times New Roman" w:hAnsi="Times New Roman" w:cs="Times New Roman"/>
        </w:rPr>
        <w:t xml:space="preserve"> </w:t>
      </w:r>
      <w:r w:rsidRPr="00A4260D">
        <w:rPr>
          <w:rFonts w:ascii="Times New Roman" w:hAnsi="Times New Roman" w:cs="Times New Roman"/>
          <w:lang w:val="sr-Latn-CS"/>
        </w:rPr>
        <w:t>Олга Миловановић</w:t>
      </w:r>
      <w:r w:rsidRPr="00A4260D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(564/18), </w:t>
      </w:r>
      <w:proofErr w:type="spellStart"/>
      <w:r w:rsidRPr="00A4260D">
        <w:rPr>
          <w:rFonts w:ascii="Times New Roman" w:hAnsi="Times New Roman" w:cs="Times New Roman"/>
        </w:rPr>
        <w:t>Тема</w:t>
      </w:r>
      <w:proofErr w:type="spellEnd"/>
      <w:r w:rsidRPr="00A4260D">
        <w:rPr>
          <w:rFonts w:ascii="Times New Roman" w:hAnsi="Times New Roman" w:cs="Times New Roman"/>
        </w:rPr>
        <w:t xml:space="preserve">: </w:t>
      </w:r>
      <w:r w:rsidRPr="00A4260D">
        <w:rPr>
          <w:rFonts w:ascii="Times New Roman" w:hAnsi="Times New Roman" w:cs="Times New Roman"/>
          <w:lang w:val="sr-Latn-CS"/>
        </w:rPr>
        <w:t xml:space="preserve"> </w:t>
      </w:r>
      <w:r w:rsidRPr="00A4260D">
        <w:rPr>
          <w:rFonts w:ascii="Times New Roman" w:hAnsi="Times New Roman" w:cs="Times New Roman"/>
        </w:rPr>
        <w:t>„</w:t>
      </w:r>
      <w:r w:rsidRPr="00A4260D">
        <w:rPr>
          <w:rFonts w:ascii="Times New Roman" w:hAnsi="Times New Roman" w:cs="Times New Roman"/>
          <w:lang w:val="sr-Latn-CS"/>
        </w:rPr>
        <w:t xml:space="preserve">Група </w:t>
      </w:r>
      <w:r>
        <w:rPr>
          <w:rFonts w:ascii="Times New Roman" w:hAnsi="Times New Roman" w:cs="Times New Roman"/>
        </w:rPr>
        <w:t>п</w:t>
      </w:r>
      <w:r w:rsidRPr="00A4260D">
        <w:rPr>
          <w:rFonts w:ascii="Times New Roman" w:hAnsi="Times New Roman" w:cs="Times New Roman"/>
          <w:lang w:val="sr-Latn-CS"/>
        </w:rPr>
        <w:t>емфигуса“</w:t>
      </w:r>
      <w:r>
        <w:rPr>
          <w:rFonts w:ascii="Times New Roman" w:hAnsi="Times New Roman" w:cs="Times New Roman"/>
        </w:rPr>
        <w:t>,</w:t>
      </w:r>
      <w:r w:rsidRPr="00A4260D">
        <w:rPr>
          <w:rFonts w:ascii="Times New Roman" w:hAnsi="Times New Roman" w:cs="Times New Roman"/>
          <w:lang w:val="sr-Latn-CS"/>
        </w:rPr>
        <w:t xml:space="preserve"> 26.10.2022.</w:t>
      </w:r>
      <w:r w:rsidRPr="00A4260D">
        <w:rPr>
          <w:rFonts w:ascii="Times New Roman" w:hAnsi="Times New Roman" w:cs="Times New Roman"/>
        </w:rPr>
        <w:t xml:space="preserve"> </w:t>
      </w:r>
      <w:proofErr w:type="spellStart"/>
      <w:r w:rsidRPr="00A4260D">
        <w:rPr>
          <w:rFonts w:ascii="Times New Roman" w:hAnsi="Times New Roman" w:cs="Times New Roman"/>
        </w:rPr>
        <w:t>године</w:t>
      </w:r>
      <w:proofErr w:type="spellEnd"/>
    </w:p>
    <w:p w14:paraId="0CFC4E7A" w14:textId="77777777" w:rsidR="00BD344D" w:rsidRPr="00271482" w:rsidRDefault="00BD344D" w:rsidP="00BD344D">
      <w:pPr>
        <w:pStyle w:val="ListParagraph"/>
        <w:numPr>
          <w:ilvl w:val="0"/>
          <w:numId w:val="41"/>
        </w:numPr>
        <w:tabs>
          <w:tab w:val="left" w:pos="360"/>
        </w:tabs>
        <w:suppressAutoHyphens w:val="0"/>
        <w:spacing w:after="0" w:line="240" w:lineRule="auto"/>
        <w:ind w:left="360"/>
        <w:jc w:val="both"/>
        <w:rPr>
          <w:rFonts w:ascii="Times New Roman" w:hAnsi="Times New Roman"/>
          <w:color w:val="000000"/>
          <w:lang w:eastAsia="sr-Latn-CS"/>
        </w:rPr>
      </w:pPr>
      <w:proofErr w:type="spellStart"/>
      <w:r w:rsidRPr="00A4260D">
        <w:rPr>
          <w:rFonts w:ascii="Times New Roman" w:hAnsi="Times New Roman" w:cs="Times New Roman"/>
        </w:rPr>
        <w:t>Кандидат</w:t>
      </w:r>
      <w:proofErr w:type="spellEnd"/>
      <w:r w:rsidRPr="00271482">
        <w:rPr>
          <w:rFonts w:ascii="Times New Roman" w:hAnsi="Times New Roman"/>
          <w:color w:val="000000" w:themeColor="text1"/>
          <w:lang w:eastAsia="sr-Latn-CS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lang w:eastAsia="sr-Latn-CS"/>
        </w:rPr>
        <w:t>Ивана</w:t>
      </w:r>
      <w:proofErr w:type="spellEnd"/>
      <w:r>
        <w:rPr>
          <w:rFonts w:ascii="Times New Roman" w:hAnsi="Times New Roman"/>
          <w:color w:val="000000" w:themeColor="text1"/>
          <w:lang w:eastAsia="sr-Latn-CS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lang w:eastAsia="sr-Latn-CS"/>
        </w:rPr>
        <w:t>Милановић</w:t>
      </w:r>
      <w:proofErr w:type="spellEnd"/>
      <w:r>
        <w:rPr>
          <w:rFonts w:ascii="Times New Roman" w:hAnsi="Times New Roman"/>
          <w:color w:val="000000" w:themeColor="text1"/>
          <w:lang w:eastAsia="sr-Latn-CS"/>
        </w:rPr>
        <w:t xml:space="preserve">, </w:t>
      </w:r>
      <w:proofErr w:type="spellStart"/>
      <w:r>
        <w:rPr>
          <w:rFonts w:ascii="Times New Roman" w:hAnsi="Times New Roman"/>
          <w:color w:val="000000" w:themeColor="text1"/>
          <w:lang w:eastAsia="sr-Latn-CS"/>
        </w:rPr>
        <w:t>Тема</w:t>
      </w:r>
      <w:proofErr w:type="spellEnd"/>
      <w:r>
        <w:rPr>
          <w:rFonts w:ascii="Times New Roman" w:hAnsi="Times New Roman"/>
          <w:color w:val="000000" w:themeColor="text1"/>
          <w:lang w:eastAsia="sr-Latn-CS"/>
        </w:rPr>
        <w:t xml:space="preserve">: </w:t>
      </w:r>
      <w:r w:rsidRPr="00271482">
        <w:rPr>
          <w:rFonts w:ascii="Times New Roman" w:hAnsi="Times New Roman"/>
          <w:color w:val="000000" w:themeColor="text1"/>
          <w:lang w:eastAsia="sr-Latn-CS"/>
        </w:rPr>
        <w:t>„</w:t>
      </w:r>
      <w:proofErr w:type="spellStart"/>
      <w:r>
        <w:rPr>
          <w:rFonts w:ascii="Times New Roman" w:hAnsi="Times New Roman"/>
          <w:color w:val="000000" w:themeColor="text1"/>
          <w:lang w:eastAsia="sr-Latn-CS"/>
        </w:rPr>
        <w:t>Меланом-дијагностика</w:t>
      </w:r>
      <w:proofErr w:type="spellEnd"/>
      <w:r>
        <w:rPr>
          <w:rFonts w:ascii="Times New Roman" w:hAnsi="Times New Roman"/>
          <w:color w:val="000000" w:themeColor="text1"/>
          <w:lang w:eastAsia="sr-Latn-CS"/>
        </w:rPr>
        <w:t xml:space="preserve"> и </w:t>
      </w:r>
      <w:proofErr w:type="spellStart"/>
      <w:r>
        <w:rPr>
          <w:rFonts w:ascii="Times New Roman" w:hAnsi="Times New Roman"/>
          <w:color w:val="000000" w:themeColor="text1"/>
          <w:lang w:eastAsia="sr-Latn-CS"/>
        </w:rPr>
        <w:t>терапија</w:t>
      </w:r>
      <w:proofErr w:type="spellEnd"/>
      <w:r>
        <w:rPr>
          <w:rFonts w:ascii="Times New Roman" w:hAnsi="Times New Roman"/>
          <w:color w:val="000000" w:themeColor="text1"/>
          <w:lang w:eastAsia="sr-Latn-CS"/>
        </w:rPr>
        <w:t xml:space="preserve">“ </w:t>
      </w:r>
      <w:proofErr w:type="spellStart"/>
      <w:r>
        <w:rPr>
          <w:rFonts w:ascii="Times New Roman" w:hAnsi="Times New Roman"/>
          <w:color w:val="000000" w:themeColor="text1"/>
          <w:lang w:eastAsia="sr-Latn-CS"/>
        </w:rPr>
        <w:t>одбранила</w:t>
      </w:r>
      <w:proofErr w:type="spellEnd"/>
      <w:r>
        <w:rPr>
          <w:rFonts w:ascii="Times New Roman" w:hAnsi="Times New Roman"/>
          <w:color w:val="000000" w:themeColor="text1"/>
          <w:lang w:eastAsia="sr-Latn-CS"/>
        </w:rPr>
        <w:t xml:space="preserve"> 15.04.2024. </w:t>
      </w:r>
      <w:proofErr w:type="spellStart"/>
      <w:r>
        <w:rPr>
          <w:rFonts w:ascii="Times New Roman" w:hAnsi="Times New Roman"/>
          <w:color w:val="000000" w:themeColor="text1"/>
          <w:lang w:eastAsia="sr-Latn-CS"/>
        </w:rPr>
        <w:t>године</w:t>
      </w:r>
      <w:proofErr w:type="spellEnd"/>
    </w:p>
    <w:p w14:paraId="465B5C10" w14:textId="77777777" w:rsidR="00BD344D" w:rsidRPr="00271482" w:rsidRDefault="00BD344D" w:rsidP="00BD344D">
      <w:pPr>
        <w:pStyle w:val="ListParagraph"/>
        <w:numPr>
          <w:ilvl w:val="0"/>
          <w:numId w:val="41"/>
        </w:numPr>
        <w:tabs>
          <w:tab w:val="left" w:pos="360"/>
        </w:tabs>
        <w:suppressAutoHyphens w:val="0"/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lang w:eastAsia="sr-Latn-CS"/>
        </w:rPr>
      </w:pPr>
      <w:proofErr w:type="spellStart"/>
      <w:r w:rsidRPr="00A4260D">
        <w:rPr>
          <w:rFonts w:ascii="Times New Roman" w:hAnsi="Times New Roman" w:cs="Times New Roman"/>
        </w:rPr>
        <w:t>Кандидат</w:t>
      </w:r>
      <w:proofErr w:type="spellEnd"/>
      <w:r w:rsidRPr="00271482">
        <w:rPr>
          <w:rFonts w:ascii="Times New Roman" w:hAnsi="Times New Roman"/>
          <w:color w:val="000000" w:themeColor="text1"/>
          <w:lang w:eastAsia="sr-Latn-CS"/>
        </w:rPr>
        <w:t xml:space="preserve"> </w:t>
      </w:r>
      <w:proofErr w:type="spellStart"/>
      <w:r w:rsidRPr="00271482">
        <w:rPr>
          <w:rFonts w:ascii="Times New Roman" w:hAnsi="Times New Roman"/>
          <w:color w:val="000000" w:themeColor="text1"/>
          <w:lang w:eastAsia="sr-Latn-CS"/>
        </w:rPr>
        <w:t>Ана</w:t>
      </w:r>
      <w:proofErr w:type="spellEnd"/>
      <w:r w:rsidRPr="00271482">
        <w:rPr>
          <w:rFonts w:ascii="Times New Roman" w:hAnsi="Times New Roman"/>
          <w:color w:val="000000" w:themeColor="text1"/>
          <w:lang w:eastAsia="sr-Latn-CS"/>
        </w:rPr>
        <w:t xml:space="preserve"> </w:t>
      </w:r>
      <w:proofErr w:type="spellStart"/>
      <w:r w:rsidRPr="00271482">
        <w:rPr>
          <w:rFonts w:ascii="Times New Roman" w:hAnsi="Times New Roman"/>
          <w:color w:val="000000" w:themeColor="text1"/>
          <w:lang w:eastAsia="sr-Latn-CS"/>
        </w:rPr>
        <w:t>Петру</w:t>
      </w:r>
      <w:proofErr w:type="spellEnd"/>
      <w:r>
        <w:rPr>
          <w:rFonts w:ascii="Times New Roman" w:hAnsi="Times New Roman"/>
          <w:color w:val="000000" w:themeColor="text1"/>
          <w:lang w:eastAsia="sr-Latn-CS"/>
        </w:rPr>
        <w:t xml:space="preserve">, </w:t>
      </w:r>
      <w:proofErr w:type="spellStart"/>
      <w:r>
        <w:rPr>
          <w:rFonts w:ascii="Times New Roman" w:hAnsi="Times New Roman"/>
          <w:color w:val="000000" w:themeColor="text1"/>
          <w:lang w:eastAsia="sr-Latn-CS"/>
        </w:rPr>
        <w:t>Тема</w:t>
      </w:r>
      <w:proofErr w:type="spellEnd"/>
      <w:r>
        <w:rPr>
          <w:rFonts w:ascii="Times New Roman" w:hAnsi="Times New Roman"/>
          <w:color w:val="000000" w:themeColor="text1"/>
          <w:lang w:eastAsia="sr-Latn-CS"/>
        </w:rPr>
        <w:t>:</w:t>
      </w:r>
      <w:r w:rsidRPr="00271482">
        <w:rPr>
          <w:rFonts w:ascii="Times New Roman" w:hAnsi="Times New Roman"/>
          <w:color w:val="000000" w:themeColor="text1"/>
          <w:lang w:eastAsia="sr-Latn-CS"/>
        </w:rPr>
        <w:t xml:space="preserve"> „ </w:t>
      </w:r>
      <w:proofErr w:type="spellStart"/>
      <w:r w:rsidRPr="00271482">
        <w:rPr>
          <w:rFonts w:ascii="Times New Roman" w:hAnsi="Times New Roman"/>
          <w:color w:val="000000" w:themeColor="text1"/>
          <w:lang w:eastAsia="sr-Latn-CS"/>
        </w:rPr>
        <w:t>Кератодермије</w:t>
      </w:r>
      <w:proofErr w:type="spellEnd"/>
      <w:r>
        <w:rPr>
          <w:rFonts w:ascii="Times New Roman" w:hAnsi="Times New Roman"/>
          <w:color w:val="000000" w:themeColor="text1"/>
          <w:lang w:eastAsia="sr-Latn-CS"/>
        </w:rPr>
        <w:t>“</w:t>
      </w:r>
      <w:r w:rsidRPr="00271482">
        <w:rPr>
          <w:rFonts w:ascii="Times New Roman" w:hAnsi="Times New Roman"/>
          <w:color w:val="000000" w:themeColor="text1"/>
          <w:lang w:eastAsia="sr-Latn-CS"/>
        </w:rPr>
        <w:t>,</w:t>
      </w:r>
      <w:r>
        <w:rPr>
          <w:rFonts w:ascii="Times New Roman" w:hAnsi="Times New Roman"/>
          <w:color w:val="000000" w:themeColor="text1"/>
          <w:lang w:eastAsia="sr-Latn-CS"/>
        </w:rPr>
        <w:t xml:space="preserve"> </w:t>
      </w:r>
      <w:proofErr w:type="spellStart"/>
      <w:r w:rsidRPr="00271482">
        <w:rPr>
          <w:rFonts w:ascii="Times New Roman" w:hAnsi="Times New Roman"/>
          <w:color w:val="000000" w:themeColor="text1"/>
          <w:lang w:eastAsia="sr-Latn-CS"/>
        </w:rPr>
        <w:t>одбранила</w:t>
      </w:r>
      <w:proofErr w:type="spellEnd"/>
      <w:r w:rsidRPr="00271482">
        <w:rPr>
          <w:rFonts w:ascii="Times New Roman" w:hAnsi="Times New Roman"/>
          <w:color w:val="000000" w:themeColor="text1"/>
          <w:lang w:eastAsia="sr-Latn-CS"/>
        </w:rPr>
        <w:t xml:space="preserve"> 27.03.2024.</w:t>
      </w:r>
      <w:r>
        <w:rPr>
          <w:rFonts w:ascii="Times New Roman" w:hAnsi="Times New Roman"/>
          <w:color w:val="000000" w:themeColor="text1"/>
          <w:lang w:eastAsia="sr-Latn-CS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lang w:eastAsia="sr-Latn-CS"/>
        </w:rPr>
        <w:t>године</w:t>
      </w:r>
      <w:proofErr w:type="spellEnd"/>
    </w:p>
    <w:p w14:paraId="71BDFDA2" w14:textId="77777777" w:rsidR="00C8158C" w:rsidRDefault="00C8158C" w:rsidP="00BD344D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lang w:val="sr-Cyrl-RS"/>
        </w:rPr>
      </w:pPr>
    </w:p>
    <w:p w14:paraId="7C045948" w14:textId="31C97AF2" w:rsidR="000A6F19" w:rsidRPr="00AD6E09" w:rsidRDefault="00C8158C" w:rsidP="00BD344D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sr-Cyrl-RS"/>
        </w:rPr>
        <w:t>Д</w:t>
      </w:r>
      <w:r w:rsidR="00C802CB" w:rsidRPr="00AD6E09">
        <w:rPr>
          <w:rFonts w:ascii="Times New Roman" w:hAnsi="Times New Roman" w:cs="Times New Roman"/>
          <w:b/>
        </w:rPr>
        <w:t xml:space="preserve">. </w:t>
      </w:r>
      <w:r w:rsidR="008864DC">
        <w:rPr>
          <w:rFonts w:ascii="Times New Roman" w:hAnsi="Times New Roman" w:cs="Times New Roman"/>
          <w:b/>
        </w:rPr>
        <w:t>НАУЧНИ</w:t>
      </w:r>
      <w:r w:rsidR="00C802CB" w:rsidRPr="00AD6E09">
        <w:rPr>
          <w:rFonts w:ascii="Times New Roman" w:hAnsi="Times New Roman" w:cs="Times New Roman"/>
          <w:b/>
        </w:rPr>
        <w:t xml:space="preserve"> </w:t>
      </w:r>
      <w:r w:rsidR="008864DC">
        <w:rPr>
          <w:rFonts w:ascii="Times New Roman" w:hAnsi="Times New Roman" w:cs="Times New Roman"/>
          <w:b/>
        </w:rPr>
        <w:t>И</w:t>
      </w:r>
      <w:r w:rsidR="00C802CB" w:rsidRPr="00AD6E09">
        <w:rPr>
          <w:rFonts w:ascii="Times New Roman" w:hAnsi="Times New Roman" w:cs="Times New Roman"/>
          <w:b/>
        </w:rPr>
        <w:t xml:space="preserve"> </w:t>
      </w:r>
      <w:r w:rsidR="008864DC">
        <w:rPr>
          <w:rFonts w:ascii="Times New Roman" w:hAnsi="Times New Roman" w:cs="Times New Roman"/>
          <w:b/>
        </w:rPr>
        <w:t>СТРУЧНИ</w:t>
      </w:r>
      <w:r w:rsidR="00C802CB" w:rsidRPr="00AD6E09">
        <w:rPr>
          <w:rFonts w:ascii="Times New Roman" w:hAnsi="Times New Roman" w:cs="Times New Roman"/>
          <w:b/>
        </w:rPr>
        <w:t xml:space="preserve"> </w:t>
      </w:r>
      <w:r w:rsidR="008864DC">
        <w:rPr>
          <w:rFonts w:ascii="Times New Roman" w:hAnsi="Times New Roman" w:cs="Times New Roman"/>
          <w:b/>
        </w:rPr>
        <w:t>РАД</w:t>
      </w:r>
    </w:p>
    <w:p w14:paraId="4DE206EE" w14:textId="77777777" w:rsidR="000A6F19" w:rsidRPr="00AD6E09" w:rsidRDefault="008864DC" w:rsidP="00BD344D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а</w:t>
      </w:r>
      <w:r w:rsidR="00C802CB" w:rsidRPr="00AD6E09">
        <w:rPr>
          <w:rFonts w:ascii="Times New Roman" w:hAnsi="Times New Roman" w:cs="Times New Roman"/>
          <w:i/>
        </w:rPr>
        <w:t xml:space="preserve">) </w:t>
      </w:r>
      <w:proofErr w:type="spellStart"/>
      <w:r>
        <w:rPr>
          <w:rFonts w:ascii="Times New Roman" w:hAnsi="Times New Roman" w:cs="Times New Roman"/>
          <w:i/>
        </w:rPr>
        <w:t>Списак</w:t>
      </w:r>
      <w:proofErr w:type="spellEnd"/>
      <w:r w:rsidR="00C802CB" w:rsidRPr="00AD6E09">
        <w:rPr>
          <w:rFonts w:ascii="Times New Roman" w:hAnsi="Times New Roman" w:cs="Times New Roman"/>
          <w:i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радова</w:t>
      </w:r>
      <w:proofErr w:type="spellEnd"/>
      <w:r w:rsidR="00C802CB" w:rsidRPr="00AD6E09">
        <w:rPr>
          <w:rFonts w:ascii="Times New Roman" w:hAnsi="Times New Roman" w:cs="Times New Roman"/>
          <w:i/>
        </w:rPr>
        <w:t>:</w:t>
      </w:r>
    </w:p>
    <w:p w14:paraId="7330C853" w14:textId="77777777" w:rsidR="00F03CE7" w:rsidRPr="00AD6E09" w:rsidRDefault="00F03CE7" w:rsidP="007D7EE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98C1C44" w14:textId="417E94C6" w:rsidR="00BD344D" w:rsidRDefault="00BD344D" w:rsidP="00BD34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1BD6">
        <w:rPr>
          <w:rFonts w:ascii="Times New Roman" w:hAnsi="Times New Roman" w:cs="Times New Roman"/>
        </w:rPr>
        <w:t xml:space="preserve">ОРИГИНАЛНИ РАДОВИ </w:t>
      </w:r>
      <w:r w:rsidRPr="005F1BD6">
        <w:rPr>
          <w:rFonts w:ascii="Times New Roman" w:hAnsi="Times New Roman" w:cs="Times New Roman"/>
          <w:i/>
          <w:iCs/>
        </w:rPr>
        <w:t>in extenso</w:t>
      </w:r>
      <w:r w:rsidRPr="005F1BD6">
        <w:rPr>
          <w:rFonts w:ascii="Times New Roman" w:hAnsi="Times New Roman" w:cs="Times New Roman"/>
        </w:rPr>
        <w:t xml:space="preserve"> У ЧАСОПИСИМА СА JCR ЛИСТЕ</w:t>
      </w:r>
    </w:p>
    <w:p w14:paraId="17758170" w14:textId="3D3202CC" w:rsidR="00BD344D" w:rsidRPr="00737AF8" w:rsidRDefault="00BD344D" w:rsidP="00BD344D">
      <w:pPr>
        <w:numPr>
          <w:ilvl w:val="0"/>
          <w:numId w:val="42"/>
        </w:numPr>
        <w:tabs>
          <w:tab w:val="left" w:pos="360"/>
        </w:tabs>
        <w:suppressAutoHyphens w:val="0"/>
        <w:spacing w:after="0" w:line="240" w:lineRule="auto"/>
        <w:ind w:left="360" w:hanging="450"/>
        <w:jc w:val="both"/>
        <w:rPr>
          <w:rFonts w:ascii="Times New Roman" w:hAnsi="Times New Roman" w:cs="Times New Roman"/>
        </w:rPr>
      </w:pPr>
      <w:r w:rsidRPr="00737AF8">
        <w:rPr>
          <w:rFonts w:ascii="Times New Roman" w:hAnsi="Times New Roman"/>
        </w:rPr>
        <w:t xml:space="preserve">Miskovic R, </w:t>
      </w:r>
      <w:proofErr w:type="spellStart"/>
      <w:r w:rsidRPr="00737AF8">
        <w:rPr>
          <w:rFonts w:ascii="Times New Roman" w:hAnsi="Times New Roman"/>
        </w:rPr>
        <w:t>Radovic</w:t>
      </w:r>
      <w:proofErr w:type="spellEnd"/>
      <w:r w:rsidRPr="00737AF8">
        <w:rPr>
          <w:rFonts w:ascii="Times New Roman" w:hAnsi="Times New Roman"/>
        </w:rPr>
        <w:t xml:space="preserve"> S, </w:t>
      </w:r>
      <w:proofErr w:type="spellStart"/>
      <w:r w:rsidRPr="00737AF8">
        <w:rPr>
          <w:rFonts w:ascii="Times New Roman" w:hAnsi="Times New Roman"/>
        </w:rPr>
        <w:t>Arandjelovic</w:t>
      </w:r>
      <w:proofErr w:type="spellEnd"/>
      <w:r w:rsidRPr="00737AF8">
        <w:rPr>
          <w:rFonts w:ascii="Times New Roman" w:hAnsi="Times New Roman"/>
        </w:rPr>
        <w:t xml:space="preserve"> S, </w:t>
      </w:r>
      <w:proofErr w:type="spellStart"/>
      <w:r w:rsidRPr="00737AF8">
        <w:rPr>
          <w:rFonts w:ascii="Times New Roman" w:hAnsi="Times New Roman"/>
        </w:rPr>
        <w:t>Plavsic</w:t>
      </w:r>
      <w:proofErr w:type="spellEnd"/>
      <w:r w:rsidRPr="00737AF8">
        <w:rPr>
          <w:rFonts w:ascii="Times New Roman" w:hAnsi="Times New Roman"/>
        </w:rPr>
        <w:t xml:space="preserve"> A, </w:t>
      </w:r>
      <w:proofErr w:type="spellStart"/>
      <w:r w:rsidRPr="00737AF8">
        <w:rPr>
          <w:rFonts w:ascii="Times New Roman" w:hAnsi="Times New Roman"/>
          <w:b/>
        </w:rPr>
        <w:t>Reljic</w:t>
      </w:r>
      <w:proofErr w:type="spellEnd"/>
      <w:r w:rsidRPr="00737AF8">
        <w:rPr>
          <w:rFonts w:ascii="Times New Roman" w:hAnsi="Times New Roman"/>
          <w:b/>
        </w:rPr>
        <w:t xml:space="preserve"> V</w:t>
      </w:r>
      <w:r w:rsidRPr="00737AF8">
        <w:rPr>
          <w:rFonts w:ascii="Times New Roman" w:hAnsi="Times New Roman"/>
        </w:rPr>
        <w:t xml:space="preserve">, </w:t>
      </w:r>
      <w:proofErr w:type="spellStart"/>
      <w:r w:rsidRPr="00737AF8">
        <w:rPr>
          <w:rFonts w:ascii="Times New Roman" w:hAnsi="Times New Roman"/>
        </w:rPr>
        <w:t>Peric</w:t>
      </w:r>
      <w:proofErr w:type="spellEnd"/>
      <w:r w:rsidRPr="00737AF8">
        <w:rPr>
          <w:rFonts w:ascii="Times New Roman" w:hAnsi="Times New Roman"/>
        </w:rPr>
        <w:t xml:space="preserve"> </w:t>
      </w:r>
      <w:r w:rsidR="00355BD1">
        <w:rPr>
          <w:rFonts w:ascii="Times New Roman" w:hAnsi="Times New Roman"/>
          <w:lang w:val="sr-Cyrl-RS"/>
        </w:rPr>
        <w:t>Ј</w:t>
      </w:r>
      <w:r w:rsidRPr="00737AF8">
        <w:rPr>
          <w:rFonts w:ascii="Times New Roman" w:hAnsi="Times New Roman"/>
        </w:rPr>
        <w:t xml:space="preserve">, Brkovic V, Stojanovic M. Onset of leukocytoclastic vasculitis following covid -19 </w:t>
      </w:r>
      <w:proofErr w:type="spellStart"/>
      <w:r w:rsidRPr="00737AF8">
        <w:rPr>
          <w:rFonts w:ascii="Times New Roman" w:hAnsi="Times New Roman"/>
        </w:rPr>
        <w:t>vaccination:case</w:t>
      </w:r>
      <w:proofErr w:type="spellEnd"/>
      <w:r w:rsidRPr="00737AF8">
        <w:rPr>
          <w:rFonts w:ascii="Times New Roman" w:hAnsi="Times New Roman"/>
        </w:rPr>
        <w:t xml:space="preserve"> based </w:t>
      </w:r>
      <w:proofErr w:type="spellStart"/>
      <w:r w:rsidRPr="00737AF8">
        <w:rPr>
          <w:rFonts w:ascii="Times New Roman" w:hAnsi="Times New Roman"/>
        </w:rPr>
        <w:t>comprenhensive</w:t>
      </w:r>
      <w:proofErr w:type="spellEnd"/>
      <w:r w:rsidRPr="00737AF8">
        <w:rPr>
          <w:rFonts w:ascii="Times New Roman" w:hAnsi="Times New Roman"/>
        </w:rPr>
        <w:t xml:space="preserve"> review. </w:t>
      </w:r>
      <w:proofErr w:type="spellStart"/>
      <w:r w:rsidRPr="00737AF8">
        <w:rPr>
          <w:rFonts w:ascii="Times New Roman" w:hAnsi="Times New Roman"/>
        </w:rPr>
        <w:t>Rheumatol</w:t>
      </w:r>
      <w:proofErr w:type="spellEnd"/>
      <w:r w:rsidRPr="00737AF8">
        <w:rPr>
          <w:rFonts w:ascii="Times New Roman" w:hAnsi="Times New Roman"/>
        </w:rPr>
        <w:t xml:space="preserve"> Int. 2024; https;//doi.org./10.1007/s00296-024-05718-x </w:t>
      </w:r>
      <w:r w:rsidRPr="00737AF8">
        <w:rPr>
          <w:rFonts w:ascii="Times New Roman" w:hAnsi="Times New Roman"/>
          <w:b/>
          <w:bCs/>
        </w:rPr>
        <w:t>M22 IF 3,2</w:t>
      </w:r>
    </w:p>
    <w:p w14:paraId="11F36E99" w14:textId="77777777" w:rsidR="00BD344D" w:rsidRPr="00737AF8" w:rsidRDefault="00BD344D" w:rsidP="00BD344D">
      <w:pPr>
        <w:numPr>
          <w:ilvl w:val="0"/>
          <w:numId w:val="42"/>
        </w:numPr>
        <w:tabs>
          <w:tab w:val="left" w:pos="360"/>
        </w:tabs>
        <w:suppressAutoHyphens w:val="0"/>
        <w:spacing w:after="0" w:line="240" w:lineRule="auto"/>
        <w:ind w:left="360" w:hanging="450"/>
        <w:jc w:val="both"/>
        <w:rPr>
          <w:rFonts w:ascii="Times New Roman" w:hAnsi="Times New Roman" w:cs="Times New Roman"/>
        </w:rPr>
      </w:pPr>
      <w:proofErr w:type="spellStart"/>
      <w:r w:rsidRPr="00737AF8">
        <w:rPr>
          <w:rFonts w:ascii="Times New Roman" w:hAnsi="Times New Roman" w:cs="Times New Roman"/>
          <w:color w:val="000000"/>
          <w:shd w:val="clear" w:color="auto" w:fill="FFFFFF"/>
        </w:rPr>
        <w:t>Tomanović</w:t>
      </w:r>
      <w:proofErr w:type="spellEnd"/>
      <w:r w:rsidRPr="00737AF8">
        <w:rPr>
          <w:rFonts w:ascii="Times New Roman" w:hAnsi="Times New Roman" w:cs="Times New Roman"/>
          <w:color w:val="000000"/>
          <w:shd w:val="clear" w:color="auto" w:fill="FFFFFF"/>
        </w:rPr>
        <w:t xml:space="preserve"> M, </w:t>
      </w:r>
      <w:proofErr w:type="spellStart"/>
      <w:r w:rsidRPr="00737AF8">
        <w:rPr>
          <w:rFonts w:ascii="Times New Roman" w:hAnsi="Times New Roman" w:cs="Times New Roman"/>
          <w:b/>
          <w:color w:val="000000"/>
          <w:shd w:val="clear" w:color="auto" w:fill="FFFFFF"/>
        </w:rPr>
        <w:t>Reljić</w:t>
      </w:r>
      <w:proofErr w:type="spellEnd"/>
      <w:r w:rsidRPr="00737AF8"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 V,</w:t>
      </w:r>
      <w:r w:rsidRPr="00737AF8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737AF8">
        <w:rPr>
          <w:rFonts w:ascii="Times New Roman" w:hAnsi="Times New Roman" w:cs="Times New Roman"/>
          <w:color w:val="000000"/>
          <w:shd w:val="clear" w:color="auto" w:fill="FFFFFF"/>
        </w:rPr>
        <w:t>Perić</w:t>
      </w:r>
      <w:proofErr w:type="spellEnd"/>
      <w:r w:rsidRPr="00737AF8">
        <w:rPr>
          <w:rFonts w:ascii="Times New Roman" w:hAnsi="Times New Roman" w:cs="Times New Roman"/>
          <w:color w:val="000000"/>
          <w:shd w:val="clear" w:color="auto" w:fill="FFFFFF"/>
        </w:rPr>
        <w:t xml:space="preserve"> J, </w:t>
      </w:r>
      <w:proofErr w:type="spellStart"/>
      <w:r w:rsidRPr="00737AF8">
        <w:rPr>
          <w:rFonts w:ascii="Times New Roman" w:hAnsi="Times New Roman" w:cs="Times New Roman"/>
          <w:color w:val="000000"/>
          <w:shd w:val="clear" w:color="auto" w:fill="FFFFFF"/>
        </w:rPr>
        <w:t>Živanović</w:t>
      </w:r>
      <w:proofErr w:type="spellEnd"/>
      <w:r w:rsidRPr="00737AF8">
        <w:rPr>
          <w:rFonts w:ascii="Times New Roman" w:hAnsi="Times New Roman" w:cs="Times New Roman"/>
          <w:color w:val="000000"/>
          <w:shd w:val="clear" w:color="auto" w:fill="FFFFFF"/>
        </w:rPr>
        <w:t xml:space="preserve"> D. A fatal case of </w:t>
      </w:r>
      <w:proofErr w:type="spellStart"/>
      <w:r w:rsidRPr="00737AF8">
        <w:rPr>
          <w:rFonts w:ascii="Times New Roman" w:hAnsi="Times New Roman" w:cs="Times New Roman"/>
          <w:color w:val="000000"/>
          <w:shd w:val="clear" w:color="auto" w:fill="FFFFFF"/>
        </w:rPr>
        <w:t>Echtima</w:t>
      </w:r>
      <w:proofErr w:type="spellEnd"/>
      <w:r w:rsidRPr="00737AF8">
        <w:rPr>
          <w:rFonts w:ascii="Times New Roman" w:hAnsi="Times New Roman" w:cs="Times New Roman"/>
          <w:color w:val="000000"/>
          <w:shd w:val="clear" w:color="auto" w:fill="FFFFFF"/>
        </w:rPr>
        <w:t xml:space="preserve"> Gangrenosum in a critically ill and immunocompromised patient. Infect Dev Ctries.2023;17(11):1654-1657. </w:t>
      </w:r>
      <w:r w:rsidRPr="00737AF8">
        <w:rPr>
          <w:rFonts w:ascii="Times New Roman" w:hAnsi="Times New Roman" w:cs="Times New Roman"/>
          <w:b/>
          <w:color w:val="000000"/>
          <w:shd w:val="clear" w:color="auto" w:fill="FFFFFF"/>
        </w:rPr>
        <w:t>M23 IF 1,9</w:t>
      </w:r>
      <w:r w:rsidRPr="00737AF8">
        <w:rPr>
          <w:rFonts w:ascii="Times New Roman" w:hAnsi="Times New Roman" w:cs="Times New Roman"/>
          <w:color w:val="000000"/>
          <w:shd w:val="clear" w:color="auto" w:fill="FFFFFF"/>
        </w:rPr>
        <w:t xml:space="preserve">  </w:t>
      </w:r>
    </w:p>
    <w:p w14:paraId="42E68CF1" w14:textId="77777777" w:rsidR="00BD344D" w:rsidRPr="00737AF8" w:rsidRDefault="00BD344D" w:rsidP="00BD344D">
      <w:pPr>
        <w:pStyle w:val="ListParagraph"/>
        <w:numPr>
          <w:ilvl w:val="0"/>
          <w:numId w:val="42"/>
        </w:numPr>
        <w:tabs>
          <w:tab w:val="left" w:pos="360"/>
        </w:tabs>
        <w:spacing w:after="0" w:line="240" w:lineRule="auto"/>
        <w:ind w:left="360" w:hanging="450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proofErr w:type="spellStart"/>
      <w:r w:rsidRPr="00737AF8">
        <w:rPr>
          <w:rFonts w:ascii="Times New Roman" w:hAnsi="Times New Roman" w:cs="Times New Roman"/>
          <w:color w:val="000000"/>
          <w:shd w:val="clear" w:color="auto" w:fill="FFFFFF"/>
        </w:rPr>
        <w:t>Gazibara</w:t>
      </w:r>
      <w:proofErr w:type="spellEnd"/>
      <w:r w:rsidRPr="00737AF8">
        <w:rPr>
          <w:rFonts w:ascii="Times New Roman" w:hAnsi="Times New Roman" w:cs="Times New Roman"/>
          <w:color w:val="000000"/>
          <w:shd w:val="clear" w:color="auto" w:fill="FFFFFF"/>
        </w:rPr>
        <w:t xml:space="preserve"> T, </w:t>
      </w:r>
      <w:proofErr w:type="spellStart"/>
      <w:r w:rsidRPr="00737AF8">
        <w:rPr>
          <w:rFonts w:ascii="Times New Roman" w:hAnsi="Times New Roman" w:cs="Times New Roman"/>
          <w:b/>
          <w:color w:val="000000"/>
          <w:shd w:val="clear" w:color="auto" w:fill="FFFFFF"/>
        </w:rPr>
        <w:t>Reljic</w:t>
      </w:r>
      <w:proofErr w:type="spellEnd"/>
      <w:r w:rsidRPr="00737AF8"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 V, </w:t>
      </w:r>
      <w:r w:rsidRPr="00737AF8">
        <w:rPr>
          <w:rFonts w:ascii="Times New Roman" w:hAnsi="Times New Roman" w:cs="Times New Roman"/>
          <w:color w:val="000000"/>
          <w:shd w:val="clear" w:color="auto" w:fill="FFFFFF"/>
        </w:rPr>
        <w:t>Jankovic S,</w:t>
      </w:r>
      <w:r w:rsidRPr="00737AF8"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 </w:t>
      </w:r>
      <w:r w:rsidRPr="00737AF8">
        <w:rPr>
          <w:rFonts w:ascii="Times New Roman" w:hAnsi="Times New Roman" w:cs="Times New Roman"/>
          <w:color w:val="000000"/>
          <w:shd w:val="clear" w:color="auto" w:fill="FFFFFF"/>
        </w:rPr>
        <w:t>Peric J,</w:t>
      </w:r>
      <w:r w:rsidRPr="00737AF8"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 </w:t>
      </w:r>
      <w:r w:rsidRPr="00737AF8">
        <w:rPr>
          <w:rFonts w:ascii="Times New Roman" w:hAnsi="Times New Roman" w:cs="Times New Roman"/>
          <w:color w:val="000000"/>
          <w:shd w:val="clear" w:color="auto" w:fill="FFFFFF"/>
        </w:rPr>
        <w:t xml:space="preserve">Nikolic M, Maksimovic N. Quality of life in children with atopic dermatitis: A one –year prospective cohort study. Indian J Dermatol </w:t>
      </w:r>
      <w:proofErr w:type="spellStart"/>
      <w:r w:rsidRPr="00737AF8">
        <w:rPr>
          <w:rFonts w:ascii="Times New Roman" w:hAnsi="Times New Roman" w:cs="Times New Roman"/>
          <w:color w:val="000000"/>
          <w:shd w:val="clear" w:color="auto" w:fill="FFFFFF"/>
        </w:rPr>
        <w:t>Venereol</w:t>
      </w:r>
      <w:proofErr w:type="spellEnd"/>
      <w:r w:rsidRPr="00737AF8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737AF8">
        <w:rPr>
          <w:rFonts w:ascii="Times New Roman" w:hAnsi="Times New Roman" w:cs="Times New Roman"/>
          <w:color w:val="000000"/>
          <w:shd w:val="clear" w:color="auto" w:fill="FFFFFF"/>
        </w:rPr>
        <w:t>Leprol</w:t>
      </w:r>
      <w:proofErr w:type="spellEnd"/>
      <w:r w:rsidRPr="00737AF8">
        <w:rPr>
          <w:rFonts w:ascii="Times New Roman" w:hAnsi="Times New Roman" w:cs="Times New Roman"/>
          <w:color w:val="000000"/>
          <w:shd w:val="clear" w:color="auto" w:fill="FFFFFF"/>
        </w:rPr>
        <w:t xml:space="preserve">. 2021;88(1).65-69. </w:t>
      </w:r>
      <w:r w:rsidRPr="00737AF8">
        <w:rPr>
          <w:rFonts w:ascii="Times New Roman" w:hAnsi="Times New Roman" w:cs="Times New Roman"/>
          <w:b/>
          <w:color w:val="000000"/>
          <w:shd w:val="clear" w:color="auto" w:fill="FFFFFF"/>
        </w:rPr>
        <w:t>M23 IF 2,217</w:t>
      </w:r>
      <w:r w:rsidRPr="00737AF8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</w:p>
    <w:p w14:paraId="21B9DD95" w14:textId="77777777" w:rsidR="00BD344D" w:rsidRPr="00737AF8" w:rsidRDefault="00BD344D" w:rsidP="00BD344D">
      <w:pPr>
        <w:pStyle w:val="ListParagraph"/>
        <w:numPr>
          <w:ilvl w:val="0"/>
          <w:numId w:val="42"/>
        </w:numPr>
        <w:tabs>
          <w:tab w:val="left" w:pos="360"/>
        </w:tabs>
        <w:spacing w:after="0" w:line="240" w:lineRule="auto"/>
        <w:ind w:left="360" w:hanging="450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737AF8">
        <w:rPr>
          <w:rFonts w:ascii="Times New Roman" w:hAnsi="Times New Roman" w:cs="Times New Roman"/>
          <w:color w:val="000000"/>
          <w:shd w:val="clear" w:color="auto" w:fill="FFFFFF"/>
        </w:rPr>
        <w:t xml:space="preserve">Maksimovic N, </w:t>
      </w:r>
      <w:proofErr w:type="spellStart"/>
      <w:r w:rsidRPr="00737AF8">
        <w:rPr>
          <w:rFonts w:ascii="Times New Roman" w:hAnsi="Times New Roman" w:cs="Times New Roman"/>
          <w:color w:val="000000"/>
          <w:shd w:val="clear" w:color="auto" w:fill="FFFFFF"/>
        </w:rPr>
        <w:t>Zaric</w:t>
      </w:r>
      <w:proofErr w:type="spellEnd"/>
      <w:r w:rsidRPr="00737AF8">
        <w:rPr>
          <w:rFonts w:ascii="Times New Roman" w:hAnsi="Times New Roman" w:cs="Times New Roman"/>
          <w:color w:val="000000"/>
          <w:shd w:val="clear" w:color="auto" w:fill="FFFFFF"/>
        </w:rPr>
        <w:t xml:space="preserve"> M, </w:t>
      </w:r>
      <w:proofErr w:type="spellStart"/>
      <w:r w:rsidRPr="00737AF8">
        <w:rPr>
          <w:rFonts w:ascii="Times New Roman" w:hAnsi="Times New Roman" w:cs="Times New Roman"/>
          <w:b/>
          <w:color w:val="000000"/>
          <w:shd w:val="clear" w:color="auto" w:fill="FFFFFF"/>
        </w:rPr>
        <w:t>Reljic</w:t>
      </w:r>
      <w:proofErr w:type="spellEnd"/>
      <w:r w:rsidRPr="00737AF8"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 V</w:t>
      </w:r>
      <w:r w:rsidRPr="00737AF8">
        <w:rPr>
          <w:rFonts w:ascii="Times New Roman" w:hAnsi="Times New Roman" w:cs="Times New Roman"/>
          <w:color w:val="000000"/>
          <w:shd w:val="clear" w:color="auto" w:fill="FFFFFF"/>
        </w:rPr>
        <w:t xml:space="preserve">, Nikolic M, </w:t>
      </w:r>
      <w:proofErr w:type="spellStart"/>
      <w:r w:rsidRPr="00737AF8">
        <w:rPr>
          <w:rFonts w:ascii="Times New Roman" w:hAnsi="Times New Roman" w:cs="Times New Roman"/>
          <w:color w:val="000000"/>
          <w:shd w:val="clear" w:color="auto" w:fill="FFFFFF"/>
        </w:rPr>
        <w:t>Gazibara</w:t>
      </w:r>
      <w:proofErr w:type="spellEnd"/>
      <w:r w:rsidRPr="00737AF8">
        <w:rPr>
          <w:rFonts w:ascii="Times New Roman" w:hAnsi="Times New Roman" w:cs="Times New Roman"/>
          <w:color w:val="000000"/>
          <w:shd w:val="clear" w:color="auto" w:fill="FFFFFF"/>
        </w:rPr>
        <w:t xml:space="preserve"> T. Factors associated with</w:t>
      </w:r>
      <w:r w:rsidRPr="00737AF8">
        <w:rPr>
          <w:rFonts w:ascii="Times New Roman" w:hAnsi="Times New Roman" w:cs="Times New Roman"/>
          <w:shd w:val="clear" w:color="auto" w:fill="FFFFFF"/>
        </w:rPr>
        <w:t xml:space="preserve"> of quality of life among parents of children with atopic dermatitis:1-year prospective cohort study.  J Eur </w:t>
      </w:r>
      <w:proofErr w:type="spellStart"/>
      <w:r w:rsidRPr="00737AF8">
        <w:rPr>
          <w:rFonts w:ascii="Times New Roman" w:hAnsi="Times New Roman" w:cs="Times New Roman"/>
          <w:shd w:val="clear" w:color="auto" w:fill="FFFFFF"/>
        </w:rPr>
        <w:t>Acad</w:t>
      </w:r>
      <w:proofErr w:type="spellEnd"/>
      <w:r w:rsidRPr="00737AF8">
        <w:rPr>
          <w:rFonts w:ascii="Times New Roman" w:hAnsi="Times New Roman" w:cs="Times New Roman"/>
          <w:shd w:val="clear" w:color="auto" w:fill="FFFFFF"/>
        </w:rPr>
        <w:t xml:space="preserve"> Dermatol </w:t>
      </w:r>
      <w:proofErr w:type="spellStart"/>
      <w:r w:rsidRPr="00737AF8">
        <w:rPr>
          <w:rFonts w:ascii="Times New Roman" w:hAnsi="Times New Roman" w:cs="Times New Roman"/>
          <w:shd w:val="clear" w:color="auto" w:fill="FFFFFF"/>
        </w:rPr>
        <w:t>Venereol</w:t>
      </w:r>
      <w:proofErr w:type="spellEnd"/>
      <w:r w:rsidRPr="00737AF8">
        <w:rPr>
          <w:rFonts w:ascii="Times New Roman" w:hAnsi="Times New Roman" w:cs="Times New Roman"/>
          <w:shd w:val="clear" w:color="auto" w:fill="FFFFFF"/>
        </w:rPr>
        <w:t xml:space="preserve">. 2020;34(2):325-332 </w:t>
      </w:r>
      <w:r w:rsidRPr="00737AF8">
        <w:rPr>
          <w:rFonts w:ascii="Times New Roman" w:hAnsi="Times New Roman" w:cs="Times New Roman"/>
          <w:b/>
          <w:shd w:val="clear" w:color="auto" w:fill="FFFFFF"/>
        </w:rPr>
        <w:t>M21a; IF 6,166</w:t>
      </w:r>
    </w:p>
    <w:p w14:paraId="72766369" w14:textId="77777777" w:rsidR="00BD344D" w:rsidRPr="005F1BD6" w:rsidRDefault="00BD344D" w:rsidP="00BD344D">
      <w:pPr>
        <w:pStyle w:val="ListParagraph"/>
        <w:numPr>
          <w:ilvl w:val="0"/>
          <w:numId w:val="42"/>
        </w:numPr>
        <w:tabs>
          <w:tab w:val="left" w:pos="360"/>
        </w:tabs>
        <w:spacing w:after="0" w:line="240" w:lineRule="auto"/>
        <w:ind w:left="360" w:hanging="450"/>
        <w:jc w:val="both"/>
        <w:rPr>
          <w:rFonts w:ascii="Times New Roman" w:hAnsi="Times New Roman" w:cs="Times New Roman"/>
          <w:b/>
          <w:shd w:val="clear" w:color="auto" w:fill="FFFFFF"/>
        </w:rPr>
      </w:pPr>
      <w:proofErr w:type="spellStart"/>
      <w:r w:rsidRPr="00737AF8">
        <w:rPr>
          <w:rFonts w:ascii="Times New Roman" w:hAnsi="Times New Roman" w:cs="Times New Roman"/>
          <w:b/>
          <w:shd w:val="clear" w:color="auto" w:fill="FFFFFF"/>
        </w:rPr>
        <w:t>Reljić</w:t>
      </w:r>
      <w:proofErr w:type="spellEnd"/>
      <w:r w:rsidRPr="00737AF8">
        <w:rPr>
          <w:rFonts w:ascii="Times New Roman" w:hAnsi="Times New Roman" w:cs="Times New Roman"/>
          <w:b/>
          <w:shd w:val="clear" w:color="auto" w:fill="FFFFFF"/>
        </w:rPr>
        <w:t xml:space="preserve"> V</w:t>
      </w:r>
      <w:r w:rsidRPr="00737AF8">
        <w:rPr>
          <w:rFonts w:ascii="Times New Roman" w:hAnsi="Times New Roman" w:cs="Times New Roman"/>
          <w:shd w:val="clear" w:color="auto" w:fill="FFFFFF"/>
        </w:rPr>
        <w:t xml:space="preserve">, </w:t>
      </w:r>
      <w:proofErr w:type="spellStart"/>
      <w:r w:rsidRPr="00737AF8">
        <w:rPr>
          <w:rFonts w:ascii="Times New Roman" w:hAnsi="Times New Roman" w:cs="Times New Roman"/>
          <w:shd w:val="clear" w:color="auto" w:fill="FFFFFF"/>
        </w:rPr>
        <w:t>Gazibara</w:t>
      </w:r>
      <w:proofErr w:type="spellEnd"/>
      <w:r w:rsidRPr="00737AF8">
        <w:rPr>
          <w:rFonts w:ascii="Times New Roman" w:hAnsi="Times New Roman" w:cs="Times New Roman"/>
          <w:shd w:val="clear" w:color="auto" w:fill="FFFFFF"/>
        </w:rPr>
        <w:t xml:space="preserve"> T, Nikolic M, Zaric M, Maksimovic N. Parental</w:t>
      </w:r>
      <w:r w:rsidRPr="005F1BD6">
        <w:rPr>
          <w:rFonts w:ascii="Times New Roman" w:hAnsi="Times New Roman" w:cs="Times New Roman"/>
          <w:shd w:val="clear" w:color="auto" w:fill="FFFFFF"/>
        </w:rPr>
        <w:t xml:space="preserve"> knowledge, attitude and behavior toward children with atopic dermatitis. Int J Dermatol 2017; 56(3):314-323.  </w:t>
      </w:r>
      <w:r w:rsidRPr="005F1BD6">
        <w:rPr>
          <w:rFonts w:ascii="Times New Roman" w:hAnsi="Times New Roman" w:cs="Times New Roman"/>
          <w:b/>
          <w:shd w:val="clear" w:color="auto" w:fill="FFFFFF"/>
        </w:rPr>
        <w:t>M23; IF 1,541</w:t>
      </w:r>
    </w:p>
    <w:p w14:paraId="42D09B85" w14:textId="576E520A" w:rsidR="00BD344D" w:rsidRPr="005F1BD6" w:rsidRDefault="00BD344D" w:rsidP="00BD344D">
      <w:pPr>
        <w:pStyle w:val="ListParagraph"/>
        <w:numPr>
          <w:ilvl w:val="0"/>
          <w:numId w:val="42"/>
        </w:numPr>
        <w:tabs>
          <w:tab w:val="left" w:pos="180"/>
          <w:tab w:val="left" w:pos="360"/>
        </w:tabs>
        <w:spacing w:after="0" w:line="240" w:lineRule="auto"/>
        <w:ind w:left="360" w:hanging="450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5F1BD6">
        <w:rPr>
          <w:rFonts w:ascii="Times New Roman" w:hAnsi="Times New Roman" w:cs="Times New Roman"/>
          <w:color w:val="212121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212121"/>
          <w:shd w:val="clear" w:color="auto" w:fill="FFFFFF"/>
        </w:rPr>
        <w:t xml:space="preserve"> </w:t>
      </w:r>
      <w:r w:rsidRPr="005F1BD6">
        <w:rPr>
          <w:rFonts w:ascii="Times New Roman" w:hAnsi="Times New Roman" w:cs="Times New Roman"/>
          <w:color w:val="212121"/>
          <w:shd w:val="clear" w:color="auto" w:fill="FFFFFF"/>
        </w:rPr>
        <w:t xml:space="preserve">Mahler V, Aalto-Korte K, Alfonso JH, Bakker JG, Bauer A, </w:t>
      </w:r>
      <w:proofErr w:type="spellStart"/>
      <w:r w:rsidRPr="005F1BD6">
        <w:rPr>
          <w:rFonts w:ascii="Times New Roman" w:hAnsi="Times New Roman" w:cs="Times New Roman"/>
          <w:color w:val="212121"/>
          <w:shd w:val="clear" w:color="auto" w:fill="FFFFFF"/>
        </w:rPr>
        <w:t>Bensefa</w:t>
      </w:r>
      <w:proofErr w:type="spellEnd"/>
      <w:r w:rsidRPr="005F1BD6">
        <w:rPr>
          <w:rFonts w:ascii="Times New Roman" w:hAnsi="Times New Roman" w:cs="Times New Roman"/>
          <w:color w:val="212121"/>
          <w:shd w:val="clear" w:color="auto" w:fill="FFFFFF"/>
        </w:rPr>
        <w:t xml:space="preserve">-Colas L, </w:t>
      </w:r>
      <w:proofErr w:type="spellStart"/>
      <w:r w:rsidRPr="005F1BD6">
        <w:rPr>
          <w:rFonts w:ascii="Times New Roman" w:hAnsi="Times New Roman" w:cs="Times New Roman"/>
          <w:color w:val="212121"/>
          <w:shd w:val="clear" w:color="auto" w:fill="FFFFFF"/>
        </w:rPr>
        <w:t>Boman</w:t>
      </w:r>
      <w:proofErr w:type="spellEnd"/>
      <w:r w:rsidRPr="005F1BD6">
        <w:rPr>
          <w:rFonts w:ascii="Times New Roman" w:hAnsi="Times New Roman" w:cs="Times New Roman"/>
          <w:color w:val="212121"/>
          <w:shd w:val="clear" w:color="auto" w:fill="FFFFFF"/>
        </w:rPr>
        <w:t xml:space="preserve"> A, Bourke J, </w:t>
      </w:r>
      <w:proofErr w:type="spellStart"/>
      <w:r w:rsidRPr="005F1BD6">
        <w:rPr>
          <w:rFonts w:ascii="Times New Roman" w:hAnsi="Times New Roman" w:cs="Times New Roman"/>
          <w:color w:val="212121"/>
          <w:shd w:val="clear" w:color="auto" w:fill="FFFFFF"/>
        </w:rPr>
        <w:t>Bubaš</w:t>
      </w:r>
      <w:proofErr w:type="spellEnd"/>
      <w:r w:rsidRPr="005F1BD6">
        <w:rPr>
          <w:rFonts w:ascii="Times New Roman" w:hAnsi="Times New Roman" w:cs="Times New Roman"/>
          <w:color w:val="212121"/>
          <w:shd w:val="clear" w:color="auto" w:fill="FFFFFF"/>
        </w:rPr>
        <w:t xml:space="preserve"> M, </w:t>
      </w:r>
      <w:proofErr w:type="spellStart"/>
      <w:r w:rsidRPr="005F1BD6">
        <w:rPr>
          <w:rFonts w:ascii="Times New Roman" w:hAnsi="Times New Roman" w:cs="Times New Roman"/>
          <w:color w:val="212121"/>
          <w:shd w:val="clear" w:color="auto" w:fill="FFFFFF"/>
        </w:rPr>
        <w:t>Bulat</w:t>
      </w:r>
      <w:proofErr w:type="spellEnd"/>
      <w:r w:rsidRPr="005F1BD6">
        <w:rPr>
          <w:rFonts w:ascii="Times New Roman" w:hAnsi="Times New Roman" w:cs="Times New Roman"/>
          <w:color w:val="212121"/>
          <w:shd w:val="clear" w:color="auto" w:fill="FFFFFF"/>
        </w:rPr>
        <w:t xml:space="preserve"> P, </w:t>
      </w:r>
      <w:proofErr w:type="spellStart"/>
      <w:r w:rsidRPr="005F1BD6">
        <w:rPr>
          <w:rFonts w:ascii="Times New Roman" w:hAnsi="Times New Roman" w:cs="Times New Roman"/>
          <w:color w:val="212121"/>
          <w:shd w:val="clear" w:color="auto" w:fill="FFFFFF"/>
        </w:rPr>
        <w:t>Chaloupka</w:t>
      </w:r>
      <w:proofErr w:type="spellEnd"/>
      <w:r w:rsidRPr="005F1BD6">
        <w:rPr>
          <w:rFonts w:ascii="Times New Roman" w:hAnsi="Times New Roman" w:cs="Times New Roman"/>
          <w:color w:val="212121"/>
          <w:shd w:val="clear" w:color="auto" w:fill="FFFFFF"/>
        </w:rPr>
        <w:t xml:space="preserve"> J, </w:t>
      </w:r>
      <w:proofErr w:type="spellStart"/>
      <w:r w:rsidRPr="005F1BD6">
        <w:rPr>
          <w:rFonts w:ascii="Times New Roman" w:hAnsi="Times New Roman" w:cs="Times New Roman"/>
          <w:color w:val="212121"/>
          <w:shd w:val="clear" w:color="auto" w:fill="FFFFFF"/>
        </w:rPr>
        <w:t>Constandt</w:t>
      </w:r>
      <w:proofErr w:type="spellEnd"/>
      <w:r w:rsidRPr="005F1BD6">
        <w:rPr>
          <w:rFonts w:ascii="Times New Roman" w:hAnsi="Times New Roman" w:cs="Times New Roman"/>
          <w:color w:val="212121"/>
          <w:shd w:val="clear" w:color="auto" w:fill="FFFFFF"/>
        </w:rPr>
        <w:t xml:space="preserve"> L, Danielsen TE, </w:t>
      </w:r>
      <w:proofErr w:type="spellStart"/>
      <w:r w:rsidRPr="005F1BD6">
        <w:rPr>
          <w:rFonts w:ascii="Times New Roman" w:hAnsi="Times New Roman" w:cs="Times New Roman"/>
          <w:color w:val="212121"/>
          <w:shd w:val="clear" w:color="auto" w:fill="FFFFFF"/>
        </w:rPr>
        <w:t>Darlenski</w:t>
      </w:r>
      <w:proofErr w:type="spellEnd"/>
      <w:r w:rsidRPr="005F1BD6">
        <w:rPr>
          <w:rFonts w:ascii="Times New Roman" w:hAnsi="Times New Roman" w:cs="Times New Roman"/>
          <w:color w:val="212121"/>
          <w:shd w:val="clear" w:color="auto" w:fill="FFFFFF"/>
        </w:rPr>
        <w:t xml:space="preserve"> R, </w:t>
      </w:r>
      <w:proofErr w:type="spellStart"/>
      <w:r w:rsidRPr="005F1BD6">
        <w:rPr>
          <w:rFonts w:ascii="Times New Roman" w:hAnsi="Times New Roman" w:cs="Times New Roman"/>
          <w:color w:val="212121"/>
          <w:shd w:val="clear" w:color="auto" w:fill="FFFFFF"/>
        </w:rPr>
        <w:t>Dugonik</w:t>
      </w:r>
      <w:proofErr w:type="spellEnd"/>
      <w:r w:rsidRPr="005F1BD6">
        <w:rPr>
          <w:rFonts w:ascii="Times New Roman" w:hAnsi="Times New Roman" w:cs="Times New Roman"/>
          <w:color w:val="212121"/>
          <w:shd w:val="clear" w:color="auto" w:fill="FFFFFF"/>
        </w:rPr>
        <w:t xml:space="preserve"> A, </w:t>
      </w:r>
      <w:proofErr w:type="spellStart"/>
      <w:r w:rsidRPr="005F1BD6">
        <w:rPr>
          <w:rFonts w:ascii="Times New Roman" w:hAnsi="Times New Roman" w:cs="Times New Roman"/>
          <w:color w:val="212121"/>
          <w:shd w:val="clear" w:color="auto" w:fill="FFFFFF"/>
        </w:rPr>
        <w:t>Ettler</w:t>
      </w:r>
      <w:proofErr w:type="spellEnd"/>
      <w:r w:rsidRPr="005F1BD6">
        <w:rPr>
          <w:rFonts w:ascii="Times New Roman" w:hAnsi="Times New Roman" w:cs="Times New Roman"/>
          <w:color w:val="212121"/>
          <w:shd w:val="clear" w:color="auto" w:fill="FFFFFF"/>
        </w:rPr>
        <w:t xml:space="preserve"> K, Gimenez-</w:t>
      </w:r>
      <w:proofErr w:type="spellStart"/>
      <w:r w:rsidRPr="005F1BD6">
        <w:rPr>
          <w:rFonts w:ascii="Times New Roman" w:hAnsi="Times New Roman" w:cs="Times New Roman"/>
          <w:color w:val="212121"/>
          <w:shd w:val="clear" w:color="auto" w:fill="FFFFFF"/>
        </w:rPr>
        <w:t>Arnau</w:t>
      </w:r>
      <w:proofErr w:type="spellEnd"/>
      <w:r w:rsidRPr="005F1BD6">
        <w:rPr>
          <w:rFonts w:ascii="Times New Roman" w:hAnsi="Times New Roman" w:cs="Times New Roman"/>
          <w:color w:val="212121"/>
          <w:shd w:val="clear" w:color="auto" w:fill="FFFFFF"/>
        </w:rPr>
        <w:t xml:space="preserve"> A, Gonçalo M, Johansen JD, John SM, </w:t>
      </w:r>
      <w:proofErr w:type="spellStart"/>
      <w:r w:rsidRPr="005F1BD6">
        <w:rPr>
          <w:rFonts w:ascii="Times New Roman" w:hAnsi="Times New Roman" w:cs="Times New Roman"/>
          <w:color w:val="212121"/>
          <w:shd w:val="clear" w:color="auto" w:fill="FFFFFF"/>
        </w:rPr>
        <w:t>Kiec-Swierczynska</w:t>
      </w:r>
      <w:proofErr w:type="spellEnd"/>
      <w:r w:rsidRPr="005F1BD6">
        <w:rPr>
          <w:rFonts w:ascii="Times New Roman" w:hAnsi="Times New Roman" w:cs="Times New Roman"/>
          <w:color w:val="212121"/>
          <w:shd w:val="clear" w:color="auto" w:fill="FFFFFF"/>
        </w:rPr>
        <w:t xml:space="preserve"> M, Koch P, </w:t>
      </w:r>
      <w:proofErr w:type="spellStart"/>
      <w:r w:rsidRPr="005F1BD6">
        <w:rPr>
          <w:rFonts w:ascii="Times New Roman" w:hAnsi="Times New Roman" w:cs="Times New Roman"/>
          <w:color w:val="212121"/>
          <w:shd w:val="clear" w:color="auto" w:fill="FFFFFF"/>
        </w:rPr>
        <w:t>Kohánka</w:t>
      </w:r>
      <w:proofErr w:type="spellEnd"/>
      <w:r w:rsidRPr="005F1BD6">
        <w:rPr>
          <w:rFonts w:ascii="Times New Roman" w:hAnsi="Times New Roman" w:cs="Times New Roman"/>
          <w:color w:val="212121"/>
          <w:shd w:val="clear" w:color="auto" w:fill="FFFFFF"/>
        </w:rPr>
        <w:t xml:space="preserve"> V, </w:t>
      </w:r>
      <w:proofErr w:type="spellStart"/>
      <w:r w:rsidRPr="005F1BD6">
        <w:rPr>
          <w:rFonts w:ascii="Times New Roman" w:hAnsi="Times New Roman" w:cs="Times New Roman"/>
          <w:color w:val="212121"/>
          <w:shd w:val="clear" w:color="auto" w:fill="FFFFFF"/>
        </w:rPr>
        <w:t>Krecisz</w:t>
      </w:r>
      <w:proofErr w:type="spellEnd"/>
      <w:r w:rsidRPr="005F1BD6">
        <w:rPr>
          <w:rFonts w:ascii="Times New Roman" w:hAnsi="Times New Roman" w:cs="Times New Roman"/>
          <w:color w:val="212121"/>
          <w:shd w:val="clear" w:color="auto" w:fill="FFFFFF"/>
        </w:rPr>
        <w:t xml:space="preserve"> B, Larese Filon F, Ljubojević S, Macan J, Marinović B, Matura M, </w:t>
      </w:r>
      <w:proofErr w:type="spellStart"/>
      <w:r w:rsidRPr="005F1BD6">
        <w:rPr>
          <w:rFonts w:ascii="Times New Roman" w:hAnsi="Times New Roman" w:cs="Times New Roman"/>
          <w:color w:val="212121"/>
          <w:shd w:val="clear" w:color="auto" w:fill="FFFFFF"/>
        </w:rPr>
        <w:t>Mihatsch</w:t>
      </w:r>
      <w:proofErr w:type="spellEnd"/>
      <w:r w:rsidRPr="005F1BD6">
        <w:rPr>
          <w:rFonts w:ascii="Times New Roman" w:hAnsi="Times New Roman" w:cs="Times New Roman"/>
          <w:color w:val="212121"/>
          <w:shd w:val="clear" w:color="auto" w:fill="FFFFFF"/>
        </w:rPr>
        <w:t xml:space="preserve"> PW, </w:t>
      </w:r>
      <w:proofErr w:type="spellStart"/>
      <w:r w:rsidRPr="005F1BD6">
        <w:rPr>
          <w:rFonts w:ascii="Times New Roman" w:hAnsi="Times New Roman" w:cs="Times New Roman"/>
          <w:color w:val="212121"/>
          <w:shd w:val="clear" w:color="auto" w:fill="FFFFFF"/>
        </w:rPr>
        <w:t>Mijakoski</w:t>
      </w:r>
      <w:proofErr w:type="spellEnd"/>
      <w:r w:rsidRPr="005F1BD6">
        <w:rPr>
          <w:rFonts w:ascii="Times New Roman" w:hAnsi="Times New Roman" w:cs="Times New Roman"/>
          <w:color w:val="212121"/>
          <w:shd w:val="clear" w:color="auto" w:fill="FFFFFF"/>
        </w:rPr>
        <w:t xml:space="preserve"> D, </w:t>
      </w:r>
      <w:proofErr w:type="spellStart"/>
      <w:r w:rsidRPr="005F1BD6">
        <w:rPr>
          <w:rFonts w:ascii="Times New Roman" w:hAnsi="Times New Roman" w:cs="Times New Roman"/>
          <w:color w:val="212121"/>
          <w:shd w:val="clear" w:color="auto" w:fill="FFFFFF"/>
        </w:rPr>
        <w:t>Minov</w:t>
      </w:r>
      <w:proofErr w:type="spellEnd"/>
      <w:r w:rsidRPr="005F1BD6">
        <w:rPr>
          <w:rFonts w:ascii="Times New Roman" w:hAnsi="Times New Roman" w:cs="Times New Roman"/>
          <w:color w:val="212121"/>
          <w:shd w:val="clear" w:color="auto" w:fill="FFFFFF"/>
        </w:rPr>
        <w:t xml:space="preserve"> J, Pace J, Pesonen M, Ramada Rodilla JM, </w:t>
      </w:r>
      <w:proofErr w:type="spellStart"/>
      <w:r w:rsidRPr="005F1BD6">
        <w:rPr>
          <w:rFonts w:ascii="Times New Roman" w:hAnsi="Times New Roman" w:cs="Times New Roman"/>
          <w:color w:val="212121"/>
          <w:shd w:val="clear" w:color="auto" w:fill="FFFFFF"/>
        </w:rPr>
        <w:t>Rast</w:t>
      </w:r>
      <w:proofErr w:type="spellEnd"/>
      <w:r w:rsidRPr="005F1BD6">
        <w:rPr>
          <w:rFonts w:ascii="Times New Roman" w:hAnsi="Times New Roman" w:cs="Times New Roman"/>
          <w:color w:val="212121"/>
          <w:shd w:val="clear" w:color="auto" w:fill="FFFFFF"/>
        </w:rPr>
        <w:t xml:space="preserve"> H, </w:t>
      </w:r>
      <w:proofErr w:type="spellStart"/>
      <w:r w:rsidRPr="005F1BD6">
        <w:rPr>
          <w:rFonts w:ascii="Times New Roman" w:hAnsi="Times New Roman" w:cs="Times New Roman"/>
          <w:b/>
          <w:bCs/>
          <w:color w:val="212121"/>
          <w:shd w:val="clear" w:color="auto" w:fill="FFFFFF"/>
        </w:rPr>
        <w:t>Reljic</w:t>
      </w:r>
      <w:proofErr w:type="spellEnd"/>
      <w:r w:rsidRPr="005F1BD6">
        <w:rPr>
          <w:rFonts w:ascii="Times New Roman" w:hAnsi="Times New Roman" w:cs="Times New Roman"/>
          <w:b/>
          <w:bCs/>
          <w:color w:val="212121"/>
          <w:shd w:val="clear" w:color="auto" w:fill="FFFFFF"/>
        </w:rPr>
        <w:t xml:space="preserve"> V</w:t>
      </w:r>
      <w:r w:rsidRPr="005F1BD6">
        <w:rPr>
          <w:rFonts w:ascii="Times New Roman" w:hAnsi="Times New Roman" w:cs="Times New Roman"/>
          <w:color w:val="212121"/>
          <w:shd w:val="clear" w:color="auto" w:fill="FFFFFF"/>
        </w:rPr>
        <w:t xml:space="preserve">, </w:t>
      </w:r>
      <w:proofErr w:type="spellStart"/>
      <w:r w:rsidRPr="005F1BD6">
        <w:rPr>
          <w:rFonts w:ascii="Times New Roman" w:hAnsi="Times New Roman" w:cs="Times New Roman"/>
          <w:color w:val="212121"/>
          <w:shd w:val="clear" w:color="auto" w:fill="FFFFFF"/>
        </w:rPr>
        <w:t>Salavastru</w:t>
      </w:r>
      <w:proofErr w:type="spellEnd"/>
      <w:r w:rsidRPr="005F1BD6">
        <w:rPr>
          <w:rFonts w:ascii="Times New Roman" w:hAnsi="Times New Roman" w:cs="Times New Roman"/>
          <w:color w:val="212121"/>
          <w:shd w:val="clear" w:color="auto" w:fill="FFFFFF"/>
        </w:rPr>
        <w:t xml:space="preserve"> C, Schuster C, </w:t>
      </w:r>
      <w:proofErr w:type="spellStart"/>
      <w:r w:rsidRPr="005F1BD6">
        <w:rPr>
          <w:rFonts w:ascii="Times New Roman" w:hAnsi="Times New Roman" w:cs="Times New Roman"/>
          <w:color w:val="212121"/>
          <w:shd w:val="clear" w:color="auto" w:fill="FFFFFF"/>
        </w:rPr>
        <w:t>Schuttelaar</w:t>
      </w:r>
      <w:proofErr w:type="spellEnd"/>
      <w:r w:rsidRPr="005F1BD6">
        <w:rPr>
          <w:rFonts w:ascii="Times New Roman" w:hAnsi="Times New Roman" w:cs="Times New Roman"/>
          <w:color w:val="212121"/>
          <w:shd w:val="clear" w:color="auto" w:fill="FFFFFF"/>
        </w:rPr>
        <w:t xml:space="preserve"> ML, Simon D, </w:t>
      </w:r>
      <w:proofErr w:type="spellStart"/>
      <w:r w:rsidRPr="005F1BD6">
        <w:rPr>
          <w:rFonts w:ascii="Times New Roman" w:hAnsi="Times New Roman" w:cs="Times New Roman"/>
          <w:color w:val="212121"/>
          <w:shd w:val="clear" w:color="auto" w:fill="FFFFFF"/>
        </w:rPr>
        <w:t>Spiewak</w:t>
      </w:r>
      <w:proofErr w:type="spellEnd"/>
      <w:r w:rsidRPr="005F1BD6">
        <w:rPr>
          <w:rFonts w:ascii="Times New Roman" w:hAnsi="Times New Roman" w:cs="Times New Roman"/>
          <w:color w:val="212121"/>
          <w:shd w:val="clear" w:color="auto" w:fill="FFFFFF"/>
        </w:rPr>
        <w:t xml:space="preserve"> R, </w:t>
      </w:r>
      <w:proofErr w:type="spellStart"/>
      <w:r w:rsidRPr="005F1BD6">
        <w:rPr>
          <w:rFonts w:ascii="Times New Roman" w:hAnsi="Times New Roman" w:cs="Times New Roman"/>
          <w:color w:val="212121"/>
          <w:shd w:val="clear" w:color="auto" w:fill="FFFFFF"/>
        </w:rPr>
        <w:t>Jurakic</w:t>
      </w:r>
      <w:proofErr w:type="spellEnd"/>
      <w:r w:rsidRPr="005F1BD6">
        <w:rPr>
          <w:rFonts w:ascii="Times New Roman" w:hAnsi="Times New Roman" w:cs="Times New Roman"/>
          <w:color w:val="212121"/>
          <w:shd w:val="clear" w:color="auto" w:fill="FFFFFF"/>
        </w:rPr>
        <w:t xml:space="preserve"> </w:t>
      </w:r>
      <w:proofErr w:type="spellStart"/>
      <w:r w:rsidRPr="005F1BD6">
        <w:rPr>
          <w:rFonts w:ascii="Times New Roman" w:hAnsi="Times New Roman" w:cs="Times New Roman"/>
          <w:color w:val="212121"/>
          <w:shd w:val="clear" w:color="auto" w:fill="FFFFFF"/>
        </w:rPr>
        <w:t>Tončić</w:t>
      </w:r>
      <w:proofErr w:type="spellEnd"/>
      <w:r w:rsidRPr="005F1BD6">
        <w:rPr>
          <w:rFonts w:ascii="Times New Roman" w:hAnsi="Times New Roman" w:cs="Times New Roman"/>
          <w:color w:val="212121"/>
          <w:shd w:val="clear" w:color="auto" w:fill="FFFFFF"/>
        </w:rPr>
        <w:t xml:space="preserve"> R, </w:t>
      </w:r>
      <w:proofErr w:type="spellStart"/>
      <w:r w:rsidRPr="005F1BD6">
        <w:rPr>
          <w:rFonts w:ascii="Times New Roman" w:hAnsi="Times New Roman" w:cs="Times New Roman"/>
          <w:color w:val="212121"/>
          <w:shd w:val="clear" w:color="auto" w:fill="FFFFFF"/>
        </w:rPr>
        <w:t>Urbanček</w:t>
      </w:r>
      <w:proofErr w:type="spellEnd"/>
      <w:r w:rsidRPr="005F1BD6">
        <w:rPr>
          <w:rFonts w:ascii="Times New Roman" w:hAnsi="Times New Roman" w:cs="Times New Roman"/>
          <w:color w:val="212121"/>
          <w:shd w:val="clear" w:color="auto" w:fill="FFFFFF"/>
        </w:rPr>
        <w:t xml:space="preserve"> S, </w:t>
      </w:r>
      <w:proofErr w:type="spellStart"/>
      <w:r w:rsidRPr="005F1BD6">
        <w:rPr>
          <w:rFonts w:ascii="Times New Roman" w:hAnsi="Times New Roman" w:cs="Times New Roman"/>
          <w:color w:val="212121"/>
          <w:shd w:val="clear" w:color="auto" w:fill="FFFFFF"/>
        </w:rPr>
        <w:t>Valiukevičienė</w:t>
      </w:r>
      <w:proofErr w:type="spellEnd"/>
      <w:r w:rsidRPr="005F1BD6">
        <w:rPr>
          <w:rFonts w:ascii="Times New Roman" w:hAnsi="Times New Roman" w:cs="Times New Roman"/>
          <w:color w:val="212121"/>
          <w:shd w:val="clear" w:color="auto" w:fill="FFFFFF"/>
        </w:rPr>
        <w:t xml:space="preserve"> S, Weinert P, Wilkinson M, Uter W. </w:t>
      </w:r>
      <w:r w:rsidRPr="005F1BD6">
        <w:rPr>
          <w:rFonts w:ascii="Times New Roman" w:hAnsi="Times New Roman" w:cs="Times New Roman"/>
          <w:shd w:val="clear" w:color="auto" w:fill="FFFFFF"/>
        </w:rPr>
        <w:t xml:space="preserve">Occupational skin diseases: actual state analysis of patient management pathways in 28 European countries. J Eur </w:t>
      </w:r>
      <w:proofErr w:type="spellStart"/>
      <w:r w:rsidRPr="005F1BD6">
        <w:rPr>
          <w:rFonts w:ascii="Times New Roman" w:hAnsi="Times New Roman" w:cs="Times New Roman"/>
          <w:shd w:val="clear" w:color="auto" w:fill="FFFFFF"/>
        </w:rPr>
        <w:t>Acad</w:t>
      </w:r>
      <w:proofErr w:type="spellEnd"/>
      <w:r w:rsidRPr="005F1BD6">
        <w:rPr>
          <w:rFonts w:ascii="Times New Roman" w:hAnsi="Times New Roman" w:cs="Times New Roman"/>
          <w:shd w:val="clear" w:color="auto" w:fill="FFFFFF"/>
        </w:rPr>
        <w:t xml:space="preserve"> Dermatol </w:t>
      </w:r>
      <w:proofErr w:type="spellStart"/>
      <w:r w:rsidRPr="005F1BD6">
        <w:rPr>
          <w:rFonts w:ascii="Times New Roman" w:hAnsi="Times New Roman" w:cs="Times New Roman"/>
          <w:shd w:val="clear" w:color="auto" w:fill="FFFFFF"/>
        </w:rPr>
        <w:t>Venereol</w:t>
      </w:r>
      <w:proofErr w:type="spellEnd"/>
      <w:r w:rsidRPr="005F1BD6">
        <w:rPr>
          <w:rFonts w:ascii="Times New Roman" w:hAnsi="Times New Roman" w:cs="Times New Roman"/>
          <w:shd w:val="clear" w:color="auto" w:fill="FFFFFF"/>
        </w:rPr>
        <w:t xml:space="preserve"> 2017; 31(4):12-30.  </w:t>
      </w:r>
      <w:r w:rsidRPr="005F1BD6">
        <w:rPr>
          <w:rFonts w:ascii="Times New Roman" w:hAnsi="Times New Roman" w:cs="Times New Roman"/>
          <w:b/>
          <w:shd w:val="clear" w:color="auto" w:fill="FFFFFF"/>
        </w:rPr>
        <w:t>M21; IF 4,287</w:t>
      </w:r>
    </w:p>
    <w:p w14:paraId="57EB1834" w14:textId="77777777" w:rsidR="00BD344D" w:rsidRPr="005F1BD6" w:rsidRDefault="00BD344D" w:rsidP="00BD344D">
      <w:pPr>
        <w:pStyle w:val="ListParagraph"/>
        <w:numPr>
          <w:ilvl w:val="0"/>
          <w:numId w:val="42"/>
        </w:numPr>
        <w:tabs>
          <w:tab w:val="left" w:pos="360"/>
        </w:tabs>
        <w:spacing w:after="0" w:line="240" w:lineRule="auto"/>
        <w:ind w:left="360" w:hanging="450"/>
        <w:jc w:val="both"/>
        <w:rPr>
          <w:rFonts w:ascii="Times New Roman" w:hAnsi="Times New Roman" w:cs="Times New Roman"/>
          <w:shd w:val="clear" w:color="auto" w:fill="FFFFFF"/>
        </w:rPr>
      </w:pPr>
      <w:r w:rsidRPr="005F1BD6">
        <w:rPr>
          <w:rFonts w:ascii="Times New Roman" w:hAnsi="Times New Roman" w:cs="Times New Roman"/>
          <w:shd w:val="clear" w:color="auto" w:fill="FFFFFF"/>
        </w:rPr>
        <w:t xml:space="preserve">Milinkovic M, Jankovic S, </w:t>
      </w:r>
      <w:proofErr w:type="spellStart"/>
      <w:r w:rsidRPr="005F1BD6">
        <w:rPr>
          <w:rFonts w:ascii="Times New Roman" w:hAnsi="Times New Roman" w:cs="Times New Roman"/>
          <w:shd w:val="clear" w:color="auto" w:fill="FFFFFF"/>
        </w:rPr>
        <w:t>Medenica</w:t>
      </w:r>
      <w:proofErr w:type="spellEnd"/>
      <w:r w:rsidRPr="005F1BD6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5F1BD6">
        <w:rPr>
          <w:rFonts w:ascii="Times New Roman" w:hAnsi="Times New Roman" w:cs="Times New Roman"/>
          <w:shd w:val="clear" w:color="auto" w:fill="FFFFFF"/>
        </w:rPr>
        <w:t>Lj</w:t>
      </w:r>
      <w:proofErr w:type="spellEnd"/>
      <w:r w:rsidRPr="005F1BD6">
        <w:rPr>
          <w:rFonts w:ascii="Times New Roman" w:hAnsi="Times New Roman" w:cs="Times New Roman"/>
          <w:shd w:val="clear" w:color="auto" w:fill="FFFFFF"/>
        </w:rPr>
        <w:t xml:space="preserve">, Nikolic M, </w:t>
      </w:r>
      <w:proofErr w:type="spellStart"/>
      <w:r w:rsidRPr="005F1BD6">
        <w:rPr>
          <w:rFonts w:ascii="Times New Roman" w:hAnsi="Times New Roman" w:cs="Times New Roman"/>
          <w:b/>
          <w:shd w:val="clear" w:color="auto" w:fill="FFFFFF"/>
        </w:rPr>
        <w:t>Reljic</w:t>
      </w:r>
      <w:proofErr w:type="spellEnd"/>
      <w:r w:rsidRPr="005F1BD6">
        <w:rPr>
          <w:rFonts w:ascii="Times New Roman" w:hAnsi="Times New Roman" w:cs="Times New Roman"/>
          <w:b/>
          <w:shd w:val="clear" w:color="auto" w:fill="FFFFFF"/>
        </w:rPr>
        <w:t xml:space="preserve"> V, </w:t>
      </w:r>
      <w:proofErr w:type="spellStart"/>
      <w:r w:rsidRPr="005F1BD6">
        <w:rPr>
          <w:rFonts w:ascii="Times New Roman" w:hAnsi="Times New Roman" w:cs="Times New Roman"/>
          <w:shd w:val="clear" w:color="auto" w:fill="FFFFFF"/>
        </w:rPr>
        <w:t>Popadic</w:t>
      </w:r>
      <w:proofErr w:type="spellEnd"/>
      <w:r w:rsidRPr="005F1BD6">
        <w:rPr>
          <w:rFonts w:ascii="Times New Roman" w:hAnsi="Times New Roman" w:cs="Times New Roman"/>
          <w:shd w:val="clear" w:color="auto" w:fill="FFFFFF"/>
        </w:rPr>
        <w:t xml:space="preserve"> S</w:t>
      </w:r>
      <w:r w:rsidRPr="005F1BD6">
        <w:rPr>
          <w:rFonts w:ascii="Times New Roman" w:hAnsi="Times New Roman" w:cs="Times New Roman"/>
          <w:b/>
          <w:shd w:val="clear" w:color="auto" w:fill="FFFFFF"/>
        </w:rPr>
        <w:t xml:space="preserve">, </w:t>
      </w:r>
      <w:r w:rsidRPr="005F1BD6">
        <w:rPr>
          <w:rFonts w:ascii="Times New Roman" w:hAnsi="Times New Roman" w:cs="Times New Roman"/>
          <w:shd w:val="clear" w:color="auto" w:fill="FFFFFF"/>
        </w:rPr>
        <w:t xml:space="preserve">Jankovic J. Incidence of autoimmune bullous diseases in Serbia: a 20-year retrospective study. </w:t>
      </w:r>
      <w:r w:rsidRPr="005F1BD6">
        <w:rPr>
          <w:rFonts w:ascii="Times New Roman" w:hAnsi="Times New Roman" w:cs="Times New Roman"/>
        </w:rPr>
        <w:t xml:space="preserve">J </w:t>
      </w:r>
      <w:proofErr w:type="spellStart"/>
      <w:r w:rsidRPr="005F1BD6">
        <w:rPr>
          <w:rFonts w:ascii="Times New Roman" w:hAnsi="Times New Roman" w:cs="Times New Roman"/>
        </w:rPr>
        <w:t>Dtsch</w:t>
      </w:r>
      <w:proofErr w:type="spellEnd"/>
      <w:r w:rsidRPr="005F1BD6">
        <w:rPr>
          <w:rFonts w:ascii="Times New Roman" w:hAnsi="Times New Roman" w:cs="Times New Roman"/>
        </w:rPr>
        <w:t xml:space="preserve"> Dermatol </w:t>
      </w:r>
      <w:proofErr w:type="spellStart"/>
      <w:r w:rsidRPr="005F1BD6">
        <w:rPr>
          <w:rFonts w:ascii="Times New Roman" w:hAnsi="Times New Roman" w:cs="Times New Roman"/>
        </w:rPr>
        <w:t>Ges</w:t>
      </w:r>
      <w:proofErr w:type="spellEnd"/>
      <w:r w:rsidRPr="005F1BD6">
        <w:rPr>
          <w:rFonts w:ascii="Times New Roman" w:hAnsi="Times New Roman" w:cs="Times New Roman"/>
          <w:shd w:val="clear" w:color="auto" w:fill="FFFFFF"/>
        </w:rPr>
        <w:t xml:space="preserve"> 2016;14(10):995-1005. </w:t>
      </w:r>
      <w:r w:rsidRPr="005F1BD6">
        <w:rPr>
          <w:rFonts w:ascii="Times New Roman" w:hAnsi="Times New Roman" w:cs="Times New Roman"/>
          <w:b/>
          <w:shd w:val="clear" w:color="auto" w:fill="FFFFFF"/>
        </w:rPr>
        <w:t>M21; IF 2,865</w:t>
      </w:r>
    </w:p>
    <w:p w14:paraId="710C6964" w14:textId="77777777" w:rsidR="00BD344D" w:rsidRPr="005F1BD6" w:rsidRDefault="00BD344D" w:rsidP="00BD344D">
      <w:pPr>
        <w:pStyle w:val="ListParagraph"/>
        <w:numPr>
          <w:ilvl w:val="0"/>
          <w:numId w:val="42"/>
        </w:numPr>
        <w:tabs>
          <w:tab w:val="left" w:pos="360"/>
        </w:tabs>
        <w:spacing w:after="0" w:line="240" w:lineRule="auto"/>
        <w:ind w:left="360" w:hanging="450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5F1BD6">
        <w:rPr>
          <w:rFonts w:ascii="Times New Roman" w:hAnsi="Times New Roman" w:cs="Times New Roman"/>
          <w:shd w:val="clear" w:color="auto" w:fill="FFFFFF"/>
        </w:rPr>
        <w:t xml:space="preserve">Jankovic S, Peric J, </w:t>
      </w:r>
      <w:proofErr w:type="spellStart"/>
      <w:r w:rsidRPr="005F1BD6">
        <w:rPr>
          <w:rFonts w:ascii="Times New Roman" w:hAnsi="Times New Roman" w:cs="Times New Roman"/>
          <w:shd w:val="clear" w:color="auto" w:fill="FFFFFF"/>
        </w:rPr>
        <w:t>Maksimovic</w:t>
      </w:r>
      <w:proofErr w:type="spellEnd"/>
      <w:r w:rsidRPr="005F1BD6">
        <w:rPr>
          <w:rFonts w:ascii="Times New Roman" w:hAnsi="Times New Roman" w:cs="Times New Roman"/>
          <w:shd w:val="clear" w:color="auto" w:fill="FFFFFF"/>
        </w:rPr>
        <w:t xml:space="preserve"> N, </w:t>
      </w:r>
      <w:proofErr w:type="spellStart"/>
      <w:r w:rsidRPr="005F1BD6">
        <w:rPr>
          <w:rFonts w:ascii="Times New Roman" w:hAnsi="Times New Roman" w:cs="Times New Roman"/>
          <w:shd w:val="clear" w:color="auto" w:fill="FFFFFF"/>
        </w:rPr>
        <w:t>Cirkovic</w:t>
      </w:r>
      <w:proofErr w:type="spellEnd"/>
      <w:r w:rsidRPr="005F1BD6">
        <w:rPr>
          <w:rFonts w:ascii="Times New Roman" w:hAnsi="Times New Roman" w:cs="Times New Roman"/>
          <w:shd w:val="clear" w:color="auto" w:fill="FFFFFF"/>
        </w:rPr>
        <w:t xml:space="preserve"> A, </w:t>
      </w:r>
      <w:proofErr w:type="spellStart"/>
      <w:r w:rsidRPr="005F1BD6">
        <w:rPr>
          <w:rFonts w:ascii="Times New Roman" w:hAnsi="Times New Roman" w:cs="Times New Roman"/>
          <w:shd w:val="clear" w:color="auto" w:fill="FFFFFF"/>
        </w:rPr>
        <w:t>Marinkovic</w:t>
      </w:r>
      <w:proofErr w:type="spellEnd"/>
      <w:r w:rsidRPr="005F1BD6">
        <w:rPr>
          <w:rFonts w:ascii="Times New Roman" w:hAnsi="Times New Roman" w:cs="Times New Roman"/>
          <w:shd w:val="clear" w:color="auto" w:fill="FFFFFF"/>
        </w:rPr>
        <w:t xml:space="preserve"> J, Jankovic J, </w:t>
      </w:r>
      <w:proofErr w:type="spellStart"/>
      <w:r w:rsidRPr="005F1BD6">
        <w:rPr>
          <w:rFonts w:ascii="Times New Roman" w:hAnsi="Times New Roman" w:cs="Times New Roman"/>
          <w:b/>
          <w:shd w:val="clear" w:color="auto" w:fill="FFFFFF"/>
        </w:rPr>
        <w:t>Reljic</w:t>
      </w:r>
      <w:proofErr w:type="spellEnd"/>
      <w:r w:rsidRPr="005F1BD6">
        <w:rPr>
          <w:rFonts w:ascii="Times New Roman" w:hAnsi="Times New Roman" w:cs="Times New Roman"/>
          <w:b/>
          <w:shd w:val="clear" w:color="auto" w:fill="FFFFFF"/>
        </w:rPr>
        <w:t xml:space="preserve"> V</w:t>
      </w:r>
      <w:r w:rsidRPr="005F1BD6">
        <w:rPr>
          <w:rFonts w:ascii="Times New Roman" w:hAnsi="Times New Roman" w:cs="Times New Roman"/>
          <w:shd w:val="clear" w:color="auto" w:fill="FFFFFF"/>
        </w:rPr>
        <w:t xml:space="preserve">, </w:t>
      </w:r>
      <w:proofErr w:type="spellStart"/>
      <w:r w:rsidRPr="005F1BD6">
        <w:rPr>
          <w:rFonts w:ascii="Times New Roman" w:hAnsi="Times New Roman" w:cs="Times New Roman"/>
          <w:shd w:val="clear" w:color="auto" w:fill="FFFFFF"/>
        </w:rPr>
        <w:t>Medenica</w:t>
      </w:r>
      <w:proofErr w:type="spellEnd"/>
      <w:r w:rsidRPr="005F1BD6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5F1BD6">
        <w:rPr>
          <w:rFonts w:ascii="Times New Roman" w:hAnsi="Times New Roman" w:cs="Times New Roman"/>
          <w:shd w:val="clear" w:color="auto" w:fill="FFFFFF"/>
        </w:rPr>
        <w:t>Lj</w:t>
      </w:r>
      <w:proofErr w:type="spellEnd"/>
      <w:r w:rsidRPr="005F1BD6">
        <w:rPr>
          <w:rFonts w:ascii="Times New Roman" w:hAnsi="Times New Roman" w:cs="Times New Roman"/>
          <w:shd w:val="clear" w:color="auto" w:fill="FFFFFF"/>
        </w:rPr>
        <w:t xml:space="preserve">. Quality of life in patients with alopecia areata: a hospital-based cross-sectional study. J Eur </w:t>
      </w:r>
      <w:proofErr w:type="spellStart"/>
      <w:r w:rsidRPr="005F1BD6">
        <w:rPr>
          <w:rFonts w:ascii="Times New Roman" w:hAnsi="Times New Roman" w:cs="Times New Roman"/>
          <w:shd w:val="clear" w:color="auto" w:fill="FFFFFF"/>
        </w:rPr>
        <w:t>Acad</w:t>
      </w:r>
      <w:proofErr w:type="spellEnd"/>
      <w:r w:rsidRPr="005F1BD6">
        <w:rPr>
          <w:rFonts w:ascii="Times New Roman" w:hAnsi="Times New Roman" w:cs="Times New Roman"/>
          <w:shd w:val="clear" w:color="auto" w:fill="FFFFFF"/>
        </w:rPr>
        <w:t xml:space="preserve"> Dermatol 2016; 30(5):840-846. </w:t>
      </w:r>
      <w:r w:rsidRPr="005F1BD6">
        <w:rPr>
          <w:rFonts w:ascii="Times New Roman" w:hAnsi="Times New Roman" w:cs="Times New Roman"/>
          <w:b/>
          <w:shd w:val="clear" w:color="auto" w:fill="FFFFFF"/>
        </w:rPr>
        <w:t>M21; IF 3,528</w:t>
      </w:r>
    </w:p>
    <w:p w14:paraId="04340DC1" w14:textId="77777777" w:rsidR="00BD344D" w:rsidRPr="005F1BD6" w:rsidRDefault="00BD344D" w:rsidP="00BD344D">
      <w:pPr>
        <w:pStyle w:val="ListParagraph"/>
        <w:numPr>
          <w:ilvl w:val="0"/>
          <w:numId w:val="42"/>
        </w:numPr>
        <w:tabs>
          <w:tab w:val="left" w:pos="360"/>
        </w:tabs>
        <w:spacing w:after="0" w:line="240" w:lineRule="auto"/>
        <w:ind w:left="360" w:hanging="450"/>
        <w:jc w:val="both"/>
        <w:rPr>
          <w:rFonts w:ascii="Times New Roman" w:hAnsi="Times New Roman" w:cs="Times New Roman"/>
          <w:shd w:val="clear" w:color="auto" w:fill="FFFFFF"/>
        </w:rPr>
      </w:pPr>
      <w:proofErr w:type="spellStart"/>
      <w:r w:rsidRPr="005F1BD6">
        <w:rPr>
          <w:rFonts w:ascii="Times New Roman" w:hAnsi="Times New Roman" w:cs="Times New Roman"/>
          <w:b/>
          <w:shd w:val="clear" w:color="auto" w:fill="FFFFFF"/>
        </w:rPr>
        <w:t>Reljić</w:t>
      </w:r>
      <w:proofErr w:type="spellEnd"/>
      <w:r w:rsidRPr="005F1BD6">
        <w:rPr>
          <w:rFonts w:ascii="Times New Roman" w:hAnsi="Times New Roman" w:cs="Times New Roman"/>
          <w:b/>
          <w:shd w:val="clear" w:color="auto" w:fill="FFFFFF"/>
        </w:rPr>
        <w:t xml:space="preserve"> V</w:t>
      </w:r>
      <w:r w:rsidRPr="005F1BD6">
        <w:rPr>
          <w:rFonts w:ascii="Times New Roman" w:hAnsi="Times New Roman" w:cs="Times New Roman"/>
          <w:shd w:val="clear" w:color="auto" w:fill="FFFFFF"/>
        </w:rPr>
        <w:t xml:space="preserve">, </w:t>
      </w:r>
      <w:proofErr w:type="spellStart"/>
      <w:r w:rsidRPr="005F1BD6">
        <w:rPr>
          <w:rFonts w:ascii="Times New Roman" w:hAnsi="Times New Roman" w:cs="Times New Roman"/>
          <w:shd w:val="clear" w:color="auto" w:fill="FFFFFF"/>
        </w:rPr>
        <w:t>Maksimović</w:t>
      </w:r>
      <w:proofErr w:type="spellEnd"/>
      <w:r w:rsidRPr="005F1BD6">
        <w:rPr>
          <w:rFonts w:ascii="Times New Roman" w:hAnsi="Times New Roman" w:cs="Times New Roman"/>
          <w:shd w:val="clear" w:color="auto" w:fill="FFFFFF"/>
        </w:rPr>
        <w:t xml:space="preserve"> N, </w:t>
      </w:r>
      <w:proofErr w:type="spellStart"/>
      <w:r w:rsidRPr="005F1BD6">
        <w:rPr>
          <w:rFonts w:ascii="Times New Roman" w:hAnsi="Times New Roman" w:cs="Times New Roman"/>
          <w:shd w:val="clear" w:color="auto" w:fill="FFFFFF"/>
        </w:rPr>
        <w:t>Janković</w:t>
      </w:r>
      <w:proofErr w:type="spellEnd"/>
      <w:r w:rsidRPr="005F1BD6">
        <w:rPr>
          <w:rFonts w:ascii="Times New Roman" w:hAnsi="Times New Roman" w:cs="Times New Roman"/>
          <w:shd w:val="clear" w:color="auto" w:fill="FFFFFF"/>
        </w:rPr>
        <w:t xml:space="preserve"> J, </w:t>
      </w:r>
      <w:proofErr w:type="spellStart"/>
      <w:r w:rsidRPr="005F1BD6">
        <w:rPr>
          <w:rFonts w:ascii="Times New Roman" w:hAnsi="Times New Roman" w:cs="Times New Roman"/>
          <w:shd w:val="clear" w:color="auto" w:fill="FFFFFF"/>
        </w:rPr>
        <w:t>Mijović</w:t>
      </w:r>
      <w:proofErr w:type="spellEnd"/>
      <w:r w:rsidRPr="005F1BD6">
        <w:rPr>
          <w:rFonts w:ascii="Times New Roman" w:hAnsi="Times New Roman" w:cs="Times New Roman"/>
          <w:shd w:val="clear" w:color="auto" w:fill="FFFFFF"/>
        </w:rPr>
        <w:t xml:space="preserve"> B, </w:t>
      </w:r>
      <w:proofErr w:type="spellStart"/>
      <w:r w:rsidRPr="005F1BD6">
        <w:rPr>
          <w:rFonts w:ascii="Times New Roman" w:hAnsi="Times New Roman" w:cs="Times New Roman"/>
          <w:bCs/>
          <w:shd w:val="clear" w:color="auto" w:fill="FFFFFF"/>
        </w:rPr>
        <w:t>Perić</w:t>
      </w:r>
      <w:proofErr w:type="spellEnd"/>
      <w:r w:rsidRPr="005F1BD6">
        <w:rPr>
          <w:rFonts w:ascii="Times New Roman" w:hAnsi="Times New Roman" w:cs="Times New Roman"/>
          <w:bCs/>
          <w:shd w:val="clear" w:color="auto" w:fill="FFFFFF"/>
        </w:rPr>
        <w:t xml:space="preserve"> J</w:t>
      </w:r>
      <w:r w:rsidRPr="005F1BD6">
        <w:rPr>
          <w:rFonts w:ascii="Times New Roman" w:hAnsi="Times New Roman" w:cs="Times New Roman"/>
          <w:shd w:val="clear" w:color="auto" w:fill="FFFFFF"/>
        </w:rPr>
        <w:t xml:space="preserve">, Janković S. Evaluation of the quality of life in adolescents with acne. </w:t>
      </w:r>
      <w:proofErr w:type="spellStart"/>
      <w:r w:rsidRPr="005F1BD6">
        <w:rPr>
          <w:rStyle w:val="jrnl"/>
          <w:rFonts w:ascii="Times New Roman" w:hAnsi="Times New Roman" w:cs="Times New Roman"/>
          <w:shd w:val="clear" w:color="auto" w:fill="FFFFFF"/>
        </w:rPr>
        <w:t>Vojnosanit</w:t>
      </w:r>
      <w:proofErr w:type="spellEnd"/>
      <w:r w:rsidRPr="005F1BD6">
        <w:rPr>
          <w:rStyle w:val="jrnl"/>
          <w:rFonts w:ascii="Times New Roman" w:hAnsi="Times New Roman" w:cs="Times New Roman"/>
          <w:shd w:val="clear" w:color="auto" w:fill="FFFFFF"/>
        </w:rPr>
        <w:t xml:space="preserve"> Pregl </w:t>
      </w:r>
      <w:r w:rsidRPr="005F1BD6">
        <w:rPr>
          <w:rFonts w:ascii="Times New Roman" w:hAnsi="Times New Roman" w:cs="Times New Roman"/>
          <w:shd w:val="clear" w:color="auto" w:fill="FFFFFF"/>
        </w:rPr>
        <w:t xml:space="preserve">2014;71(7):634-638. </w:t>
      </w:r>
      <w:r w:rsidRPr="005F1BD6">
        <w:rPr>
          <w:rFonts w:ascii="Times New Roman" w:hAnsi="Times New Roman" w:cs="Times New Roman"/>
          <w:b/>
        </w:rPr>
        <w:t xml:space="preserve">M23; </w:t>
      </w:r>
      <w:r w:rsidRPr="005F1BD6">
        <w:rPr>
          <w:rFonts w:ascii="Times New Roman" w:hAnsi="Times New Roman" w:cs="Times New Roman"/>
          <w:b/>
          <w:shd w:val="clear" w:color="auto" w:fill="FFFFFF"/>
        </w:rPr>
        <w:t xml:space="preserve">IF </w:t>
      </w:r>
      <w:r w:rsidRPr="005F1BD6">
        <w:rPr>
          <w:rFonts w:ascii="Times New Roman" w:hAnsi="Times New Roman" w:cs="Times New Roman"/>
          <w:b/>
        </w:rPr>
        <w:t>0.292</w:t>
      </w:r>
    </w:p>
    <w:p w14:paraId="5C00524B" w14:textId="77777777" w:rsidR="00BD344D" w:rsidRPr="005F1BD6" w:rsidRDefault="00BD344D" w:rsidP="004A6881">
      <w:pPr>
        <w:pStyle w:val="ListParagraph"/>
        <w:numPr>
          <w:ilvl w:val="0"/>
          <w:numId w:val="42"/>
        </w:numPr>
        <w:tabs>
          <w:tab w:val="left" w:pos="360"/>
        </w:tabs>
        <w:spacing w:after="0" w:line="240" w:lineRule="auto"/>
        <w:ind w:left="360" w:hanging="540"/>
        <w:jc w:val="both"/>
        <w:rPr>
          <w:rFonts w:ascii="Times New Roman" w:hAnsi="Times New Roman" w:cs="Times New Roman"/>
        </w:rPr>
      </w:pPr>
      <w:proofErr w:type="spellStart"/>
      <w:r w:rsidRPr="005F1BD6">
        <w:rPr>
          <w:rFonts w:ascii="Times New Roman" w:hAnsi="Times New Roman" w:cs="Times New Roman"/>
          <w:shd w:val="clear" w:color="auto" w:fill="FFFFFF"/>
        </w:rPr>
        <w:t>Perić</w:t>
      </w:r>
      <w:proofErr w:type="spellEnd"/>
      <w:r w:rsidRPr="005F1BD6">
        <w:rPr>
          <w:rFonts w:ascii="Times New Roman" w:hAnsi="Times New Roman" w:cs="Times New Roman"/>
          <w:shd w:val="clear" w:color="auto" w:fill="FFFFFF"/>
        </w:rPr>
        <w:t xml:space="preserve"> J, </w:t>
      </w:r>
      <w:proofErr w:type="spellStart"/>
      <w:r w:rsidRPr="005F1BD6">
        <w:rPr>
          <w:rFonts w:ascii="Times New Roman" w:hAnsi="Times New Roman" w:cs="Times New Roman"/>
          <w:shd w:val="clear" w:color="auto" w:fill="FFFFFF"/>
        </w:rPr>
        <w:t>Maksimović</w:t>
      </w:r>
      <w:proofErr w:type="spellEnd"/>
      <w:r w:rsidRPr="005F1BD6">
        <w:rPr>
          <w:rFonts w:ascii="Times New Roman" w:hAnsi="Times New Roman" w:cs="Times New Roman"/>
          <w:shd w:val="clear" w:color="auto" w:fill="FFFFFF"/>
        </w:rPr>
        <w:t xml:space="preserve"> N, </w:t>
      </w:r>
      <w:proofErr w:type="spellStart"/>
      <w:r w:rsidRPr="005F1BD6">
        <w:rPr>
          <w:rFonts w:ascii="Times New Roman" w:hAnsi="Times New Roman" w:cs="Times New Roman"/>
          <w:shd w:val="clear" w:color="auto" w:fill="FFFFFF"/>
        </w:rPr>
        <w:t>Janković</w:t>
      </w:r>
      <w:proofErr w:type="spellEnd"/>
      <w:r w:rsidRPr="005F1BD6">
        <w:rPr>
          <w:rFonts w:ascii="Times New Roman" w:hAnsi="Times New Roman" w:cs="Times New Roman"/>
          <w:shd w:val="clear" w:color="auto" w:fill="FFFFFF"/>
        </w:rPr>
        <w:t xml:space="preserve"> J, </w:t>
      </w:r>
      <w:proofErr w:type="spellStart"/>
      <w:r w:rsidRPr="005F1BD6">
        <w:rPr>
          <w:rFonts w:ascii="Times New Roman" w:hAnsi="Times New Roman" w:cs="Times New Roman"/>
          <w:shd w:val="clear" w:color="auto" w:fill="FFFFFF"/>
        </w:rPr>
        <w:t>Mijović</w:t>
      </w:r>
      <w:proofErr w:type="spellEnd"/>
      <w:r w:rsidRPr="005F1BD6">
        <w:rPr>
          <w:rFonts w:ascii="Times New Roman" w:hAnsi="Times New Roman" w:cs="Times New Roman"/>
          <w:shd w:val="clear" w:color="auto" w:fill="FFFFFF"/>
        </w:rPr>
        <w:t xml:space="preserve"> B, </w:t>
      </w:r>
      <w:proofErr w:type="spellStart"/>
      <w:r w:rsidRPr="005F1BD6">
        <w:rPr>
          <w:rFonts w:ascii="Times New Roman" w:hAnsi="Times New Roman" w:cs="Times New Roman"/>
          <w:b/>
          <w:shd w:val="clear" w:color="auto" w:fill="FFFFFF"/>
        </w:rPr>
        <w:t>Reljić</w:t>
      </w:r>
      <w:proofErr w:type="spellEnd"/>
      <w:r w:rsidRPr="005F1BD6">
        <w:rPr>
          <w:rFonts w:ascii="Times New Roman" w:hAnsi="Times New Roman" w:cs="Times New Roman"/>
          <w:b/>
          <w:shd w:val="clear" w:color="auto" w:fill="FFFFFF"/>
        </w:rPr>
        <w:t xml:space="preserve"> V,</w:t>
      </w:r>
      <w:r w:rsidRPr="005F1BD6">
        <w:rPr>
          <w:rFonts w:ascii="Times New Roman" w:hAnsi="Times New Roman" w:cs="Times New Roman"/>
          <w:shd w:val="clear" w:color="auto" w:fill="FFFFFF"/>
        </w:rPr>
        <w:t xml:space="preserve"> Janković S. Prevalence and quality of life in high school pupils with acne in Serbia. </w:t>
      </w:r>
      <w:proofErr w:type="spellStart"/>
      <w:r w:rsidRPr="005F1BD6">
        <w:rPr>
          <w:rStyle w:val="jrnl"/>
          <w:rFonts w:ascii="Times New Roman" w:hAnsi="Times New Roman" w:cs="Times New Roman"/>
          <w:shd w:val="clear" w:color="auto" w:fill="FFFFFF"/>
        </w:rPr>
        <w:t>Vojnosanit</w:t>
      </w:r>
      <w:proofErr w:type="spellEnd"/>
      <w:r w:rsidRPr="005F1BD6">
        <w:rPr>
          <w:rStyle w:val="jrnl"/>
          <w:rFonts w:ascii="Times New Roman" w:hAnsi="Times New Roman" w:cs="Times New Roman"/>
          <w:shd w:val="clear" w:color="auto" w:fill="FFFFFF"/>
        </w:rPr>
        <w:t xml:space="preserve"> Pregl</w:t>
      </w:r>
      <w:r w:rsidRPr="005F1BD6">
        <w:rPr>
          <w:rFonts w:ascii="Times New Roman" w:hAnsi="Times New Roman" w:cs="Times New Roman"/>
          <w:shd w:val="clear" w:color="auto" w:fill="FFFFFF"/>
        </w:rPr>
        <w:t xml:space="preserve"> 2013;70(10):935-939. </w:t>
      </w:r>
      <w:r w:rsidRPr="005F1BD6">
        <w:rPr>
          <w:rFonts w:ascii="Times New Roman" w:hAnsi="Times New Roman" w:cs="Times New Roman"/>
          <w:b/>
          <w:shd w:val="clear" w:color="auto" w:fill="FFFFFF"/>
        </w:rPr>
        <w:t>M23; IF 0.269</w:t>
      </w:r>
    </w:p>
    <w:p w14:paraId="1361F565" w14:textId="77777777" w:rsidR="00BD344D" w:rsidRPr="005F1BD6" w:rsidRDefault="00BD344D" w:rsidP="004A6881">
      <w:pPr>
        <w:pStyle w:val="ListParagraph"/>
        <w:spacing w:after="0" w:line="240" w:lineRule="auto"/>
        <w:ind w:left="360" w:hanging="540"/>
        <w:jc w:val="both"/>
        <w:rPr>
          <w:rFonts w:ascii="Times New Roman" w:hAnsi="Times New Roman" w:cs="Times New Roman"/>
        </w:rPr>
      </w:pPr>
    </w:p>
    <w:p w14:paraId="300FD79E" w14:textId="0B91CE7E" w:rsidR="00BD344D" w:rsidRDefault="00BD344D" w:rsidP="00BD344D">
      <w:pPr>
        <w:pStyle w:val="Title3"/>
        <w:spacing w:before="0" w:after="0" w:line="240" w:lineRule="auto"/>
        <w:jc w:val="both"/>
        <w:rPr>
          <w:sz w:val="22"/>
          <w:szCs w:val="22"/>
          <w:shd w:val="clear" w:color="auto" w:fill="FFFFFF"/>
        </w:rPr>
      </w:pPr>
      <w:r w:rsidRPr="005F1BD6">
        <w:rPr>
          <w:sz w:val="22"/>
          <w:szCs w:val="22"/>
          <w:shd w:val="clear" w:color="auto" w:fill="FFFFFF"/>
        </w:rPr>
        <w:lastRenderedPageBreak/>
        <w:t xml:space="preserve">     ОСТАЛИ РАДОВИ СА JCR ЛИСТЕ</w:t>
      </w:r>
    </w:p>
    <w:p w14:paraId="6ACF9D84" w14:textId="3376E4FC" w:rsidR="00BD344D" w:rsidRPr="00BD344D" w:rsidRDefault="00BD344D" w:rsidP="00BD344D">
      <w:pPr>
        <w:pStyle w:val="ListParagraph"/>
        <w:numPr>
          <w:ilvl w:val="3"/>
          <w:numId w:val="38"/>
        </w:numPr>
        <w:spacing w:after="0" w:line="240" w:lineRule="auto"/>
        <w:ind w:left="360"/>
        <w:jc w:val="both"/>
        <w:rPr>
          <w:shd w:val="clear" w:color="auto" w:fill="FFFFFF"/>
        </w:rPr>
      </w:pPr>
      <w:r w:rsidRPr="00BD344D">
        <w:rPr>
          <w:rFonts w:ascii="Times New Roman" w:hAnsi="Times New Roman" w:cs="Times New Roman"/>
          <w:lang w:val="de-DE"/>
        </w:rPr>
        <w:t xml:space="preserve">Markovic O, </w:t>
      </w:r>
      <w:r w:rsidRPr="00BD344D">
        <w:rPr>
          <w:rFonts w:ascii="Times New Roman" w:hAnsi="Times New Roman" w:cs="Times New Roman"/>
          <w:b/>
          <w:lang w:val="de-DE"/>
        </w:rPr>
        <w:t>Reljic V</w:t>
      </w:r>
      <w:r w:rsidRPr="00BD344D">
        <w:rPr>
          <w:rFonts w:ascii="Times New Roman" w:hAnsi="Times New Roman" w:cs="Times New Roman"/>
          <w:lang w:val="de-DE"/>
        </w:rPr>
        <w:t>, Vesic S, Marisavljevic D.</w:t>
      </w:r>
      <w:r w:rsidRPr="00BD344D">
        <w:rPr>
          <w:rFonts w:ascii="Times New Roman" w:hAnsi="Times New Roman" w:cs="Times New Roman"/>
        </w:rPr>
        <w:t xml:space="preserve"> </w:t>
      </w:r>
      <w:r w:rsidRPr="00BD344D">
        <w:rPr>
          <w:rFonts w:ascii="Times New Roman" w:hAnsi="Times New Roman" w:cs="Times New Roman"/>
          <w:lang w:val="de-DE"/>
        </w:rPr>
        <w:t xml:space="preserve">Unusual clinical features of cutaneous  tuberculosis on a patient with myelodysplastic syndrome: Late comlication of intravesical instillation of Bacillus Calmette- Guerin vaccine. J BUON 2017; 22(5):1360-1361. </w:t>
      </w:r>
      <w:r w:rsidRPr="00BD344D">
        <w:rPr>
          <w:rFonts w:ascii="Times New Roman" w:hAnsi="Times New Roman" w:cs="Times New Roman"/>
          <w:b/>
          <w:lang w:val="de-DE"/>
        </w:rPr>
        <w:t>M23 IF 1,766/2=0,883</w:t>
      </w:r>
    </w:p>
    <w:p w14:paraId="72D831D6" w14:textId="77777777" w:rsidR="00BD344D" w:rsidRDefault="00BD344D" w:rsidP="00BD344D">
      <w:pPr>
        <w:pStyle w:val="Title3"/>
        <w:spacing w:before="0" w:after="0" w:line="240" w:lineRule="auto"/>
        <w:jc w:val="both"/>
        <w:rPr>
          <w:sz w:val="22"/>
          <w:szCs w:val="22"/>
          <w:shd w:val="clear" w:color="auto" w:fill="FFFFFF"/>
        </w:rPr>
      </w:pPr>
    </w:p>
    <w:p w14:paraId="16D0E8BC" w14:textId="1B3246F0" w:rsidR="00BD344D" w:rsidRDefault="00BD344D" w:rsidP="004A6881">
      <w:pPr>
        <w:pStyle w:val="Title3"/>
        <w:spacing w:before="0" w:after="0" w:line="240" w:lineRule="auto"/>
        <w:ind w:firstLine="284"/>
        <w:jc w:val="both"/>
        <w:rPr>
          <w:sz w:val="22"/>
          <w:szCs w:val="22"/>
          <w:shd w:val="clear" w:color="auto" w:fill="FFFFFF"/>
        </w:rPr>
      </w:pPr>
      <w:r w:rsidRPr="005F1BD6">
        <w:rPr>
          <w:sz w:val="22"/>
          <w:szCs w:val="22"/>
          <w:shd w:val="clear" w:color="auto" w:fill="FFFFFF"/>
        </w:rPr>
        <w:t>ЦЕО РАД У ЧАСОПИСИМА KOJИ НИЈЕ УКЉУЧЕН У ГОРЕ ПОМЕНУТЕ БAЗE ПОДАТАКА</w:t>
      </w:r>
    </w:p>
    <w:p w14:paraId="677D31E3" w14:textId="77777777" w:rsidR="00BD344D" w:rsidRPr="005F1BD6" w:rsidRDefault="00BD344D" w:rsidP="00BD344D">
      <w:pPr>
        <w:pStyle w:val="Title3"/>
        <w:spacing w:before="0" w:after="0" w:line="240" w:lineRule="auto"/>
        <w:ind w:left="284" w:hanging="426"/>
        <w:jc w:val="both"/>
        <w:rPr>
          <w:sz w:val="22"/>
          <w:szCs w:val="22"/>
          <w:shd w:val="clear" w:color="auto" w:fill="FFFFFF"/>
        </w:rPr>
      </w:pPr>
      <w:r w:rsidRPr="005F1BD6">
        <w:rPr>
          <w:sz w:val="22"/>
          <w:szCs w:val="22"/>
          <w:shd w:val="clear" w:color="auto" w:fill="FFFFFF"/>
        </w:rPr>
        <w:t>1.</w:t>
      </w:r>
      <w:r w:rsidRPr="005F1BD6">
        <w:rPr>
          <w:sz w:val="22"/>
          <w:szCs w:val="22"/>
          <w:shd w:val="clear" w:color="auto" w:fill="FFFFFF"/>
        </w:rPr>
        <w:tab/>
      </w:r>
      <w:r w:rsidRPr="005F1BD6">
        <w:rPr>
          <w:sz w:val="22"/>
          <w:szCs w:val="22"/>
        </w:rPr>
        <w:t>Gajic-</w:t>
      </w:r>
      <w:proofErr w:type="spellStart"/>
      <w:r w:rsidRPr="005F1BD6">
        <w:rPr>
          <w:sz w:val="22"/>
          <w:szCs w:val="22"/>
        </w:rPr>
        <w:t>Veljic</w:t>
      </w:r>
      <w:proofErr w:type="spellEnd"/>
      <w:r w:rsidRPr="005F1BD6">
        <w:rPr>
          <w:sz w:val="22"/>
          <w:szCs w:val="22"/>
        </w:rPr>
        <w:t xml:space="preserve"> M., </w:t>
      </w:r>
      <w:proofErr w:type="spellStart"/>
      <w:r w:rsidRPr="005F1BD6">
        <w:rPr>
          <w:sz w:val="22"/>
          <w:szCs w:val="22"/>
        </w:rPr>
        <w:t>Marenovic</w:t>
      </w:r>
      <w:proofErr w:type="spellEnd"/>
      <w:r w:rsidRPr="005F1BD6">
        <w:rPr>
          <w:sz w:val="22"/>
          <w:szCs w:val="22"/>
        </w:rPr>
        <w:t xml:space="preserve"> B., </w:t>
      </w:r>
      <w:proofErr w:type="spellStart"/>
      <w:r w:rsidRPr="005F1BD6">
        <w:rPr>
          <w:sz w:val="22"/>
          <w:szCs w:val="22"/>
        </w:rPr>
        <w:t>Mijuškovic</w:t>
      </w:r>
      <w:proofErr w:type="spellEnd"/>
      <w:r w:rsidRPr="005F1BD6">
        <w:rPr>
          <w:sz w:val="22"/>
          <w:szCs w:val="22"/>
        </w:rPr>
        <w:t xml:space="preserve"> M., </w:t>
      </w:r>
      <w:proofErr w:type="spellStart"/>
      <w:r w:rsidRPr="005F1BD6">
        <w:rPr>
          <w:b/>
          <w:sz w:val="22"/>
          <w:szCs w:val="22"/>
        </w:rPr>
        <w:t>Reljic</w:t>
      </w:r>
      <w:proofErr w:type="spellEnd"/>
      <w:r w:rsidRPr="005F1BD6">
        <w:rPr>
          <w:b/>
          <w:sz w:val="22"/>
          <w:szCs w:val="22"/>
        </w:rPr>
        <w:t xml:space="preserve"> V</w:t>
      </w:r>
      <w:r w:rsidRPr="005F1BD6">
        <w:rPr>
          <w:sz w:val="22"/>
          <w:szCs w:val="22"/>
        </w:rPr>
        <w:t xml:space="preserve">., </w:t>
      </w:r>
      <w:proofErr w:type="spellStart"/>
      <w:r w:rsidRPr="005F1BD6">
        <w:rPr>
          <w:sz w:val="22"/>
          <w:szCs w:val="22"/>
        </w:rPr>
        <w:t>Tiodorovic</w:t>
      </w:r>
      <w:proofErr w:type="spellEnd"/>
      <w:r w:rsidRPr="005F1BD6">
        <w:rPr>
          <w:sz w:val="22"/>
          <w:szCs w:val="22"/>
        </w:rPr>
        <w:t xml:space="preserve"> D., Popovic D.,</w:t>
      </w:r>
      <w:proofErr w:type="spellStart"/>
      <w:r w:rsidRPr="005F1BD6">
        <w:rPr>
          <w:sz w:val="22"/>
          <w:szCs w:val="22"/>
        </w:rPr>
        <w:t>Zoric</w:t>
      </w:r>
      <w:proofErr w:type="spellEnd"/>
      <w:r w:rsidRPr="005F1BD6">
        <w:rPr>
          <w:sz w:val="22"/>
          <w:szCs w:val="22"/>
        </w:rPr>
        <w:t xml:space="preserve"> S.,</w:t>
      </w:r>
      <w:proofErr w:type="spellStart"/>
      <w:r w:rsidRPr="005F1BD6">
        <w:rPr>
          <w:sz w:val="22"/>
          <w:szCs w:val="22"/>
        </w:rPr>
        <w:t>Vučinic</w:t>
      </w:r>
      <w:proofErr w:type="spellEnd"/>
      <w:r w:rsidRPr="005F1BD6">
        <w:rPr>
          <w:sz w:val="22"/>
          <w:szCs w:val="22"/>
        </w:rPr>
        <w:t xml:space="preserve"> M., Marquez-</w:t>
      </w:r>
      <w:proofErr w:type="spellStart"/>
      <w:r w:rsidRPr="005F1BD6">
        <w:rPr>
          <w:sz w:val="22"/>
          <w:szCs w:val="22"/>
        </w:rPr>
        <w:t>Sorianod</w:t>
      </w:r>
      <w:proofErr w:type="spellEnd"/>
      <w:r w:rsidRPr="005F1BD6">
        <w:rPr>
          <w:sz w:val="22"/>
          <w:szCs w:val="22"/>
        </w:rPr>
        <w:t xml:space="preserve">., </w:t>
      </w:r>
      <w:proofErr w:type="spellStart"/>
      <w:r w:rsidRPr="005F1BD6">
        <w:rPr>
          <w:sz w:val="22"/>
          <w:szCs w:val="22"/>
        </w:rPr>
        <w:t>Lalosevic</w:t>
      </w:r>
      <w:proofErr w:type="spellEnd"/>
      <w:r w:rsidRPr="005F1BD6">
        <w:rPr>
          <w:sz w:val="22"/>
          <w:szCs w:val="22"/>
        </w:rPr>
        <w:t xml:space="preserve"> J. Blue cap is Effective and Safe for the Treatment of Atopic Dermatitis in Children. Open J  Pediatric. 2024;14:609-622.  </w:t>
      </w:r>
    </w:p>
    <w:p w14:paraId="48EFB724" w14:textId="77777777" w:rsidR="00BD344D" w:rsidRPr="005F1BD6" w:rsidRDefault="00BD344D" w:rsidP="00BD344D">
      <w:pPr>
        <w:pStyle w:val="Title3"/>
        <w:spacing w:before="0" w:after="0" w:line="240" w:lineRule="auto"/>
        <w:ind w:left="284" w:hanging="426"/>
        <w:jc w:val="both"/>
        <w:rPr>
          <w:sz w:val="22"/>
          <w:szCs w:val="22"/>
          <w:shd w:val="clear" w:color="auto" w:fill="FFFFFF"/>
        </w:rPr>
      </w:pPr>
      <w:r w:rsidRPr="005F1BD6">
        <w:rPr>
          <w:sz w:val="22"/>
          <w:szCs w:val="22"/>
          <w:shd w:val="clear" w:color="auto" w:fill="FFFFFF"/>
        </w:rPr>
        <w:t xml:space="preserve">2.   Kapetanovic I, </w:t>
      </w:r>
      <w:proofErr w:type="spellStart"/>
      <w:r w:rsidRPr="005F1BD6">
        <w:rPr>
          <w:b/>
          <w:sz w:val="22"/>
          <w:szCs w:val="22"/>
          <w:shd w:val="clear" w:color="auto" w:fill="FFFFFF"/>
        </w:rPr>
        <w:t>Reljic</w:t>
      </w:r>
      <w:proofErr w:type="spellEnd"/>
      <w:r w:rsidRPr="005F1BD6">
        <w:rPr>
          <w:b/>
          <w:sz w:val="22"/>
          <w:szCs w:val="22"/>
          <w:shd w:val="clear" w:color="auto" w:fill="FFFFFF"/>
        </w:rPr>
        <w:t xml:space="preserve"> V</w:t>
      </w:r>
      <w:r w:rsidRPr="005F1BD6">
        <w:rPr>
          <w:sz w:val="22"/>
          <w:szCs w:val="22"/>
          <w:shd w:val="clear" w:color="auto" w:fill="FFFFFF"/>
        </w:rPr>
        <w:t xml:space="preserve">, </w:t>
      </w:r>
      <w:proofErr w:type="spellStart"/>
      <w:r w:rsidRPr="005F1BD6">
        <w:rPr>
          <w:sz w:val="22"/>
          <w:szCs w:val="22"/>
          <w:shd w:val="clear" w:color="auto" w:fill="FFFFFF"/>
        </w:rPr>
        <w:t>Bosic</w:t>
      </w:r>
      <w:proofErr w:type="spellEnd"/>
      <w:r w:rsidRPr="005F1BD6">
        <w:rPr>
          <w:sz w:val="22"/>
          <w:szCs w:val="22"/>
          <w:shd w:val="clear" w:color="auto" w:fill="FFFFFF"/>
        </w:rPr>
        <w:t xml:space="preserve"> M, </w:t>
      </w:r>
      <w:proofErr w:type="spellStart"/>
      <w:r w:rsidRPr="005F1BD6">
        <w:rPr>
          <w:sz w:val="22"/>
          <w:szCs w:val="22"/>
          <w:shd w:val="clear" w:color="auto" w:fill="FFFFFF"/>
        </w:rPr>
        <w:t>Popadic</w:t>
      </w:r>
      <w:proofErr w:type="spellEnd"/>
      <w:r w:rsidRPr="005F1BD6">
        <w:rPr>
          <w:sz w:val="22"/>
          <w:szCs w:val="22"/>
          <w:shd w:val="clear" w:color="auto" w:fill="FFFFFF"/>
        </w:rPr>
        <w:t xml:space="preserve"> S. Giant Basal Cell Carcinoma-a case Report. Serbian Dermatol </w:t>
      </w:r>
      <w:proofErr w:type="spellStart"/>
      <w:r w:rsidRPr="005F1BD6">
        <w:rPr>
          <w:sz w:val="22"/>
          <w:szCs w:val="22"/>
          <w:shd w:val="clear" w:color="auto" w:fill="FFFFFF"/>
        </w:rPr>
        <w:t>Venereol</w:t>
      </w:r>
      <w:proofErr w:type="spellEnd"/>
      <w:r w:rsidRPr="005F1BD6">
        <w:rPr>
          <w:sz w:val="22"/>
          <w:szCs w:val="22"/>
          <w:shd w:val="clear" w:color="auto" w:fill="FFFFFF"/>
        </w:rPr>
        <w:t xml:space="preserve"> 2018;10(3):83-89. </w:t>
      </w:r>
    </w:p>
    <w:p w14:paraId="2F51CC93" w14:textId="77777777" w:rsidR="00BD344D" w:rsidRPr="005F1BD6" w:rsidRDefault="00BD344D" w:rsidP="00BD344D">
      <w:pPr>
        <w:pStyle w:val="Title3"/>
        <w:spacing w:before="0" w:after="0" w:line="240" w:lineRule="auto"/>
        <w:ind w:left="284" w:hanging="426"/>
        <w:jc w:val="both"/>
        <w:rPr>
          <w:sz w:val="22"/>
          <w:szCs w:val="22"/>
          <w:shd w:val="clear" w:color="auto" w:fill="FFFFFF"/>
        </w:rPr>
      </w:pPr>
      <w:r w:rsidRPr="005F1BD6">
        <w:rPr>
          <w:sz w:val="22"/>
          <w:szCs w:val="22"/>
          <w:shd w:val="clear" w:color="auto" w:fill="FFFFFF"/>
        </w:rPr>
        <w:t xml:space="preserve">3.    </w:t>
      </w:r>
      <w:proofErr w:type="spellStart"/>
      <w:r w:rsidRPr="005F1BD6">
        <w:rPr>
          <w:bCs/>
          <w:color w:val="000000"/>
          <w:sz w:val="22"/>
          <w:szCs w:val="22"/>
          <w:shd w:val="clear" w:color="auto" w:fill="FFFFFF"/>
        </w:rPr>
        <w:t>Perić</w:t>
      </w:r>
      <w:proofErr w:type="spellEnd"/>
      <w:r w:rsidRPr="005F1BD6">
        <w:rPr>
          <w:bCs/>
          <w:color w:val="000000"/>
          <w:sz w:val="22"/>
          <w:szCs w:val="22"/>
          <w:shd w:val="clear" w:color="auto" w:fill="FFFFFF"/>
        </w:rPr>
        <w:t xml:space="preserve"> J</w:t>
      </w:r>
      <w:r w:rsidRPr="005F1BD6">
        <w:rPr>
          <w:color w:val="000000"/>
          <w:sz w:val="22"/>
          <w:szCs w:val="22"/>
          <w:shd w:val="clear" w:color="auto" w:fill="FFFFFF"/>
        </w:rPr>
        <w:t xml:space="preserve">, </w:t>
      </w:r>
      <w:proofErr w:type="spellStart"/>
      <w:r w:rsidRPr="005F1BD6">
        <w:rPr>
          <w:color w:val="000000"/>
          <w:sz w:val="22"/>
          <w:szCs w:val="22"/>
          <w:shd w:val="clear" w:color="auto" w:fill="FFFFFF"/>
        </w:rPr>
        <w:t>Lekić</w:t>
      </w:r>
      <w:proofErr w:type="spellEnd"/>
      <w:r w:rsidRPr="005F1BD6">
        <w:rPr>
          <w:color w:val="000000"/>
          <w:sz w:val="22"/>
          <w:szCs w:val="22"/>
          <w:shd w:val="clear" w:color="auto" w:fill="FFFFFF"/>
        </w:rPr>
        <w:t xml:space="preserve"> B, </w:t>
      </w:r>
      <w:proofErr w:type="spellStart"/>
      <w:r w:rsidRPr="005F1BD6">
        <w:rPr>
          <w:b/>
          <w:color w:val="000000"/>
          <w:sz w:val="22"/>
          <w:szCs w:val="22"/>
          <w:shd w:val="clear" w:color="auto" w:fill="FFFFFF"/>
        </w:rPr>
        <w:t>Reljić</w:t>
      </w:r>
      <w:proofErr w:type="spellEnd"/>
      <w:r w:rsidRPr="005F1BD6">
        <w:rPr>
          <w:b/>
          <w:color w:val="000000"/>
          <w:sz w:val="22"/>
          <w:szCs w:val="22"/>
          <w:shd w:val="clear" w:color="auto" w:fill="FFFFFF"/>
        </w:rPr>
        <w:t xml:space="preserve"> V,</w:t>
      </w:r>
      <w:r w:rsidRPr="005F1BD6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5F1BD6">
        <w:rPr>
          <w:color w:val="000000"/>
          <w:sz w:val="22"/>
          <w:szCs w:val="22"/>
          <w:shd w:val="clear" w:color="auto" w:fill="FFFFFF"/>
        </w:rPr>
        <w:t>Ćirković</w:t>
      </w:r>
      <w:proofErr w:type="spellEnd"/>
      <w:r w:rsidRPr="005F1BD6">
        <w:rPr>
          <w:color w:val="000000"/>
          <w:sz w:val="22"/>
          <w:szCs w:val="22"/>
          <w:shd w:val="clear" w:color="auto" w:fill="FFFFFF"/>
        </w:rPr>
        <w:t xml:space="preserve"> L, </w:t>
      </w:r>
      <w:proofErr w:type="spellStart"/>
      <w:r w:rsidRPr="005F1BD6">
        <w:rPr>
          <w:color w:val="000000"/>
          <w:sz w:val="22"/>
          <w:szCs w:val="22"/>
          <w:shd w:val="clear" w:color="auto" w:fill="FFFFFF"/>
        </w:rPr>
        <w:t>Škiljević</w:t>
      </w:r>
      <w:proofErr w:type="spellEnd"/>
      <w:r w:rsidRPr="005F1BD6">
        <w:rPr>
          <w:color w:val="000000"/>
          <w:sz w:val="22"/>
          <w:szCs w:val="22"/>
          <w:shd w:val="clear" w:color="auto" w:fill="FFFFFF"/>
        </w:rPr>
        <w:t xml:space="preserve"> D. Cutaneous Larva </w:t>
      </w:r>
      <w:proofErr w:type="spellStart"/>
      <w:r w:rsidRPr="005F1BD6">
        <w:rPr>
          <w:color w:val="000000"/>
          <w:sz w:val="22"/>
          <w:szCs w:val="22"/>
          <w:shd w:val="clear" w:color="auto" w:fill="FFFFFF"/>
        </w:rPr>
        <w:t>Migrans</w:t>
      </w:r>
      <w:proofErr w:type="spellEnd"/>
      <w:r w:rsidRPr="005F1BD6">
        <w:rPr>
          <w:color w:val="000000"/>
          <w:sz w:val="22"/>
          <w:szCs w:val="22"/>
          <w:shd w:val="clear" w:color="auto" w:fill="FFFFFF"/>
        </w:rPr>
        <w:t xml:space="preserve"> – Report</w:t>
      </w:r>
      <w:r w:rsidRPr="005F1BD6">
        <w:rPr>
          <w:sz w:val="22"/>
          <w:szCs w:val="22"/>
          <w:shd w:val="clear" w:color="auto" w:fill="FFFFFF"/>
        </w:rPr>
        <w:t xml:space="preserve"> of   </w:t>
      </w:r>
      <w:r w:rsidRPr="005F1BD6">
        <w:rPr>
          <w:color w:val="000000"/>
          <w:sz w:val="22"/>
          <w:szCs w:val="22"/>
          <w:shd w:val="clear" w:color="auto" w:fill="FFFFFF"/>
        </w:rPr>
        <w:t>new Cases Locally Acquired In Serbia. Serbian Journal of Dermatology and Venereology 2017;9(4):149-153.</w:t>
      </w:r>
    </w:p>
    <w:p w14:paraId="7021FDD7" w14:textId="77777777" w:rsidR="00BD344D" w:rsidRDefault="00BD344D" w:rsidP="00BD344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BBA70F" w14:textId="226E0DBB" w:rsidR="00BD344D" w:rsidRPr="005F1BD6" w:rsidRDefault="00BD344D" w:rsidP="00BD344D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5F1BD6">
        <w:rPr>
          <w:rFonts w:ascii="Times New Roman" w:hAnsi="Times New Roman" w:cs="Times New Roman"/>
        </w:rPr>
        <w:t xml:space="preserve">ИЗВОД У ЗБОРНИКУ  MEĐUNARODNOG SKUPA </w:t>
      </w:r>
    </w:p>
    <w:p w14:paraId="1C04D347" w14:textId="77777777" w:rsidR="00BD344D" w:rsidRPr="001D2430" w:rsidRDefault="00BD344D" w:rsidP="00BD344D">
      <w:pPr>
        <w:numPr>
          <w:ilvl w:val="0"/>
          <w:numId w:val="43"/>
        </w:numPr>
        <w:suppressAutoHyphens w:val="0"/>
        <w:spacing w:after="0" w:line="240" w:lineRule="auto"/>
        <w:ind w:hanging="450"/>
        <w:jc w:val="both"/>
        <w:rPr>
          <w:rFonts w:ascii="Times New Roman" w:eastAsia="Times New Roman" w:hAnsi="Times New Roman" w:cs="Times New Roman"/>
          <w:kern w:val="0"/>
          <w:lang w:eastAsia="en-US"/>
        </w:rPr>
      </w:pPr>
      <w:proofErr w:type="spellStart"/>
      <w:r w:rsidRPr="005F1BD6">
        <w:rPr>
          <w:rFonts w:ascii="Times New Roman" w:eastAsia="Times New Roman" w:hAnsi="Times New Roman" w:cs="Times New Roman"/>
          <w:b/>
          <w:kern w:val="0"/>
          <w:lang w:eastAsia="en-US"/>
        </w:rPr>
        <w:t>Reljic</w:t>
      </w:r>
      <w:proofErr w:type="spellEnd"/>
      <w:r w:rsidRPr="005F1BD6">
        <w:rPr>
          <w:rFonts w:ascii="Times New Roman" w:eastAsia="Times New Roman" w:hAnsi="Times New Roman" w:cs="Times New Roman"/>
          <w:b/>
          <w:kern w:val="0"/>
          <w:lang w:eastAsia="en-US"/>
        </w:rPr>
        <w:t xml:space="preserve"> V,  </w:t>
      </w:r>
      <w:proofErr w:type="spellStart"/>
      <w:r w:rsidRPr="005F1BD6">
        <w:rPr>
          <w:rFonts w:ascii="Times New Roman" w:eastAsia="Times New Roman" w:hAnsi="Times New Roman" w:cs="Times New Roman"/>
          <w:kern w:val="0"/>
          <w:lang w:eastAsia="en-US"/>
        </w:rPr>
        <w:t>Vukovic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eastAsia="en-US"/>
        </w:rPr>
        <w:t xml:space="preserve"> J., Orlic T., </w:t>
      </w:r>
      <w:proofErr w:type="spellStart"/>
      <w:r w:rsidRPr="005F1BD6">
        <w:rPr>
          <w:rFonts w:ascii="Times New Roman" w:eastAsia="Times New Roman" w:hAnsi="Times New Roman" w:cs="Times New Roman"/>
          <w:kern w:val="0"/>
          <w:lang w:eastAsia="en-US"/>
        </w:rPr>
        <w:t>Živanovic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eastAsia="en-US"/>
        </w:rPr>
        <w:t xml:space="preserve"> D. A rare case of</w:t>
      </w:r>
      <w:r w:rsidRPr="005F1BD6">
        <w:rPr>
          <w:rFonts w:ascii="Times New Roman" w:eastAsia="Times New Roman" w:hAnsi="Times New Roman" w:cs="Times New Roman"/>
          <w:color w:val="000000"/>
          <w:kern w:val="0"/>
          <w:shd w:val="clear" w:color="auto" w:fill="FFFFFF"/>
          <w:lang w:eastAsia="en-US"/>
        </w:rPr>
        <w:t xml:space="preserve">  Bullous Pemphigoid on  </w:t>
      </w:r>
      <w:r w:rsidRPr="005F1BD6">
        <w:rPr>
          <w:rFonts w:ascii="Times New Roman" w:eastAsia="Times New Roman" w:hAnsi="Times New Roman" w:cs="Times New Roman"/>
          <w:kern w:val="0"/>
          <w:lang w:eastAsia="en-US"/>
        </w:rPr>
        <w:t xml:space="preserve">preexisting lesions of Lichen </w:t>
      </w:r>
      <w:proofErr w:type="spellStart"/>
      <w:r w:rsidRPr="005F1BD6">
        <w:rPr>
          <w:rFonts w:ascii="Times New Roman" w:eastAsia="Times New Roman" w:hAnsi="Times New Roman" w:cs="Times New Roman"/>
          <w:kern w:val="0"/>
          <w:lang w:eastAsia="en-US"/>
        </w:rPr>
        <w:t>Sclerosus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eastAsia="en-US"/>
        </w:rPr>
        <w:t xml:space="preserve"> et </w:t>
      </w:r>
      <w:proofErr w:type="spellStart"/>
      <w:r w:rsidRPr="005F1BD6">
        <w:rPr>
          <w:rFonts w:ascii="Times New Roman" w:eastAsia="Times New Roman" w:hAnsi="Times New Roman" w:cs="Times New Roman"/>
          <w:kern w:val="0"/>
          <w:lang w:eastAsia="en-US"/>
        </w:rPr>
        <w:t>Atrophicus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eastAsia="en-US"/>
        </w:rPr>
        <w:t xml:space="preserve">. EADV </w:t>
      </w:r>
      <w:proofErr w:type="spellStart"/>
      <w:r w:rsidRPr="005F1BD6">
        <w:rPr>
          <w:rFonts w:ascii="Times New Roman" w:eastAsia="Times New Roman" w:hAnsi="Times New Roman" w:cs="Times New Roman"/>
          <w:kern w:val="0"/>
          <w:lang w:eastAsia="en-US"/>
        </w:rPr>
        <w:t>Simposium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eastAsia="en-US"/>
        </w:rPr>
        <w:t>, Malta  2024. Abstract No 1732.</w:t>
      </w:r>
    </w:p>
    <w:p w14:paraId="002A0E28" w14:textId="77777777" w:rsidR="00BD344D" w:rsidRPr="001D2430" w:rsidRDefault="00BD344D" w:rsidP="00BD344D">
      <w:pPr>
        <w:numPr>
          <w:ilvl w:val="0"/>
          <w:numId w:val="43"/>
        </w:numPr>
        <w:suppressAutoHyphens w:val="0"/>
        <w:spacing w:after="0" w:line="240" w:lineRule="auto"/>
        <w:ind w:hanging="450"/>
        <w:jc w:val="both"/>
        <w:rPr>
          <w:rFonts w:ascii="Times New Roman" w:eastAsia="Times New Roman" w:hAnsi="Times New Roman" w:cs="Times New Roman"/>
          <w:kern w:val="0"/>
          <w:lang w:eastAsia="en-US"/>
        </w:rPr>
      </w:pPr>
      <w:r>
        <w:rPr>
          <w:rFonts w:ascii="Times New Roman" w:eastAsia="Times New Roman" w:hAnsi="Times New Roman" w:cs="Times New Roman"/>
          <w:kern w:val="0"/>
          <w:lang w:eastAsia="en-US"/>
        </w:rPr>
        <w:t xml:space="preserve">Petrovic D, Petrovic I, </w:t>
      </w:r>
      <w:proofErr w:type="spellStart"/>
      <w:r>
        <w:rPr>
          <w:rFonts w:ascii="Times New Roman" w:eastAsia="Times New Roman" w:hAnsi="Times New Roman" w:cs="Times New Roman"/>
          <w:kern w:val="0"/>
          <w:lang w:eastAsia="en-US"/>
        </w:rPr>
        <w:t>Kundovic</w:t>
      </w:r>
      <w:proofErr w:type="spellEnd"/>
      <w:r>
        <w:rPr>
          <w:rFonts w:ascii="Times New Roman" w:eastAsia="Times New Roman" w:hAnsi="Times New Roman" w:cs="Times New Roman"/>
          <w:kern w:val="0"/>
          <w:lang w:eastAsia="en-US"/>
        </w:rPr>
        <w:t xml:space="preserve"> K, </w:t>
      </w:r>
      <w:proofErr w:type="spellStart"/>
      <w:r>
        <w:rPr>
          <w:rFonts w:ascii="Times New Roman" w:eastAsia="Times New Roman" w:hAnsi="Times New Roman" w:cs="Times New Roman"/>
          <w:kern w:val="0"/>
          <w:lang w:eastAsia="en-US"/>
        </w:rPr>
        <w:t>Stojkovic-Filipovic</w:t>
      </w:r>
      <w:proofErr w:type="spellEnd"/>
      <w:r>
        <w:rPr>
          <w:rFonts w:ascii="Times New Roman" w:eastAsia="Times New Roman" w:hAnsi="Times New Roman" w:cs="Times New Roman"/>
          <w:kern w:val="0"/>
          <w:lang w:eastAsia="en-US"/>
        </w:rPr>
        <w:t xml:space="preserve"> J, </w:t>
      </w:r>
      <w:proofErr w:type="spellStart"/>
      <w:r>
        <w:rPr>
          <w:rFonts w:ascii="Times New Roman" w:eastAsia="Times New Roman" w:hAnsi="Times New Roman" w:cs="Times New Roman"/>
          <w:kern w:val="0"/>
          <w:lang w:eastAsia="en-US"/>
        </w:rPr>
        <w:t>Manojlovic</w:t>
      </w:r>
      <w:proofErr w:type="spellEnd"/>
      <w:r>
        <w:rPr>
          <w:rFonts w:ascii="Times New Roman" w:eastAsia="Times New Roman" w:hAnsi="Times New Roman" w:cs="Times New Roman"/>
          <w:kern w:val="0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lang w:eastAsia="en-US"/>
        </w:rPr>
        <w:t>Gačić</w:t>
      </w:r>
      <w:proofErr w:type="spellEnd"/>
      <w:r>
        <w:rPr>
          <w:rFonts w:ascii="Times New Roman" w:eastAsia="Times New Roman" w:hAnsi="Times New Roman" w:cs="Times New Roman"/>
          <w:kern w:val="0"/>
          <w:lang w:eastAsia="en-US"/>
        </w:rPr>
        <w:t xml:space="preserve"> E, </w:t>
      </w:r>
      <w:proofErr w:type="spellStart"/>
      <w:r>
        <w:rPr>
          <w:rFonts w:ascii="Times New Roman" w:eastAsia="Times New Roman" w:hAnsi="Times New Roman" w:cs="Times New Roman"/>
          <w:kern w:val="0"/>
          <w:lang w:eastAsia="en-US"/>
        </w:rPr>
        <w:t>Bosic</w:t>
      </w:r>
      <w:proofErr w:type="spellEnd"/>
      <w:r>
        <w:rPr>
          <w:rFonts w:ascii="Times New Roman" w:eastAsia="Times New Roman" w:hAnsi="Times New Roman" w:cs="Times New Roman"/>
          <w:kern w:val="0"/>
          <w:lang w:eastAsia="en-US"/>
        </w:rPr>
        <w:t xml:space="preserve"> M, </w:t>
      </w:r>
      <w:proofErr w:type="spellStart"/>
      <w:r>
        <w:rPr>
          <w:rFonts w:ascii="Times New Roman" w:eastAsia="Times New Roman" w:hAnsi="Times New Roman" w:cs="Times New Roman"/>
          <w:kern w:val="0"/>
          <w:lang w:eastAsia="en-US"/>
        </w:rPr>
        <w:t>Skiljevic</w:t>
      </w:r>
      <w:proofErr w:type="spellEnd"/>
      <w:r>
        <w:rPr>
          <w:rFonts w:ascii="Times New Roman" w:eastAsia="Times New Roman" w:hAnsi="Times New Roman" w:cs="Times New Roman"/>
          <w:kern w:val="0"/>
          <w:lang w:eastAsia="en-US"/>
        </w:rPr>
        <w:t xml:space="preserve"> D, </w:t>
      </w:r>
      <w:proofErr w:type="spellStart"/>
      <w:r>
        <w:rPr>
          <w:rFonts w:ascii="Times New Roman" w:eastAsia="Times New Roman" w:hAnsi="Times New Roman" w:cs="Times New Roman"/>
          <w:kern w:val="0"/>
          <w:lang w:eastAsia="en-US"/>
        </w:rPr>
        <w:t>Delic</w:t>
      </w:r>
      <w:proofErr w:type="spellEnd"/>
      <w:r>
        <w:rPr>
          <w:rFonts w:ascii="Times New Roman" w:eastAsia="Times New Roman" w:hAnsi="Times New Roman" w:cs="Times New Roman"/>
          <w:kern w:val="0"/>
          <w:lang w:eastAsia="en-US"/>
        </w:rPr>
        <w:t xml:space="preserve"> N, </w:t>
      </w:r>
      <w:proofErr w:type="spellStart"/>
      <w:r>
        <w:rPr>
          <w:rFonts w:ascii="Times New Roman" w:eastAsia="Times New Roman" w:hAnsi="Times New Roman" w:cs="Times New Roman"/>
          <w:kern w:val="0"/>
          <w:lang w:eastAsia="en-US"/>
        </w:rPr>
        <w:t>Mijuskovic</w:t>
      </w:r>
      <w:proofErr w:type="spellEnd"/>
      <w:r>
        <w:rPr>
          <w:rFonts w:ascii="Times New Roman" w:eastAsia="Times New Roman" w:hAnsi="Times New Roman" w:cs="Times New Roman"/>
          <w:kern w:val="0"/>
          <w:lang w:eastAsia="en-US"/>
        </w:rPr>
        <w:t xml:space="preserve"> M, </w:t>
      </w:r>
      <w:proofErr w:type="spellStart"/>
      <w:r>
        <w:rPr>
          <w:rFonts w:ascii="Times New Roman" w:eastAsia="Times New Roman" w:hAnsi="Times New Roman" w:cs="Times New Roman"/>
          <w:kern w:val="0"/>
          <w:lang w:eastAsia="en-US"/>
        </w:rPr>
        <w:t>Lekic</w:t>
      </w:r>
      <w:proofErr w:type="spellEnd"/>
      <w:r>
        <w:rPr>
          <w:rFonts w:ascii="Times New Roman" w:eastAsia="Times New Roman" w:hAnsi="Times New Roman" w:cs="Times New Roman"/>
          <w:kern w:val="0"/>
          <w:lang w:eastAsia="en-US"/>
        </w:rPr>
        <w:t xml:space="preserve"> B, </w:t>
      </w:r>
      <w:proofErr w:type="spellStart"/>
      <w:r>
        <w:rPr>
          <w:rFonts w:ascii="Times New Roman" w:eastAsia="Times New Roman" w:hAnsi="Times New Roman" w:cs="Times New Roman"/>
          <w:kern w:val="0"/>
          <w:lang w:eastAsia="en-US"/>
        </w:rPr>
        <w:t>Minic</w:t>
      </w:r>
      <w:proofErr w:type="spellEnd"/>
      <w:r>
        <w:rPr>
          <w:rFonts w:ascii="Times New Roman" w:eastAsia="Times New Roman" w:hAnsi="Times New Roman" w:cs="Times New Roman"/>
          <w:kern w:val="0"/>
          <w:lang w:eastAsia="en-US"/>
        </w:rPr>
        <w:t xml:space="preserve"> S, Gajic </w:t>
      </w:r>
      <w:proofErr w:type="spellStart"/>
      <w:r>
        <w:rPr>
          <w:rFonts w:ascii="Times New Roman" w:eastAsia="Times New Roman" w:hAnsi="Times New Roman" w:cs="Times New Roman"/>
          <w:kern w:val="0"/>
          <w:lang w:eastAsia="en-US"/>
        </w:rPr>
        <w:t>Veljic</w:t>
      </w:r>
      <w:proofErr w:type="spellEnd"/>
      <w:r>
        <w:rPr>
          <w:rFonts w:ascii="Times New Roman" w:eastAsia="Times New Roman" w:hAnsi="Times New Roman" w:cs="Times New Roman"/>
          <w:kern w:val="0"/>
          <w:lang w:eastAsia="en-US"/>
        </w:rPr>
        <w:t xml:space="preserve"> M, </w:t>
      </w:r>
      <w:proofErr w:type="spellStart"/>
      <w:r w:rsidRPr="001D2430">
        <w:rPr>
          <w:rFonts w:ascii="Times New Roman" w:eastAsia="Times New Roman" w:hAnsi="Times New Roman" w:cs="Times New Roman"/>
          <w:b/>
          <w:color w:val="000000" w:themeColor="text1"/>
          <w:kern w:val="0"/>
          <w:lang w:eastAsia="en-US"/>
        </w:rPr>
        <w:t>Reljic</w:t>
      </w:r>
      <w:proofErr w:type="spellEnd"/>
      <w:r w:rsidRPr="001D2430">
        <w:rPr>
          <w:rFonts w:ascii="Times New Roman" w:eastAsia="Times New Roman" w:hAnsi="Times New Roman" w:cs="Times New Roman"/>
          <w:b/>
          <w:color w:val="000000" w:themeColor="text1"/>
          <w:kern w:val="0"/>
          <w:lang w:eastAsia="en-US"/>
        </w:rPr>
        <w:t xml:space="preserve"> V</w:t>
      </w:r>
      <w:r>
        <w:rPr>
          <w:rFonts w:ascii="Times New Roman" w:eastAsia="Times New Roman" w:hAnsi="Times New Roman" w:cs="Times New Roman"/>
          <w:kern w:val="0"/>
          <w:lang w:eastAsia="en-US"/>
        </w:rPr>
        <w:t xml:space="preserve">, Zivanovic D, Peric J. </w:t>
      </w:r>
      <w:proofErr w:type="spellStart"/>
      <w:r>
        <w:rPr>
          <w:rFonts w:ascii="Times New Roman" w:eastAsia="Times New Roman" w:hAnsi="Times New Roman" w:cs="Times New Roman"/>
          <w:kern w:val="0"/>
          <w:lang w:eastAsia="en-US"/>
        </w:rPr>
        <w:t>Cutaneus</w:t>
      </w:r>
      <w:proofErr w:type="spellEnd"/>
      <w:r>
        <w:rPr>
          <w:rFonts w:ascii="Times New Roman" w:eastAsia="Times New Roman" w:hAnsi="Times New Roman" w:cs="Times New Roman"/>
          <w:kern w:val="0"/>
          <w:lang w:eastAsia="en-US"/>
        </w:rPr>
        <w:t xml:space="preserve"> adverse drug </w:t>
      </w:r>
      <w:proofErr w:type="spellStart"/>
      <w:r>
        <w:rPr>
          <w:rFonts w:ascii="Times New Roman" w:eastAsia="Times New Roman" w:hAnsi="Times New Roman" w:cs="Times New Roman"/>
          <w:kern w:val="0"/>
          <w:lang w:eastAsia="en-US"/>
        </w:rPr>
        <w:t>reactionas</w:t>
      </w:r>
      <w:proofErr w:type="spellEnd"/>
      <w:r>
        <w:rPr>
          <w:rFonts w:ascii="Times New Roman" w:eastAsia="Times New Roman" w:hAnsi="Times New Roman" w:cs="Times New Roman"/>
          <w:kern w:val="0"/>
          <w:lang w:eastAsia="en-US"/>
        </w:rPr>
        <w:t xml:space="preserve">. 36th European </w:t>
      </w:r>
      <w:proofErr w:type="spellStart"/>
      <w:r>
        <w:rPr>
          <w:rFonts w:ascii="Times New Roman" w:eastAsia="Times New Roman" w:hAnsi="Times New Roman" w:cs="Times New Roman"/>
          <w:kern w:val="0"/>
          <w:lang w:eastAsia="en-US"/>
        </w:rPr>
        <w:t>Congres</w:t>
      </w:r>
      <w:proofErr w:type="spellEnd"/>
      <w:r>
        <w:rPr>
          <w:rFonts w:ascii="Times New Roman" w:eastAsia="Times New Roman" w:hAnsi="Times New Roman" w:cs="Times New Roman"/>
          <w:kern w:val="0"/>
          <w:lang w:eastAsia="en-US"/>
        </w:rPr>
        <w:t xml:space="preserve"> of Pathology, Florence 2024. Abstract book PS-03-009.</w:t>
      </w:r>
    </w:p>
    <w:p w14:paraId="686DD352" w14:textId="77777777" w:rsidR="00BD344D" w:rsidRPr="005F1BD6" w:rsidRDefault="00BD344D" w:rsidP="00BD344D">
      <w:pPr>
        <w:numPr>
          <w:ilvl w:val="0"/>
          <w:numId w:val="43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lang w:val="sr-Latn-CS" w:eastAsia="en-US"/>
        </w:rPr>
      </w:pPr>
      <w:proofErr w:type="spellStart"/>
      <w:r w:rsidRPr="005F1BD6">
        <w:rPr>
          <w:rFonts w:ascii="Times New Roman" w:eastAsia="Times New Roman" w:hAnsi="Times New Roman" w:cs="Times New Roman"/>
          <w:b/>
          <w:kern w:val="0"/>
          <w:lang w:eastAsia="en-US"/>
        </w:rPr>
        <w:t>Reljic</w:t>
      </w:r>
      <w:proofErr w:type="spellEnd"/>
      <w:r w:rsidRPr="005F1BD6">
        <w:rPr>
          <w:rFonts w:ascii="Times New Roman" w:eastAsia="Times New Roman" w:hAnsi="Times New Roman" w:cs="Times New Roman"/>
          <w:b/>
          <w:kern w:val="0"/>
          <w:lang w:eastAsia="en-US"/>
        </w:rPr>
        <w:t xml:space="preserve"> V,</w:t>
      </w:r>
      <w:r w:rsidRPr="005F1BD6">
        <w:rPr>
          <w:rFonts w:ascii="Times New Roman" w:eastAsia="Times New Roman" w:hAnsi="Times New Roman" w:cs="Times New Roman"/>
          <w:kern w:val="0"/>
          <w:lang w:eastAsia="en-US"/>
        </w:rPr>
        <w:t xml:space="preserve"> </w:t>
      </w:r>
      <w:proofErr w:type="spellStart"/>
      <w:r w:rsidRPr="005F1BD6">
        <w:rPr>
          <w:rFonts w:ascii="Times New Roman" w:eastAsia="Times New Roman" w:hAnsi="Times New Roman" w:cs="Times New Roman"/>
          <w:kern w:val="0"/>
          <w:lang w:eastAsia="en-US"/>
        </w:rPr>
        <w:t>Živanovic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eastAsia="en-US"/>
        </w:rPr>
        <w:t xml:space="preserve"> D, Cakic J, Vukovic M, Peric J. Cutaneous collagenous vasculopathy. 32nd C</w:t>
      </w:r>
      <w:r w:rsidRPr="005F1BD6">
        <w:rPr>
          <w:rFonts w:ascii="Times New Roman" w:eastAsia="Times New Roman" w:hAnsi="Times New Roman" w:cs="Times New Roman"/>
          <w:kern w:val="0"/>
          <w:lang w:val="sr-Latn-CS" w:eastAsia="en-US"/>
        </w:rPr>
        <w:t>ongress of the European Academy of Dermatology and Venereology</w:t>
      </w:r>
      <w:r w:rsidRPr="005F1BD6">
        <w:rPr>
          <w:rFonts w:ascii="Times New Roman" w:eastAsia="Times New Roman" w:hAnsi="Times New Roman" w:cs="Times New Roman"/>
          <w:kern w:val="0"/>
          <w:lang w:eastAsia="en-US"/>
        </w:rPr>
        <w:t>, Berlin 2023.  Abstract No 5252.</w:t>
      </w:r>
    </w:p>
    <w:p w14:paraId="5850D2DF" w14:textId="77777777" w:rsidR="00BD344D" w:rsidRPr="005F1BD6" w:rsidRDefault="00BD344D" w:rsidP="00BD344D">
      <w:pPr>
        <w:numPr>
          <w:ilvl w:val="0"/>
          <w:numId w:val="43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sr-Latn-CS" w:eastAsia="en-US"/>
        </w:rPr>
      </w:pPr>
      <w:r w:rsidRPr="005F1BD6">
        <w:rPr>
          <w:rFonts w:ascii="Times New Roman" w:eastAsia="Times New Roman" w:hAnsi="Times New Roman" w:cs="Times New Roman"/>
          <w:kern w:val="0"/>
          <w:lang w:val="sr-Latn-CS" w:eastAsia="en-US"/>
        </w:rPr>
        <w:t xml:space="preserve">Cakic J, </w:t>
      </w:r>
      <w:r w:rsidRPr="005F1BD6">
        <w:rPr>
          <w:rFonts w:ascii="Times New Roman" w:eastAsia="Times New Roman" w:hAnsi="Times New Roman" w:cs="Times New Roman"/>
          <w:b/>
          <w:kern w:val="0"/>
          <w:lang w:val="sr-Latn-CS" w:eastAsia="en-US"/>
        </w:rPr>
        <w:t>Reljic V</w:t>
      </w:r>
      <w:r w:rsidRPr="005F1BD6">
        <w:rPr>
          <w:rFonts w:ascii="Times New Roman" w:eastAsia="Times New Roman" w:hAnsi="Times New Roman" w:cs="Times New Roman"/>
          <w:kern w:val="0"/>
          <w:lang w:val="sr-Latn-CS" w:eastAsia="en-US"/>
        </w:rPr>
        <w:t xml:space="preserve">, Tomanović M, Zivanovic D. Pembrolizumab-induced bullous pemphigoid. </w:t>
      </w:r>
      <w:r w:rsidRPr="005F1BD6">
        <w:rPr>
          <w:rFonts w:ascii="Times New Roman" w:eastAsia="Times New Roman" w:hAnsi="Times New Roman" w:cs="Times New Roman"/>
          <w:kern w:val="0"/>
          <w:lang w:eastAsia="en-US"/>
        </w:rPr>
        <w:t xml:space="preserve">32.nd. </w:t>
      </w:r>
      <w:r w:rsidRPr="005F1BD6">
        <w:rPr>
          <w:rFonts w:ascii="Times New Roman" w:eastAsia="Times New Roman" w:hAnsi="Times New Roman" w:cs="Times New Roman"/>
          <w:kern w:val="0"/>
          <w:lang w:val="sr-Latn-CS" w:eastAsia="en-US"/>
        </w:rPr>
        <w:t>Congress of the European Academy of Dermatology and Venereology</w:t>
      </w:r>
      <w:r w:rsidRPr="005F1BD6">
        <w:rPr>
          <w:rFonts w:ascii="Times New Roman" w:eastAsia="Times New Roman" w:hAnsi="Times New Roman" w:cs="Times New Roman"/>
          <w:kern w:val="0"/>
          <w:lang w:eastAsia="en-US"/>
        </w:rPr>
        <w:t>, Berlin 2023. Abstract No 5294.</w:t>
      </w:r>
    </w:p>
    <w:p w14:paraId="2FB69452" w14:textId="77777777" w:rsidR="00BD344D" w:rsidRPr="005F1BD6" w:rsidRDefault="00BD344D" w:rsidP="00BD344D">
      <w:pPr>
        <w:numPr>
          <w:ilvl w:val="0"/>
          <w:numId w:val="43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sr-Latn-CS" w:eastAsia="en-US"/>
        </w:rPr>
      </w:pPr>
      <w:r w:rsidRPr="005F1BD6">
        <w:rPr>
          <w:rFonts w:ascii="Times New Roman" w:eastAsia="Times New Roman" w:hAnsi="Times New Roman" w:cs="Times New Roman"/>
          <w:kern w:val="0"/>
          <w:lang w:val="sr-Latn-CS" w:eastAsia="en-US"/>
        </w:rPr>
        <w:t xml:space="preserve">Tomanovic M, </w:t>
      </w:r>
      <w:r w:rsidRPr="005F1BD6">
        <w:rPr>
          <w:rFonts w:ascii="Times New Roman" w:eastAsia="Times New Roman" w:hAnsi="Times New Roman" w:cs="Times New Roman"/>
          <w:b/>
          <w:kern w:val="0"/>
          <w:lang w:val="sr-Latn-CS" w:eastAsia="en-US"/>
        </w:rPr>
        <w:t>Reljic V</w:t>
      </w:r>
      <w:r w:rsidRPr="005F1BD6">
        <w:rPr>
          <w:rFonts w:ascii="Times New Roman" w:eastAsia="Times New Roman" w:hAnsi="Times New Roman" w:cs="Times New Roman"/>
          <w:kern w:val="0"/>
          <w:lang w:val="sr-Latn-CS" w:eastAsia="en-US"/>
        </w:rPr>
        <w:t xml:space="preserve">, Vukovic J, Zivanovic D. Sulzberger Garbe successfully treated with diaminodiphenylsulfone. </w:t>
      </w:r>
      <w:r w:rsidRPr="005F1BD6">
        <w:rPr>
          <w:rFonts w:ascii="Times New Roman" w:eastAsia="Times New Roman" w:hAnsi="Times New Roman" w:cs="Times New Roman"/>
          <w:kern w:val="0"/>
          <w:lang w:eastAsia="en-US"/>
        </w:rPr>
        <w:t>EADV Symposium, Seville 2023. Abstract No 1197.</w:t>
      </w:r>
    </w:p>
    <w:p w14:paraId="0A64E96E" w14:textId="77777777" w:rsidR="00BD344D" w:rsidRPr="005F1BD6" w:rsidRDefault="00BD344D" w:rsidP="00BD344D">
      <w:pPr>
        <w:numPr>
          <w:ilvl w:val="0"/>
          <w:numId w:val="43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sr-Latn-CS" w:eastAsia="en-US"/>
        </w:rPr>
      </w:pPr>
      <w:proofErr w:type="spellStart"/>
      <w:r w:rsidRPr="005F1BD6">
        <w:rPr>
          <w:rFonts w:ascii="Times New Roman" w:eastAsia="Times New Roman" w:hAnsi="Times New Roman" w:cs="Times New Roman"/>
          <w:kern w:val="0"/>
          <w:lang w:eastAsia="en-US"/>
        </w:rPr>
        <w:t>Tomanovic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eastAsia="en-US"/>
        </w:rPr>
        <w:t xml:space="preserve"> M, </w:t>
      </w:r>
      <w:proofErr w:type="spellStart"/>
      <w:r w:rsidRPr="005F1BD6">
        <w:rPr>
          <w:rFonts w:ascii="Times New Roman" w:eastAsia="Times New Roman" w:hAnsi="Times New Roman" w:cs="Times New Roman"/>
          <w:b/>
          <w:kern w:val="0"/>
          <w:lang w:eastAsia="en-US"/>
        </w:rPr>
        <w:t>Reljic</w:t>
      </w:r>
      <w:proofErr w:type="spellEnd"/>
      <w:r w:rsidRPr="005F1BD6">
        <w:rPr>
          <w:rFonts w:ascii="Times New Roman" w:eastAsia="Times New Roman" w:hAnsi="Times New Roman" w:cs="Times New Roman"/>
          <w:b/>
          <w:kern w:val="0"/>
          <w:lang w:eastAsia="en-US"/>
        </w:rPr>
        <w:t xml:space="preserve"> V</w:t>
      </w:r>
      <w:r w:rsidRPr="005F1BD6">
        <w:rPr>
          <w:rFonts w:ascii="Times New Roman" w:eastAsia="Times New Roman" w:hAnsi="Times New Roman" w:cs="Times New Roman"/>
          <w:kern w:val="0"/>
          <w:lang w:eastAsia="en-US"/>
        </w:rPr>
        <w:t>, Zivanovic D, Vukovic J. A fatal case of Ecthyma gangrenosum in a patient with Pemphigus vulgaris. EADV Symposium, Seville 2023.</w:t>
      </w:r>
      <w:r w:rsidRPr="005F1BD6">
        <w:rPr>
          <w:rFonts w:ascii="Times New Roman" w:eastAsia="Times New Roman" w:hAnsi="Times New Roman" w:cs="Times New Roman"/>
          <w:kern w:val="0"/>
          <w:lang w:val="sr-Latn-CS" w:eastAsia="en-US"/>
        </w:rPr>
        <w:t xml:space="preserve"> Abstract  No 540.</w:t>
      </w:r>
    </w:p>
    <w:p w14:paraId="5C5BDA0E" w14:textId="77777777" w:rsidR="00BD344D" w:rsidRPr="005F1BD6" w:rsidRDefault="00BD344D" w:rsidP="00BD344D">
      <w:pPr>
        <w:numPr>
          <w:ilvl w:val="0"/>
          <w:numId w:val="43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sr-Latn-CS" w:eastAsia="en-US"/>
        </w:rPr>
      </w:pPr>
      <w:r w:rsidRPr="005F1BD6">
        <w:rPr>
          <w:rFonts w:ascii="Times New Roman" w:eastAsia="Times New Roman" w:hAnsi="Times New Roman" w:cs="Times New Roman"/>
          <w:kern w:val="0"/>
          <w:lang w:val="sr-Latn-CS" w:eastAsia="en-US"/>
        </w:rPr>
        <w:t xml:space="preserve">Kapetanovic I, </w:t>
      </w:r>
      <w:r w:rsidRPr="005F1BD6">
        <w:rPr>
          <w:rFonts w:ascii="Times New Roman" w:eastAsia="Times New Roman" w:hAnsi="Times New Roman" w:cs="Times New Roman"/>
          <w:b/>
          <w:kern w:val="0"/>
          <w:lang w:val="sr-Latn-CS" w:eastAsia="en-US"/>
        </w:rPr>
        <w:t>Reljic V</w:t>
      </w:r>
      <w:r w:rsidRPr="005F1BD6">
        <w:rPr>
          <w:rFonts w:ascii="Times New Roman" w:eastAsia="Times New Roman" w:hAnsi="Times New Roman" w:cs="Times New Roman"/>
          <w:kern w:val="0"/>
          <w:lang w:val="sr-Latn-CS" w:eastAsia="en-US"/>
        </w:rPr>
        <w:t xml:space="preserve">, Vukovic J, Zivanovic D. Erlotinim induced deep cicatritricial  alopecia and folliculitis decalvans. </w:t>
      </w:r>
      <w:r w:rsidRPr="005F1BD6">
        <w:rPr>
          <w:rFonts w:ascii="Times New Roman" w:eastAsia="Times New Roman" w:hAnsi="Times New Roman" w:cs="Times New Roman"/>
          <w:kern w:val="0"/>
          <w:lang w:eastAsia="en-US"/>
        </w:rPr>
        <w:t>EADV Symposium, Seville 2023.  Abstract No 759.</w:t>
      </w:r>
    </w:p>
    <w:p w14:paraId="4AC934A9" w14:textId="77777777" w:rsidR="00BD344D" w:rsidRPr="005F1BD6" w:rsidRDefault="00BD344D" w:rsidP="00BD344D">
      <w:pPr>
        <w:numPr>
          <w:ilvl w:val="0"/>
          <w:numId w:val="43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sr-Latn-CS" w:eastAsia="en-US"/>
        </w:rPr>
      </w:pPr>
      <w:r w:rsidRPr="005F1BD6">
        <w:rPr>
          <w:rFonts w:ascii="Times New Roman" w:eastAsia="Times New Roman" w:hAnsi="Times New Roman" w:cs="Times New Roman"/>
          <w:kern w:val="0"/>
          <w:lang w:val="sr-Latn-CS" w:eastAsia="en-US"/>
        </w:rPr>
        <w:t xml:space="preserve">Vukovic J, Tomanovic M, Kekic S, </w:t>
      </w:r>
      <w:r w:rsidRPr="005F1BD6">
        <w:rPr>
          <w:rFonts w:ascii="Times New Roman" w:eastAsia="Times New Roman" w:hAnsi="Times New Roman" w:cs="Times New Roman"/>
          <w:b/>
          <w:color w:val="000000"/>
          <w:kern w:val="0"/>
          <w:lang w:val="sr-Latn-CS" w:eastAsia="en-US"/>
        </w:rPr>
        <w:t>Reljic V</w:t>
      </w:r>
      <w:r w:rsidRPr="005F1BD6">
        <w:rPr>
          <w:rFonts w:ascii="Times New Roman" w:eastAsia="Times New Roman" w:hAnsi="Times New Roman" w:cs="Times New Roman"/>
          <w:kern w:val="0"/>
          <w:lang w:val="sr-Latn-CS" w:eastAsia="en-US"/>
        </w:rPr>
        <w:t xml:space="preserve">, Zivanovic D. Unilateral Blaschko- linear lichen planus-case report. 1st Congress of the Association of Slovenian Dermatovenereologists. Bled 2023. Book of abstracts, p 95. </w:t>
      </w:r>
      <w:r w:rsidRPr="005F1BD6">
        <w:rPr>
          <w:rFonts w:ascii="Times New Roman" w:eastAsia="Times New Roman" w:hAnsi="Times New Roman" w:cs="Times New Roman"/>
          <w:kern w:val="0"/>
          <w:lang w:eastAsia="en-US"/>
        </w:rPr>
        <w:t>Abstract No 5294.</w:t>
      </w:r>
      <w:r w:rsidRPr="005F1BD6">
        <w:rPr>
          <w:rFonts w:ascii="Times New Roman" w:eastAsia="Times New Roman" w:hAnsi="Times New Roman" w:cs="Times New Roman"/>
          <w:kern w:val="0"/>
          <w:lang w:val="sr-Latn-CS" w:eastAsia="en-US"/>
        </w:rPr>
        <w:t xml:space="preserve"> </w:t>
      </w:r>
    </w:p>
    <w:p w14:paraId="23F60E9D" w14:textId="77777777" w:rsidR="00BD344D" w:rsidRPr="005F1BD6" w:rsidRDefault="00BD344D" w:rsidP="00BD344D">
      <w:pPr>
        <w:pStyle w:val="ListParagraph"/>
        <w:numPr>
          <w:ilvl w:val="0"/>
          <w:numId w:val="43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sr-Latn-CS" w:eastAsia="en-US"/>
        </w:rPr>
      </w:pPr>
      <w:r w:rsidRPr="005F1BD6">
        <w:rPr>
          <w:rFonts w:ascii="Times New Roman" w:eastAsia="Times New Roman" w:hAnsi="Times New Roman" w:cs="Times New Roman"/>
          <w:b/>
          <w:kern w:val="0"/>
          <w:lang w:val="sr-Latn-CS" w:eastAsia="en-US"/>
        </w:rPr>
        <w:t>Reljic V</w:t>
      </w:r>
      <w:r w:rsidRPr="005F1BD6">
        <w:rPr>
          <w:rFonts w:ascii="Times New Roman" w:eastAsia="Times New Roman" w:hAnsi="Times New Roman" w:cs="Times New Roman"/>
          <w:kern w:val="0"/>
          <w:lang w:val="sr-Latn-CS" w:eastAsia="en-US"/>
        </w:rPr>
        <w:t xml:space="preserve">, Vukovic J, Kapetanovic I, Zivanovic D. Lupus vulgaris-late complication of   intravesical of BCG vaccine in a patient with bladder cancer and myelodysplastic syndrome. 28th Congress of the European Academy of Dermatology and Venereology, Madrid 2019. Abstract book: P1149. </w:t>
      </w:r>
    </w:p>
    <w:p w14:paraId="319B60FF" w14:textId="77777777" w:rsidR="00BD344D" w:rsidRPr="005F1BD6" w:rsidRDefault="00BD344D" w:rsidP="00BD344D">
      <w:pPr>
        <w:numPr>
          <w:ilvl w:val="0"/>
          <w:numId w:val="43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sr-Latn-CS" w:eastAsia="en-US"/>
        </w:rPr>
      </w:pPr>
      <w:r w:rsidRPr="005F1BD6">
        <w:rPr>
          <w:rFonts w:ascii="Times New Roman" w:eastAsia="Times New Roman" w:hAnsi="Times New Roman" w:cs="Times New Roman"/>
          <w:kern w:val="0"/>
          <w:lang w:val="sr-Latn-CS" w:eastAsia="en-US"/>
        </w:rPr>
        <w:t xml:space="preserve">Peric J, Lekic B, </w:t>
      </w:r>
      <w:r w:rsidRPr="005F1BD6">
        <w:rPr>
          <w:rFonts w:ascii="Times New Roman" w:eastAsia="Times New Roman" w:hAnsi="Times New Roman" w:cs="Times New Roman"/>
          <w:b/>
          <w:kern w:val="0"/>
          <w:lang w:val="sr-Latn-CS" w:eastAsia="en-US"/>
        </w:rPr>
        <w:t>Reljic V</w:t>
      </w:r>
      <w:r w:rsidRPr="005F1BD6">
        <w:rPr>
          <w:rFonts w:ascii="Times New Roman" w:eastAsia="Times New Roman" w:hAnsi="Times New Roman" w:cs="Times New Roman"/>
          <w:kern w:val="0"/>
          <w:lang w:val="sr-Latn-CS" w:eastAsia="en-US"/>
        </w:rPr>
        <w:t>, Skiljevic D. Superficial granulomatous pyoderma of the face: treatment response. 24th World Congress of  Dermatology, Milan 2019. Abstract book: P7154.</w:t>
      </w:r>
    </w:p>
    <w:p w14:paraId="30E4E6D0" w14:textId="77777777" w:rsidR="00BD344D" w:rsidRPr="005F1BD6" w:rsidRDefault="00BD344D" w:rsidP="00BD344D">
      <w:pPr>
        <w:numPr>
          <w:ilvl w:val="0"/>
          <w:numId w:val="43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sr-Latn-CS" w:eastAsia="en-US"/>
        </w:rPr>
      </w:pPr>
      <w:r w:rsidRPr="005F1BD6">
        <w:rPr>
          <w:rFonts w:ascii="Times New Roman" w:eastAsia="Times New Roman" w:hAnsi="Times New Roman" w:cs="Times New Roman"/>
          <w:kern w:val="0"/>
          <w:lang w:val="sr-Latn-CS" w:eastAsia="en-US"/>
        </w:rPr>
        <w:t xml:space="preserve">Peric J, Lekic B, </w:t>
      </w:r>
      <w:r w:rsidRPr="005F1BD6">
        <w:rPr>
          <w:rFonts w:ascii="Times New Roman" w:eastAsia="Times New Roman" w:hAnsi="Times New Roman" w:cs="Times New Roman"/>
          <w:b/>
          <w:kern w:val="0"/>
          <w:lang w:val="sr-Latn-CS" w:eastAsia="en-US"/>
        </w:rPr>
        <w:t>Reljic V</w:t>
      </w:r>
      <w:r w:rsidRPr="005F1BD6">
        <w:rPr>
          <w:rFonts w:ascii="Times New Roman" w:eastAsia="Times New Roman" w:hAnsi="Times New Roman" w:cs="Times New Roman"/>
          <w:kern w:val="0"/>
          <w:lang w:val="sr-Latn-CS" w:eastAsia="en-US"/>
        </w:rPr>
        <w:t>, Skiljevic D. Toxic epidermal necrolysis-like subacute cutaneous lupus erythematosus-report of two cases.27.th Congress of the EuropeanAcademy of Dermatoloogy and Venereology, Paris 2018. Abstract book: P0405.</w:t>
      </w:r>
    </w:p>
    <w:p w14:paraId="58777AAD" w14:textId="77777777" w:rsidR="00BD344D" w:rsidRPr="005F1BD6" w:rsidRDefault="00BD344D" w:rsidP="00BD344D">
      <w:pPr>
        <w:numPr>
          <w:ilvl w:val="0"/>
          <w:numId w:val="43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sr-Latn-CS" w:eastAsia="en-US"/>
        </w:rPr>
      </w:pPr>
      <w:r w:rsidRPr="005F1BD6">
        <w:rPr>
          <w:rFonts w:ascii="Times New Roman" w:eastAsia="Times New Roman" w:hAnsi="Times New Roman" w:cs="Times New Roman"/>
          <w:b/>
          <w:kern w:val="0"/>
          <w:lang w:val="sr-Latn-CS" w:eastAsia="en-US"/>
        </w:rPr>
        <w:t>Reljic V,</w:t>
      </w:r>
      <w:r w:rsidRPr="005F1BD6">
        <w:rPr>
          <w:rFonts w:ascii="Times New Roman" w:eastAsia="Times New Roman" w:hAnsi="Times New Roman" w:cs="Times New Roman"/>
          <w:kern w:val="0"/>
          <w:lang w:val="sr-Latn-CS" w:eastAsia="en-US"/>
        </w:rPr>
        <w:t xml:space="preserve"> Lekic B, Peric J, Popadic S. IgA pemphigus SPD type associated with larynx carcinoma-case report. 27.th Congress of the European Academy of Dermatoloogy and Venereology, Paris 2018. Abstract book: P0356.</w:t>
      </w:r>
    </w:p>
    <w:p w14:paraId="7AAA12C4" w14:textId="77777777" w:rsidR="00BD344D" w:rsidRPr="005F1BD6" w:rsidRDefault="00BD344D" w:rsidP="00BD344D">
      <w:pPr>
        <w:numPr>
          <w:ilvl w:val="0"/>
          <w:numId w:val="43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sr-Latn-CS" w:eastAsia="en-US"/>
        </w:rPr>
      </w:pPr>
      <w:r w:rsidRPr="005F1BD6">
        <w:rPr>
          <w:rFonts w:ascii="Times New Roman" w:eastAsia="Times New Roman" w:hAnsi="Times New Roman" w:cs="Times New Roman"/>
          <w:kern w:val="0"/>
          <w:lang w:val="sr-Latn-CS" w:eastAsia="en-US"/>
        </w:rPr>
        <w:t xml:space="preserve">Skiljevic D, Lekic B, Vukovic J, </w:t>
      </w:r>
      <w:r w:rsidRPr="005F1BD6">
        <w:rPr>
          <w:rFonts w:ascii="Times New Roman" w:eastAsia="Times New Roman" w:hAnsi="Times New Roman" w:cs="Times New Roman"/>
          <w:b/>
          <w:kern w:val="0"/>
          <w:lang w:val="sr-Latn-CS" w:eastAsia="en-US"/>
        </w:rPr>
        <w:t xml:space="preserve">Reljic V, </w:t>
      </w:r>
      <w:r w:rsidRPr="005F1BD6">
        <w:rPr>
          <w:rFonts w:ascii="Times New Roman" w:eastAsia="Times New Roman" w:hAnsi="Times New Roman" w:cs="Times New Roman"/>
          <w:kern w:val="0"/>
          <w:lang w:val="sr-Latn-CS" w:eastAsia="en-US"/>
        </w:rPr>
        <w:t>Medenica Lj. Superficial granulomatous pyoderma of the face-case report. 25th Congress of the European Academy of Dermatoloogy and Venereology, Vienna 2016. Abstract book: P1449.</w:t>
      </w:r>
    </w:p>
    <w:p w14:paraId="699ED3D3" w14:textId="77777777" w:rsidR="00BD344D" w:rsidRPr="005F1BD6" w:rsidRDefault="00BD344D" w:rsidP="00BD344D">
      <w:pPr>
        <w:numPr>
          <w:ilvl w:val="0"/>
          <w:numId w:val="43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GB" w:eastAsia="en-US"/>
        </w:rPr>
      </w:pPr>
      <w:proofErr w:type="spellStart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>Živanovic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 xml:space="preserve"> D, </w:t>
      </w:r>
      <w:proofErr w:type="spellStart"/>
      <w:r w:rsidRPr="005F1BD6">
        <w:rPr>
          <w:rFonts w:ascii="Times New Roman" w:eastAsia="Times New Roman" w:hAnsi="Times New Roman" w:cs="Times New Roman"/>
          <w:b/>
          <w:kern w:val="0"/>
          <w:lang w:val="en-GB" w:eastAsia="en-US"/>
        </w:rPr>
        <w:t>Reljic</w:t>
      </w:r>
      <w:proofErr w:type="spellEnd"/>
      <w:r w:rsidRPr="005F1BD6">
        <w:rPr>
          <w:rFonts w:ascii="Times New Roman" w:eastAsia="Times New Roman" w:hAnsi="Times New Roman" w:cs="Times New Roman"/>
          <w:b/>
          <w:kern w:val="0"/>
          <w:lang w:val="en-GB" w:eastAsia="en-US"/>
        </w:rPr>
        <w:t xml:space="preserve"> V, </w:t>
      </w:r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 xml:space="preserve">Bogdanovic A, Nikolic M. </w:t>
      </w:r>
      <w:proofErr w:type="spellStart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>Imatimib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 xml:space="preserve"> mesylate-induced skin reaction</w:t>
      </w:r>
      <w:r w:rsidRPr="005F1BD6">
        <w:rPr>
          <w:rFonts w:ascii="Times New Roman" w:eastAsia="Times New Roman" w:hAnsi="Times New Roman" w:cs="Times New Roman"/>
          <w:kern w:val="0"/>
          <w:lang w:eastAsia="en-US"/>
        </w:rPr>
        <w:t xml:space="preserve"> in a patient with chronic myeloid leukemia.11</w:t>
      </w:r>
      <w:proofErr w:type="spellStart"/>
      <w:r w:rsidRPr="005F1BD6">
        <w:rPr>
          <w:rFonts w:ascii="Times New Roman" w:eastAsia="Times New Roman" w:hAnsi="Times New Roman" w:cs="Times New Roman"/>
          <w:kern w:val="0"/>
          <w:vertAlign w:val="superscript"/>
          <w:lang w:val="en-GB" w:eastAsia="en-US"/>
        </w:rPr>
        <w:t>th</w:t>
      </w:r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>European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 xml:space="preserve"> </w:t>
      </w:r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>Academy of Dermatology and Venereology</w:t>
      </w:r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 xml:space="preserve"> Spring Symposium, Belgrade 2014. Abstract book: P173.</w:t>
      </w:r>
    </w:p>
    <w:p w14:paraId="0D3131C7" w14:textId="77777777" w:rsidR="00BD344D" w:rsidRPr="005F1BD6" w:rsidRDefault="00BD344D" w:rsidP="00BD344D">
      <w:pPr>
        <w:numPr>
          <w:ilvl w:val="0"/>
          <w:numId w:val="43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GB" w:eastAsia="en-US"/>
        </w:rPr>
      </w:pPr>
      <w:proofErr w:type="spellStart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>Gajić-Veljic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 xml:space="preserve"> M, </w:t>
      </w:r>
      <w:proofErr w:type="spellStart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>Dobrosavljevic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 xml:space="preserve"> </w:t>
      </w:r>
      <w:proofErr w:type="spellStart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>Vukojevic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 xml:space="preserve"> D, </w:t>
      </w:r>
      <w:proofErr w:type="spellStart"/>
      <w:r w:rsidRPr="005F1BD6">
        <w:rPr>
          <w:rFonts w:ascii="Times New Roman" w:eastAsia="Times New Roman" w:hAnsi="Times New Roman" w:cs="Times New Roman"/>
          <w:b/>
          <w:kern w:val="0"/>
          <w:lang w:val="en-GB" w:eastAsia="en-US"/>
        </w:rPr>
        <w:t>Reljic</w:t>
      </w:r>
      <w:proofErr w:type="spellEnd"/>
      <w:r w:rsidRPr="005F1BD6">
        <w:rPr>
          <w:rFonts w:ascii="Times New Roman" w:eastAsia="Times New Roman" w:hAnsi="Times New Roman" w:cs="Times New Roman"/>
          <w:b/>
          <w:kern w:val="0"/>
          <w:lang w:val="en-GB" w:eastAsia="en-US"/>
        </w:rPr>
        <w:t xml:space="preserve"> V</w:t>
      </w:r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 xml:space="preserve">, </w:t>
      </w:r>
      <w:proofErr w:type="spellStart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>Cirkovic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 xml:space="preserve"> L, Nikolic M. Mid-childhood acne. </w:t>
      </w:r>
      <w:r w:rsidRPr="005F1BD6">
        <w:rPr>
          <w:rFonts w:ascii="Times New Roman" w:eastAsia="Times New Roman" w:hAnsi="Times New Roman" w:cs="Times New Roman"/>
          <w:kern w:val="0"/>
          <w:lang w:eastAsia="en-US"/>
        </w:rPr>
        <w:t>23</w:t>
      </w:r>
      <w:proofErr w:type="spellStart"/>
      <w:r w:rsidRPr="005F1BD6">
        <w:rPr>
          <w:rFonts w:ascii="Times New Roman" w:eastAsia="Times New Roman" w:hAnsi="Times New Roman" w:cs="Times New Roman"/>
          <w:kern w:val="0"/>
          <w:vertAlign w:val="superscript"/>
          <w:lang w:val="en-GB" w:eastAsia="en-US"/>
        </w:rPr>
        <w:t>th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 xml:space="preserve"> Congress of the European Academy of Dermatology and Venereology, Amsterdam 2014. Abstract book: P1433.</w:t>
      </w:r>
    </w:p>
    <w:p w14:paraId="334F56E4" w14:textId="77777777" w:rsidR="00BD344D" w:rsidRPr="005F1BD6" w:rsidRDefault="00BD344D" w:rsidP="00BD344D">
      <w:pPr>
        <w:numPr>
          <w:ilvl w:val="0"/>
          <w:numId w:val="43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GB" w:eastAsia="en-US"/>
        </w:rPr>
      </w:pPr>
      <w:proofErr w:type="spellStart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>Živanovic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 xml:space="preserve"> D, </w:t>
      </w:r>
      <w:proofErr w:type="spellStart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>Tanasilović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 xml:space="preserve"> S, </w:t>
      </w:r>
      <w:proofErr w:type="spellStart"/>
      <w:r w:rsidRPr="005F1BD6">
        <w:rPr>
          <w:rFonts w:ascii="Times New Roman" w:eastAsia="Times New Roman" w:hAnsi="Times New Roman" w:cs="Times New Roman"/>
          <w:b/>
          <w:kern w:val="0"/>
          <w:lang w:val="en-GB" w:eastAsia="en-US"/>
        </w:rPr>
        <w:t>Reljic</w:t>
      </w:r>
      <w:proofErr w:type="spellEnd"/>
      <w:r w:rsidRPr="005F1BD6">
        <w:rPr>
          <w:rFonts w:ascii="Times New Roman" w:eastAsia="Times New Roman" w:hAnsi="Times New Roman" w:cs="Times New Roman"/>
          <w:b/>
          <w:kern w:val="0"/>
          <w:lang w:val="en-GB" w:eastAsia="en-US"/>
        </w:rPr>
        <w:t xml:space="preserve"> V</w:t>
      </w:r>
      <w:r w:rsidRPr="005F1BD6">
        <w:rPr>
          <w:rFonts w:ascii="Times New Roman" w:eastAsia="Times New Roman" w:hAnsi="Times New Roman" w:cs="Times New Roman"/>
          <w:kern w:val="0"/>
          <w:u w:val="single"/>
          <w:lang w:val="en-GB" w:eastAsia="en-US"/>
        </w:rPr>
        <w:t>,</w:t>
      </w:r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 xml:space="preserve"> </w:t>
      </w:r>
      <w:proofErr w:type="spellStart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>Medenica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 xml:space="preserve"> L. Psoriasis vulgaris-clinical epidemiologic study. </w:t>
      </w:r>
      <w:r w:rsidRPr="005F1BD6">
        <w:rPr>
          <w:rFonts w:ascii="Times New Roman" w:eastAsia="Times New Roman" w:hAnsi="Times New Roman" w:cs="Times New Roman"/>
          <w:kern w:val="0"/>
          <w:lang w:eastAsia="en-US"/>
        </w:rPr>
        <w:t>21</w:t>
      </w:r>
      <w:proofErr w:type="spellStart"/>
      <w:r w:rsidRPr="005F1BD6">
        <w:rPr>
          <w:rFonts w:ascii="Times New Roman" w:eastAsia="Times New Roman" w:hAnsi="Times New Roman" w:cs="Times New Roman"/>
          <w:kern w:val="0"/>
          <w:vertAlign w:val="superscript"/>
          <w:lang w:val="en-GB" w:eastAsia="en-US"/>
        </w:rPr>
        <w:t>th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 xml:space="preserve"> Congress of the European Academy of Dermatology and Venereology, Prague 2012. Abstract book: P925.</w:t>
      </w:r>
    </w:p>
    <w:p w14:paraId="05C53A21" w14:textId="77777777" w:rsidR="00BD344D" w:rsidRPr="005F1BD6" w:rsidRDefault="00BD344D" w:rsidP="00BD344D">
      <w:pPr>
        <w:numPr>
          <w:ilvl w:val="0"/>
          <w:numId w:val="43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GB" w:eastAsia="en-US"/>
        </w:rPr>
      </w:pPr>
      <w:proofErr w:type="spellStart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lastRenderedPageBreak/>
        <w:t>Popadic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 xml:space="preserve"> M, </w:t>
      </w:r>
      <w:proofErr w:type="spellStart"/>
      <w:r w:rsidRPr="005F1BD6">
        <w:rPr>
          <w:rFonts w:ascii="Times New Roman" w:eastAsia="Times New Roman" w:hAnsi="Times New Roman" w:cs="Times New Roman"/>
          <w:b/>
          <w:kern w:val="0"/>
          <w:lang w:val="en-GB" w:eastAsia="en-US"/>
        </w:rPr>
        <w:t>Reljic</w:t>
      </w:r>
      <w:proofErr w:type="spellEnd"/>
      <w:r w:rsidRPr="005F1BD6">
        <w:rPr>
          <w:rFonts w:ascii="Times New Roman" w:eastAsia="Times New Roman" w:hAnsi="Times New Roman" w:cs="Times New Roman"/>
          <w:b/>
          <w:kern w:val="0"/>
          <w:lang w:val="en-GB" w:eastAsia="en-US"/>
        </w:rPr>
        <w:t xml:space="preserve"> V,</w:t>
      </w:r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 xml:space="preserve"> Milinkovic M. Wells syndrome: a clinical imitator of granuloma </w:t>
      </w:r>
      <w:proofErr w:type="spellStart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>anulare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 xml:space="preserve">. </w:t>
      </w:r>
      <w:r w:rsidRPr="005F1BD6">
        <w:rPr>
          <w:rFonts w:ascii="Times New Roman" w:eastAsia="Times New Roman" w:hAnsi="Times New Roman" w:cs="Times New Roman"/>
          <w:kern w:val="0"/>
          <w:lang w:eastAsia="en-US"/>
        </w:rPr>
        <w:t>21</w:t>
      </w:r>
      <w:proofErr w:type="spellStart"/>
      <w:r w:rsidRPr="005F1BD6">
        <w:rPr>
          <w:rFonts w:ascii="Times New Roman" w:eastAsia="Times New Roman" w:hAnsi="Times New Roman" w:cs="Times New Roman"/>
          <w:kern w:val="0"/>
          <w:vertAlign w:val="superscript"/>
          <w:lang w:val="en-GB" w:eastAsia="en-US"/>
        </w:rPr>
        <w:t>th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 xml:space="preserve"> Congress of the European Academy of Dermatology and Venereology, Prague 2012. Abstract book: P664.</w:t>
      </w:r>
    </w:p>
    <w:p w14:paraId="7A53BA88" w14:textId="77777777" w:rsidR="00BD344D" w:rsidRPr="005F1BD6" w:rsidRDefault="00BD344D" w:rsidP="00BD344D">
      <w:pPr>
        <w:numPr>
          <w:ilvl w:val="0"/>
          <w:numId w:val="43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GB" w:eastAsia="en-US"/>
        </w:rPr>
      </w:pPr>
      <w:proofErr w:type="spellStart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>Dobrosavljevic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 xml:space="preserve"> </w:t>
      </w:r>
      <w:proofErr w:type="spellStart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>Vukojevic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 xml:space="preserve"> D, Pavlovic A, </w:t>
      </w:r>
      <w:proofErr w:type="spellStart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>Peric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 xml:space="preserve"> J, </w:t>
      </w:r>
      <w:proofErr w:type="spellStart"/>
      <w:r w:rsidRPr="005F1BD6">
        <w:rPr>
          <w:rFonts w:ascii="Times New Roman" w:eastAsia="Times New Roman" w:hAnsi="Times New Roman" w:cs="Times New Roman"/>
          <w:b/>
          <w:kern w:val="0"/>
          <w:lang w:val="en-GB" w:eastAsia="en-US"/>
        </w:rPr>
        <w:t>Reljic</w:t>
      </w:r>
      <w:proofErr w:type="spellEnd"/>
      <w:r w:rsidRPr="005F1BD6">
        <w:rPr>
          <w:rFonts w:ascii="Times New Roman" w:eastAsia="Times New Roman" w:hAnsi="Times New Roman" w:cs="Times New Roman"/>
          <w:b/>
          <w:kern w:val="0"/>
          <w:lang w:val="en-GB" w:eastAsia="en-US"/>
        </w:rPr>
        <w:t xml:space="preserve"> V,</w:t>
      </w:r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 xml:space="preserve"> </w:t>
      </w:r>
      <w:proofErr w:type="spellStart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>Vesic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 xml:space="preserve"> S. Erythema annulare </w:t>
      </w:r>
      <w:proofErr w:type="spellStart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>centrifugum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>, Helicobacter pylori positive gastritis and aberrant pancreas.</w:t>
      </w:r>
      <w:r w:rsidRPr="005F1BD6">
        <w:rPr>
          <w:rFonts w:ascii="Times New Roman" w:eastAsia="Times New Roman" w:hAnsi="Times New Roman" w:cs="Times New Roman"/>
          <w:kern w:val="0"/>
          <w:lang w:val="sr-Latn-CS" w:eastAsia="en-US"/>
        </w:rPr>
        <w:t xml:space="preserve"> 9</w:t>
      </w:r>
      <w:proofErr w:type="spellStart"/>
      <w:r w:rsidRPr="005F1BD6">
        <w:rPr>
          <w:rFonts w:ascii="Times New Roman" w:eastAsia="Times New Roman" w:hAnsi="Times New Roman" w:cs="Times New Roman"/>
          <w:kern w:val="0"/>
          <w:vertAlign w:val="superscript"/>
          <w:lang w:val="en-GB" w:eastAsia="en-US"/>
        </w:rPr>
        <w:t>th</w:t>
      </w:r>
      <w:proofErr w:type="spellEnd"/>
      <w:r w:rsidRPr="005F1BD6">
        <w:rPr>
          <w:rFonts w:ascii="Times New Roman" w:eastAsia="Times New Roman" w:hAnsi="Times New Roman" w:cs="Times New Roman"/>
          <w:kern w:val="0"/>
          <w:vertAlign w:val="superscript"/>
          <w:lang w:val="en-GB" w:eastAsia="en-US"/>
        </w:rPr>
        <w:t xml:space="preserve">  </w:t>
      </w:r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>European Academy of Dermatology and Venereology</w:t>
      </w:r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 xml:space="preserve"> Spring Symposium, Verona 2012. Abstract book: P445.</w:t>
      </w:r>
    </w:p>
    <w:p w14:paraId="7927FC99" w14:textId="77777777" w:rsidR="00BD344D" w:rsidRPr="005F1BD6" w:rsidRDefault="00BD344D" w:rsidP="00BD344D">
      <w:pPr>
        <w:numPr>
          <w:ilvl w:val="0"/>
          <w:numId w:val="43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GB" w:eastAsia="en-US"/>
        </w:rPr>
      </w:pPr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 xml:space="preserve">Peric J, </w:t>
      </w:r>
      <w:proofErr w:type="spellStart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>Milcic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 xml:space="preserve"> D, </w:t>
      </w:r>
      <w:proofErr w:type="spellStart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>Vukicevic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 xml:space="preserve"> J, </w:t>
      </w:r>
      <w:proofErr w:type="spellStart"/>
      <w:r w:rsidRPr="005F1BD6">
        <w:rPr>
          <w:rFonts w:ascii="Times New Roman" w:eastAsia="Times New Roman" w:hAnsi="Times New Roman" w:cs="Times New Roman"/>
          <w:b/>
          <w:kern w:val="0"/>
          <w:lang w:val="en-GB" w:eastAsia="en-US"/>
        </w:rPr>
        <w:t>Reljic</w:t>
      </w:r>
      <w:proofErr w:type="spellEnd"/>
      <w:r w:rsidRPr="005F1BD6">
        <w:rPr>
          <w:rFonts w:ascii="Times New Roman" w:eastAsia="Times New Roman" w:hAnsi="Times New Roman" w:cs="Times New Roman"/>
          <w:b/>
          <w:kern w:val="0"/>
          <w:lang w:val="en-GB" w:eastAsia="en-US"/>
        </w:rPr>
        <w:t xml:space="preserve"> V, </w:t>
      </w:r>
      <w:proofErr w:type="spellStart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>Dobrosavljevic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 xml:space="preserve"> D, </w:t>
      </w:r>
      <w:proofErr w:type="spellStart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>Stojkovic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 xml:space="preserve"> –</w:t>
      </w:r>
      <w:proofErr w:type="spellStart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>Filipovic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 xml:space="preserve"> J, </w:t>
      </w:r>
      <w:proofErr w:type="spellStart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>Vukovic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 xml:space="preserve"> J, </w:t>
      </w:r>
      <w:proofErr w:type="spellStart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>Vesic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 xml:space="preserve"> S. Keratosis punctata Palmaris et plantaris (Buschke-Fischer-Bauer) a unusual clinical presentation. </w:t>
      </w:r>
      <w:r w:rsidRPr="005F1BD6">
        <w:rPr>
          <w:rFonts w:ascii="Times New Roman" w:eastAsia="Times New Roman" w:hAnsi="Times New Roman" w:cs="Times New Roman"/>
          <w:kern w:val="0"/>
          <w:lang w:val="sr-Latn-CS" w:eastAsia="en-US"/>
        </w:rPr>
        <w:t>9</w:t>
      </w:r>
      <w:proofErr w:type="spellStart"/>
      <w:r w:rsidRPr="005F1BD6">
        <w:rPr>
          <w:rFonts w:ascii="Times New Roman" w:eastAsia="Times New Roman" w:hAnsi="Times New Roman" w:cs="Times New Roman"/>
          <w:kern w:val="0"/>
          <w:vertAlign w:val="superscript"/>
          <w:lang w:val="en-GB" w:eastAsia="en-US"/>
        </w:rPr>
        <w:t>th</w:t>
      </w:r>
      <w:proofErr w:type="spellEnd"/>
      <w:r w:rsidRPr="005F1BD6">
        <w:rPr>
          <w:rFonts w:ascii="Times New Roman" w:eastAsia="Times New Roman" w:hAnsi="Times New Roman" w:cs="Times New Roman"/>
          <w:kern w:val="0"/>
          <w:vertAlign w:val="superscript"/>
          <w:lang w:val="en-GB" w:eastAsia="en-US"/>
        </w:rPr>
        <w:t xml:space="preserve"> </w:t>
      </w:r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>European Academy of Dermatology and Venereology</w:t>
      </w:r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 xml:space="preserve"> Spring Symposium, Verona 2012. Abstract book: P418.</w:t>
      </w:r>
    </w:p>
    <w:p w14:paraId="0E1269E7" w14:textId="77777777" w:rsidR="00BD344D" w:rsidRPr="005F1BD6" w:rsidRDefault="00BD344D" w:rsidP="00BD344D">
      <w:pPr>
        <w:numPr>
          <w:ilvl w:val="0"/>
          <w:numId w:val="43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GB" w:eastAsia="en-US"/>
        </w:rPr>
      </w:pPr>
      <w:proofErr w:type="spellStart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>Peric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 xml:space="preserve"> J, </w:t>
      </w:r>
      <w:proofErr w:type="spellStart"/>
      <w:r w:rsidRPr="005F1BD6">
        <w:rPr>
          <w:rFonts w:ascii="Times New Roman" w:eastAsia="Times New Roman" w:hAnsi="Times New Roman" w:cs="Times New Roman"/>
          <w:b/>
          <w:kern w:val="0"/>
          <w:lang w:val="en-GB" w:eastAsia="en-US"/>
        </w:rPr>
        <w:t>Reljic</w:t>
      </w:r>
      <w:proofErr w:type="spellEnd"/>
      <w:r w:rsidRPr="005F1BD6">
        <w:rPr>
          <w:rFonts w:ascii="Times New Roman" w:eastAsia="Times New Roman" w:hAnsi="Times New Roman" w:cs="Times New Roman"/>
          <w:b/>
          <w:kern w:val="0"/>
          <w:lang w:val="en-GB" w:eastAsia="en-US"/>
        </w:rPr>
        <w:t xml:space="preserve"> V,</w:t>
      </w:r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 xml:space="preserve"> </w:t>
      </w:r>
      <w:proofErr w:type="spellStart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>Djakovic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 xml:space="preserve"> Z, </w:t>
      </w:r>
      <w:proofErr w:type="spellStart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>Milcic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 xml:space="preserve"> D, </w:t>
      </w:r>
      <w:proofErr w:type="spellStart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>Vesic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 xml:space="preserve"> S. Extreme form of cicatricial alopecia and dyspigmentation in untreated chronic cutaneous lupus erythematosus- a case report.</w:t>
      </w:r>
      <w:r w:rsidRPr="005F1BD6">
        <w:rPr>
          <w:rFonts w:ascii="Times New Roman" w:eastAsia="Times New Roman" w:hAnsi="Times New Roman" w:cs="Times New Roman"/>
          <w:kern w:val="0"/>
          <w:lang w:val="sr-Latn-CS" w:eastAsia="en-US"/>
        </w:rPr>
        <w:t xml:space="preserve"> 8</w:t>
      </w:r>
      <w:proofErr w:type="spellStart"/>
      <w:r w:rsidRPr="005F1BD6">
        <w:rPr>
          <w:rFonts w:ascii="Times New Roman" w:eastAsia="Times New Roman" w:hAnsi="Times New Roman" w:cs="Times New Roman"/>
          <w:kern w:val="0"/>
          <w:vertAlign w:val="superscript"/>
          <w:lang w:val="en-GB" w:eastAsia="en-US"/>
        </w:rPr>
        <w:t>th</w:t>
      </w:r>
      <w:proofErr w:type="spellEnd"/>
      <w:r w:rsidRPr="005F1BD6">
        <w:rPr>
          <w:rFonts w:ascii="Times New Roman" w:eastAsia="Times New Roman" w:hAnsi="Times New Roman" w:cs="Times New Roman"/>
          <w:kern w:val="0"/>
          <w:vertAlign w:val="superscript"/>
          <w:lang w:val="en-GB" w:eastAsia="en-US"/>
        </w:rPr>
        <w:t xml:space="preserve">  </w:t>
      </w:r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>European Academy of Dermatology and Venereology</w:t>
      </w:r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 xml:space="preserve"> Spring Symposium, Carlsbad 2011. Abstract book: P043. </w:t>
      </w:r>
    </w:p>
    <w:p w14:paraId="7375812E" w14:textId="77777777" w:rsidR="00BD344D" w:rsidRPr="005F1BD6" w:rsidRDefault="00BD344D" w:rsidP="00BD344D">
      <w:pPr>
        <w:numPr>
          <w:ilvl w:val="0"/>
          <w:numId w:val="43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GB" w:eastAsia="en-US"/>
        </w:rPr>
      </w:pPr>
      <w:r w:rsidRPr="005F1BD6">
        <w:rPr>
          <w:rFonts w:ascii="Times New Roman" w:eastAsia="Times New Roman" w:hAnsi="Times New Roman" w:cs="Times New Roman"/>
          <w:kern w:val="0"/>
          <w:lang w:val="sr-Latn-CS" w:eastAsia="en-US"/>
        </w:rPr>
        <w:t xml:space="preserve"> Vesic S, Milcic D, Milinkovic M, Peric J, </w:t>
      </w:r>
      <w:r w:rsidRPr="005F1BD6">
        <w:rPr>
          <w:rFonts w:ascii="Times New Roman" w:eastAsia="Times New Roman" w:hAnsi="Times New Roman" w:cs="Times New Roman"/>
          <w:b/>
          <w:kern w:val="0"/>
          <w:lang w:val="sr-Latn-CS" w:eastAsia="en-US"/>
        </w:rPr>
        <w:t>Reljic V</w:t>
      </w:r>
      <w:r w:rsidRPr="005F1BD6">
        <w:rPr>
          <w:rFonts w:ascii="Times New Roman" w:eastAsia="Times New Roman" w:hAnsi="Times New Roman" w:cs="Times New Roman"/>
          <w:kern w:val="0"/>
          <w:u w:val="single"/>
          <w:lang w:val="sr-Latn-CS" w:eastAsia="en-US"/>
        </w:rPr>
        <w:t xml:space="preserve">, </w:t>
      </w:r>
      <w:r w:rsidRPr="005F1BD6">
        <w:rPr>
          <w:rFonts w:ascii="Times New Roman" w:eastAsia="Times New Roman" w:hAnsi="Times New Roman" w:cs="Times New Roman"/>
          <w:kern w:val="0"/>
          <w:lang w:val="sr-Latn-CS" w:eastAsia="en-US"/>
        </w:rPr>
        <w:t>Grujic D, Sretenovic-Vukicevic J.   Microsporum infection in Serbian patients: clinical and epidemiological study. 8</w:t>
      </w:r>
      <w:proofErr w:type="spellStart"/>
      <w:r w:rsidRPr="005F1BD6">
        <w:rPr>
          <w:rFonts w:ascii="Times New Roman" w:eastAsia="Times New Roman" w:hAnsi="Times New Roman" w:cs="Times New Roman"/>
          <w:kern w:val="0"/>
          <w:vertAlign w:val="superscript"/>
          <w:lang w:val="en-GB" w:eastAsia="en-US"/>
        </w:rPr>
        <w:t>th</w:t>
      </w:r>
      <w:proofErr w:type="spellEnd"/>
      <w:r w:rsidRPr="005F1BD6">
        <w:rPr>
          <w:rFonts w:ascii="Times New Roman" w:eastAsia="Times New Roman" w:hAnsi="Times New Roman" w:cs="Times New Roman"/>
          <w:kern w:val="0"/>
          <w:vertAlign w:val="superscript"/>
          <w:lang w:val="en-GB" w:eastAsia="en-US"/>
        </w:rPr>
        <w:t xml:space="preserve">  </w:t>
      </w:r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>European Academy of Dermatology and Venereology</w:t>
      </w:r>
      <w:r w:rsidRPr="005F1BD6">
        <w:rPr>
          <w:rFonts w:ascii="Times New Roman" w:eastAsia="Times New Roman" w:hAnsi="Times New Roman" w:cs="Times New Roman"/>
          <w:kern w:val="0"/>
          <w:lang w:val="en-GB" w:eastAsia="en-US"/>
        </w:rPr>
        <w:t xml:space="preserve"> Spring Symposium, Carlsbad  2011. Abstract book: P267.</w:t>
      </w:r>
    </w:p>
    <w:p w14:paraId="7DE9BFBD" w14:textId="77777777" w:rsidR="00BD344D" w:rsidRPr="007A6AF2" w:rsidRDefault="00BD344D" w:rsidP="00BD344D">
      <w:pPr>
        <w:pStyle w:val="ListParagraph"/>
        <w:numPr>
          <w:ilvl w:val="0"/>
          <w:numId w:val="43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en-US"/>
        </w:rPr>
      </w:pPr>
      <w:proofErr w:type="spellStart"/>
      <w:r w:rsidRPr="007A6AF2">
        <w:rPr>
          <w:rFonts w:ascii="Times New Roman" w:eastAsia="Times New Roman" w:hAnsi="Times New Roman" w:cs="Times New Roman"/>
          <w:kern w:val="0"/>
          <w:lang w:eastAsia="en-US"/>
        </w:rPr>
        <w:t>Zivanovic</w:t>
      </w:r>
      <w:proofErr w:type="spellEnd"/>
      <w:r w:rsidRPr="007A6AF2">
        <w:rPr>
          <w:rFonts w:ascii="Times New Roman" w:eastAsia="Times New Roman" w:hAnsi="Times New Roman" w:cs="Times New Roman"/>
          <w:kern w:val="0"/>
          <w:lang w:eastAsia="en-US"/>
        </w:rPr>
        <w:t xml:space="preserve"> D, </w:t>
      </w:r>
      <w:proofErr w:type="spellStart"/>
      <w:r w:rsidRPr="007A6AF2">
        <w:rPr>
          <w:rFonts w:ascii="Times New Roman" w:eastAsia="Times New Roman" w:hAnsi="Times New Roman" w:cs="Times New Roman"/>
          <w:kern w:val="0"/>
          <w:lang w:eastAsia="en-US"/>
        </w:rPr>
        <w:t>Tanasilovic</w:t>
      </w:r>
      <w:proofErr w:type="spellEnd"/>
      <w:r w:rsidRPr="007A6AF2">
        <w:rPr>
          <w:rFonts w:ascii="Times New Roman" w:eastAsia="Times New Roman" w:hAnsi="Times New Roman" w:cs="Times New Roman"/>
          <w:kern w:val="0"/>
          <w:lang w:eastAsia="en-US"/>
        </w:rPr>
        <w:t xml:space="preserve"> S, </w:t>
      </w:r>
      <w:proofErr w:type="spellStart"/>
      <w:r w:rsidRPr="007A6AF2">
        <w:rPr>
          <w:rFonts w:ascii="Times New Roman" w:eastAsia="Times New Roman" w:hAnsi="Times New Roman" w:cs="Times New Roman"/>
          <w:b/>
          <w:kern w:val="0"/>
          <w:lang w:eastAsia="en-US"/>
        </w:rPr>
        <w:t>Reljic</w:t>
      </w:r>
      <w:proofErr w:type="spellEnd"/>
      <w:r w:rsidRPr="007A6AF2">
        <w:rPr>
          <w:rFonts w:ascii="Times New Roman" w:eastAsia="Times New Roman" w:hAnsi="Times New Roman" w:cs="Times New Roman"/>
          <w:b/>
          <w:kern w:val="0"/>
          <w:lang w:eastAsia="en-US"/>
        </w:rPr>
        <w:t xml:space="preserve"> V</w:t>
      </w:r>
      <w:r w:rsidRPr="007A6AF2">
        <w:rPr>
          <w:rFonts w:ascii="Times New Roman" w:eastAsia="Times New Roman" w:hAnsi="Times New Roman" w:cs="Times New Roman"/>
          <w:kern w:val="0"/>
          <w:lang w:eastAsia="en-US"/>
        </w:rPr>
        <w:t xml:space="preserve">, </w:t>
      </w:r>
      <w:proofErr w:type="spellStart"/>
      <w:r w:rsidRPr="007A6AF2">
        <w:rPr>
          <w:rFonts w:ascii="Times New Roman" w:eastAsia="Times New Roman" w:hAnsi="Times New Roman" w:cs="Times New Roman"/>
          <w:kern w:val="0"/>
          <w:lang w:eastAsia="en-US"/>
        </w:rPr>
        <w:t>Medenica</w:t>
      </w:r>
      <w:proofErr w:type="spellEnd"/>
      <w:r w:rsidRPr="007A6AF2">
        <w:rPr>
          <w:rFonts w:ascii="Times New Roman" w:eastAsia="Times New Roman" w:hAnsi="Times New Roman" w:cs="Times New Roman"/>
          <w:kern w:val="0"/>
          <w:lang w:eastAsia="en-US"/>
        </w:rPr>
        <w:t xml:space="preserve"> L. Alopecia areata: Clinical  </w:t>
      </w:r>
      <w:r w:rsidRPr="007A6AF2">
        <w:rPr>
          <w:rFonts w:ascii="Times New Roman" w:eastAsia="Times New Roman" w:hAnsi="Times New Roman" w:cs="Times New Roman"/>
          <w:kern w:val="0"/>
          <w:lang w:val="sr-Latn-CS" w:eastAsia="en-US"/>
        </w:rPr>
        <w:t xml:space="preserve">epidemiologic study. </w:t>
      </w:r>
      <w:r w:rsidRPr="007A6AF2">
        <w:rPr>
          <w:rFonts w:ascii="Times New Roman" w:eastAsia="Times New Roman" w:hAnsi="Times New Roman" w:cs="Times New Roman"/>
          <w:kern w:val="0"/>
          <w:lang w:eastAsia="en-US"/>
        </w:rPr>
        <w:t>20</w:t>
      </w:r>
      <w:proofErr w:type="spellStart"/>
      <w:r w:rsidRPr="007A6AF2">
        <w:rPr>
          <w:rFonts w:ascii="Times New Roman" w:eastAsia="Times New Roman" w:hAnsi="Times New Roman" w:cs="Times New Roman"/>
          <w:kern w:val="0"/>
          <w:vertAlign w:val="superscript"/>
          <w:lang w:val="en-GB" w:eastAsia="en-US"/>
        </w:rPr>
        <w:t>th</w:t>
      </w:r>
      <w:proofErr w:type="spellEnd"/>
      <w:r w:rsidRPr="007A6AF2">
        <w:rPr>
          <w:rFonts w:ascii="Times New Roman" w:eastAsia="Times New Roman" w:hAnsi="Times New Roman" w:cs="Times New Roman"/>
          <w:kern w:val="0"/>
          <w:lang w:eastAsia="en-US"/>
        </w:rPr>
        <w:t xml:space="preserve"> Congress of the European Academy of Dermatology and Venereology, Lisbon 2011. Abstract book: P0232.</w:t>
      </w:r>
    </w:p>
    <w:p w14:paraId="0B6DA395" w14:textId="77777777" w:rsidR="00BD344D" w:rsidRPr="005F1BD6" w:rsidRDefault="00BD344D" w:rsidP="00BD344D">
      <w:pPr>
        <w:numPr>
          <w:ilvl w:val="0"/>
          <w:numId w:val="43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en-US"/>
        </w:rPr>
      </w:pPr>
      <w:r w:rsidRPr="005F1BD6">
        <w:rPr>
          <w:rFonts w:ascii="Times New Roman" w:eastAsia="Times New Roman" w:hAnsi="Times New Roman" w:cs="Times New Roman"/>
          <w:b/>
          <w:color w:val="000000"/>
          <w:kern w:val="0"/>
          <w:lang w:val="sr-Latn-CS" w:eastAsia="en-US"/>
        </w:rPr>
        <w:t>Reljic V,</w:t>
      </w:r>
      <w:r w:rsidRPr="005F1BD6">
        <w:rPr>
          <w:rFonts w:ascii="Times New Roman" w:eastAsia="Times New Roman" w:hAnsi="Times New Roman" w:cs="Times New Roman"/>
          <w:color w:val="000000"/>
          <w:kern w:val="0"/>
          <w:lang w:val="sr-Latn-CS" w:eastAsia="en-US"/>
        </w:rPr>
        <w:t xml:space="preserve"> Peric J, Popadic S, Popadic M, Vukovic J. Lichen nitidus-case report. 19</w:t>
      </w:r>
      <w:proofErr w:type="spellStart"/>
      <w:r w:rsidRPr="005F1BD6">
        <w:rPr>
          <w:rFonts w:ascii="Times New Roman" w:eastAsia="Times New Roman" w:hAnsi="Times New Roman" w:cs="Times New Roman"/>
          <w:kern w:val="0"/>
          <w:vertAlign w:val="superscript"/>
          <w:lang w:val="en-GB" w:eastAsia="en-US"/>
        </w:rPr>
        <w:t>th</w:t>
      </w:r>
      <w:proofErr w:type="spellEnd"/>
      <w:r w:rsidRPr="005F1BD6">
        <w:rPr>
          <w:rFonts w:ascii="Times New Roman" w:eastAsia="Times New Roman" w:hAnsi="Times New Roman" w:cs="Times New Roman"/>
          <w:kern w:val="0"/>
          <w:vertAlign w:val="superscript"/>
          <w:lang w:val="en-GB" w:eastAsia="en-US"/>
        </w:rPr>
        <w:t xml:space="preserve">  </w:t>
      </w:r>
      <w:r w:rsidRPr="005F1BD6">
        <w:rPr>
          <w:rFonts w:ascii="Times New Roman" w:eastAsia="Times New Roman" w:hAnsi="Times New Roman" w:cs="Times New Roman"/>
          <w:color w:val="000000"/>
          <w:kern w:val="0"/>
          <w:lang w:val="sr-Latn-CS" w:eastAsia="en-US"/>
        </w:rPr>
        <w:t xml:space="preserve">Congress </w:t>
      </w:r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>of the European Academy of Dermatology and Venereology, Gothenburg 2010. Abstract book: P315.</w:t>
      </w:r>
    </w:p>
    <w:p w14:paraId="08295097" w14:textId="77777777" w:rsidR="00BD344D" w:rsidRPr="005F1BD6" w:rsidRDefault="00BD344D" w:rsidP="00BD344D">
      <w:pPr>
        <w:numPr>
          <w:ilvl w:val="0"/>
          <w:numId w:val="43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en-US"/>
        </w:rPr>
      </w:pPr>
      <w:proofErr w:type="spellStart"/>
      <w:r w:rsidRPr="005F1BD6">
        <w:rPr>
          <w:rFonts w:ascii="Times New Roman" w:eastAsia="Times New Roman" w:hAnsi="Times New Roman" w:cs="Times New Roman"/>
          <w:b/>
          <w:color w:val="000000"/>
          <w:kern w:val="0"/>
          <w:lang w:eastAsia="en-US"/>
        </w:rPr>
        <w:t>Reljic</w:t>
      </w:r>
      <w:proofErr w:type="spellEnd"/>
      <w:r w:rsidRPr="005F1BD6">
        <w:rPr>
          <w:rFonts w:ascii="Times New Roman" w:eastAsia="Times New Roman" w:hAnsi="Times New Roman" w:cs="Times New Roman"/>
          <w:b/>
          <w:color w:val="000000"/>
          <w:kern w:val="0"/>
          <w:lang w:eastAsia="en-US"/>
        </w:rPr>
        <w:t xml:space="preserve"> V,</w:t>
      </w:r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 xml:space="preserve"> </w:t>
      </w:r>
      <w:proofErr w:type="spellStart"/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>Peric</w:t>
      </w:r>
      <w:proofErr w:type="spellEnd"/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 xml:space="preserve"> J, </w:t>
      </w:r>
      <w:proofErr w:type="spellStart"/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>Popadic</w:t>
      </w:r>
      <w:proofErr w:type="spellEnd"/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 xml:space="preserve"> S, Ilic P, </w:t>
      </w:r>
      <w:proofErr w:type="spellStart"/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>Dobrosavljevic</w:t>
      </w:r>
      <w:proofErr w:type="spellEnd"/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 xml:space="preserve"> D. Lichen </w:t>
      </w:r>
      <w:proofErr w:type="spellStart"/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>myxoedematosus</w:t>
      </w:r>
      <w:proofErr w:type="spellEnd"/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 xml:space="preserve">-case report. </w:t>
      </w:r>
      <w:r w:rsidRPr="005F1BD6">
        <w:rPr>
          <w:rFonts w:ascii="Times New Roman" w:eastAsia="Times New Roman" w:hAnsi="Times New Roman" w:cs="Times New Roman"/>
          <w:color w:val="000000"/>
          <w:kern w:val="0"/>
          <w:lang w:val="sr-Latn-CS" w:eastAsia="en-US"/>
        </w:rPr>
        <w:t>18</w:t>
      </w:r>
      <w:proofErr w:type="spellStart"/>
      <w:r w:rsidRPr="005F1BD6">
        <w:rPr>
          <w:rFonts w:ascii="Times New Roman" w:eastAsia="Times New Roman" w:hAnsi="Times New Roman" w:cs="Times New Roman"/>
          <w:kern w:val="0"/>
          <w:vertAlign w:val="superscript"/>
          <w:lang w:val="en-GB" w:eastAsia="en-US"/>
        </w:rPr>
        <w:t>th</w:t>
      </w:r>
      <w:proofErr w:type="spellEnd"/>
      <w:r w:rsidRPr="005F1BD6">
        <w:rPr>
          <w:rFonts w:ascii="Times New Roman" w:eastAsia="Times New Roman" w:hAnsi="Times New Roman" w:cs="Times New Roman"/>
          <w:kern w:val="0"/>
          <w:vertAlign w:val="superscript"/>
          <w:lang w:val="en-GB" w:eastAsia="en-US"/>
        </w:rPr>
        <w:t xml:space="preserve"> </w:t>
      </w:r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>Congress</w:t>
      </w:r>
      <w:r w:rsidRPr="005F1BD6">
        <w:rPr>
          <w:rFonts w:ascii="Times New Roman" w:eastAsia="Times New Roman" w:hAnsi="Times New Roman" w:cs="Times New Roman"/>
          <w:color w:val="000000"/>
          <w:kern w:val="0"/>
          <w:lang w:val="sr-Latn-CS" w:eastAsia="en-US"/>
        </w:rPr>
        <w:t xml:space="preserve">  </w:t>
      </w:r>
      <w:r w:rsidRPr="005F1BD6">
        <w:rPr>
          <w:rFonts w:ascii="Times New Roman" w:eastAsia="Times New Roman" w:hAnsi="Times New Roman" w:cs="Times New Roman"/>
          <w:kern w:val="0"/>
          <w:lang w:eastAsia="en-US"/>
        </w:rPr>
        <w:t>of the European Academy of Dermatology and Venereology, Berlin 2009. Abstract book: P1390</w:t>
      </w:r>
    </w:p>
    <w:p w14:paraId="340572F1" w14:textId="77777777" w:rsidR="00BD344D" w:rsidRPr="005F1BD6" w:rsidRDefault="00BD344D" w:rsidP="00BD344D">
      <w:pPr>
        <w:numPr>
          <w:ilvl w:val="0"/>
          <w:numId w:val="43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en-US"/>
        </w:rPr>
      </w:pPr>
      <w:proofErr w:type="spellStart"/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>Peric</w:t>
      </w:r>
      <w:proofErr w:type="spellEnd"/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 xml:space="preserve"> J, </w:t>
      </w:r>
      <w:proofErr w:type="spellStart"/>
      <w:r w:rsidRPr="005F1BD6">
        <w:rPr>
          <w:rFonts w:ascii="Times New Roman" w:eastAsia="Times New Roman" w:hAnsi="Times New Roman" w:cs="Times New Roman"/>
          <w:b/>
          <w:color w:val="000000"/>
          <w:kern w:val="0"/>
          <w:lang w:eastAsia="en-US"/>
        </w:rPr>
        <w:t>Reljic</w:t>
      </w:r>
      <w:proofErr w:type="spellEnd"/>
      <w:r w:rsidRPr="005F1BD6">
        <w:rPr>
          <w:rFonts w:ascii="Times New Roman" w:eastAsia="Times New Roman" w:hAnsi="Times New Roman" w:cs="Times New Roman"/>
          <w:b/>
          <w:color w:val="000000"/>
          <w:kern w:val="0"/>
          <w:lang w:eastAsia="en-US"/>
        </w:rPr>
        <w:t xml:space="preserve"> V,</w:t>
      </w:r>
      <w:r w:rsidRPr="005F1BD6">
        <w:rPr>
          <w:rFonts w:ascii="Times New Roman" w:eastAsia="Times New Roman" w:hAnsi="Times New Roman" w:cs="Times New Roman"/>
          <w:color w:val="000000"/>
          <w:kern w:val="0"/>
          <w:u w:val="single"/>
          <w:lang w:eastAsia="en-US"/>
        </w:rPr>
        <w:t xml:space="preserve"> </w:t>
      </w:r>
      <w:proofErr w:type="spellStart"/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>Dobrosavljevic</w:t>
      </w:r>
      <w:proofErr w:type="spellEnd"/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 xml:space="preserve"> </w:t>
      </w:r>
      <w:proofErr w:type="spellStart"/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>D,Mijuskovic</w:t>
      </w:r>
      <w:proofErr w:type="spellEnd"/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 xml:space="preserve"> M, </w:t>
      </w:r>
      <w:proofErr w:type="spellStart"/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>Arsov</w:t>
      </w:r>
      <w:proofErr w:type="spellEnd"/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 xml:space="preserve"> B, </w:t>
      </w:r>
      <w:proofErr w:type="spellStart"/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>Popadic</w:t>
      </w:r>
      <w:proofErr w:type="spellEnd"/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 xml:space="preserve"> S. Microscopic    </w:t>
      </w:r>
      <w:proofErr w:type="spellStart"/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>polyangitis</w:t>
      </w:r>
      <w:proofErr w:type="spellEnd"/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 xml:space="preserve"> associated with gluten sensitive enteropathy. </w:t>
      </w:r>
      <w:r w:rsidRPr="005F1BD6">
        <w:rPr>
          <w:rFonts w:ascii="Times New Roman" w:eastAsia="Times New Roman" w:hAnsi="Times New Roman" w:cs="Times New Roman"/>
          <w:color w:val="000000"/>
          <w:kern w:val="0"/>
          <w:lang w:val="sr-Latn-CS" w:eastAsia="en-US"/>
        </w:rPr>
        <w:t>18</w:t>
      </w:r>
      <w:proofErr w:type="spellStart"/>
      <w:r w:rsidRPr="005F1BD6">
        <w:rPr>
          <w:rFonts w:ascii="Times New Roman" w:eastAsia="Times New Roman" w:hAnsi="Times New Roman" w:cs="Times New Roman"/>
          <w:kern w:val="0"/>
          <w:vertAlign w:val="superscript"/>
          <w:lang w:val="en-GB" w:eastAsia="en-US"/>
        </w:rPr>
        <w:t>th</w:t>
      </w:r>
      <w:proofErr w:type="spellEnd"/>
      <w:r w:rsidRPr="005F1BD6">
        <w:rPr>
          <w:rFonts w:ascii="Times New Roman" w:eastAsia="Times New Roman" w:hAnsi="Times New Roman" w:cs="Times New Roman"/>
          <w:kern w:val="0"/>
          <w:vertAlign w:val="superscript"/>
          <w:lang w:val="en-GB" w:eastAsia="en-US"/>
        </w:rPr>
        <w:t xml:space="preserve"> </w:t>
      </w:r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>Congress</w:t>
      </w:r>
      <w:r w:rsidRPr="005F1BD6">
        <w:rPr>
          <w:rFonts w:ascii="Times New Roman" w:eastAsia="Times New Roman" w:hAnsi="Times New Roman" w:cs="Times New Roman"/>
          <w:color w:val="000000"/>
          <w:kern w:val="0"/>
          <w:lang w:val="sr-Latn-CS" w:eastAsia="en-US"/>
        </w:rPr>
        <w:t xml:space="preserve">  </w:t>
      </w:r>
      <w:r w:rsidRPr="005F1BD6">
        <w:rPr>
          <w:rFonts w:ascii="Times New Roman" w:eastAsia="Times New Roman" w:hAnsi="Times New Roman" w:cs="Times New Roman"/>
          <w:kern w:val="0"/>
          <w:lang w:eastAsia="en-US"/>
        </w:rPr>
        <w:t>of the European Academy of Dermatology and Venereology, Berlin 2009. Abstract book: P1512.</w:t>
      </w:r>
      <w:r w:rsidRPr="005F1BD6">
        <w:rPr>
          <w:rFonts w:ascii="Times New Roman" w:eastAsia="Times New Roman" w:hAnsi="Times New Roman" w:cs="Times New Roman"/>
          <w:kern w:val="0"/>
          <w:vertAlign w:val="superscript"/>
          <w:lang w:val="en-GB" w:eastAsia="en-US"/>
        </w:rPr>
        <w:t xml:space="preserve">  </w:t>
      </w:r>
    </w:p>
    <w:p w14:paraId="50176955" w14:textId="77777777" w:rsidR="00BD344D" w:rsidRPr="005F1BD6" w:rsidRDefault="00BD344D" w:rsidP="00BD344D">
      <w:pPr>
        <w:numPr>
          <w:ilvl w:val="0"/>
          <w:numId w:val="43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en-US"/>
        </w:rPr>
      </w:pPr>
      <w:proofErr w:type="spellStart"/>
      <w:r w:rsidRPr="005F1BD6">
        <w:rPr>
          <w:rFonts w:ascii="Times New Roman" w:eastAsia="Times New Roman" w:hAnsi="Times New Roman" w:cs="Times New Roman"/>
          <w:b/>
          <w:kern w:val="0"/>
          <w:lang w:eastAsia="en-US"/>
        </w:rPr>
        <w:t>Reljic</w:t>
      </w:r>
      <w:proofErr w:type="spellEnd"/>
      <w:r w:rsidRPr="005F1BD6">
        <w:rPr>
          <w:rFonts w:ascii="Times New Roman" w:eastAsia="Times New Roman" w:hAnsi="Times New Roman" w:cs="Times New Roman"/>
          <w:b/>
          <w:kern w:val="0"/>
          <w:lang w:eastAsia="en-US"/>
        </w:rPr>
        <w:t xml:space="preserve"> V</w:t>
      </w:r>
      <w:r w:rsidRPr="005F1BD6">
        <w:rPr>
          <w:rFonts w:ascii="Times New Roman" w:eastAsia="Times New Roman" w:hAnsi="Times New Roman" w:cs="Times New Roman"/>
          <w:kern w:val="0"/>
          <w:lang w:eastAsia="en-US"/>
        </w:rPr>
        <w:t xml:space="preserve">, </w:t>
      </w:r>
      <w:proofErr w:type="spellStart"/>
      <w:r w:rsidRPr="005F1BD6">
        <w:rPr>
          <w:rFonts w:ascii="Times New Roman" w:eastAsia="Times New Roman" w:hAnsi="Times New Roman" w:cs="Times New Roman"/>
          <w:kern w:val="0"/>
          <w:lang w:eastAsia="en-US"/>
        </w:rPr>
        <w:t>Peric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eastAsia="en-US"/>
        </w:rPr>
        <w:t xml:space="preserve"> J, </w:t>
      </w:r>
      <w:proofErr w:type="spellStart"/>
      <w:r w:rsidRPr="005F1BD6">
        <w:rPr>
          <w:rFonts w:ascii="Times New Roman" w:eastAsia="Times New Roman" w:hAnsi="Times New Roman" w:cs="Times New Roman"/>
          <w:kern w:val="0"/>
          <w:lang w:eastAsia="en-US"/>
        </w:rPr>
        <w:t>Dobrosavljevic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eastAsia="en-US"/>
        </w:rPr>
        <w:t xml:space="preserve"> D, Ilic P. Generalized lichen </w:t>
      </w:r>
      <w:proofErr w:type="spellStart"/>
      <w:r w:rsidRPr="005F1BD6">
        <w:rPr>
          <w:rFonts w:ascii="Times New Roman" w:eastAsia="Times New Roman" w:hAnsi="Times New Roman" w:cs="Times New Roman"/>
          <w:kern w:val="0"/>
          <w:lang w:eastAsia="en-US"/>
        </w:rPr>
        <w:t>nitidus</w:t>
      </w:r>
      <w:proofErr w:type="spellEnd"/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 xml:space="preserve"> -case report.</w:t>
      </w:r>
      <w:r w:rsidRPr="005F1BD6">
        <w:rPr>
          <w:rFonts w:ascii="Times New Roman" w:eastAsia="Times New Roman" w:hAnsi="Times New Roman" w:cs="Times New Roman"/>
          <w:color w:val="000000"/>
          <w:kern w:val="0"/>
          <w:lang w:val="sr-Latn-CS" w:eastAsia="en-US"/>
        </w:rPr>
        <w:t xml:space="preserve"> 17</w:t>
      </w:r>
      <w:proofErr w:type="spellStart"/>
      <w:r w:rsidRPr="005F1BD6">
        <w:rPr>
          <w:rFonts w:ascii="Times New Roman" w:eastAsia="Times New Roman" w:hAnsi="Times New Roman" w:cs="Times New Roman"/>
          <w:kern w:val="0"/>
          <w:vertAlign w:val="superscript"/>
          <w:lang w:val="en-GB" w:eastAsia="en-US"/>
        </w:rPr>
        <w:t>th</w:t>
      </w:r>
      <w:proofErr w:type="spellEnd"/>
      <w:r w:rsidRPr="005F1BD6">
        <w:rPr>
          <w:rFonts w:ascii="Times New Roman" w:eastAsia="Times New Roman" w:hAnsi="Times New Roman" w:cs="Times New Roman"/>
          <w:kern w:val="0"/>
          <w:vertAlign w:val="superscript"/>
          <w:lang w:val="en-GB" w:eastAsia="en-US"/>
        </w:rPr>
        <w:t xml:space="preserve"> </w:t>
      </w:r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>Congress</w:t>
      </w:r>
      <w:r w:rsidRPr="005F1BD6">
        <w:rPr>
          <w:rFonts w:ascii="Times New Roman" w:eastAsia="Times New Roman" w:hAnsi="Times New Roman" w:cs="Times New Roman"/>
          <w:color w:val="000000"/>
          <w:kern w:val="0"/>
          <w:lang w:val="sr-Latn-CS" w:eastAsia="en-US"/>
        </w:rPr>
        <w:t xml:space="preserve"> </w:t>
      </w:r>
      <w:r w:rsidRPr="005F1BD6">
        <w:rPr>
          <w:rFonts w:ascii="Times New Roman" w:eastAsia="Times New Roman" w:hAnsi="Times New Roman" w:cs="Times New Roman"/>
          <w:kern w:val="0"/>
          <w:lang w:eastAsia="en-US"/>
        </w:rPr>
        <w:t>of the European Academy of Dermatology and Venereology, Paris 2008. Abstract book: FP0910.</w:t>
      </w:r>
      <w:r w:rsidRPr="005F1BD6">
        <w:rPr>
          <w:rFonts w:ascii="Times New Roman" w:eastAsia="Times New Roman" w:hAnsi="Times New Roman" w:cs="Times New Roman"/>
          <w:kern w:val="0"/>
          <w:vertAlign w:val="superscript"/>
          <w:lang w:val="en-GB" w:eastAsia="en-US"/>
        </w:rPr>
        <w:t xml:space="preserve">  </w:t>
      </w:r>
    </w:p>
    <w:p w14:paraId="2D30BD4B" w14:textId="77777777" w:rsidR="00BD344D" w:rsidRPr="005F1BD6" w:rsidRDefault="00BD344D" w:rsidP="00BD344D">
      <w:pPr>
        <w:numPr>
          <w:ilvl w:val="0"/>
          <w:numId w:val="43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en-US"/>
        </w:rPr>
      </w:pPr>
      <w:proofErr w:type="spellStart"/>
      <w:r w:rsidRPr="005F1BD6">
        <w:rPr>
          <w:rFonts w:ascii="Times New Roman" w:eastAsia="Times New Roman" w:hAnsi="Times New Roman" w:cs="Times New Roman"/>
          <w:kern w:val="0"/>
          <w:lang w:eastAsia="en-US"/>
        </w:rPr>
        <w:t>Peric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eastAsia="en-US"/>
        </w:rPr>
        <w:t xml:space="preserve"> J, </w:t>
      </w:r>
      <w:proofErr w:type="spellStart"/>
      <w:r w:rsidRPr="005F1BD6">
        <w:rPr>
          <w:rFonts w:ascii="Times New Roman" w:eastAsia="Times New Roman" w:hAnsi="Times New Roman" w:cs="Times New Roman"/>
          <w:b/>
          <w:kern w:val="0"/>
          <w:lang w:eastAsia="en-US"/>
        </w:rPr>
        <w:t>Reljic</w:t>
      </w:r>
      <w:proofErr w:type="spellEnd"/>
      <w:r w:rsidRPr="005F1BD6">
        <w:rPr>
          <w:rFonts w:ascii="Times New Roman" w:eastAsia="Times New Roman" w:hAnsi="Times New Roman" w:cs="Times New Roman"/>
          <w:b/>
          <w:kern w:val="0"/>
          <w:lang w:eastAsia="en-US"/>
        </w:rPr>
        <w:t xml:space="preserve"> V</w:t>
      </w:r>
      <w:r w:rsidRPr="005F1BD6">
        <w:rPr>
          <w:rFonts w:ascii="Times New Roman" w:eastAsia="Times New Roman" w:hAnsi="Times New Roman" w:cs="Times New Roman"/>
          <w:kern w:val="0"/>
          <w:lang w:eastAsia="en-US"/>
        </w:rPr>
        <w:t xml:space="preserve">, </w:t>
      </w:r>
      <w:proofErr w:type="spellStart"/>
      <w:r w:rsidRPr="005F1BD6">
        <w:rPr>
          <w:rFonts w:ascii="Times New Roman" w:eastAsia="Times New Roman" w:hAnsi="Times New Roman" w:cs="Times New Roman"/>
          <w:kern w:val="0"/>
          <w:lang w:eastAsia="en-US"/>
        </w:rPr>
        <w:t>Dobrosavljevic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eastAsia="en-US"/>
        </w:rPr>
        <w:t xml:space="preserve"> D, </w:t>
      </w:r>
      <w:proofErr w:type="spellStart"/>
      <w:r w:rsidRPr="005F1BD6">
        <w:rPr>
          <w:rFonts w:ascii="Times New Roman" w:eastAsia="Times New Roman" w:hAnsi="Times New Roman" w:cs="Times New Roman"/>
          <w:kern w:val="0"/>
          <w:lang w:eastAsia="en-US"/>
        </w:rPr>
        <w:t>Mijuskovic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eastAsia="en-US"/>
        </w:rPr>
        <w:t xml:space="preserve"> M. Sarcoidosis cutis, Lyme </w:t>
      </w:r>
      <w:proofErr w:type="spellStart"/>
      <w:r w:rsidRPr="005F1BD6">
        <w:rPr>
          <w:rFonts w:ascii="Times New Roman" w:eastAsia="Times New Roman" w:hAnsi="Times New Roman" w:cs="Times New Roman"/>
          <w:kern w:val="0"/>
          <w:lang w:eastAsia="en-US"/>
        </w:rPr>
        <w:t>Borreliosis,Vasculitis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eastAsia="en-US"/>
        </w:rPr>
        <w:t xml:space="preserve"> </w:t>
      </w:r>
      <w:proofErr w:type="spellStart"/>
      <w:r w:rsidRPr="005F1BD6">
        <w:rPr>
          <w:rFonts w:ascii="Times New Roman" w:eastAsia="Times New Roman" w:hAnsi="Times New Roman" w:cs="Times New Roman"/>
          <w:kern w:val="0"/>
          <w:lang w:eastAsia="en-US"/>
        </w:rPr>
        <w:t>cryoglobulinaemica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eastAsia="en-US"/>
        </w:rPr>
        <w:t xml:space="preserve">-case report. </w:t>
      </w:r>
      <w:r w:rsidRPr="005F1BD6">
        <w:rPr>
          <w:rFonts w:ascii="Times New Roman" w:eastAsia="Times New Roman" w:hAnsi="Times New Roman" w:cs="Times New Roman"/>
          <w:color w:val="000000"/>
          <w:kern w:val="0"/>
          <w:lang w:val="sr-Latn-CS" w:eastAsia="en-US"/>
        </w:rPr>
        <w:t>17</w:t>
      </w:r>
      <w:proofErr w:type="spellStart"/>
      <w:r w:rsidRPr="005F1BD6">
        <w:rPr>
          <w:rFonts w:ascii="Times New Roman" w:eastAsia="Times New Roman" w:hAnsi="Times New Roman" w:cs="Times New Roman"/>
          <w:kern w:val="0"/>
          <w:vertAlign w:val="superscript"/>
          <w:lang w:val="en-GB" w:eastAsia="en-US"/>
        </w:rPr>
        <w:t>th</w:t>
      </w:r>
      <w:proofErr w:type="spellEnd"/>
      <w:r w:rsidRPr="005F1BD6">
        <w:rPr>
          <w:rFonts w:ascii="Times New Roman" w:eastAsia="Times New Roman" w:hAnsi="Times New Roman" w:cs="Times New Roman"/>
          <w:kern w:val="0"/>
          <w:vertAlign w:val="superscript"/>
          <w:lang w:val="en-GB" w:eastAsia="en-US"/>
        </w:rPr>
        <w:t xml:space="preserve"> </w:t>
      </w:r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>Congress</w:t>
      </w:r>
      <w:r w:rsidRPr="005F1BD6">
        <w:rPr>
          <w:rFonts w:ascii="Times New Roman" w:eastAsia="Times New Roman" w:hAnsi="Times New Roman" w:cs="Times New Roman"/>
          <w:color w:val="000000"/>
          <w:kern w:val="0"/>
          <w:lang w:val="sr-Latn-CS" w:eastAsia="en-US"/>
        </w:rPr>
        <w:t xml:space="preserve"> </w:t>
      </w:r>
      <w:r w:rsidRPr="005F1BD6">
        <w:rPr>
          <w:rFonts w:ascii="Times New Roman" w:eastAsia="Times New Roman" w:hAnsi="Times New Roman" w:cs="Times New Roman"/>
          <w:kern w:val="0"/>
          <w:lang w:eastAsia="en-US"/>
        </w:rPr>
        <w:t>of the European Academy of Dermatology and Venereology, Paris 2008. Abstract book: FP0905.</w:t>
      </w:r>
    </w:p>
    <w:p w14:paraId="41DAB0CD" w14:textId="77777777" w:rsidR="00BD344D" w:rsidRPr="005F1BD6" w:rsidRDefault="00BD344D" w:rsidP="00BD344D">
      <w:pPr>
        <w:numPr>
          <w:ilvl w:val="0"/>
          <w:numId w:val="43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en-US"/>
        </w:rPr>
      </w:pPr>
      <w:proofErr w:type="spellStart"/>
      <w:r w:rsidRPr="005F1BD6">
        <w:rPr>
          <w:rFonts w:ascii="Times New Roman" w:eastAsia="Times New Roman" w:hAnsi="Times New Roman" w:cs="Times New Roman"/>
          <w:kern w:val="0"/>
          <w:lang w:eastAsia="en-US"/>
        </w:rPr>
        <w:t>Popadic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eastAsia="en-US"/>
        </w:rPr>
        <w:t xml:space="preserve"> S, </w:t>
      </w:r>
      <w:proofErr w:type="spellStart"/>
      <w:r w:rsidRPr="005F1BD6">
        <w:rPr>
          <w:rFonts w:ascii="Times New Roman" w:eastAsia="Times New Roman" w:hAnsi="Times New Roman" w:cs="Times New Roman"/>
          <w:kern w:val="0"/>
          <w:lang w:eastAsia="en-US"/>
        </w:rPr>
        <w:t>Zivanovic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eastAsia="en-US"/>
        </w:rPr>
        <w:t xml:space="preserve"> D, </w:t>
      </w:r>
      <w:proofErr w:type="spellStart"/>
      <w:r w:rsidRPr="005F1BD6">
        <w:rPr>
          <w:rFonts w:ascii="Times New Roman" w:eastAsia="Times New Roman" w:hAnsi="Times New Roman" w:cs="Times New Roman"/>
          <w:kern w:val="0"/>
          <w:lang w:eastAsia="en-US"/>
        </w:rPr>
        <w:t>Vukovic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eastAsia="en-US"/>
        </w:rPr>
        <w:t xml:space="preserve"> J, </w:t>
      </w:r>
      <w:proofErr w:type="spellStart"/>
      <w:r w:rsidRPr="005F1BD6">
        <w:rPr>
          <w:rFonts w:ascii="Times New Roman" w:eastAsia="Times New Roman" w:hAnsi="Times New Roman" w:cs="Times New Roman"/>
          <w:b/>
          <w:kern w:val="0"/>
          <w:lang w:eastAsia="en-US"/>
        </w:rPr>
        <w:t>Reljic</w:t>
      </w:r>
      <w:proofErr w:type="spellEnd"/>
      <w:r w:rsidRPr="005F1BD6">
        <w:rPr>
          <w:rFonts w:ascii="Times New Roman" w:eastAsia="Times New Roman" w:hAnsi="Times New Roman" w:cs="Times New Roman"/>
          <w:b/>
          <w:kern w:val="0"/>
          <w:lang w:eastAsia="en-US"/>
        </w:rPr>
        <w:t xml:space="preserve"> V, </w:t>
      </w:r>
      <w:proofErr w:type="spellStart"/>
      <w:r w:rsidRPr="005F1BD6">
        <w:rPr>
          <w:rFonts w:ascii="Times New Roman" w:eastAsia="Times New Roman" w:hAnsi="Times New Roman" w:cs="Times New Roman"/>
          <w:kern w:val="0"/>
          <w:lang w:eastAsia="en-US"/>
        </w:rPr>
        <w:t>Tanasilovic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eastAsia="en-US"/>
        </w:rPr>
        <w:t xml:space="preserve"> S, </w:t>
      </w:r>
      <w:proofErr w:type="spellStart"/>
      <w:r w:rsidRPr="005F1BD6">
        <w:rPr>
          <w:rFonts w:ascii="Times New Roman" w:eastAsia="Times New Roman" w:hAnsi="Times New Roman" w:cs="Times New Roman"/>
          <w:kern w:val="0"/>
          <w:lang w:eastAsia="en-US"/>
        </w:rPr>
        <w:t>Skiljevic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eastAsia="en-US"/>
        </w:rPr>
        <w:t xml:space="preserve"> D, </w:t>
      </w:r>
      <w:proofErr w:type="spellStart"/>
      <w:r w:rsidRPr="005F1BD6">
        <w:rPr>
          <w:rFonts w:ascii="Times New Roman" w:eastAsia="Times New Roman" w:hAnsi="Times New Roman" w:cs="Times New Roman"/>
          <w:kern w:val="0"/>
          <w:lang w:eastAsia="en-US"/>
        </w:rPr>
        <w:t>Alqam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eastAsia="en-US"/>
        </w:rPr>
        <w:t xml:space="preserve"> M, </w:t>
      </w:r>
      <w:proofErr w:type="spellStart"/>
      <w:r w:rsidRPr="005F1BD6">
        <w:rPr>
          <w:rFonts w:ascii="Times New Roman" w:eastAsia="Times New Roman" w:hAnsi="Times New Roman" w:cs="Times New Roman"/>
          <w:kern w:val="0"/>
          <w:lang w:eastAsia="en-US"/>
        </w:rPr>
        <w:t>Medenica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eastAsia="en-US"/>
        </w:rPr>
        <w:t xml:space="preserve"> L. Superficial basal cell carcinoma in genital region-case report. </w:t>
      </w:r>
      <w:r w:rsidRPr="005F1BD6">
        <w:rPr>
          <w:rFonts w:ascii="Times New Roman" w:eastAsia="Times New Roman" w:hAnsi="Times New Roman" w:cs="Times New Roman"/>
          <w:color w:val="000000"/>
          <w:kern w:val="0"/>
          <w:lang w:val="sr-Latn-CS" w:eastAsia="en-US"/>
        </w:rPr>
        <w:t>17</w:t>
      </w:r>
      <w:proofErr w:type="spellStart"/>
      <w:r w:rsidRPr="005F1BD6">
        <w:rPr>
          <w:rFonts w:ascii="Times New Roman" w:eastAsia="Times New Roman" w:hAnsi="Times New Roman" w:cs="Times New Roman"/>
          <w:kern w:val="0"/>
          <w:vertAlign w:val="superscript"/>
          <w:lang w:val="en-GB" w:eastAsia="en-US"/>
        </w:rPr>
        <w:t>th</w:t>
      </w:r>
      <w:proofErr w:type="spellEnd"/>
      <w:r w:rsidRPr="005F1BD6">
        <w:rPr>
          <w:rFonts w:ascii="Times New Roman" w:eastAsia="Times New Roman" w:hAnsi="Times New Roman" w:cs="Times New Roman"/>
          <w:kern w:val="0"/>
          <w:vertAlign w:val="superscript"/>
          <w:lang w:val="en-GB" w:eastAsia="en-US"/>
        </w:rPr>
        <w:t xml:space="preserve"> </w:t>
      </w:r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>Congress</w:t>
      </w:r>
      <w:r w:rsidRPr="005F1BD6">
        <w:rPr>
          <w:rFonts w:ascii="Times New Roman" w:eastAsia="Times New Roman" w:hAnsi="Times New Roman" w:cs="Times New Roman"/>
          <w:color w:val="000000"/>
          <w:kern w:val="0"/>
          <w:lang w:val="sr-Latn-CS" w:eastAsia="en-US"/>
        </w:rPr>
        <w:t xml:space="preserve"> </w:t>
      </w:r>
      <w:r w:rsidRPr="005F1BD6">
        <w:rPr>
          <w:rFonts w:ascii="Times New Roman" w:eastAsia="Times New Roman" w:hAnsi="Times New Roman" w:cs="Times New Roman"/>
          <w:kern w:val="0"/>
          <w:lang w:eastAsia="en-US"/>
        </w:rPr>
        <w:t>of the European Academy of Dermatology and Venereology, Paris 2008. Abstract book: FP1085.</w:t>
      </w:r>
    </w:p>
    <w:p w14:paraId="7DBD780B" w14:textId="77777777" w:rsidR="00BD344D" w:rsidRPr="005F1BD6" w:rsidRDefault="00BD344D" w:rsidP="00BD344D">
      <w:pPr>
        <w:numPr>
          <w:ilvl w:val="0"/>
          <w:numId w:val="43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en-US"/>
        </w:rPr>
      </w:pPr>
      <w:proofErr w:type="spellStart"/>
      <w:r w:rsidRPr="005F1BD6">
        <w:rPr>
          <w:rFonts w:ascii="Times New Roman" w:eastAsia="Times New Roman" w:hAnsi="Times New Roman" w:cs="Times New Roman"/>
          <w:kern w:val="0"/>
          <w:lang w:eastAsia="en-US"/>
        </w:rPr>
        <w:t>Vesic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eastAsia="en-US"/>
        </w:rPr>
        <w:t xml:space="preserve"> S, </w:t>
      </w:r>
      <w:proofErr w:type="spellStart"/>
      <w:r w:rsidRPr="005F1BD6">
        <w:rPr>
          <w:rFonts w:ascii="Times New Roman" w:eastAsia="Times New Roman" w:hAnsi="Times New Roman" w:cs="Times New Roman"/>
          <w:kern w:val="0"/>
          <w:lang w:eastAsia="en-US"/>
        </w:rPr>
        <w:t>Dobrosavljevic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eastAsia="en-US"/>
        </w:rPr>
        <w:t xml:space="preserve"> D, </w:t>
      </w:r>
      <w:proofErr w:type="spellStart"/>
      <w:r w:rsidRPr="005F1BD6">
        <w:rPr>
          <w:rFonts w:ascii="Times New Roman" w:eastAsia="Times New Roman" w:hAnsi="Times New Roman" w:cs="Times New Roman"/>
          <w:kern w:val="0"/>
          <w:lang w:eastAsia="en-US"/>
        </w:rPr>
        <w:t>Djakovic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eastAsia="en-US"/>
        </w:rPr>
        <w:t xml:space="preserve"> Z, </w:t>
      </w:r>
      <w:proofErr w:type="spellStart"/>
      <w:r w:rsidRPr="005F1BD6">
        <w:rPr>
          <w:rFonts w:ascii="Times New Roman" w:eastAsia="Times New Roman" w:hAnsi="Times New Roman" w:cs="Times New Roman"/>
          <w:b/>
          <w:kern w:val="0"/>
          <w:lang w:eastAsia="en-US"/>
        </w:rPr>
        <w:t>Reljic</w:t>
      </w:r>
      <w:proofErr w:type="spellEnd"/>
      <w:r w:rsidRPr="005F1BD6">
        <w:rPr>
          <w:rFonts w:ascii="Times New Roman" w:eastAsia="Times New Roman" w:hAnsi="Times New Roman" w:cs="Times New Roman"/>
          <w:b/>
          <w:kern w:val="0"/>
          <w:lang w:eastAsia="en-US"/>
        </w:rPr>
        <w:t xml:space="preserve"> V,</w:t>
      </w:r>
      <w:r w:rsidRPr="005F1BD6">
        <w:rPr>
          <w:rFonts w:ascii="Times New Roman" w:eastAsia="Times New Roman" w:hAnsi="Times New Roman" w:cs="Times New Roman"/>
          <w:kern w:val="0"/>
          <w:lang w:eastAsia="en-US"/>
        </w:rPr>
        <w:t xml:space="preserve"> </w:t>
      </w:r>
      <w:proofErr w:type="spellStart"/>
      <w:r w:rsidRPr="005F1BD6">
        <w:rPr>
          <w:rFonts w:ascii="Times New Roman" w:eastAsia="Times New Roman" w:hAnsi="Times New Roman" w:cs="Times New Roman"/>
          <w:kern w:val="0"/>
          <w:lang w:eastAsia="en-US"/>
        </w:rPr>
        <w:t>Medenica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eastAsia="en-US"/>
        </w:rPr>
        <w:t xml:space="preserve"> L. Pityriasis </w:t>
      </w:r>
      <w:proofErr w:type="spellStart"/>
      <w:r w:rsidRPr="005F1BD6">
        <w:rPr>
          <w:rFonts w:ascii="Times New Roman" w:eastAsia="Times New Roman" w:hAnsi="Times New Roman" w:cs="Times New Roman"/>
          <w:kern w:val="0"/>
          <w:lang w:eastAsia="en-US"/>
        </w:rPr>
        <w:t>lichenoides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eastAsia="en-US"/>
        </w:rPr>
        <w:t xml:space="preserve"> </w:t>
      </w:r>
      <w:proofErr w:type="spellStart"/>
      <w:r w:rsidRPr="005F1BD6">
        <w:rPr>
          <w:rFonts w:ascii="Times New Roman" w:eastAsia="Times New Roman" w:hAnsi="Times New Roman" w:cs="Times New Roman"/>
          <w:kern w:val="0"/>
          <w:lang w:eastAsia="en-US"/>
        </w:rPr>
        <w:t>chronica</w:t>
      </w:r>
      <w:proofErr w:type="spellEnd"/>
      <w:r w:rsidRPr="005F1BD6">
        <w:rPr>
          <w:rFonts w:ascii="Times New Roman" w:eastAsia="Times New Roman" w:hAnsi="Times New Roman" w:cs="Times New Roman"/>
          <w:kern w:val="0"/>
          <w:lang w:eastAsia="en-US"/>
        </w:rPr>
        <w:t xml:space="preserve"> in two patients with mycosis fungoides.</w:t>
      </w:r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 xml:space="preserve"> J Eur </w:t>
      </w:r>
      <w:proofErr w:type="spellStart"/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>Acad</w:t>
      </w:r>
      <w:proofErr w:type="spellEnd"/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 xml:space="preserve"> Dermatol </w:t>
      </w:r>
      <w:proofErr w:type="spellStart"/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>Venereol</w:t>
      </w:r>
      <w:proofErr w:type="spellEnd"/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 xml:space="preserve"> 2004</w:t>
      </w:r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sym w:font="Symbol" w:char="003B"/>
      </w:r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 xml:space="preserve"> 18( Suppl 2): P14.13.</w:t>
      </w:r>
    </w:p>
    <w:p w14:paraId="68B33A73" w14:textId="77777777" w:rsidR="00BD344D" w:rsidRPr="005F1BD6" w:rsidRDefault="00BD344D" w:rsidP="00BD344D">
      <w:pPr>
        <w:numPr>
          <w:ilvl w:val="0"/>
          <w:numId w:val="43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en-US"/>
        </w:rPr>
      </w:pPr>
      <w:proofErr w:type="spellStart"/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>Dobrosavljevic</w:t>
      </w:r>
      <w:proofErr w:type="spellEnd"/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 xml:space="preserve"> D, </w:t>
      </w:r>
      <w:proofErr w:type="spellStart"/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>Vesic</w:t>
      </w:r>
      <w:proofErr w:type="spellEnd"/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 xml:space="preserve"> S, </w:t>
      </w:r>
      <w:proofErr w:type="spellStart"/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>Djakovic</w:t>
      </w:r>
      <w:proofErr w:type="spellEnd"/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 xml:space="preserve"> Z, </w:t>
      </w:r>
      <w:proofErr w:type="spellStart"/>
      <w:r w:rsidRPr="005F1BD6">
        <w:rPr>
          <w:rFonts w:ascii="Times New Roman" w:eastAsia="Times New Roman" w:hAnsi="Times New Roman" w:cs="Times New Roman"/>
          <w:b/>
          <w:color w:val="000000"/>
          <w:kern w:val="0"/>
          <w:lang w:eastAsia="en-US"/>
        </w:rPr>
        <w:t>Reljic</w:t>
      </w:r>
      <w:proofErr w:type="spellEnd"/>
      <w:r w:rsidRPr="005F1BD6">
        <w:rPr>
          <w:rFonts w:ascii="Times New Roman" w:eastAsia="Times New Roman" w:hAnsi="Times New Roman" w:cs="Times New Roman"/>
          <w:b/>
          <w:color w:val="000000"/>
          <w:kern w:val="0"/>
          <w:lang w:eastAsia="en-US"/>
        </w:rPr>
        <w:t xml:space="preserve"> V,</w:t>
      </w:r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 xml:space="preserve"> </w:t>
      </w:r>
      <w:proofErr w:type="spellStart"/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>Korac</w:t>
      </w:r>
      <w:proofErr w:type="spellEnd"/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 xml:space="preserve"> J, </w:t>
      </w:r>
      <w:proofErr w:type="spellStart"/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>Medenica</w:t>
      </w:r>
      <w:proofErr w:type="spellEnd"/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 xml:space="preserve"> L. </w:t>
      </w:r>
      <w:proofErr w:type="spellStart"/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>Staphyloccocical</w:t>
      </w:r>
      <w:proofErr w:type="spellEnd"/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 xml:space="preserve"> Scalded Skin Syndrome. J Eur </w:t>
      </w:r>
      <w:proofErr w:type="spellStart"/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>Acad</w:t>
      </w:r>
      <w:proofErr w:type="spellEnd"/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 xml:space="preserve"> Dermatol </w:t>
      </w:r>
      <w:proofErr w:type="spellStart"/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>Venereol</w:t>
      </w:r>
      <w:proofErr w:type="spellEnd"/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 xml:space="preserve"> 2004</w:t>
      </w:r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sym w:font="Symbol" w:char="003B"/>
      </w:r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 xml:space="preserve"> 18</w:t>
      </w:r>
      <w:r>
        <w:rPr>
          <w:rFonts w:ascii="Times New Roman" w:eastAsia="Times New Roman" w:hAnsi="Times New Roman" w:cs="Times New Roman"/>
          <w:color w:val="000000"/>
          <w:kern w:val="0"/>
          <w:lang w:eastAsia="en-US"/>
        </w:rPr>
        <w:t xml:space="preserve"> </w:t>
      </w:r>
      <w:r w:rsidRPr="005F1BD6">
        <w:rPr>
          <w:rFonts w:ascii="Times New Roman" w:eastAsia="Times New Roman" w:hAnsi="Times New Roman" w:cs="Times New Roman"/>
          <w:color w:val="000000"/>
          <w:kern w:val="0"/>
          <w:lang w:eastAsia="en-US"/>
        </w:rPr>
        <w:t>( Suppl 2): P05.41.</w:t>
      </w:r>
    </w:p>
    <w:p w14:paraId="3ED642BE" w14:textId="77777777" w:rsidR="00BD344D" w:rsidRDefault="00BD344D" w:rsidP="00BD344D">
      <w:pPr>
        <w:suppressAutoHyphens w:val="0"/>
        <w:spacing w:after="0" w:line="240" w:lineRule="auto"/>
        <w:ind w:left="360" w:hanging="450"/>
        <w:jc w:val="both"/>
        <w:rPr>
          <w:rFonts w:ascii="Times New Roman" w:hAnsi="Times New Roman" w:cs="Times New Roman"/>
        </w:rPr>
      </w:pPr>
      <w:r w:rsidRPr="005F1BD6">
        <w:rPr>
          <w:rFonts w:ascii="Times New Roman" w:eastAsia="Times New Roman" w:hAnsi="Times New Roman" w:cs="Times New Roman"/>
          <w:color w:val="000000"/>
          <w:kern w:val="0"/>
          <w:vertAlign w:val="superscript"/>
          <w:lang w:val="en-GB" w:eastAsia="en-US"/>
        </w:rPr>
        <w:t xml:space="preserve">  </w:t>
      </w:r>
    </w:p>
    <w:p w14:paraId="3E97371F" w14:textId="7311843D" w:rsidR="00BD344D" w:rsidRPr="005F1BD6" w:rsidRDefault="00BD344D" w:rsidP="004A6881">
      <w:pPr>
        <w:suppressAutoHyphens w:val="0"/>
        <w:spacing w:after="0" w:line="240" w:lineRule="auto"/>
        <w:ind w:left="360" w:hanging="76"/>
        <w:jc w:val="both"/>
        <w:rPr>
          <w:rFonts w:ascii="Times New Roman" w:hAnsi="Times New Roman" w:cs="Times New Roman"/>
        </w:rPr>
      </w:pPr>
      <w:r w:rsidRPr="005F1BD6">
        <w:rPr>
          <w:rFonts w:ascii="Times New Roman" w:hAnsi="Times New Roman" w:cs="Times New Roman"/>
        </w:rPr>
        <w:t>ИЗВОД У ЗБОРНИКУ НАЦИОНАЛНОГ СКУПА</w:t>
      </w:r>
    </w:p>
    <w:p w14:paraId="5BAD0A59" w14:textId="77777777" w:rsidR="00BD344D" w:rsidRPr="005F1BD6" w:rsidRDefault="00BD344D" w:rsidP="00BD344D">
      <w:pPr>
        <w:numPr>
          <w:ilvl w:val="0"/>
          <w:numId w:val="16"/>
        </w:numPr>
        <w:tabs>
          <w:tab w:val="left" w:pos="284"/>
        </w:tabs>
        <w:suppressAutoHyphens w:val="0"/>
        <w:autoSpaceDE w:val="0"/>
        <w:spacing w:after="0" w:line="240" w:lineRule="auto"/>
        <w:ind w:left="284"/>
        <w:jc w:val="both"/>
        <w:rPr>
          <w:rFonts w:ascii="Times New Roman" w:hAnsi="Times New Roman"/>
          <w:color w:val="000000"/>
        </w:rPr>
      </w:pPr>
      <w:r w:rsidRPr="005F1BD6">
        <w:rPr>
          <w:rFonts w:ascii="Times New Roman" w:hAnsi="Times New Roman"/>
          <w:bCs/>
          <w:color w:val="000000"/>
        </w:rPr>
        <w:t xml:space="preserve">Drulović O, </w:t>
      </w:r>
      <w:proofErr w:type="spellStart"/>
      <w:r w:rsidRPr="005F1BD6">
        <w:rPr>
          <w:rFonts w:ascii="Times New Roman" w:hAnsi="Times New Roman"/>
          <w:bCs/>
          <w:color w:val="000000"/>
        </w:rPr>
        <w:t>Cakić</w:t>
      </w:r>
      <w:proofErr w:type="spellEnd"/>
      <w:r w:rsidRPr="005F1BD6">
        <w:rPr>
          <w:rFonts w:ascii="Times New Roman" w:hAnsi="Times New Roman"/>
          <w:bCs/>
          <w:color w:val="000000"/>
        </w:rPr>
        <w:t xml:space="preserve"> J,</w:t>
      </w:r>
      <w:r w:rsidRPr="005F1BD6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b/>
          <w:bCs/>
          <w:color w:val="000000"/>
        </w:rPr>
        <w:t>Reljić</w:t>
      </w:r>
      <w:proofErr w:type="spellEnd"/>
      <w:r w:rsidRPr="005F1BD6">
        <w:rPr>
          <w:rFonts w:ascii="Times New Roman" w:hAnsi="Times New Roman"/>
          <w:b/>
          <w:bCs/>
          <w:color w:val="000000"/>
        </w:rPr>
        <w:t xml:space="preserve"> V, </w:t>
      </w:r>
      <w:proofErr w:type="spellStart"/>
      <w:r w:rsidRPr="005F1BD6">
        <w:rPr>
          <w:rFonts w:ascii="Times New Roman" w:hAnsi="Times New Roman"/>
          <w:bCs/>
          <w:color w:val="000000"/>
        </w:rPr>
        <w:t>Vuković</w:t>
      </w:r>
      <w:proofErr w:type="spellEnd"/>
      <w:r w:rsidRPr="005F1BD6">
        <w:rPr>
          <w:rFonts w:ascii="Times New Roman" w:hAnsi="Times New Roman"/>
          <w:bCs/>
          <w:color w:val="000000"/>
        </w:rPr>
        <w:t xml:space="preserve"> J, </w:t>
      </w:r>
      <w:proofErr w:type="spellStart"/>
      <w:r w:rsidRPr="005F1BD6">
        <w:rPr>
          <w:rFonts w:ascii="Times New Roman" w:hAnsi="Times New Roman"/>
          <w:bCs/>
          <w:color w:val="000000"/>
        </w:rPr>
        <w:t>Baković</w:t>
      </w:r>
      <w:proofErr w:type="spellEnd"/>
      <w:r w:rsidRPr="005F1BD6">
        <w:rPr>
          <w:rFonts w:ascii="Times New Roman" w:hAnsi="Times New Roman"/>
          <w:bCs/>
          <w:color w:val="000000"/>
        </w:rPr>
        <w:t xml:space="preserve"> S, </w:t>
      </w:r>
      <w:proofErr w:type="spellStart"/>
      <w:r w:rsidRPr="005F1BD6">
        <w:rPr>
          <w:rFonts w:ascii="Times New Roman" w:hAnsi="Times New Roman"/>
          <w:bCs/>
          <w:color w:val="000000"/>
        </w:rPr>
        <w:t>Zivanović</w:t>
      </w:r>
      <w:proofErr w:type="spellEnd"/>
      <w:r w:rsidRPr="005F1BD6">
        <w:rPr>
          <w:rFonts w:ascii="Times New Roman" w:hAnsi="Times New Roman"/>
          <w:bCs/>
          <w:color w:val="000000"/>
        </w:rPr>
        <w:t xml:space="preserve"> D</w:t>
      </w:r>
      <w:r w:rsidRPr="005F1BD6">
        <w:rPr>
          <w:rFonts w:ascii="Times New Roman" w:hAnsi="Times New Roman"/>
          <w:b/>
          <w:bCs/>
          <w:color w:val="000000"/>
        </w:rPr>
        <w:t>.</w:t>
      </w:r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Poikilodermični</w:t>
      </w:r>
      <w:proofErr w:type="spellEnd"/>
      <w:r w:rsidRPr="005F1BD6">
        <w:rPr>
          <w:rFonts w:ascii="Times New Roman" w:hAnsi="Times New Roman"/>
          <w:color w:val="000000"/>
        </w:rPr>
        <w:t xml:space="preserve"> mycosis fungoides </w:t>
      </w:r>
      <w:proofErr w:type="spellStart"/>
      <w:r w:rsidRPr="005F1BD6">
        <w:rPr>
          <w:rFonts w:ascii="Times New Roman" w:hAnsi="Times New Roman"/>
          <w:color w:val="000000"/>
        </w:rPr>
        <w:t>uspešno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lečen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bretuximab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vedotinom</w:t>
      </w:r>
      <w:proofErr w:type="spellEnd"/>
      <w:r w:rsidRPr="005F1BD6">
        <w:rPr>
          <w:rFonts w:ascii="Times New Roman" w:hAnsi="Times New Roman"/>
          <w:color w:val="000000"/>
        </w:rPr>
        <w:t xml:space="preserve">. XXIII </w:t>
      </w:r>
      <w:proofErr w:type="spellStart"/>
      <w:r w:rsidRPr="005F1BD6">
        <w:rPr>
          <w:rFonts w:ascii="Times New Roman" w:hAnsi="Times New Roman"/>
          <w:color w:val="000000"/>
        </w:rPr>
        <w:t>Beogradski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dermatološki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dani</w:t>
      </w:r>
      <w:proofErr w:type="spellEnd"/>
      <w:r w:rsidRPr="005F1BD6">
        <w:rPr>
          <w:rFonts w:ascii="Times New Roman" w:hAnsi="Times New Roman"/>
          <w:color w:val="000000"/>
        </w:rPr>
        <w:t xml:space="preserve">, Beograd; 2023; </w:t>
      </w:r>
      <w:proofErr w:type="spellStart"/>
      <w:r w:rsidRPr="005F1BD6">
        <w:rPr>
          <w:rFonts w:ascii="Times New Roman" w:hAnsi="Times New Roman"/>
          <w:color w:val="000000"/>
        </w:rPr>
        <w:t>Zbornik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rezimea</w:t>
      </w:r>
      <w:proofErr w:type="spellEnd"/>
      <w:r w:rsidRPr="005F1BD6">
        <w:rPr>
          <w:rFonts w:ascii="Times New Roman" w:hAnsi="Times New Roman"/>
          <w:color w:val="000000"/>
        </w:rPr>
        <w:t>: pp.61.</w:t>
      </w:r>
    </w:p>
    <w:p w14:paraId="1872DB17" w14:textId="77777777" w:rsidR="00BD344D" w:rsidRPr="005F1BD6" w:rsidRDefault="00BD344D" w:rsidP="00BD344D">
      <w:pPr>
        <w:numPr>
          <w:ilvl w:val="0"/>
          <w:numId w:val="16"/>
        </w:numPr>
        <w:tabs>
          <w:tab w:val="left" w:pos="284"/>
        </w:tabs>
        <w:suppressAutoHyphens w:val="0"/>
        <w:autoSpaceDE w:val="0"/>
        <w:spacing w:after="0" w:line="240" w:lineRule="auto"/>
        <w:ind w:left="284"/>
        <w:jc w:val="both"/>
        <w:rPr>
          <w:rFonts w:ascii="Times New Roman" w:hAnsi="Times New Roman"/>
          <w:color w:val="000000"/>
        </w:rPr>
      </w:pPr>
      <w:proofErr w:type="spellStart"/>
      <w:r w:rsidRPr="005F1BD6">
        <w:rPr>
          <w:rFonts w:ascii="Times New Roman" w:hAnsi="Times New Roman"/>
          <w:bCs/>
          <w:color w:val="000000"/>
        </w:rPr>
        <w:t>Cakić</w:t>
      </w:r>
      <w:proofErr w:type="spellEnd"/>
      <w:r w:rsidRPr="005F1BD6">
        <w:rPr>
          <w:rFonts w:ascii="Times New Roman" w:hAnsi="Times New Roman"/>
          <w:bCs/>
          <w:color w:val="000000"/>
        </w:rPr>
        <w:t xml:space="preserve"> J,</w:t>
      </w:r>
      <w:r w:rsidRPr="005F1BD6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b/>
          <w:bCs/>
          <w:color w:val="000000"/>
        </w:rPr>
        <w:t>Reljić</w:t>
      </w:r>
      <w:proofErr w:type="spellEnd"/>
      <w:r w:rsidRPr="005F1BD6">
        <w:rPr>
          <w:rFonts w:ascii="Times New Roman" w:hAnsi="Times New Roman"/>
          <w:b/>
          <w:bCs/>
          <w:color w:val="000000"/>
        </w:rPr>
        <w:t xml:space="preserve"> V, </w:t>
      </w:r>
      <w:proofErr w:type="spellStart"/>
      <w:r w:rsidRPr="005F1BD6">
        <w:rPr>
          <w:rFonts w:ascii="Times New Roman" w:hAnsi="Times New Roman"/>
          <w:bCs/>
          <w:color w:val="000000"/>
        </w:rPr>
        <w:t>Vuković</w:t>
      </w:r>
      <w:proofErr w:type="spellEnd"/>
      <w:r w:rsidRPr="005F1BD6">
        <w:rPr>
          <w:rFonts w:ascii="Times New Roman" w:hAnsi="Times New Roman"/>
          <w:bCs/>
          <w:color w:val="000000"/>
        </w:rPr>
        <w:t xml:space="preserve"> J, </w:t>
      </w:r>
      <w:proofErr w:type="spellStart"/>
      <w:r w:rsidRPr="005F1BD6">
        <w:rPr>
          <w:rFonts w:ascii="Times New Roman" w:hAnsi="Times New Roman"/>
          <w:bCs/>
          <w:color w:val="000000"/>
        </w:rPr>
        <w:t>Drulović</w:t>
      </w:r>
      <w:proofErr w:type="spellEnd"/>
      <w:r w:rsidRPr="005F1BD6">
        <w:rPr>
          <w:rFonts w:ascii="Times New Roman" w:hAnsi="Times New Roman"/>
          <w:bCs/>
          <w:color w:val="000000"/>
        </w:rPr>
        <w:t xml:space="preserve"> O, </w:t>
      </w:r>
      <w:proofErr w:type="spellStart"/>
      <w:r w:rsidRPr="005F1BD6">
        <w:rPr>
          <w:rFonts w:ascii="Times New Roman" w:hAnsi="Times New Roman"/>
          <w:bCs/>
          <w:color w:val="000000"/>
        </w:rPr>
        <w:t>Brrkić</w:t>
      </w:r>
      <w:proofErr w:type="spellEnd"/>
      <w:r w:rsidRPr="005F1BD6">
        <w:rPr>
          <w:rFonts w:ascii="Times New Roman" w:hAnsi="Times New Roman"/>
          <w:bCs/>
          <w:color w:val="000000"/>
        </w:rPr>
        <w:t xml:space="preserve"> N, </w:t>
      </w:r>
      <w:proofErr w:type="spellStart"/>
      <w:r w:rsidRPr="005F1BD6">
        <w:rPr>
          <w:rFonts w:ascii="Times New Roman" w:hAnsi="Times New Roman"/>
          <w:bCs/>
          <w:color w:val="000000"/>
        </w:rPr>
        <w:t>Zivanović</w:t>
      </w:r>
      <w:proofErr w:type="spellEnd"/>
      <w:r w:rsidRPr="005F1BD6">
        <w:rPr>
          <w:rFonts w:ascii="Times New Roman" w:hAnsi="Times New Roman"/>
          <w:bCs/>
          <w:color w:val="000000"/>
        </w:rPr>
        <w:t xml:space="preserve"> D</w:t>
      </w:r>
      <w:r w:rsidRPr="005F1BD6">
        <w:rPr>
          <w:rFonts w:ascii="Times New Roman" w:hAnsi="Times New Roman"/>
          <w:b/>
          <w:bCs/>
          <w:color w:val="000000"/>
        </w:rPr>
        <w:t>.</w:t>
      </w:r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Buloyni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pemfigoid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izazvan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lekom</w:t>
      </w:r>
      <w:proofErr w:type="spellEnd"/>
      <w:r w:rsidRPr="005F1BD6">
        <w:rPr>
          <w:rFonts w:ascii="Times New Roman" w:hAnsi="Times New Roman"/>
          <w:color w:val="000000"/>
        </w:rPr>
        <w:t xml:space="preserve"> pembrolizumab. XXIII </w:t>
      </w:r>
      <w:proofErr w:type="spellStart"/>
      <w:r w:rsidRPr="005F1BD6">
        <w:rPr>
          <w:rFonts w:ascii="Times New Roman" w:hAnsi="Times New Roman"/>
          <w:color w:val="000000"/>
        </w:rPr>
        <w:t>Beogradski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dermatološki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dani</w:t>
      </w:r>
      <w:proofErr w:type="spellEnd"/>
      <w:r w:rsidRPr="005F1BD6">
        <w:rPr>
          <w:rFonts w:ascii="Times New Roman" w:hAnsi="Times New Roman"/>
          <w:color w:val="000000"/>
        </w:rPr>
        <w:t xml:space="preserve">, Beograd; 2023; </w:t>
      </w:r>
      <w:proofErr w:type="spellStart"/>
      <w:r w:rsidRPr="005F1BD6">
        <w:rPr>
          <w:rFonts w:ascii="Times New Roman" w:hAnsi="Times New Roman"/>
          <w:color w:val="000000"/>
        </w:rPr>
        <w:t>Zbornik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rezimea</w:t>
      </w:r>
      <w:proofErr w:type="spellEnd"/>
      <w:r w:rsidRPr="005F1BD6">
        <w:rPr>
          <w:rFonts w:ascii="Times New Roman" w:hAnsi="Times New Roman"/>
          <w:color w:val="000000"/>
        </w:rPr>
        <w:t>: pp.69.</w:t>
      </w:r>
    </w:p>
    <w:p w14:paraId="094BC445" w14:textId="77777777" w:rsidR="00BD344D" w:rsidRPr="005F1BD6" w:rsidRDefault="00BD344D" w:rsidP="00BD344D">
      <w:pPr>
        <w:numPr>
          <w:ilvl w:val="0"/>
          <w:numId w:val="16"/>
        </w:numPr>
        <w:tabs>
          <w:tab w:val="left" w:pos="284"/>
        </w:tabs>
        <w:suppressAutoHyphens w:val="0"/>
        <w:autoSpaceDE w:val="0"/>
        <w:spacing w:after="0" w:line="240" w:lineRule="auto"/>
        <w:ind w:left="284"/>
        <w:jc w:val="both"/>
        <w:rPr>
          <w:rFonts w:ascii="Times New Roman" w:hAnsi="Times New Roman"/>
          <w:color w:val="000000"/>
        </w:rPr>
      </w:pPr>
      <w:proofErr w:type="spellStart"/>
      <w:r w:rsidRPr="005F1BD6">
        <w:rPr>
          <w:rFonts w:ascii="Times New Roman" w:hAnsi="Times New Roman"/>
          <w:bCs/>
          <w:color w:val="000000"/>
        </w:rPr>
        <w:t>Peric</w:t>
      </w:r>
      <w:proofErr w:type="spellEnd"/>
      <w:r w:rsidRPr="005F1BD6">
        <w:rPr>
          <w:rFonts w:ascii="Times New Roman" w:hAnsi="Times New Roman"/>
          <w:bCs/>
          <w:color w:val="000000"/>
        </w:rPr>
        <w:t xml:space="preserve"> J</w:t>
      </w:r>
      <w:r w:rsidRPr="005F1BD6">
        <w:rPr>
          <w:rFonts w:ascii="Times New Roman" w:hAnsi="Times New Roman"/>
          <w:color w:val="000000"/>
        </w:rPr>
        <w:t xml:space="preserve">, </w:t>
      </w:r>
      <w:proofErr w:type="spellStart"/>
      <w:r w:rsidRPr="005F1BD6">
        <w:rPr>
          <w:rFonts w:ascii="Times New Roman" w:hAnsi="Times New Roman"/>
          <w:color w:val="000000"/>
        </w:rPr>
        <w:t>Stamenković</w:t>
      </w:r>
      <w:proofErr w:type="spellEnd"/>
      <w:r w:rsidRPr="005F1BD6">
        <w:rPr>
          <w:rFonts w:ascii="Times New Roman" w:hAnsi="Times New Roman"/>
          <w:color w:val="000000"/>
        </w:rPr>
        <w:t xml:space="preserve"> N, </w:t>
      </w:r>
      <w:proofErr w:type="spellStart"/>
      <w:r w:rsidRPr="005F1BD6">
        <w:rPr>
          <w:rFonts w:ascii="Times New Roman" w:hAnsi="Times New Roman"/>
          <w:color w:val="000000"/>
        </w:rPr>
        <w:t>Skiljevic</w:t>
      </w:r>
      <w:proofErr w:type="spellEnd"/>
      <w:r w:rsidRPr="005F1BD6">
        <w:rPr>
          <w:rFonts w:ascii="Times New Roman" w:hAnsi="Times New Roman"/>
          <w:color w:val="000000"/>
        </w:rPr>
        <w:t xml:space="preserve"> D, </w:t>
      </w:r>
      <w:proofErr w:type="spellStart"/>
      <w:r w:rsidRPr="005F1BD6">
        <w:rPr>
          <w:rFonts w:ascii="Times New Roman" w:hAnsi="Times New Roman"/>
          <w:b/>
          <w:color w:val="000000"/>
        </w:rPr>
        <w:t>Reljić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r w:rsidRPr="005F1BD6">
        <w:rPr>
          <w:rFonts w:ascii="Times New Roman" w:hAnsi="Times New Roman"/>
          <w:b/>
          <w:color w:val="000000"/>
        </w:rPr>
        <w:t>V</w:t>
      </w:r>
      <w:r w:rsidRPr="005F1BD6">
        <w:rPr>
          <w:rFonts w:ascii="Times New Roman" w:hAnsi="Times New Roman"/>
          <w:color w:val="000000"/>
        </w:rPr>
        <w:t xml:space="preserve">, </w:t>
      </w:r>
      <w:proofErr w:type="spellStart"/>
      <w:r w:rsidRPr="005F1BD6">
        <w:rPr>
          <w:rFonts w:ascii="Times New Roman" w:hAnsi="Times New Roman"/>
          <w:color w:val="000000"/>
        </w:rPr>
        <w:t>Maksimović</w:t>
      </w:r>
      <w:proofErr w:type="spellEnd"/>
      <w:r w:rsidRPr="005F1BD6">
        <w:rPr>
          <w:rFonts w:ascii="Times New Roman" w:hAnsi="Times New Roman"/>
          <w:color w:val="000000"/>
        </w:rPr>
        <w:t xml:space="preserve"> N. </w:t>
      </w:r>
      <w:proofErr w:type="spellStart"/>
      <w:r w:rsidRPr="005F1BD6">
        <w:rPr>
          <w:rFonts w:ascii="Times New Roman" w:hAnsi="Times New Roman"/>
          <w:color w:val="000000"/>
        </w:rPr>
        <w:t>Navike</w:t>
      </w:r>
      <w:proofErr w:type="spellEnd"/>
      <w:r w:rsidRPr="005F1BD6">
        <w:rPr>
          <w:rFonts w:ascii="Times New Roman" w:hAnsi="Times New Roman"/>
          <w:color w:val="000000"/>
        </w:rPr>
        <w:t xml:space="preserve">, </w:t>
      </w:r>
      <w:proofErr w:type="spellStart"/>
      <w:r w:rsidRPr="005F1BD6">
        <w:rPr>
          <w:rFonts w:ascii="Times New Roman" w:hAnsi="Times New Roman"/>
          <w:color w:val="000000"/>
        </w:rPr>
        <w:t>stavovi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i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ponašanje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srednjoškolaca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sa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aknama</w:t>
      </w:r>
      <w:proofErr w:type="spellEnd"/>
      <w:r w:rsidRPr="005F1BD6">
        <w:rPr>
          <w:rFonts w:ascii="Times New Roman" w:hAnsi="Times New Roman"/>
          <w:color w:val="000000"/>
        </w:rPr>
        <w:t xml:space="preserve">. XXI </w:t>
      </w:r>
      <w:proofErr w:type="spellStart"/>
      <w:r w:rsidRPr="005F1BD6">
        <w:rPr>
          <w:rFonts w:ascii="Times New Roman" w:hAnsi="Times New Roman"/>
          <w:color w:val="000000"/>
        </w:rPr>
        <w:t>kongres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Udruženja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dermatovenerologa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Srbije</w:t>
      </w:r>
      <w:proofErr w:type="spellEnd"/>
      <w:r w:rsidRPr="005F1BD6">
        <w:rPr>
          <w:rFonts w:ascii="Times New Roman" w:hAnsi="Times New Roman"/>
          <w:color w:val="000000"/>
        </w:rPr>
        <w:t xml:space="preserve">, 2022. </w:t>
      </w:r>
      <w:proofErr w:type="spellStart"/>
      <w:r w:rsidRPr="005F1BD6">
        <w:rPr>
          <w:rFonts w:ascii="Times New Roman" w:hAnsi="Times New Roman"/>
          <w:color w:val="000000"/>
        </w:rPr>
        <w:t>Zbornik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rezimea</w:t>
      </w:r>
      <w:proofErr w:type="spellEnd"/>
      <w:r w:rsidRPr="005F1BD6">
        <w:rPr>
          <w:rFonts w:ascii="Times New Roman" w:hAnsi="Times New Roman"/>
          <w:color w:val="000000"/>
        </w:rPr>
        <w:t>: pp.133.</w:t>
      </w:r>
    </w:p>
    <w:p w14:paraId="3AB54669" w14:textId="77777777" w:rsidR="00BD344D" w:rsidRPr="005F1BD6" w:rsidRDefault="00BD344D" w:rsidP="00BD344D">
      <w:pPr>
        <w:numPr>
          <w:ilvl w:val="0"/>
          <w:numId w:val="16"/>
        </w:numPr>
        <w:tabs>
          <w:tab w:val="left" w:pos="284"/>
        </w:tabs>
        <w:suppressAutoHyphens w:val="0"/>
        <w:autoSpaceDE w:val="0"/>
        <w:spacing w:after="0" w:line="240" w:lineRule="auto"/>
        <w:ind w:left="284"/>
        <w:jc w:val="both"/>
        <w:rPr>
          <w:rFonts w:ascii="Times New Roman" w:hAnsi="Times New Roman"/>
          <w:color w:val="000000"/>
        </w:rPr>
      </w:pPr>
      <w:proofErr w:type="spellStart"/>
      <w:r w:rsidRPr="005F1BD6">
        <w:rPr>
          <w:rFonts w:ascii="Times New Roman" w:hAnsi="Times New Roman"/>
          <w:bCs/>
          <w:color w:val="000000"/>
        </w:rPr>
        <w:t>Peric</w:t>
      </w:r>
      <w:proofErr w:type="spellEnd"/>
      <w:r w:rsidRPr="005F1BD6">
        <w:rPr>
          <w:rFonts w:ascii="Times New Roman" w:hAnsi="Times New Roman"/>
          <w:bCs/>
          <w:color w:val="000000"/>
        </w:rPr>
        <w:t xml:space="preserve"> J</w:t>
      </w:r>
      <w:r w:rsidRPr="005F1BD6">
        <w:rPr>
          <w:rFonts w:ascii="Times New Roman" w:hAnsi="Times New Roman"/>
          <w:color w:val="000000"/>
        </w:rPr>
        <w:t xml:space="preserve">, </w:t>
      </w:r>
      <w:proofErr w:type="spellStart"/>
      <w:r w:rsidRPr="005F1BD6">
        <w:rPr>
          <w:rFonts w:ascii="Times New Roman" w:hAnsi="Times New Roman"/>
          <w:b/>
          <w:color w:val="000000"/>
        </w:rPr>
        <w:t>Reljić</w:t>
      </w:r>
      <w:proofErr w:type="spellEnd"/>
      <w:r w:rsidRPr="005F1BD6">
        <w:rPr>
          <w:rFonts w:ascii="Times New Roman" w:hAnsi="Times New Roman"/>
          <w:b/>
          <w:color w:val="000000"/>
        </w:rPr>
        <w:t xml:space="preserve"> V</w:t>
      </w:r>
      <w:r w:rsidRPr="005F1BD6">
        <w:rPr>
          <w:rFonts w:ascii="Times New Roman" w:hAnsi="Times New Roman"/>
          <w:color w:val="000000"/>
        </w:rPr>
        <w:t xml:space="preserve">, </w:t>
      </w:r>
      <w:proofErr w:type="spellStart"/>
      <w:r w:rsidRPr="005F1BD6">
        <w:rPr>
          <w:rFonts w:ascii="Times New Roman" w:hAnsi="Times New Roman"/>
          <w:color w:val="000000"/>
        </w:rPr>
        <w:t>Maksimović</w:t>
      </w:r>
      <w:proofErr w:type="spellEnd"/>
      <w:r w:rsidRPr="005F1BD6">
        <w:rPr>
          <w:rFonts w:ascii="Times New Roman" w:hAnsi="Times New Roman"/>
          <w:color w:val="000000"/>
        </w:rPr>
        <w:t xml:space="preserve"> N. </w:t>
      </w:r>
      <w:proofErr w:type="spellStart"/>
      <w:r w:rsidRPr="005F1BD6">
        <w:rPr>
          <w:rFonts w:ascii="Times New Roman" w:hAnsi="Times New Roman"/>
          <w:color w:val="000000"/>
        </w:rPr>
        <w:t>Uticaj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psiholoških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faktora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na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nastanak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alopecije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areate</w:t>
      </w:r>
      <w:proofErr w:type="spellEnd"/>
      <w:r w:rsidRPr="005F1BD6">
        <w:rPr>
          <w:rFonts w:ascii="Times New Roman" w:hAnsi="Times New Roman"/>
          <w:color w:val="000000"/>
        </w:rPr>
        <w:t xml:space="preserve">. XXI </w:t>
      </w:r>
      <w:proofErr w:type="spellStart"/>
      <w:r w:rsidRPr="005F1BD6">
        <w:rPr>
          <w:rFonts w:ascii="Times New Roman" w:hAnsi="Times New Roman"/>
          <w:color w:val="000000"/>
        </w:rPr>
        <w:t>kongres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Udruženja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dermatovenerologa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Srbije</w:t>
      </w:r>
      <w:proofErr w:type="spellEnd"/>
      <w:r w:rsidRPr="005F1BD6">
        <w:rPr>
          <w:rFonts w:ascii="Times New Roman" w:hAnsi="Times New Roman"/>
          <w:color w:val="000000"/>
        </w:rPr>
        <w:t xml:space="preserve">, 2022. </w:t>
      </w:r>
      <w:proofErr w:type="spellStart"/>
      <w:r w:rsidRPr="005F1BD6">
        <w:rPr>
          <w:rFonts w:ascii="Times New Roman" w:hAnsi="Times New Roman"/>
          <w:color w:val="000000"/>
        </w:rPr>
        <w:t>Zbornik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rezimea</w:t>
      </w:r>
      <w:proofErr w:type="spellEnd"/>
      <w:r w:rsidRPr="005F1BD6">
        <w:rPr>
          <w:rFonts w:ascii="Times New Roman" w:hAnsi="Times New Roman"/>
          <w:color w:val="000000"/>
        </w:rPr>
        <w:t>: pp. 132.</w:t>
      </w:r>
    </w:p>
    <w:p w14:paraId="575AFE96" w14:textId="77777777" w:rsidR="00BD344D" w:rsidRPr="005F1BD6" w:rsidRDefault="00BD344D" w:rsidP="00BD344D">
      <w:pPr>
        <w:numPr>
          <w:ilvl w:val="0"/>
          <w:numId w:val="16"/>
        </w:numPr>
        <w:suppressAutoHyphens w:val="0"/>
        <w:spacing w:after="0" w:line="240" w:lineRule="auto"/>
        <w:ind w:left="284"/>
        <w:jc w:val="both"/>
        <w:rPr>
          <w:rFonts w:ascii="Times New Roman" w:hAnsi="Times New Roman"/>
          <w:color w:val="000000"/>
        </w:rPr>
      </w:pPr>
      <w:r w:rsidRPr="005F1BD6">
        <w:rPr>
          <w:rFonts w:ascii="Times New Roman" w:hAnsi="Times New Roman"/>
          <w:color w:val="000000"/>
        </w:rPr>
        <w:t xml:space="preserve">Demenj M, </w:t>
      </w:r>
      <w:proofErr w:type="spellStart"/>
      <w:r w:rsidRPr="005F1BD6">
        <w:rPr>
          <w:rFonts w:ascii="Times New Roman" w:hAnsi="Times New Roman"/>
          <w:color w:val="000000"/>
        </w:rPr>
        <w:t>Vuković</w:t>
      </w:r>
      <w:proofErr w:type="spellEnd"/>
      <w:r w:rsidRPr="005F1BD6">
        <w:rPr>
          <w:rFonts w:ascii="Times New Roman" w:hAnsi="Times New Roman"/>
          <w:color w:val="000000"/>
        </w:rPr>
        <w:t xml:space="preserve"> J, </w:t>
      </w:r>
      <w:proofErr w:type="spellStart"/>
      <w:r w:rsidRPr="005F1BD6">
        <w:rPr>
          <w:rFonts w:ascii="Times New Roman" w:hAnsi="Times New Roman"/>
          <w:b/>
          <w:color w:val="000000"/>
        </w:rPr>
        <w:t>Reljić</w:t>
      </w:r>
      <w:proofErr w:type="spellEnd"/>
      <w:r w:rsidRPr="005F1BD6">
        <w:rPr>
          <w:rFonts w:ascii="Times New Roman" w:hAnsi="Times New Roman"/>
          <w:b/>
          <w:color w:val="000000"/>
        </w:rPr>
        <w:t xml:space="preserve"> V,</w:t>
      </w:r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Živanović</w:t>
      </w:r>
      <w:proofErr w:type="spellEnd"/>
      <w:r w:rsidRPr="005F1BD6">
        <w:rPr>
          <w:rFonts w:ascii="Times New Roman" w:hAnsi="Times New Roman"/>
          <w:color w:val="000000"/>
        </w:rPr>
        <w:t xml:space="preserve"> D. PTU </w:t>
      </w:r>
      <w:proofErr w:type="spellStart"/>
      <w:r w:rsidRPr="005F1BD6">
        <w:rPr>
          <w:rFonts w:ascii="Times New Roman" w:hAnsi="Times New Roman"/>
          <w:color w:val="000000"/>
        </w:rPr>
        <w:t>indukovan</w:t>
      </w:r>
      <w:proofErr w:type="spellEnd"/>
      <w:r w:rsidRPr="005F1BD6">
        <w:rPr>
          <w:rFonts w:ascii="Times New Roman" w:hAnsi="Times New Roman"/>
          <w:color w:val="000000"/>
        </w:rPr>
        <w:t xml:space="preserve"> ANCA vasculitis-</w:t>
      </w:r>
      <w:proofErr w:type="spellStart"/>
      <w:r w:rsidRPr="005F1BD6">
        <w:rPr>
          <w:rFonts w:ascii="Times New Roman" w:hAnsi="Times New Roman"/>
          <w:color w:val="000000"/>
        </w:rPr>
        <w:t>prikaz</w:t>
      </w:r>
      <w:proofErr w:type="spellEnd"/>
      <w:r w:rsidRPr="005F1BD6">
        <w:rPr>
          <w:rFonts w:ascii="Times New Roman" w:hAnsi="Times New Roman"/>
          <w:color w:val="000000"/>
        </w:rPr>
        <w:t xml:space="preserve"> 3 </w:t>
      </w:r>
      <w:proofErr w:type="spellStart"/>
      <w:r w:rsidRPr="005F1BD6">
        <w:rPr>
          <w:rFonts w:ascii="Times New Roman" w:hAnsi="Times New Roman"/>
          <w:color w:val="000000"/>
        </w:rPr>
        <w:t>slučaja</w:t>
      </w:r>
      <w:proofErr w:type="spellEnd"/>
      <w:r w:rsidRPr="005F1BD6">
        <w:rPr>
          <w:rFonts w:ascii="Times New Roman" w:hAnsi="Times New Roman"/>
          <w:color w:val="000000"/>
        </w:rPr>
        <w:t xml:space="preserve">. XXI </w:t>
      </w:r>
      <w:proofErr w:type="spellStart"/>
      <w:r w:rsidRPr="005F1BD6">
        <w:rPr>
          <w:rFonts w:ascii="Times New Roman" w:hAnsi="Times New Roman"/>
          <w:color w:val="000000"/>
        </w:rPr>
        <w:t>Kongres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Udruženja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dermatovenerologa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Srbije</w:t>
      </w:r>
      <w:proofErr w:type="spellEnd"/>
      <w:r w:rsidRPr="005F1BD6">
        <w:rPr>
          <w:rFonts w:ascii="Times New Roman" w:hAnsi="Times New Roman"/>
          <w:color w:val="000000"/>
        </w:rPr>
        <w:t xml:space="preserve"> /XXII </w:t>
      </w:r>
      <w:proofErr w:type="spellStart"/>
      <w:r w:rsidRPr="005F1BD6">
        <w:rPr>
          <w:rFonts w:ascii="Times New Roman" w:hAnsi="Times New Roman"/>
          <w:color w:val="000000"/>
        </w:rPr>
        <w:t>Beogradski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dermatološki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dani</w:t>
      </w:r>
      <w:proofErr w:type="spellEnd"/>
      <w:r w:rsidRPr="005F1BD6">
        <w:rPr>
          <w:rFonts w:ascii="Times New Roman" w:hAnsi="Times New Roman"/>
          <w:color w:val="000000"/>
        </w:rPr>
        <w:t xml:space="preserve">, Beograd, 2022.Apstrakti </w:t>
      </w:r>
      <w:proofErr w:type="spellStart"/>
      <w:r w:rsidRPr="005F1BD6">
        <w:rPr>
          <w:rFonts w:ascii="Times New Roman" w:hAnsi="Times New Roman"/>
          <w:color w:val="000000"/>
        </w:rPr>
        <w:t>na</w:t>
      </w:r>
      <w:proofErr w:type="spellEnd"/>
      <w:r w:rsidRPr="005F1BD6">
        <w:rPr>
          <w:rFonts w:ascii="Times New Roman" w:hAnsi="Times New Roman"/>
          <w:color w:val="000000"/>
        </w:rPr>
        <w:t xml:space="preserve"> CD-</w:t>
      </w:r>
      <w:proofErr w:type="spellStart"/>
      <w:r w:rsidRPr="005F1BD6">
        <w:rPr>
          <w:rFonts w:ascii="Times New Roman" w:hAnsi="Times New Roman"/>
          <w:color w:val="000000"/>
        </w:rPr>
        <w:t>ROMu</w:t>
      </w:r>
      <w:proofErr w:type="spellEnd"/>
      <w:r w:rsidRPr="005F1BD6">
        <w:rPr>
          <w:rFonts w:ascii="Times New Roman" w:hAnsi="Times New Roman"/>
          <w:color w:val="000000"/>
        </w:rPr>
        <w:t>: P21.</w:t>
      </w:r>
    </w:p>
    <w:p w14:paraId="58E5B587" w14:textId="77777777" w:rsidR="00BD344D" w:rsidRPr="005F1BD6" w:rsidRDefault="00BD344D" w:rsidP="00BD344D">
      <w:pPr>
        <w:numPr>
          <w:ilvl w:val="0"/>
          <w:numId w:val="16"/>
        </w:numPr>
        <w:suppressAutoHyphens w:val="0"/>
        <w:spacing w:after="0" w:line="240" w:lineRule="auto"/>
        <w:ind w:left="284"/>
        <w:jc w:val="both"/>
        <w:rPr>
          <w:rFonts w:ascii="Times New Roman" w:hAnsi="Times New Roman"/>
          <w:color w:val="000000"/>
        </w:rPr>
      </w:pPr>
      <w:r w:rsidRPr="005F1BD6">
        <w:rPr>
          <w:rFonts w:ascii="Times New Roman" w:hAnsi="Times New Roman"/>
          <w:color w:val="000000"/>
        </w:rPr>
        <w:t xml:space="preserve">Demenj M, </w:t>
      </w:r>
      <w:proofErr w:type="spellStart"/>
      <w:r w:rsidRPr="005F1BD6">
        <w:rPr>
          <w:rFonts w:ascii="Times New Roman" w:hAnsi="Times New Roman"/>
          <w:color w:val="000000"/>
        </w:rPr>
        <w:t>Vuković</w:t>
      </w:r>
      <w:proofErr w:type="spellEnd"/>
      <w:r w:rsidRPr="005F1BD6">
        <w:rPr>
          <w:rFonts w:ascii="Times New Roman" w:hAnsi="Times New Roman"/>
          <w:color w:val="000000"/>
        </w:rPr>
        <w:t xml:space="preserve"> J, </w:t>
      </w:r>
      <w:proofErr w:type="spellStart"/>
      <w:r w:rsidRPr="005F1BD6">
        <w:rPr>
          <w:rFonts w:ascii="Times New Roman" w:hAnsi="Times New Roman"/>
          <w:b/>
          <w:color w:val="000000"/>
        </w:rPr>
        <w:t>Reljić</w:t>
      </w:r>
      <w:proofErr w:type="spellEnd"/>
      <w:r w:rsidRPr="005F1BD6">
        <w:rPr>
          <w:rFonts w:ascii="Times New Roman" w:hAnsi="Times New Roman"/>
          <w:b/>
          <w:color w:val="000000"/>
        </w:rPr>
        <w:t xml:space="preserve"> V,</w:t>
      </w:r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Živanović</w:t>
      </w:r>
      <w:proofErr w:type="spellEnd"/>
      <w:r w:rsidRPr="005F1BD6">
        <w:rPr>
          <w:rFonts w:ascii="Times New Roman" w:hAnsi="Times New Roman"/>
          <w:color w:val="000000"/>
        </w:rPr>
        <w:t xml:space="preserve"> D. </w:t>
      </w:r>
      <w:proofErr w:type="spellStart"/>
      <w:r w:rsidRPr="005F1BD6">
        <w:rPr>
          <w:rFonts w:ascii="Times New Roman" w:hAnsi="Times New Roman"/>
          <w:color w:val="000000"/>
        </w:rPr>
        <w:t>Eozinofilni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anularni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eritem</w:t>
      </w:r>
      <w:proofErr w:type="spellEnd"/>
      <w:r w:rsidRPr="005F1BD6">
        <w:rPr>
          <w:rFonts w:ascii="Times New Roman" w:hAnsi="Times New Roman"/>
          <w:color w:val="000000"/>
        </w:rPr>
        <w:t xml:space="preserve">. XXI </w:t>
      </w:r>
      <w:proofErr w:type="spellStart"/>
      <w:r w:rsidRPr="005F1BD6">
        <w:rPr>
          <w:rFonts w:ascii="Times New Roman" w:hAnsi="Times New Roman"/>
          <w:color w:val="000000"/>
        </w:rPr>
        <w:t>Kongres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Udruženja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dermatovenerologa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Srbije</w:t>
      </w:r>
      <w:proofErr w:type="spellEnd"/>
      <w:r w:rsidRPr="005F1BD6">
        <w:rPr>
          <w:rFonts w:ascii="Times New Roman" w:hAnsi="Times New Roman"/>
          <w:color w:val="000000"/>
        </w:rPr>
        <w:t xml:space="preserve"> /XXII </w:t>
      </w:r>
      <w:proofErr w:type="spellStart"/>
      <w:r w:rsidRPr="005F1BD6">
        <w:rPr>
          <w:rFonts w:ascii="Times New Roman" w:hAnsi="Times New Roman"/>
          <w:color w:val="000000"/>
        </w:rPr>
        <w:t>Beogradski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dermatološki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dani</w:t>
      </w:r>
      <w:proofErr w:type="spellEnd"/>
      <w:r w:rsidRPr="005F1BD6">
        <w:rPr>
          <w:rFonts w:ascii="Times New Roman" w:hAnsi="Times New Roman"/>
          <w:color w:val="000000"/>
        </w:rPr>
        <w:t xml:space="preserve">, Beograd, 2022.Apstrakti </w:t>
      </w:r>
      <w:proofErr w:type="spellStart"/>
      <w:r w:rsidRPr="005F1BD6">
        <w:rPr>
          <w:rFonts w:ascii="Times New Roman" w:hAnsi="Times New Roman"/>
          <w:color w:val="000000"/>
        </w:rPr>
        <w:t>na</w:t>
      </w:r>
      <w:proofErr w:type="spellEnd"/>
      <w:r w:rsidRPr="005F1BD6">
        <w:rPr>
          <w:rFonts w:ascii="Times New Roman" w:hAnsi="Times New Roman"/>
          <w:color w:val="000000"/>
        </w:rPr>
        <w:t xml:space="preserve"> CD-</w:t>
      </w:r>
      <w:proofErr w:type="spellStart"/>
      <w:r w:rsidRPr="005F1BD6">
        <w:rPr>
          <w:rFonts w:ascii="Times New Roman" w:hAnsi="Times New Roman"/>
          <w:color w:val="000000"/>
        </w:rPr>
        <w:t>ROMu</w:t>
      </w:r>
      <w:proofErr w:type="spellEnd"/>
      <w:r w:rsidRPr="005F1BD6">
        <w:rPr>
          <w:rFonts w:ascii="Times New Roman" w:hAnsi="Times New Roman"/>
          <w:color w:val="000000"/>
        </w:rPr>
        <w:t>: P22.</w:t>
      </w:r>
    </w:p>
    <w:p w14:paraId="7F71F19A" w14:textId="77777777" w:rsidR="00BD344D" w:rsidRPr="005F1BD6" w:rsidRDefault="00BD344D" w:rsidP="00BD344D">
      <w:pPr>
        <w:numPr>
          <w:ilvl w:val="0"/>
          <w:numId w:val="16"/>
        </w:numPr>
        <w:suppressAutoHyphens w:val="0"/>
        <w:spacing w:after="0" w:line="240" w:lineRule="auto"/>
        <w:ind w:left="284"/>
        <w:jc w:val="both"/>
        <w:rPr>
          <w:rFonts w:ascii="Times New Roman" w:hAnsi="Times New Roman"/>
          <w:color w:val="000000"/>
        </w:rPr>
      </w:pPr>
      <w:proofErr w:type="spellStart"/>
      <w:r w:rsidRPr="005F1BD6">
        <w:rPr>
          <w:rFonts w:ascii="Times New Roman" w:hAnsi="Times New Roman"/>
          <w:color w:val="000000"/>
        </w:rPr>
        <w:lastRenderedPageBreak/>
        <w:t>Alaaraj</w:t>
      </w:r>
      <w:proofErr w:type="spellEnd"/>
      <w:r w:rsidRPr="005F1BD6">
        <w:rPr>
          <w:rFonts w:ascii="Times New Roman" w:hAnsi="Times New Roman"/>
          <w:color w:val="000000"/>
        </w:rPr>
        <w:t xml:space="preserve"> M,  </w:t>
      </w:r>
      <w:proofErr w:type="spellStart"/>
      <w:r w:rsidRPr="005F1BD6">
        <w:rPr>
          <w:rFonts w:ascii="Times New Roman" w:hAnsi="Times New Roman"/>
          <w:color w:val="000000"/>
        </w:rPr>
        <w:t>Đorđević</w:t>
      </w:r>
      <w:proofErr w:type="spellEnd"/>
      <w:r w:rsidRPr="005F1BD6">
        <w:rPr>
          <w:rFonts w:ascii="Times New Roman" w:hAnsi="Times New Roman"/>
          <w:color w:val="000000"/>
        </w:rPr>
        <w:t xml:space="preserve"> S, </w:t>
      </w:r>
      <w:proofErr w:type="spellStart"/>
      <w:r w:rsidRPr="005F1BD6">
        <w:rPr>
          <w:rFonts w:ascii="Times New Roman" w:hAnsi="Times New Roman"/>
          <w:color w:val="000000"/>
        </w:rPr>
        <w:t>Vuković</w:t>
      </w:r>
      <w:proofErr w:type="spellEnd"/>
      <w:r w:rsidRPr="005F1BD6">
        <w:rPr>
          <w:rFonts w:ascii="Times New Roman" w:hAnsi="Times New Roman"/>
          <w:color w:val="000000"/>
        </w:rPr>
        <w:t xml:space="preserve"> J, </w:t>
      </w:r>
      <w:proofErr w:type="spellStart"/>
      <w:r w:rsidRPr="005F1BD6">
        <w:rPr>
          <w:rFonts w:ascii="Times New Roman" w:hAnsi="Times New Roman"/>
          <w:b/>
          <w:color w:val="000000"/>
        </w:rPr>
        <w:t>Reljić</w:t>
      </w:r>
      <w:proofErr w:type="spellEnd"/>
      <w:r w:rsidRPr="005F1BD6">
        <w:rPr>
          <w:rFonts w:ascii="Times New Roman" w:hAnsi="Times New Roman"/>
          <w:b/>
          <w:color w:val="000000"/>
        </w:rPr>
        <w:t xml:space="preserve"> V</w:t>
      </w:r>
      <w:r w:rsidRPr="005F1BD6">
        <w:rPr>
          <w:rFonts w:ascii="Times New Roman" w:hAnsi="Times New Roman"/>
          <w:color w:val="000000"/>
        </w:rPr>
        <w:t xml:space="preserve">, </w:t>
      </w:r>
      <w:proofErr w:type="spellStart"/>
      <w:r w:rsidRPr="005F1BD6">
        <w:rPr>
          <w:rFonts w:ascii="Times New Roman" w:hAnsi="Times New Roman"/>
          <w:color w:val="000000"/>
        </w:rPr>
        <w:t>Živanović</w:t>
      </w:r>
      <w:proofErr w:type="spellEnd"/>
      <w:r w:rsidRPr="005F1BD6">
        <w:rPr>
          <w:rFonts w:ascii="Times New Roman" w:hAnsi="Times New Roman"/>
          <w:color w:val="000000"/>
        </w:rPr>
        <w:t xml:space="preserve"> D.  Granulomatosis-Wegener a case report. XXI </w:t>
      </w:r>
      <w:proofErr w:type="spellStart"/>
      <w:r w:rsidRPr="005F1BD6">
        <w:rPr>
          <w:rFonts w:ascii="Times New Roman" w:hAnsi="Times New Roman"/>
          <w:color w:val="000000"/>
        </w:rPr>
        <w:t>Kongres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Udruženja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dermatovenerologa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Srbije</w:t>
      </w:r>
      <w:proofErr w:type="spellEnd"/>
      <w:r w:rsidRPr="005F1BD6">
        <w:rPr>
          <w:rFonts w:ascii="Times New Roman" w:hAnsi="Times New Roman"/>
          <w:color w:val="000000"/>
        </w:rPr>
        <w:t xml:space="preserve"> /XXII </w:t>
      </w:r>
      <w:proofErr w:type="spellStart"/>
      <w:r w:rsidRPr="005F1BD6">
        <w:rPr>
          <w:rFonts w:ascii="Times New Roman" w:hAnsi="Times New Roman"/>
          <w:color w:val="000000"/>
        </w:rPr>
        <w:t>Beogradski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dermatološki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dani</w:t>
      </w:r>
      <w:proofErr w:type="spellEnd"/>
      <w:r w:rsidRPr="005F1BD6">
        <w:rPr>
          <w:rFonts w:ascii="Times New Roman" w:hAnsi="Times New Roman"/>
          <w:color w:val="000000"/>
        </w:rPr>
        <w:t xml:space="preserve">, Beograd, 2022.Apstrakti </w:t>
      </w:r>
      <w:proofErr w:type="spellStart"/>
      <w:r w:rsidRPr="005F1BD6">
        <w:rPr>
          <w:rFonts w:ascii="Times New Roman" w:hAnsi="Times New Roman"/>
          <w:color w:val="000000"/>
        </w:rPr>
        <w:t>na</w:t>
      </w:r>
      <w:proofErr w:type="spellEnd"/>
      <w:r w:rsidRPr="005F1BD6">
        <w:rPr>
          <w:rFonts w:ascii="Times New Roman" w:hAnsi="Times New Roman"/>
          <w:color w:val="000000"/>
        </w:rPr>
        <w:t xml:space="preserve"> CD-</w:t>
      </w:r>
      <w:proofErr w:type="spellStart"/>
      <w:r w:rsidRPr="005F1BD6">
        <w:rPr>
          <w:rFonts w:ascii="Times New Roman" w:hAnsi="Times New Roman"/>
          <w:color w:val="000000"/>
        </w:rPr>
        <w:t>ROMu</w:t>
      </w:r>
      <w:proofErr w:type="spellEnd"/>
      <w:r w:rsidRPr="005F1BD6">
        <w:rPr>
          <w:rFonts w:ascii="Times New Roman" w:hAnsi="Times New Roman"/>
          <w:color w:val="000000"/>
        </w:rPr>
        <w:t xml:space="preserve">: P7.  </w:t>
      </w:r>
    </w:p>
    <w:p w14:paraId="514EA0EC" w14:textId="77777777" w:rsidR="00BD344D" w:rsidRPr="005F1BD6" w:rsidRDefault="00BD344D" w:rsidP="00BD344D">
      <w:pPr>
        <w:numPr>
          <w:ilvl w:val="0"/>
          <w:numId w:val="16"/>
        </w:numPr>
        <w:suppressAutoHyphens w:val="0"/>
        <w:spacing w:after="0" w:line="240" w:lineRule="auto"/>
        <w:ind w:left="284"/>
        <w:jc w:val="both"/>
        <w:rPr>
          <w:rFonts w:ascii="Times New Roman" w:hAnsi="Times New Roman"/>
          <w:color w:val="000000"/>
        </w:rPr>
      </w:pPr>
      <w:proofErr w:type="spellStart"/>
      <w:r w:rsidRPr="005F1BD6">
        <w:rPr>
          <w:rFonts w:ascii="Times New Roman" w:hAnsi="Times New Roman"/>
          <w:color w:val="000000"/>
        </w:rPr>
        <w:t>Savić</w:t>
      </w:r>
      <w:proofErr w:type="spellEnd"/>
      <w:r w:rsidRPr="005F1BD6">
        <w:rPr>
          <w:rFonts w:ascii="Times New Roman" w:hAnsi="Times New Roman"/>
          <w:color w:val="000000"/>
        </w:rPr>
        <w:t xml:space="preserve"> I, </w:t>
      </w:r>
      <w:proofErr w:type="spellStart"/>
      <w:r w:rsidRPr="005F1BD6">
        <w:rPr>
          <w:rFonts w:ascii="Times New Roman" w:hAnsi="Times New Roman"/>
          <w:color w:val="000000"/>
        </w:rPr>
        <w:t>Dunjić</w:t>
      </w:r>
      <w:proofErr w:type="spellEnd"/>
      <w:r w:rsidRPr="005F1BD6">
        <w:rPr>
          <w:rFonts w:ascii="Times New Roman" w:hAnsi="Times New Roman"/>
          <w:color w:val="000000"/>
        </w:rPr>
        <w:t xml:space="preserve"> K, </w:t>
      </w:r>
      <w:proofErr w:type="spellStart"/>
      <w:r w:rsidRPr="005F1BD6">
        <w:rPr>
          <w:rFonts w:ascii="Times New Roman" w:hAnsi="Times New Roman"/>
          <w:color w:val="000000"/>
        </w:rPr>
        <w:t>Vuković</w:t>
      </w:r>
      <w:proofErr w:type="spellEnd"/>
      <w:r w:rsidRPr="005F1BD6">
        <w:rPr>
          <w:rFonts w:ascii="Times New Roman" w:hAnsi="Times New Roman"/>
          <w:color w:val="000000"/>
        </w:rPr>
        <w:t xml:space="preserve"> J, </w:t>
      </w:r>
      <w:proofErr w:type="spellStart"/>
      <w:r w:rsidRPr="005F1BD6">
        <w:rPr>
          <w:rFonts w:ascii="Times New Roman" w:hAnsi="Times New Roman"/>
          <w:b/>
          <w:color w:val="000000"/>
        </w:rPr>
        <w:t>Reljić</w:t>
      </w:r>
      <w:proofErr w:type="spellEnd"/>
      <w:r w:rsidRPr="005F1BD6">
        <w:rPr>
          <w:rFonts w:ascii="Times New Roman" w:hAnsi="Times New Roman"/>
          <w:b/>
          <w:color w:val="000000"/>
        </w:rPr>
        <w:t xml:space="preserve"> V,</w:t>
      </w:r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Živanović</w:t>
      </w:r>
      <w:proofErr w:type="spellEnd"/>
      <w:r w:rsidRPr="005F1BD6">
        <w:rPr>
          <w:rFonts w:ascii="Times New Roman" w:hAnsi="Times New Roman"/>
          <w:color w:val="000000"/>
        </w:rPr>
        <w:t xml:space="preserve"> D. </w:t>
      </w:r>
      <w:proofErr w:type="spellStart"/>
      <w:r w:rsidRPr="005F1BD6">
        <w:rPr>
          <w:rFonts w:ascii="Times New Roman" w:hAnsi="Times New Roman"/>
          <w:color w:val="000000"/>
        </w:rPr>
        <w:t>Sclerodermia</w:t>
      </w:r>
      <w:proofErr w:type="spellEnd"/>
      <w:r w:rsidRPr="005F1BD6">
        <w:rPr>
          <w:rFonts w:ascii="Times New Roman" w:hAnsi="Times New Roman"/>
          <w:color w:val="000000"/>
        </w:rPr>
        <w:t xml:space="preserve"> linearis-</w:t>
      </w:r>
      <w:proofErr w:type="spellStart"/>
      <w:r w:rsidRPr="005F1BD6">
        <w:rPr>
          <w:rFonts w:ascii="Times New Roman" w:hAnsi="Times New Roman"/>
          <w:color w:val="000000"/>
        </w:rPr>
        <w:t>prikaz</w:t>
      </w:r>
      <w:proofErr w:type="spellEnd"/>
      <w:r w:rsidRPr="005F1BD6">
        <w:rPr>
          <w:rFonts w:ascii="Times New Roman" w:hAnsi="Times New Roman"/>
          <w:color w:val="000000"/>
        </w:rPr>
        <w:t xml:space="preserve"> tri </w:t>
      </w:r>
      <w:proofErr w:type="spellStart"/>
      <w:r w:rsidRPr="005F1BD6">
        <w:rPr>
          <w:rFonts w:ascii="Times New Roman" w:hAnsi="Times New Roman"/>
          <w:color w:val="000000"/>
        </w:rPr>
        <w:t>slučaja</w:t>
      </w:r>
      <w:proofErr w:type="spellEnd"/>
      <w:r w:rsidRPr="005F1BD6">
        <w:rPr>
          <w:rFonts w:ascii="Times New Roman" w:hAnsi="Times New Roman"/>
          <w:color w:val="000000"/>
        </w:rPr>
        <w:t xml:space="preserve">. XXI </w:t>
      </w:r>
      <w:proofErr w:type="spellStart"/>
      <w:r w:rsidRPr="005F1BD6">
        <w:rPr>
          <w:rFonts w:ascii="Times New Roman" w:hAnsi="Times New Roman"/>
          <w:color w:val="000000"/>
        </w:rPr>
        <w:t>Kongres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Udruženja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dermatovenerologa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Srbije</w:t>
      </w:r>
      <w:proofErr w:type="spellEnd"/>
      <w:r w:rsidRPr="005F1BD6">
        <w:rPr>
          <w:rFonts w:ascii="Times New Roman" w:hAnsi="Times New Roman"/>
          <w:color w:val="000000"/>
        </w:rPr>
        <w:t xml:space="preserve"> /XXII </w:t>
      </w:r>
      <w:proofErr w:type="spellStart"/>
      <w:r w:rsidRPr="005F1BD6">
        <w:rPr>
          <w:rFonts w:ascii="Times New Roman" w:hAnsi="Times New Roman"/>
          <w:color w:val="000000"/>
        </w:rPr>
        <w:t>Beogradski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dermatološki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dani</w:t>
      </w:r>
      <w:proofErr w:type="spellEnd"/>
      <w:r w:rsidRPr="005F1BD6">
        <w:rPr>
          <w:rFonts w:ascii="Times New Roman" w:hAnsi="Times New Roman"/>
          <w:color w:val="000000"/>
        </w:rPr>
        <w:t xml:space="preserve">, Beograd, 2022.Apstrakti </w:t>
      </w:r>
      <w:proofErr w:type="spellStart"/>
      <w:r w:rsidRPr="005F1BD6">
        <w:rPr>
          <w:rFonts w:ascii="Times New Roman" w:hAnsi="Times New Roman"/>
          <w:color w:val="000000"/>
        </w:rPr>
        <w:t>na</w:t>
      </w:r>
      <w:proofErr w:type="spellEnd"/>
      <w:r w:rsidRPr="005F1BD6">
        <w:rPr>
          <w:rFonts w:ascii="Times New Roman" w:hAnsi="Times New Roman"/>
          <w:color w:val="000000"/>
        </w:rPr>
        <w:t xml:space="preserve"> CD-</w:t>
      </w:r>
      <w:proofErr w:type="spellStart"/>
      <w:r w:rsidRPr="005F1BD6">
        <w:rPr>
          <w:rFonts w:ascii="Times New Roman" w:hAnsi="Times New Roman"/>
          <w:color w:val="000000"/>
        </w:rPr>
        <w:t>ROMu</w:t>
      </w:r>
      <w:proofErr w:type="spellEnd"/>
      <w:r w:rsidRPr="005F1BD6">
        <w:rPr>
          <w:rFonts w:ascii="Times New Roman" w:hAnsi="Times New Roman"/>
          <w:color w:val="000000"/>
        </w:rPr>
        <w:t xml:space="preserve">: P4. </w:t>
      </w:r>
    </w:p>
    <w:p w14:paraId="508060DD" w14:textId="77777777" w:rsidR="00BD344D" w:rsidRPr="005F1BD6" w:rsidRDefault="00BD344D" w:rsidP="00BD344D">
      <w:pPr>
        <w:numPr>
          <w:ilvl w:val="0"/>
          <w:numId w:val="16"/>
        </w:numPr>
        <w:suppressAutoHyphens w:val="0"/>
        <w:spacing w:after="0" w:line="240" w:lineRule="auto"/>
        <w:ind w:left="284"/>
        <w:jc w:val="both"/>
        <w:rPr>
          <w:rFonts w:ascii="Times New Roman" w:hAnsi="Times New Roman"/>
          <w:color w:val="000000"/>
        </w:rPr>
      </w:pPr>
      <w:proofErr w:type="spellStart"/>
      <w:r w:rsidRPr="005F1BD6">
        <w:rPr>
          <w:rFonts w:ascii="Times New Roman" w:hAnsi="Times New Roman"/>
          <w:color w:val="000000"/>
        </w:rPr>
        <w:t>Dunjić</w:t>
      </w:r>
      <w:proofErr w:type="spellEnd"/>
      <w:r w:rsidRPr="005F1BD6">
        <w:rPr>
          <w:rFonts w:ascii="Times New Roman" w:hAnsi="Times New Roman"/>
          <w:color w:val="000000"/>
        </w:rPr>
        <w:t xml:space="preserve"> K, </w:t>
      </w:r>
      <w:proofErr w:type="spellStart"/>
      <w:r w:rsidRPr="005F1BD6">
        <w:rPr>
          <w:rFonts w:ascii="Times New Roman" w:hAnsi="Times New Roman"/>
          <w:color w:val="000000"/>
        </w:rPr>
        <w:t>Đorđević</w:t>
      </w:r>
      <w:proofErr w:type="spellEnd"/>
      <w:r w:rsidRPr="005F1BD6">
        <w:rPr>
          <w:rFonts w:ascii="Times New Roman" w:hAnsi="Times New Roman"/>
          <w:color w:val="000000"/>
        </w:rPr>
        <w:t xml:space="preserve"> S. </w:t>
      </w:r>
      <w:proofErr w:type="spellStart"/>
      <w:r w:rsidRPr="005F1BD6">
        <w:rPr>
          <w:rFonts w:ascii="Times New Roman" w:hAnsi="Times New Roman"/>
          <w:color w:val="000000"/>
        </w:rPr>
        <w:t>Vuković</w:t>
      </w:r>
      <w:proofErr w:type="spellEnd"/>
      <w:r w:rsidRPr="005F1BD6">
        <w:rPr>
          <w:rFonts w:ascii="Times New Roman" w:hAnsi="Times New Roman"/>
          <w:color w:val="000000"/>
        </w:rPr>
        <w:t xml:space="preserve"> J, </w:t>
      </w:r>
      <w:proofErr w:type="spellStart"/>
      <w:r w:rsidRPr="005F1BD6">
        <w:rPr>
          <w:rFonts w:ascii="Times New Roman" w:hAnsi="Times New Roman"/>
          <w:b/>
          <w:color w:val="000000"/>
        </w:rPr>
        <w:t>Reljić</w:t>
      </w:r>
      <w:proofErr w:type="spellEnd"/>
      <w:r w:rsidRPr="005F1BD6">
        <w:rPr>
          <w:rFonts w:ascii="Times New Roman" w:hAnsi="Times New Roman"/>
          <w:b/>
          <w:color w:val="000000"/>
        </w:rPr>
        <w:t xml:space="preserve"> V</w:t>
      </w:r>
      <w:r w:rsidRPr="005F1BD6">
        <w:rPr>
          <w:rFonts w:ascii="Times New Roman" w:hAnsi="Times New Roman"/>
          <w:color w:val="000000"/>
        </w:rPr>
        <w:t xml:space="preserve">, </w:t>
      </w:r>
      <w:proofErr w:type="spellStart"/>
      <w:r w:rsidRPr="005F1BD6">
        <w:rPr>
          <w:rFonts w:ascii="Times New Roman" w:hAnsi="Times New Roman"/>
          <w:color w:val="000000"/>
        </w:rPr>
        <w:t>Živanović</w:t>
      </w:r>
      <w:proofErr w:type="spellEnd"/>
      <w:r w:rsidRPr="005F1BD6">
        <w:rPr>
          <w:rFonts w:ascii="Times New Roman" w:hAnsi="Times New Roman"/>
          <w:color w:val="000000"/>
        </w:rPr>
        <w:t xml:space="preserve"> D. </w:t>
      </w:r>
      <w:proofErr w:type="spellStart"/>
      <w:r w:rsidRPr="005F1BD6">
        <w:rPr>
          <w:rFonts w:ascii="Times New Roman" w:hAnsi="Times New Roman"/>
          <w:color w:val="000000"/>
        </w:rPr>
        <w:t>Kutani</w:t>
      </w:r>
      <w:proofErr w:type="spellEnd"/>
      <w:r w:rsidRPr="005F1BD6">
        <w:rPr>
          <w:rFonts w:ascii="Times New Roman" w:hAnsi="Times New Roman"/>
          <w:color w:val="000000"/>
        </w:rPr>
        <w:t xml:space="preserve"> polyarteritis nodosa- </w:t>
      </w:r>
      <w:proofErr w:type="spellStart"/>
      <w:r w:rsidRPr="005F1BD6">
        <w:rPr>
          <w:rFonts w:ascii="Times New Roman" w:hAnsi="Times New Roman"/>
          <w:color w:val="000000"/>
        </w:rPr>
        <w:t>prikaz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slučaja</w:t>
      </w:r>
      <w:proofErr w:type="spellEnd"/>
      <w:r w:rsidRPr="005F1BD6">
        <w:rPr>
          <w:rFonts w:ascii="Times New Roman" w:hAnsi="Times New Roman"/>
          <w:color w:val="000000"/>
        </w:rPr>
        <w:t xml:space="preserve">. XXI </w:t>
      </w:r>
      <w:proofErr w:type="spellStart"/>
      <w:r w:rsidRPr="005F1BD6">
        <w:rPr>
          <w:rFonts w:ascii="Times New Roman" w:hAnsi="Times New Roman"/>
          <w:color w:val="000000"/>
        </w:rPr>
        <w:t>Kongres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Udruženja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dermatovenerologa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Srbije</w:t>
      </w:r>
      <w:proofErr w:type="spellEnd"/>
      <w:r w:rsidRPr="005F1BD6">
        <w:rPr>
          <w:rFonts w:ascii="Times New Roman" w:hAnsi="Times New Roman"/>
          <w:color w:val="000000"/>
        </w:rPr>
        <w:t xml:space="preserve"> /XXII </w:t>
      </w:r>
      <w:proofErr w:type="spellStart"/>
      <w:r w:rsidRPr="005F1BD6">
        <w:rPr>
          <w:rFonts w:ascii="Times New Roman" w:hAnsi="Times New Roman"/>
          <w:color w:val="000000"/>
        </w:rPr>
        <w:t>Beogradski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dermatološki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dani</w:t>
      </w:r>
      <w:proofErr w:type="spellEnd"/>
      <w:r w:rsidRPr="005F1BD6">
        <w:rPr>
          <w:rFonts w:ascii="Times New Roman" w:hAnsi="Times New Roman"/>
          <w:color w:val="000000"/>
        </w:rPr>
        <w:t xml:space="preserve">, Beograd, 2022.Apstrakti </w:t>
      </w:r>
      <w:proofErr w:type="spellStart"/>
      <w:r w:rsidRPr="005F1BD6">
        <w:rPr>
          <w:rFonts w:ascii="Times New Roman" w:hAnsi="Times New Roman"/>
          <w:color w:val="000000"/>
        </w:rPr>
        <w:t>na</w:t>
      </w:r>
      <w:proofErr w:type="spellEnd"/>
      <w:r w:rsidRPr="005F1BD6">
        <w:rPr>
          <w:rFonts w:ascii="Times New Roman" w:hAnsi="Times New Roman"/>
          <w:color w:val="000000"/>
        </w:rPr>
        <w:t xml:space="preserve"> CD-</w:t>
      </w:r>
      <w:proofErr w:type="spellStart"/>
      <w:r w:rsidRPr="005F1BD6">
        <w:rPr>
          <w:rFonts w:ascii="Times New Roman" w:hAnsi="Times New Roman"/>
          <w:color w:val="000000"/>
        </w:rPr>
        <w:t>ROMu</w:t>
      </w:r>
      <w:proofErr w:type="spellEnd"/>
      <w:r w:rsidRPr="005F1BD6">
        <w:rPr>
          <w:rFonts w:ascii="Times New Roman" w:hAnsi="Times New Roman"/>
          <w:color w:val="000000"/>
        </w:rPr>
        <w:t>: P5.</w:t>
      </w:r>
    </w:p>
    <w:p w14:paraId="6810E409" w14:textId="77777777" w:rsidR="00BD344D" w:rsidRPr="005F1BD6" w:rsidRDefault="00BD344D" w:rsidP="00BD344D">
      <w:pPr>
        <w:numPr>
          <w:ilvl w:val="0"/>
          <w:numId w:val="16"/>
        </w:numPr>
        <w:suppressAutoHyphens w:val="0"/>
        <w:spacing w:after="0" w:line="240" w:lineRule="auto"/>
        <w:ind w:left="284"/>
        <w:jc w:val="both"/>
        <w:rPr>
          <w:rFonts w:ascii="Times New Roman" w:hAnsi="Times New Roman"/>
          <w:color w:val="000000"/>
        </w:rPr>
      </w:pPr>
      <w:r w:rsidRPr="005F1BD6">
        <w:rPr>
          <w:rFonts w:ascii="Times New Roman" w:hAnsi="Times New Roman"/>
          <w:color w:val="000000"/>
        </w:rPr>
        <w:t xml:space="preserve">Mitrović J, Đorđević S, </w:t>
      </w:r>
      <w:proofErr w:type="spellStart"/>
      <w:r w:rsidRPr="005F1BD6">
        <w:rPr>
          <w:rFonts w:ascii="Times New Roman" w:hAnsi="Times New Roman"/>
          <w:color w:val="000000"/>
        </w:rPr>
        <w:t>Vuković</w:t>
      </w:r>
      <w:proofErr w:type="spellEnd"/>
      <w:r w:rsidRPr="005F1BD6">
        <w:rPr>
          <w:rFonts w:ascii="Times New Roman" w:hAnsi="Times New Roman"/>
          <w:color w:val="000000"/>
        </w:rPr>
        <w:t xml:space="preserve"> J, </w:t>
      </w:r>
      <w:proofErr w:type="spellStart"/>
      <w:r w:rsidRPr="005F1BD6">
        <w:rPr>
          <w:rFonts w:ascii="Times New Roman" w:hAnsi="Times New Roman"/>
          <w:b/>
          <w:color w:val="000000"/>
        </w:rPr>
        <w:t>Reljić</w:t>
      </w:r>
      <w:proofErr w:type="spellEnd"/>
      <w:r w:rsidRPr="005F1BD6">
        <w:rPr>
          <w:rFonts w:ascii="Times New Roman" w:hAnsi="Times New Roman"/>
          <w:b/>
          <w:color w:val="000000"/>
        </w:rPr>
        <w:t xml:space="preserve"> V,</w:t>
      </w:r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Živanović</w:t>
      </w:r>
      <w:proofErr w:type="spellEnd"/>
      <w:r w:rsidRPr="005F1BD6">
        <w:rPr>
          <w:rFonts w:ascii="Times New Roman" w:hAnsi="Times New Roman"/>
          <w:color w:val="000000"/>
        </w:rPr>
        <w:t xml:space="preserve"> D. </w:t>
      </w:r>
      <w:proofErr w:type="spellStart"/>
      <w:r w:rsidRPr="005F1BD6">
        <w:rPr>
          <w:rFonts w:ascii="Times New Roman" w:hAnsi="Times New Roman"/>
          <w:color w:val="000000"/>
        </w:rPr>
        <w:t>Paraneoplastični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pemfigus-prikaz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slučaja</w:t>
      </w:r>
      <w:proofErr w:type="spellEnd"/>
      <w:r w:rsidRPr="005F1BD6">
        <w:rPr>
          <w:rFonts w:ascii="Times New Roman" w:hAnsi="Times New Roman"/>
          <w:color w:val="000000"/>
        </w:rPr>
        <w:t xml:space="preserve">. XXI </w:t>
      </w:r>
      <w:proofErr w:type="spellStart"/>
      <w:r w:rsidRPr="005F1BD6">
        <w:rPr>
          <w:rFonts w:ascii="Times New Roman" w:hAnsi="Times New Roman"/>
          <w:color w:val="000000"/>
        </w:rPr>
        <w:t>Kongres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Udruženja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dermatovenerologa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Srbije</w:t>
      </w:r>
      <w:proofErr w:type="spellEnd"/>
      <w:r w:rsidRPr="005F1BD6">
        <w:rPr>
          <w:rFonts w:ascii="Times New Roman" w:hAnsi="Times New Roman"/>
          <w:color w:val="000000"/>
        </w:rPr>
        <w:t xml:space="preserve"> /XXII </w:t>
      </w:r>
      <w:proofErr w:type="spellStart"/>
      <w:r w:rsidRPr="005F1BD6">
        <w:rPr>
          <w:rFonts w:ascii="Times New Roman" w:hAnsi="Times New Roman"/>
          <w:color w:val="000000"/>
        </w:rPr>
        <w:t>Beogradski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dermatološki</w:t>
      </w:r>
      <w:proofErr w:type="spellEnd"/>
      <w:r w:rsidRPr="005F1BD6">
        <w:rPr>
          <w:rFonts w:ascii="Times New Roman" w:hAnsi="Times New Roman"/>
          <w:color w:val="000000"/>
        </w:rPr>
        <w:t xml:space="preserve"> </w:t>
      </w:r>
      <w:proofErr w:type="spellStart"/>
      <w:r w:rsidRPr="005F1BD6">
        <w:rPr>
          <w:rFonts w:ascii="Times New Roman" w:hAnsi="Times New Roman"/>
          <w:color w:val="000000"/>
        </w:rPr>
        <w:t>dani</w:t>
      </w:r>
      <w:proofErr w:type="spellEnd"/>
      <w:r w:rsidRPr="005F1BD6">
        <w:rPr>
          <w:rFonts w:ascii="Times New Roman" w:hAnsi="Times New Roman"/>
          <w:color w:val="000000"/>
        </w:rPr>
        <w:t xml:space="preserve">, Beograd, 2022.Apstrakti </w:t>
      </w:r>
      <w:proofErr w:type="spellStart"/>
      <w:r w:rsidRPr="005F1BD6">
        <w:rPr>
          <w:rFonts w:ascii="Times New Roman" w:hAnsi="Times New Roman"/>
          <w:color w:val="000000"/>
        </w:rPr>
        <w:t>na</w:t>
      </w:r>
      <w:proofErr w:type="spellEnd"/>
      <w:r w:rsidRPr="005F1BD6">
        <w:rPr>
          <w:rFonts w:ascii="Times New Roman" w:hAnsi="Times New Roman"/>
          <w:color w:val="000000"/>
        </w:rPr>
        <w:t xml:space="preserve"> CD-</w:t>
      </w:r>
      <w:proofErr w:type="spellStart"/>
      <w:r w:rsidRPr="005F1BD6">
        <w:rPr>
          <w:rFonts w:ascii="Times New Roman" w:hAnsi="Times New Roman"/>
          <w:color w:val="000000"/>
        </w:rPr>
        <w:t>ROMu</w:t>
      </w:r>
      <w:proofErr w:type="spellEnd"/>
      <w:r w:rsidRPr="005F1BD6">
        <w:rPr>
          <w:rFonts w:ascii="Times New Roman" w:hAnsi="Times New Roman"/>
          <w:color w:val="000000"/>
        </w:rPr>
        <w:t>: P33.</w:t>
      </w:r>
    </w:p>
    <w:p w14:paraId="6B0920BB" w14:textId="77777777" w:rsidR="00BD344D" w:rsidRPr="005F1BD6" w:rsidRDefault="00BD344D" w:rsidP="00BD344D">
      <w:pPr>
        <w:pStyle w:val="ListParagraph"/>
        <w:numPr>
          <w:ilvl w:val="0"/>
          <w:numId w:val="1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proofErr w:type="spellStart"/>
      <w:r w:rsidRPr="005F1BD6">
        <w:rPr>
          <w:rFonts w:ascii="Times New Roman" w:hAnsi="Times New Roman" w:cs="Times New Roman"/>
          <w:b/>
        </w:rPr>
        <w:t>Reljić</w:t>
      </w:r>
      <w:proofErr w:type="spellEnd"/>
      <w:r w:rsidRPr="005F1BD6">
        <w:rPr>
          <w:rFonts w:ascii="Times New Roman" w:hAnsi="Times New Roman" w:cs="Times New Roman"/>
          <w:b/>
        </w:rPr>
        <w:t xml:space="preserve"> V,</w:t>
      </w:r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Kapetanović</w:t>
      </w:r>
      <w:proofErr w:type="spellEnd"/>
      <w:r w:rsidRPr="005F1BD6">
        <w:rPr>
          <w:rFonts w:ascii="Times New Roman" w:hAnsi="Times New Roman" w:cs="Times New Roman"/>
        </w:rPr>
        <w:t xml:space="preserve"> I, </w:t>
      </w:r>
      <w:proofErr w:type="spellStart"/>
      <w:r w:rsidRPr="005F1BD6">
        <w:rPr>
          <w:rFonts w:ascii="Times New Roman" w:hAnsi="Times New Roman" w:cs="Times New Roman"/>
        </w:rPr>
        <w:t>Lekić</w:t>
      </w:r>
      <w:proofErr w:type="spellEnd"/>
      <w:r w:rsidRPr="005F1BD6">
        <w:rPr>
          <w:rFonts w:ascii="Times New Roman" w:hAnsi="Times New Roman" w:cs="Times New Roman"/>
        </w:rPr>
        <w:t xml:space="preserve"> B, Jovanović S, </w:t>
      </w:r>
      <w:proofErr w:type="spellStart"/>
      <w:r w:rsidRPr="005F1BD6">
        <w:rPr>
          <w:rFonts w:ascii="Times New Roman" w:hAnsi="Times New Roman" w:cs="Times New Roman"/>
        </w:rPr>
        <w:t>Radojević</w:t>
      </w:r>
      <w:proofErr w:type="spellEnd"/>
      <w:r w:rsidRPr="005F1BD6">
        <w:rPr>
          <w:rFonts w:ascii="Times New Roman" w:hAnsi="Times New Roman" w:cs="Times New Roman"/>
        </w:rPr>
        <w:t xml:space="preserve"> M, </w:t>
      </w:r>
      <w:proofErr w:type="spellStart"/>
      <w:r w:rsidRPr="005F1BD6">
        <w:rPr>
          <w:rFonts w:ascii="Times New Roman" w:hAnsi="Times New Roman" w:cs="Times New Roman"/>
        </w:rPr>
        <w:t>Veselinović</w:t>
      </w:r>
      <w:proofErr w:type="spellEnd"/>
      <w:r w:rsidRPr="005F1BD6">
        <w:rPr>
          <w:rFonts w:ascii="Times New Roman" w:hAnsi="Times New Roman" w:cs="Times New Roman"/>
        </w:rPr>
        <w:t xml:space="preserve"> J, Vukotić M, Baćović M, </w:t>
      </w:r>
      <w:proofErr w:type="spellStart"/>
      <w:r w:rsidRPr="005F1BD6">
        <w:rPr>
          <w:rFonts w:ascii="Times New Roman" w:hAnsi="Times New Roman" w:cs="Times New Roman"/>
        </w:rPr>
        <w:t>Ilić</w:t>
      </w:r>
      <w:proofErr w:type="spellEnd"/>
      <w:r w:rsidRPr="005F1BD6">
        <w:rPr>
          <w:rFonts w:ascii="Times New Roman" w:hAnsi="Times New Roman" w:cs="Times New Roman"/>
        </w:rPr>
        <w:t xml:space="preserve"> J, </w:t>
      </w:r>
      <w:proofErr w:type="spellStart"/>
      <w:r w:rsidRPr="005F1BD6">
        <w:rPr>
          <w:rFonts w:ascii="Times New Roman" w:hAnsi="Times New Roman" w:cs="Times New Roman"/>
        </w:rPr>
        <w:t>Popadić</w:t>
      </w:r>
      <w:proofErr w:type="spellEnd"/>
      <w:r w:rsidRPr="005F1BD6">
        <w:rPr>
          <w:rFonts w:ascii="Times New Roman" w:hAnsi="Times New Roman" w:cs="Times New Roman"/>
        </w:rPr>
        <w:t xml:space="preserve"> S. Mycosis fungoides (</w:t>
      </w:r>
      <w:proofErr w:type="spellStart"/>
      <w:r w:rsidRPr="005F1BD6">
        <w:rPr>
          <w:rFonts w:ascii="Times New Roman" w:hAnsi="Times New Roman" w:cs="Times New Roman"/>
        </w:rPr>
        <w:t>hipopigmentovani</w:t>
      </w:r>
      <w:proofErr w:type="spellEnd"/>
      <w:r w:rsidRPr="005F1BD6">
        <w:rPr>
          <w:rFonts w:ascii="Times New Roman" w:hAnsi="Times New Roman" w:cs="Times New Roman"/>
        </w:rPr>
        <w:t xml:space="preserve"> tip) XX </w:t>
      </w:r>
      <w:proofErr w:type="spellStart"/>
      <w:r w:rsidRPr="005F1BD6">
        <w:rPr>
          <w:rFonts w:ascii="Times New Roman" w:hAnsi="Times New Roman" w:cs="Times New Roman"/>
        </w:rPr>
        <w:t>Beogradski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Dermatološki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dani</w:t>
      </w:r>
      <w:proofErr w:type="spellEnd"/>
      <w:r w:rsidRPr="005F1BD6">
        <w:rPr>
          <w:rFonts w:ascii="Times New Roman" w:hAnsi="Times New Roman" w:cs="Times New Roman"/>
        </w:rPr>
        <w:t xml:space="preserve">, Beograd 2018; </w:t>
      </w:r>
      <w:proofErr w:type="spellStart"/>
      <w:r w:rsidRPr="005F1BD6">
        <w:rPr>
          <w:rFonts w:ascii="Times New Roman" w:hAnsi="Times New Roman" w:cs="Times New Roman"/>
        </w:rPr>
        <w:t>Zbornik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rezimea</w:t>
      </w:r>
      <w:proofErr w:type="spellEnd"/>
      <w:r w:rsidRPr="005F1BD6">
        <w:rPr>
          <w:rFonts w:ascii="Times New Roman" w:hAnsi="Times New Roman" w:cs="Times New Roman"/>
        </w:rPr>
        <w:t>: pp27.</w:t>
      </w:r>
    </w:p>
    <w:p w14:paraId="5839A29D" w14:textId="77777777" w:rsidR="00BD344D" w:rsidRPr="005F1BD6" w:rsidRDefault="00BD344D" w:rsidP="00BD344D">
      <w:pPr>
        <w:pStyle w:val="ListParagraph"/>
        <w:numPr>
          <w:ilvl w:val="0"/>
          <w:numId w:val="1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proofErr w:type="spellStart"/>
      <w:r w:rsidRPr="005F1BD6">
        <w:rPr>
          <w:rFonts w:ascii="Times New Roman" w:hAnsi="Times New Roman" w:cs="Times New Roman"/>
        </w:rPr>
        <w:t>Petković</w:t>
      </w:r>
      <w:proofErr w:type="spellEnd"/>
      <w:r w:rsidRPr="005F1BD6">
        <w:rPr>
          <w:rFonts w:ascii="Times New Roman" w:hAnsi="Times New Roman" w:cs="Times New Roman"/>
        </w:rPr>
        <w:t xml:space="preserve"> A, </w:t>
      </w:r>
      <w:proofErr w:type="spellStart"/>
      <w:r w:rsidRPr="005F1BD6">
        <w:rPr>
          <w:rFonts w:ascii="Times New Roman" w:hAnsi="Times New Roman" w:cs="Times New Roman"/>
          <w:b/>
        </w:rPr>
        <w:t>Reljić</w:t>
      </w:r>
      <w:proofErr w:type="spellEnd"/>
      <w:r w:rsidRPr="005F1BD6">
        <w:rPr>
          <w:rFonts w:ascii="Times New Roman" w:hAnsi="Times New Roman" w:cs="Times New Roman"/>
          <w:b/>
        </w:rPr>
        <w:t xml:space="preserve"> V</w:t>
      </w:r>
      <w:r w:rsidRPr="005F1BD6">
        <w:rPr>
          <w:rFonts w:ascii="Times New Roman" w:hAnsi="Times New Roman" w:cs="Times New Roman"/>
        </w:rPr>
        <w:t xml:space="preserve">, </w:t>
      </w:r>
      <w:proofErr w:type="spellStart"/>
      <w:r w:rsidRPr="005F1BD6">
        <w:rPr>
          <w:rFonts w:ascii="Times New Roman" w:hAnsi="Times New Roman" w:cs="Times New Roman"/>
        </w:rPr>
        <w:t>Popadić</w:t>
      </w:r>
      <w:proofErr w:type="spellEnd"/>
      <w:r w:rsidRPr="005F1BD6">
        <w:rPr>
          <w:rFonts w:ascii="Times New Roman" w:hAnsi="Times New Roman" w:cs="Times New Roman"/>
        </w:rPr>
        <w:t xml:space="preserve"> S. Biologics in psoriasis-our experience. XX </w:t>
      </w:r>
      <w:proofErr w:type="spellStart"/>
      <w:r w:rsidRPr="005F1BD6">
        <w:rPr>
          <w:rFonts w:ascii="Times New Roman" w:hAnsi="Times New Roman" w:cs="Times New Roman"/>
        </w:rPr>
        <w:t>Kongres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dermatologa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Srbije</w:t>
      </w:r>
      <w:proofErr w:type="spellEnd"/>
      <w:r w:rsidRPr="005F1BD6">
        <w:rPr>
          <w:rFonts w:ascii="Times New Roman" w:hAnsi="Times New Roman" w:cs="Times New Roman"/>
        </w:rPr>
        <w:t xml:space="preserve">, Beograd 2017. </w:t>
      </w:r>
      <w:proofErr w:type="spellStart"/>
      <w:r w:rsidRPr="005F1BD6">
        <w:rPr>
          <w:rFonts w:ascii="Times New Roman" w:hAnsi="Times New Roman" w:cs="Times New Roman"/>
        </w:rPr>
        <w:t>Zbornik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rezimea</w:t>
      </w:r>
      <w:proofErr w:type="spellEnd"/>
      <w:r w:rsidRPr="005F1BD6">
        <w:rPr>
          <w:rFonts w:ascii="Times New Roman" w:hAnsi="Times New Roman" w:cs="Times New Roman"/>
        </w:rPr>
        <w:t>:</w:t>
      </w:r>
    </w:p>
    <w:p w14:paraId="36204477" w14:textId="77777777" w:rsidR="00BD344D" w:rsidRPr="005F1BD6" w:rsidRDefault="00BD344D" w:rsidP="00BD344D">
      <w:pPr>
        <w:pStyle w:val="ListParagraph"/>
        <w:numPr>
          <w:ilvl w:val="0"/>
          <w:numId w:val="1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proofErr w:type="spellStart"/>
      <w:r w:rsidRPr="005F1BD6">
        <w:rPr>
          <w:rFonts w:ascii="Times New Roman" w:hAnsi="Times New Roman" w:cs="Times New Roman"/>
        </w:rPr>
        <w:t>Perić</w:t>
      </w:r>
      <w:proofErr w:type="spellEnd"/>
      <w:r w:rsidRPr="005F1BD6">
        <w:rPr>
          <w:rFonts w:ascii="Times New Roman" w:hAnsi="Times New Roman" w:cs="Times New Roman"/>
        </w:rPr>
        <w:t xml:space="preserve"> J, </w:t>
      </w:r>
      <w:proofErr w:type="spellStart"/>
      <w:r w:rsidRPr="005F1BD6">
        <w:rPr>
          <w:rFonts w:ascii="Times New Roman" w:hAnsi="Times New Roman" w:cs="Times New Roman"/>
        </w:rPr>
        <w:t>Latas</w:t>
      </w:r>
      <w:proofErr w:type="spellEnd"/>
      <w:r w:rsidRPr="005F1BD6">
        <w:rPr>
          <w:rFonts w:ascii="Times New Roman" w:hAnsi="Times New Roman" w:cs="Times New Roman"/>
        </w:rPr>
        <w:t xml:space="preserve"> M, </w:t>
      </w:r>
      <w:proofErr w:type="spellStart"/>
      <w:r w:rsidRPr="005F1BD6">
        <w:rPr>
          <w:rFonts w:ascii="Times New Roman" w:hAnsi="Times New Roman" w:cs="Times New Roman"/>
          <w:b/>
        </w:rPr>
        <w:t>Reljić</w:t>
      </w:r>
      <w:proofErr w:type="spellEnd"/>
      <w:r w:rsidRPr="005F1BD6">
        <w:rPr>
          <w:rFonts w:ascii="Times New Roman" w:hAnsi="Times New Roman" w:cs="Times New Roman"/>
          <w:b/>
        </w:rPr>
        <w:t xml:space="preserve"> V,</w:t>
      </w:r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Škiljević</w:t>
      </w:r>
      <w:proofErr w:type="spellEnd"/>
      <w:r w:rsidRPr="005F1BD6">
        <w:rPr>
          <w:rFonts w:ascii="Times New Roman" w:hAnsi="Times New Roman" w:cs="Times New Roman"/>
        </w:rPr>
        <w:t xml:space="preserve"> D. </w:t>
      </w:r>
      <w:proofErr w:type="spellStart"/>
      <w:r w:rsidRPr="005F1BD6">
        <w:rPr>
          <w:rFonts w:ascii="Times New Roman" w:hAnsi="Times New Roman" w:cs="Times New Roman"/>
        </w:rPr>
        <w:t>Aleksitimija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kao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faktor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rizika</w:t>
      </w:r>
      <w:proofErr w:type="spellEnd"/>
      <w:r w:rsidRPr="005F1BD6">
        <w:rPr>
          <w:rFonts w:ascii="Times New Roman" w:hAnsi="Times New Roman" w:cs="Times New Roman"/>
        </w:rPr>
        <w:t xml:space="preserve"> za </w:t>
      </w:r>
      <w:proofErr w:type="spellStart"/>
      <w:r w:rsidRPr="005F1BD6">
        <w:rPr>
          <w:rFonts w:ascii="Times New Roman" w:hAnsi="Times New Roman" w:cs="Times New Roman"/>
        </w:rPr>
        <w:t>nastanak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alopecije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areate</w:t>
      </w:r>
      <w:proofErr w:type="spellEnd"/>
      <w:r w:rsidRPr="005F1BD6">
        <w:rPr>
          <w:rFonts w:ascii="Times New Roman" w:hAnsi="Times New Roman" w:cs="Times New Roman"/>
        </w:rPr>
        <w:t xml:space="preserve">. XX </w:t>
      </w:r>
      <w:proofErr w:type="spellStart"/>
      <w:r w:rsidRPr="005F1BD6">
        <w:rPr>
          <w:rFonts w:ascii="Times New Roman" w:hAnsi="Times New Roman" w:cs="Times New Roman"/>
        </w:rPr>
        <w:t>kongres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Udruženja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dermatovenerologa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Srbije</w:t>
      </w:r>
      <w:proofErr w:type="spellEnd"/>
      <w:r w:rsidRPr="005F1BD6">
        <w:rPr>
          <w:rFonts w:ascii="Times New Roman" w:hAnsi="Times New Roman" w:cs="Times New Roman"/>
        </w:rPr>
        <w:t xml:space="preserve">, 2017. </w:t>
      </w:r>
      <w:proofErr w:type="spellStart"/>
      <w:r w:rsidRPr="005F1BD6">
        <w:rPr>
          <w:rFonts w:ascii="Times New Roman" w:hAnsi="Times New Roman" w:cs="Times New Roman"/>
        </w:rPr>
        <w:t>Finalni</w:t>
      </w:r>
      <w:proofErr w:type="spellEnd"/>
      <w:r w:rsidRPr="005F1BD6">
        <w:rPr>
          <w:rFonts w:ascii="Times New Roman" w:hAnsi="Times New Roman" w:cs="Times New Roman"/>
        </w:rPr>
        <w:t xml:space="preserve"> program: </w:t>
      </w:r>
      <w:proofErr w:type="spellStart"/>
      <w:r w:rsidRPr="005F1BD6">
        <w:rPr>
          <w:rFonts w:ascii="Times New Roman" w:hAnsi="Times New Roman" w:cs="Times New Roman"/>
        </w:rPr>
        <w:t>Saopstenja</w:t>
      </w:r>
      <w:proofErr w:type="spellEnd"/>
      <w:r w:rsidRPr="005F1BD6">
        <w:rPr>
          <w:rFonts w:ascii="Times New Roman" w:hAnsi="Times New Roman" w:cs="Times New Roman"/>
        </w:rPr>
        <w:t>, pp 12.</w:t>
      </w:r>
    </w:p>
    <w:p w14:paraId="0EEF647F" w14:textId="77777777" w:rsidR="00BD344D" w:rsidRPr="005F1BD6" w:rsidRDefault="00BD344D" w:rsidP="00BD344D">
      <w:pPr>
        <w:numPr>
          <w:ilvl w:val="0"/>
          <w:numId w:val="1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proofErr w:type="spellStart"/>
      <w:r w:rsidRPr="005F1BD6">
        <w:rPr>
          <w:rFonts w:ascii="Times New Roman" w:hAnsi="Times New Roman" w:cs="Times New Roman"/>
        </w:rPr>
        <w:t>Živanović</w:t>
      </w:r>
      <w:proofErr w:type="spellEnd"/>
      <w:r w:rsidRPr="005F1BD6">
        <w:rPr>
          <w:rFonts w:ascii="Times New Roman" w:hAnsi="Times New Roman" w:cs="Times New Roman"/>
        </w:rPr>
        <w:t xml:space="preserve"> D, </w:t>
      </w:r>
      <w:proofErr w:type="spellStart"/>
      <w:r w:rsidRPr="005F1BD6">
        <w:rPr>
          <w:rFonts w:ascii="Times New Roman" w:hAnsi="Times New Roman" w:cs="Times New Roman"/>
          <w:b/>
        </w:rPr>
        <w:t>Reljić</w:t>
      </w:r>
      <w:proofErr w:type="spellEnd"/>
      <w:r w:rsidRPr="005F1BD6">
        <w:rPr>
          <w:rFonts w:ascii="Times New Roman" w:hAnsi="Times New Roman" w:cs="Times New Roman"/>
          <w:b/>
        </w:rPr>
        <w:t xml:space="preserve"> V</w:t>
      </w:r>
      <w:r w:rsidRPr="005F1BD6">
        <w:rPr>
          <w:rFonts w:ascii="Times New Roman" w:hAnsi="Times New Roman" w:cs="Times New Roman"/>
        </w:rPr>
        <w:t xml:space="preserve">, </w:t>
      </w:r>
      <w:proofErr w:type="spellStart"/>
      <w:r w:rsidRPr="005F1BD6">
        <w:rPr>
          <w:rFonts w:ascii="Times New Roman" w:hAnsi="Times New Roman" w:cs="Times New Roman"/>
        </w:rPr>
        <w:t>Medenica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Lj</w:t>
      </w:r>
      <w:proofErr w:type="spellEnd"/>
      <w:r w:rsidRPr="005F1BD6">
        <w:rPr>
          <w:rFonts w:ascii="Times New Roman" w:hAnsi="Times New Roman" w:cs="Times New Roman"/>
        </w:rPr>
        <w:t xml:space="preserve">. </w:t>
      </w:r>
      <w:proofErr w:type="spellStart"/>
      <w:r w:rsidRPr="005F1BD6">
        <w:rPr>
          <w:rFonts w:ascii="Times New Roman" w:hAnsi="Times New Roman" w:cs="Times New Roman"/>
        </w:rPr>
        <w:t>Epidemiološka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analiza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pacijenata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sa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psorijazom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lečenih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na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Klinici</w:t>
      </w:r>
      <w:proofErr w:type="spellEnd"/>
      <w:r w:rsidRPr="005F1BD6">
        <w:rPr>
          <w:rFonts w:ascii="Times New Roman" w:hAnsi="Times New Roman" w:cs="Times New Roman"/>
        </w:rPr>
        <w:t xml:space="preserve"> za </w:t>
      </w:r>
      <w:proofErr w:type="spellStart"/>
      <w:r w:rsidRPr="005F1BD6">
        <w:rPr>
          <w:rFonts w:ascii="Times New Roman" w:hAnsi="Times New Roman" w:cs="Times New Roman"/>
        </w:rPr>
        <w:t>dermatovenerologiju</w:t>
      </w:r>
      <w:proofErr w:type="spellEnd"/>
      <w:r w:rsidRPr="005F1BD6">
        <w:rPr>
          <w:rFonts w:ascii="Times New Roman" w:hAnsi="Times New Roman" w:cs="Times New Roman"/>
        </w:rPr>
        <w:t xml:space="preserve"> KCS od 2007.-2010. XVI </w:t>
      </w:r>
      <w:proofErr w:type="spellStart"/>
      <w:r w:rsidRPr="005F1BD6">
        <w:rPr>
          <w:rFonts w:ascii="Times New Roman" w:hAnsi="Times New Roman" w:cs="Times New Roman"/>
        </w:rPr>
        <w:t>Beogradski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Dermatološki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dani</w:t>
      </w:r>
      <w:proofErr w:type="spellEnd"/>
      <w:r w:rsidRPr="005F1BD6">
        <w:rPr>
          <w:rFonts w:ascii="Times New Roman" w:hAnsi="Times New Roman" w:cs="Times New Roman"/>
        </w:rPr>
        <w:t xml:space="preserve">, 2011; </w:t>
      </w:r>
      <w:proofErr w:type="spellStart"/>
      <w:r w:rsidRPr="005F1BD6">
        <w:rPr>
          <w:rFonts w:ascii="Times New Roman" w:hAnsi="Times New Roman" w:cs="Times New Roman"/>
        </w:rPr>
        <w:t>Zbornik</w:t>
      </w:r>
      <w:proofErr w:type="spellEnd"/>
      <w:r w:rsidRPr="005F1BD6">
        <w:rPr>
          <w:rFonts w:ascii="Times New Roman" w:hAnsi="Times New Roman" w:cs="Times New Roman"/>
        </w:rPr>
        <w:t xml:space="preserve"> rezimea:PS-8, pp.48.</w:t>
      </w:r>
    </w:p>
    <w:p w14:paraId="10EF18C2" w14:textId="77777777" w:rsidR="00BD344D" w:rsidRPr="005F1BD6" w:rsidRDefault="00BD344D" w:rsidP="00BD344D">
      <w:pPr>
        <w:numPr>
          <w:ilvl w:val="0"/>
          <w:numId w:val="1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proofErr w:type="spellStart"/>
      <w:r w:rsidRPr="005F1BD6">
        <w:rPr>
          <w:rFonts w:ascii="Times New Roman" w:hAnsi="Times New Roman" w:cs="Times New Roman"/>
        </w:rPr>
        <w:t>Živanović</w:t>
      </w:r>
      <w:proofErr w:type="spellEnd"/>
      <w:r w:rsidRPr="005F1BD6">
        <w:rPr>
          <w:rFonts w:ascii="Times New Roman" w:hAnsi="Times New Roman" w:cs="Times New Roman"/>
        </w:rPr>
        <w:t xml:space="preserve"> D, </w:t>
      </w:r>
      <w:proofErr w:type="spellStart"/>
      <w:r w:rsidRPr="005F1BD6">
        <w:rPr>
          <w:rFonts w:ascii="Times New Roman" w:hAnsi="Times New Roman" w:cs="Times New Roman"/>
          <w:b/>
        </w:rPr>
        <w:t>Reljić</w:t>
      </w:r>
      <w:proofErr w:type="spellEnd"/>
      <w:r w:rsidRPr="005F1BD6">
        <w:rPr>
          <w:rFonts w:ascii="Times New Roman" w:hAnsi="Times New Roman" w:cs="Times New Roman"/>
          <w:b/>
        </w:rPr>
        <w:t xml:space="preserve"> V</w:t>
      </w:r>
      <w:r w:rsidRPr="005F1BD6">
        <w:rPr>
          <w:rFonts w:ascii="Times New Roman" w:hAnsi="Times New Roman" w:cs="Times New Roman"/>
        </w:rPr>
        <w:t xml:space="preserve">, </w:t>
      </w:r>
      <w:proofErr w:type="spellStart"/>
      <w:r w:rsidRPr="005F1BD6">
        <w:rPr>
          <w:rFonts w:ascii="Times New Roman" w:hAnsi="Times New Roman" w:cs="Times New Roman"/>
        </w:rPr>
        <w:t>Nikolić</w:t>
      </w:r>
      <w:proofErr w:type="spellEnd"/>
      <w:r w:rsidRPr="005F1BD6">
        <w:rPr>
          <w:rFonts w:ascii="Times New Roman" w:hAnsi="Times New Roman" w:cs="Times New Roman"/>
        </w:rPr>
        <w:t xml:space="preserve"> M, </w:t>
      </w:r>
      <w:proofErr w:type="spellStart"/>
      <w:r w:rsidRPr="005F1BD6">
        <w:rPr>
          <w:rFonts w:ascii="Times New Roman" w:hAnsi="Times New Roman" w:cs="Times New Roman"/>
        </w:rPr>
        <w:t>Medenica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Lj</w:t>
      </w:r>
      <w:proofErr w:type="spellEnd"/>
      <w:r w:rsidRPr="005F1BD6">
        <w:rPr>
          <w:rFonts w:ascii="Times New Roman" w:hAnsi="Times New Roman" w:cs="Times New Roman"/>
        </w:rPr>
        <w:t xml:space="preserve">. </w:t>
      </w:r>
      <w:proofErr w:type="spellStart"/>
      <w:r w:rsidRPr="005F1BD6">
        <w:rPr>
          <w:rFonts w:ascii="Times New Roman" w:hAnsi="Times New Roman" w:cs="Times New Roman"/>
        </w:rPr>
        <w:t>Neželjene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reakcije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kože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na</w:t>
      </w:r>
      <w:proofErr w:type="spellEnd"/>
      <w:r w:rsidRPr="005F1BD6">
        <w:rPr>
          <w:rFonts w:ascii="Times New Roman" w:hAnsi="Times New Roman" w:cs="Times New Roman"/>
        </w:rPr>
        <w:t xml:space="preserve"> Imatinib </w:t>
      </w:r>
      <w:proofErr w:type="spellStart"/>
      <w:r w:rsidRPr="005F1BD6">
        <w:rPr>
          <w:rFonts w:ascii="Times New Roman" w:hAnsi="Times New Roman" w:cs="Times New Roman"/>
        </w:rPr>
        <w:t>kod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pacijentkinje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sa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hroničnom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mijeloidnom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leukemijom-prikaz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slučaja</w:t>
      </w:r>
      <w:proofErr w:type="spellEnd"/>
      <w:r w:rsidRPr="005F1BD6">
        <w:rPr>
          <w:rFonts w:ascii="Times New Roman" w:hAnsi="Times New Roman" w:cs="Times New Roman"/>
        </w:rPr>
        <w:t xml:space="preserve">. XVI </w:t>
      </w:r>
      <w:proofErr w:type="spellStart"/>
      <w:r w:rsidRPr="005F1BD6">
        <w:rPr>
          <w:rFonts w:ascii="Times New Roman" w:hAnsi="Times New Roman" w:cs="Times New Roman"/>
        </w:rPr>
        <w:t>Beogradski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Dematološki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dani</w:t>
      </w:r>
      <w:proofErr w:type="spellEnd"/>
      <w:r w:rsidRPr="005F1BD6">
        <w:rPr>
          <w:rFonts w:ascii="Times New Roman" w:hAnsi="Times New Roman" w:cs="Times New Roman"/>
        </w:rPr>
        <w:t xml:space="preserve">, 2011; </w:t>
      </w:r>
      <w:proofErr w:type="spellStart"/>
      <w:r w:rsidRPr="005F1BD6">
        <w:rPr>
          <w:rFonts w:ascii="Times New Roman" w:hAnsi="Times New Roman" w:cs="Times New Roman"/>
        </w:rPr>
        <w:t>Zbornik</w:t>
      </w:r>
      <w:proofErr w:type="spellEnd"/>
      <w:r w:rsidRPr="005F1BD6">
        <w:rPr>
          <w:rFonts w:ascii="Times New Roman" w:hAnsi="Times New Roman" w:cs="Times New Roman"/>
        </w:rPr>
        <w:t xml:space="preserve"> rezimea:PS-17, pp74.</w:t>
      </w:r>
    </w:p>
    <w:p w14:paraId="3F957BEE" w14:textId="77777777" w:rsidR="00BD344D" w:rsidRPr="005F1BD6" w:rsidRDefault="00BD344D" w:rsidP="00BD344D">
      <w:pPr>
        <w:numPr>
          <w:ilvl w:val="0"/>
          <w:numId w:val="1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proofErr w:type="spellStart"/>
      <w:r w:rsidRPr="005F1BD6">
        <w:rPr>
          <w:rFonts w:ascii="Times New Roman" w:hAnsi="Times New Roman" w:cs="Times New Roman"/>
          <w:b/>
        </w:rPr>
        <w:t>Reljic</w:t>
      </w:r>
      <w:proofErr w:type="spellEnd"/>
      <w:r w:rsidRPr="005F1BD6">
        <w:rPr>
          <w:rFonts w:ascii="Times New Roman" w:hAnsi="Times New Roman" w:cs="Times New Roman"/>
          <w:b/>
        </w:rPr>
        <w:t xml:space="preserve"> V</w:t>
      </w:r>
      <w:r w:rsidRPr="005F1BD6">
        <w:rPr>
          <w:rFonts w:ascii="Times New Roman" w:hAnsi="Times New Roman" w:cs="Times New Roman"/>
        </w:rPr>
        <w:t xml:space="preserve">, </w:t>
      </w:r>
      <w:proofErr w:type="spellStart"/>
      <w:r w:rsidRPr="005F1BD6">
        <w:rPr>
          <w:rFonts w:ascii="Times New Roman" w:hAnsi="Times New Roman" w:cs="Times New Roman"/>
          <w:bCs/>
        </w:rPr>
        <w:t>Perić</w:t>
      </w:r>
      <w:proofErr w:type="spellEnd"/>
      <w:r w:rsidRPr="005F1BD6">
        <w:rPr>
          <w:rFonts w:ascii="Times New Roman" w:hAnsi="Times New Roman" w:cs="Times New Roman"/>
          <w:bCs/>
        </w:rPr>
        <w:t xml:space="preserve"> J</w:t>
      </w:r>
      <w:r w:rsidRPr="005F1BD6">
        <w:rPr>
          <w:rFonts w:ascii="Times New Roman" w:hAnsi="Times New Roman" w:cs="Times New Roman"/>
        </w:rPr>
        <w:t xml:space="preserve">, Ilić P, </w:t>
      </w:r>
      <w:proofErr w:type="spellStart"/>
      <w:r w:rsidRPr="005F1BD6">
        <w:rPr>
          <w:rFonts w:ascii="Times New Roman" w:hAnsi="Times New Roman" w:cs="Times New Roman"/>
        </w:rPr>
        <w:t>Arsov</w:t>
      </w:r>
      <w:proofErr w:type="spellEnd"/>
      <w:r w:rsidRPr="005F1BD6">
        <w:rPr>
          <w:rFonts w:ascii="Times New Roman" w:hAnsi="Times New Roman" w:cs="Times New Roman"/>
        </w:rPr>
        <w:t xml:space="preserve"> B, </w:t>
      </w:r>
      <w:proofErr w:type="spellStart"/>
      <w:r w:rsidRPr="005F1BD6">
        <w:rPr>
          <w:rFonts w:ascii="Times New Roman" w:hAnsi="Times New Roman" w:cs="Times New Roman"/>
        </w:rPr>
        <w:t>Tomović</w:t>
      </w:r>
      <w:proofErr w:type="spellEnd"/>
      <w:r w:rsidRPr="005F1BD6">
        <w:rPr>
          <w:rFonts w:ascii="Times New Roman" w:hAnsi="Times New Roman" w:cs="Times New Roman"/>
        </w:rPr>
        <w:t xml:space="preserve"> M, </w:t>
      </w:r>
      <w:proofErr w:type="spellStart"/>
      <w:r w:rsidRPr="005F1BD6">
        <w:rPr>
          <w:rFonts w:ascii="Times New Roman" w:hAnsi="Times New Roman" w:cs="Times New Roman"/>
        </w:rPr>
        <w:t>Dobrosavljević</w:t>
      </w:r>
      <w:proofErr w:type="spellEnd"/>
      <w:r w:rsidRPr="005F1BD6">
        <w:rPr>
          <w:rFonts w:ascii="Times New Roman" w:hAnsi="Times New Roman" w:cs="Times New Roman"/>
        </w:rPr>
        <w:t xml:space="preserve"> D. Lichen </w:t>
      </w:r>
      <w:proofErr w:type="spellStart"/>
      <w:r w:rsidRPr="005F1BD6">
        <w:rPr>
          <w:rFonts w:ascii="Times New Roman" w:hAnsi="Times New Roman" w:cs="Times New Roman"/>
        </w:rPr>
        <w:t>myxoedematosus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r w:rsidRPr="005F1BD6">
        <w:rPr>
          <w:rFonts w:ascii="Times New Roman" w:hAnsi="Times New Roman" w:cs="Times New Roman"/>
          <w:shd w:val="clear" w:color="auto" w:fill="FFFFFF"/>
        </w:rPr>
        <w:t>–</w:t>
      </w:r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prikaz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slučaja</w:t>
      </w:r>
      <w:proofErr w:type="spellEnd"/>
      <w:r w:rsidRPr="005F1BD6">
        <w:rPr>
          <w:rFonts w:ascii="Times New Roman" w:hAnsi="Times New Roman" w:cs="Times New Roman"/>
        </w:rPr>
        <w:t xml:space="preserve">. XVIII </w:t>
      </w:r>
      <w:proofErr w:type="spellStart"/>
      <w:r w:rsidRPr="005F1BD6">
        <w:rPr>
          <w:rFonts w:ascii="Times New Roman" w:hAnsi="Times New Roman" w:cs="Times New Roman"/>
        </w:rPr>
        <w:t>kongres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Udruženja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dermatovenerologa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Srbije</w:t>
      </w:r>
      <w:proofErr w:type="spellEnd"/>
      <w:r w:rsidRPr="005F1BD6">
        <w:rPr>
          <w:rFonts w:ascii="Times New Roman" w:hAnsi="Times New Roman" w:cs="Times New Roman"/>
        </w:rPr>
        <w:t xml:space="preserve">, Beograd 2009; </w:t>
      </w:r>
      <w:proofErr w:type="spellStart"/>
      <w:r w:rsidRPr="005F1BD6">
        <w:rPr>
          <w:rFonts w:ascii="Times New Roman" w:hAnsi="Times New Roman" w:cs="Times New Roman"/>
        </w:rPr>
        <w:t>Zbornik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rezimea</w:t>
      </w:r>
      <w:proofErr w:type="spellEnd"/>
      <w:r w:rsidRPr="005F1BD6">
        <w:rPr>
          <w:rFonts w:ascii="Times New Roman" w:hAnsi="Times New Roman" w:cs="Times New Roman"/>
        </w:rPr>
        <w:t>: O-46, pp.28-29.</w:t>
      </w:r>
    </w:p>
    <w:p w14:paraId="64C02ECD" w14:textId="77777777" w:rsidR="00BD344D" w:rsidRPr="005F1BD6" w:rsidRDefault="00BD344D" w:rsidP="00BD344D">
      <w:pPr>
        <w:numPr>
          <w:ilvl w:val="0"/>
          <w:numId w:val="1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proofErr w:type="spellStart"/>
      <w:r w:rsidRPr="005F1BD6">
        <w:rPr>
          <w:rFonts w:ascii="Times New Roman" w:hAnsi="Times New Roman" w:cs="Times New Roman"/>
        </w:rPr>
        <w:t>Perić</w:t>
      </w:r>
      <w:proofErr w:type="spellEnd"/>
      <w:r w:rsidRPr="005F1BD6">
        <w:rPr>
          <w:rFonts w:ascii="Times New Roman" w:hAnsi="Times New Roman" w:cs="Times New Roman"/>
        </w:rPr>
        <w:t xml:space="preserve"> J, </w:t>
      </w:r>
      <w:proofErr w:type="spellStart"/>
      <w:r w:rsidRPr="005F1BD6">
        <w:rPr>
          <w:rFonts w:ascii="Times New Roman" w:hAnsi="Times New Roman" w:cs="Times New Roman"/>
          <w:b/>
        </w:rPr>
        <w:t>Reljić</w:t>
      </w:r>
      <w:proofErr w:type="spellEnd"/>
      <w:r w:rsidRPr="005F1BD6">
        <w:rPr>
          <w:rFonts w:ascii="Times New Roman" w:hAnsi="Times New Roman" w:cs="Times New Roman"/>
          <w:b/>
        </w:rPr>
        <w:t xml:space="preserve"> V, </w:t>
      </w:r>
      <w:proofErr w:type="spellStart"/>
      <w:r w:rsidRPr="005F1BD6">
        <w:rPr>
          <w:rFonts w:ascii="Times New Roman" w:hAnsi="Times New Roman" w:cs="Times New Roman"/>
        </w:rPr>
        <w:t>Dobrosavljević</w:t>
      </w:r>
      <w:proofErr w:type="spellEnd"/>
      <w:r w:rsidRPr="005F1BD6">
        <w:rPr>
          <w:rFonts w:ascii="Times New Roman" w:hAnsi="Times New Roman" w:cs="Times New Roman"/>
        </w:rPr>
        <w:t xml:space="preserve"> D, </w:t>
      </w:r>
      <w:proofErr w:type="spellStart"/>
      <w:r w:rsidRPr="005F1BD6">
        <w:rPr>
          <w:rFonts w:ascii="Times New Roman" w:hAnsi="Times New Roman" w:cs="Times New Roman"/>
        </w:rPr>
        <w:t>Mijušković</w:t>
      </w:r>
      <w:proofErr w:type="spellEnd"/>
      <w:r w:rsidRPr="005F1BD6">
        <w:rPr>
          <w:rFonts w:ascii="Times New Roman" w:hAnsi="Times New Roman" w:cs="Times New Roman"/>
        </w:rPr>
        <w:t xml:space="preserve"> M, </w:t>
      </w:r>
      <w:proofErr w:type="spellStart"/>
      <w:r w:rsidRPr="005F1BD6">
        <w:rPr>
          <w:rFonts w:ascii="Times New Roman" w:hAnsi="Times New Roman" w:cs="Times New Roman"/>
        </w:rPr>
        <w:t>Arsov</w:t>
      </w:r>
      <w:proofErr w:type="spellEnd"/>
      <w:r w:rsidRPr="005F1BD6">
        <w:rPr>
          <w:rFonts w:ascii="Times New Roman" w:hAnsi="Times New Roman" w:cs="Times New Roman"/>
        </w:rPr>
        <w:t xml:space="preserve"> B, </w:t>
      </w:r>
      <w:proofErr w:type="spellStart"/>
      <w:r w:rsidRPr="005F1BD6">
        <w:rPr>
          <w:rFonts w:ascii="Times New Roman" w:hAnsi="Times New Roman" w:cs="Times New Roman"/>
        </w:rPr>
        <w:t>Tomović</w:t>
      </w:r>
      <w:proofErr w:type="spellEnd"/>
      <w:r w:rsidRPr="005F1BD6">
        <w:rPr>
          <w:rFonts w:ascii="Times New Roman" w:hAnsi="Times New Roman" w:cs="Times New Roman"/>
        </w:rPr>
        <w:t xml:space="preserve"> M. </w:t>
      </w:r>
      <w:proofErr w:type="spellStart"/>
      <w:r w:rsidRPr="005F1BD6">
        <w:rPr>
          <w:rFonts w:ascii="Times New Roman" w:hAnsi="Times New Roman" w:cs="Times New Roman"/>
        </w:rPr>
        <w:t>Mikroskopski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poliangitis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udružen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sa</w:t>
      </w:r>
      <w:proofErr w:type="spellEnd"/>
      <w:r w:rsidRPr="005F1BD6">
        <w:rPr>
          <w:rFonts w:ascii="Times New Roman" w:hAnsi="Times New Roman" w:cs="Times New Roman"/>
        </w:rPr>
        <w:t xml:space="preserve"> gluten- </w:t>
      </w:r>
      <w:proofErr w:type="spellStart"/>
      <w:r w:rsidRPr="005F1BD6">
        <w:rPr>
          <w:rFonts w:ascii="Times New Roman" w:hAnsi="Times New Roman" w:cs="Times New Roman"/>
        </w:rPr>
        <w:t>senzitivnom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enteropatijom-prikaz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slučaja</w:t>
      </w:r>
      <w:proofErr w:type="spellEnd"/>
      <w:r w:rsidRPr="005F1BD6">
        <w:rPr>
          <w:rFonts w:ascii="Times New Roman" w:hAnsi="Times New Roman" w:cs="Times New Roman"/>
        </w:rPr>
        <w:t xml:space="preserve">. XVIII </w:t>
      </w:r>
      <w:proofErr w:type="spellStart"/>
      <w:r w:rsidRPr="005F1BD6">
        <w:rPr>
          <w:rFonts w:ascii="Times New Roman" w:hAnsi="Times New Roman" w:cs="Times New Roman"/>
        </w:rPr>
        <w:t>Kongres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udruženja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dermatologa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Srbije</w:t>
      </w:r>
      <w:proofErr w:type="spellEnd"/>
      <w:r w:rsidRPr="005F1BD6">
        <w:rPr>
          <w:rFonts w:ascii="Times New Roman" w:hAnsi="Times New Roman" w:cs="Times New Roman"/>
        </w:rPr>
        <w:t xml:space="preserve">, Beograd 2009. </w:t>
      </w:r>
      <w:proofErr w:type="spellStart"/>
      <w:r w:rsidRPr="005F1BD6">
        <w:rPr>
          <w:rFonts w:ascii="Times New Roman" w:hAnsi="Times New Roman" w:cs="Times New Roman"/>
        </w:rPr>
        <w:t>Zbornik</w:t>
      </w:r>
      <w:proofErr w:type="spellEnd"/>
      <w:r w:rsidRPr="005F1BD6">
        <w:rPr>
          <w:rFonts w:ascii="Times New Roman" w:hAnsi="Times New Roman" w:cs="Times New Roman"/>
        </w:rPr>
        <w:t xml:space="preserve"> rezimea:0-56, pp31.</w:t>
      </w:r>
    </w:p>
    <w:p w14:paraId="3BD06A68" w14:textId="77777777" w:rsidR="00BD344D" w:rsidRPr="005F1BD6" w:rsidRDefault="00BD344D" w:rsidP="00BD344D">
      <w:pPr>
        <w:numPr>
          <w:ilvl w:val="0"/>
          <w:numId w:val="1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proofErr w:type="spellStart"/>
      <w:r w:rsidRPr="005F1BD6">
        <w:rPr>
          <w:rFonts w:ascii="Times New Roman" w:hAnsi="Times New Roman" w:cs="Times New Roman"/>
        </w:rPr>
        <w:t>Popadić</w:t>
      </w:r>
      <w:proofErr w:type="spellEnd"/>
      <w:r w:rsidRPr="005F1BD6">
        <w:rPr>
          <w:rFonts w:ascii="Times New Roman" w:hAnsi="Times New Roman" w:cs="Times New Roman"/>
        </w:rPr>
        <w:t xml:space="preserve"> S, </w:t>
      </w:r>
      <w:proofErr w:type="spellStart"/>
      <w:r w:rsidRPr="005F1BD6">
        <w:rPr>
          <w:rFonts w:ascii="Times New Roman" w:hAnsi="Times New Roman" w:cs="Times New Roman"/>
        </w:rPr>
        <w:t>Živanović</w:t>
      </w:r>
      <w:proofErr w:type="spellEnd"/>
      <w:r w:rsidRPr="005F1BD6">
        <w:rPr>
          <w:rFonts w:ascii="Times New Roman" w:hAnsi="Times New Roman" w:cs="Times New Roman"/>
        </w:rPr>
        <w:t xml:space="preserve"> D, </w:t>
      </w:r>
      <w:proofErr w:type="spellStart"/>
      <w:r w:rsidRPr="005F1BD6">
        <w:rPr>
          <w:rFonts w:ascii="Times New Roman" w:hAnsi="Times New Roman" w:cs="Times New Roman"/>
        </w:rPr>
        <w:t>Vuković</w:t>
      </w:r>
      <w:proofErr w:type="spellEnd"/>
      <w:r w:rsidRPr="005F1BD6">
        <w:rPr>
          <w:rFonts w:ascii="Times New Roman" w:hAnsi="Times New Roman" w:cs="Times New Roman"/>
        </w:rPr>
        <w:t xml:space="preserve"> J, </w:t>
      </w:r>
      <w:proofErr w:type="spellStart"/>
      <w:r w:rsidRPr="005F1BD6">
        <w:rPr>
          <w:rFonts w:ascii="Times New Roman" w:hAnsi="Times New Roman" w:cs="Times New Roman"/>
          <w:b/>
        </w:rPr>
        <w:t>Reljć</w:t>
      </w:r>
      <w:proofErr w:type="spellEnd"/>
      <w:r w:rsidRPr="005F1BD6">
        <w:rPr>
          <w:rFonts w:ascii="Times New Roman" w:hAnsi="Times New Roman" w:cs="Times New Roman"/>
          <w:b/>
        </w:rPr>
        <w:t xml:space="preserve"> V</w:t>
      </w:r>
      <w:r w:rsidRPr="005F1BD6">
        <w:rPr>
          <w:rFonts w:ascii="Times New Roman" w:hAnsi="Times New Roman" w:cs="Times New Roman"/>
        </w:rPr>
        <w:t xml:space="preserve">, </w:t>
      </w:r>
      <w:proofErr w:type="spellStart"/>
      <w:r w:rsidRPr="005F1BD6">
        <w:rPr>
          <w:rFonts w:ascii="Times New Roman" w:hAnsi="Times New Roman" w:cs="Times New Roman"/>
        </w:rPr>
        <w:t>Tanasilović</w:t>
      </w:r>
      <w:proofErr w:type="spellEnd"/>
      <w:r w:rsidRPr="005F1BD6">
        <w:rPr>
          <w:rFonts w:ascii="Times New Roman" w:hAnsi="Times New Roman" w:cs="Times New Roman"/>
        </w:rPr>
        <w:t xml:space="preserve"> S, </w:t>
      </w:r>
      <w:proofErr w:type="spellStart"/>
      <w:r w:rsidRPr="005F1BD6">
        <w:rPr>
          <w:rFonts w:ascii="Times New Roman" w:hAnsi="Times New Roman" w:cs="Times New Roman"/>
        </w:rPr>
        <w:t>Medenica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Lj</w:t>
      </w:r>
      <w:proofErr w:type="spellEnd"/>
      <w:r w:rsidRPr="005F1BD6">
        <w:rPr>
          <w:rFonts w:ascii="Times New Roman" w:hAnsi="Times New Roman" w:cs="Times New Roman"/>
        </w:rPr>
        <w:t xml:space="preserve">. Epithelioma </w:t>
      </w:r>
      <w:proofErr w:type="spellStart"/>
      <w:r w:rsidRPr="005F1BD6">
        <w:rPr>
          <w:rFonts w:ascii="Times New Roman" w:hAnsi="Times New Roman" w:cs="Times New Roman"/>
        </w:rPr>
        <w:t>basocellulare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superficiale</w:t>
      </w:r>
      <w:proofErr w:type="spellEnd"/>
      <w:r w:rsidRPr="005F1BD6">
        <w:rPr>
          <w:rFonts w:ascii="Times New Roman" w:hAnsi="Times New Roman" w:cs="Times New Roman"/>
        </w:rPr>
        <w:t xml:space="preserve"> u </w:t>
      </w:r>
      <w:proofErr w:type="spellStart"/>
      <w:r w:rsidRPr="005F1BD6">
        <w:rPr>
          <w:rFonts w:ascii="Times New Roman" w:hAnsi="Times New Roman" w:cs="Times New Roman"/>
        </w:rPr>
        <w:t>genitalnoj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regiji</w:t>
      </w:r>
      <w:proofErr w:type="spellEnd"/>
      <w:r w:rsidRPr="005F1BD6">
        <w:rPr>
          <w:rFonts w:ascii="Times New Roman" w:hAnsi="Times New Roman" w:cs="Times New Roman"/>
        </w:rPr>
        <w:t xml:space="preserve">. XIII </w:t>
      </w:r>
      <w:proofErr w:type="spellStart"/>
      <w:r w:rsidRPr="005F1BD6">
        <w:rPr>
          <w:rFonts w:ascii="Times New Roman" w:hAnsi="Times New Roman" w:cs="Times New Roman"/>
        </w:rPr>
        <w:t>Beogradski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dermatološki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dani</w:t>
      </w:r>
      <w:proofErr w:type="spellEnd"/>
      <w:r w:rsidRPr="005F1BD6">
        <w:rPr>
          <w:rFonts w:ascii="Times New Roman" w:hAnsi="Times New Roman" w:cs="Times New Roman"/>
        </w:rPr>
        <w:t xml:space="preserve">, 2007; </w:t>
      </w:r>
      <w:proofErr w:type="spellStart"/>
      <w:r w:rsidRPr="005F1BD6">
        <w:rPr>
          <w:rFonts w:ascii="Times New Roman" w:hAnsi="Times New Roman" w:cs="Times New Roman"/>
        </w:rPr>
        <w:t>Zbornik</w:t>
      </w:r>
      <w:proofErr w:type="spellEnd"/>
      <w:r w:rsidRPr="005F1BD6">
        <w:rPr>
          <w:rFonts w:ascii="Times New Roman" w:hAnsi="Times New Roman" w:cs="Times New Roman"/>
        </w:rPr>
        <w:t xml:space="preserve"> rezimea:PS-23, pp22.</w:t>
      </w:r>
    </w:p>
    <w:p w14:paraId="458EDBE4" w14:textId="77777777" w:rsidR="00BD344D" w:rsidRPr="005F1BD6" w:rsidRDefault="00BD344D" w:rsidP="00BD344D">
      <w:pPr>
        <w:numPr>
          <w:ilvl w:val="0"/>
          <w:numId w:val="1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proofErr w:type="spellStart"/>
      <w:r w:rsidRPr="005F1BD6">
        <w:rPr>
          <w:rFonts w:ascii="Times New Roman" w:hAnsi="Times New Roman" w:cs="Times New Roman"/>
        </w:rPr>
        <w:t>Milinković</w:t>
      </w:r>
      <w:proofErr w:type="spellEnd"/>
      <w:r w:rsidRPr="005F1BD6">
        <w:rPr>
          <w:rFonts w:ascii="Times New Roman" w:hAnsi="Times New Roman" w:cs="Times New Roman"/>
        </w:rPr>
        <w:t xml:space="preserve"> M, </w:t>
      </w:r>
      <w:proofErr w:type="spellStart"/>
      <w:r w:rsidRPr="005F1BD6">
        <w:rPr>
          <w:rFonts w:ascii="Times New Roman" w:hAnsi="Times New Roman" w:cs="Times New Roman"/>
          <w:b/>
        </w:rPr>
        <w:t>Reljić</w:t>
      </w:r>
      <w:proofErr w:type="spellEnd"/>
      <w:r w:rsidRPr="005F1BD6">
        <w:rPr>
          <w:rFonts w:ascii="Times New Roman" w:hAnsi="Times New Roman" w:cs="Times New Roman"/>
          <w:b/>
        </w:rPr>
        <w:t xml:space="preserve"> V</w:t>
      </w:r>
      <w:r w:rsidRPr="005F1BD6">
        <w:rPr>
          <w:rFonts w:ascii="Times New Roman" w:hAnsi="Times New Roman" w:cs="Times New Roman"/>
        </w:rPr>
        <w:t xml:space="preserve">, </w:t>
      </w:r>
      <w:proofErr w:type="spellStart"/>
      <w:r w:rsidRPr="005F1BD6">
        <w:rPr>
          <w:rFonts w:ascii="Times New Roman" w:hAnsi="Times New Roman" w:cs="Times New Roman"/>
        </w:rPr>
        <w:t>Popadić</w:t>
      </w:r>
      <w:proofErr w:type="spellEnd"/>
      <w:r w:rsidRPr="005F1BD6">
        <w:rPr>
          <w:rFonts w:ascii="Times New Roman" w:hAnsi="Times New Roman" w:cs="Times New Roman"/>
        </w:rPr>
        <w:t xml:space="preserve"> S, </w:t>
      </w:r>
      <w:proofErr w:type="spellStart"/>
      <w:r w:rsidRPr="005F1BD6">
        <w:rPr>
          <w:rFonts w:ascii="Times New Roman" w:hAnsi="Times New Roman" w:cs="Times New Roman"/>
        </w:rPr>
        <w:t>Vuković</w:t>
      </w:r>
      <w:proofErr w:type="spellEnd"/>
      <w:r w:rsidRPr="005F1BD6">
        <w:rPr>
          <w:rFonts w:ascii="Times New Roman" w:hAnsi="Times New Roman" w:cs="Times New Roman"/>
        </w:rPr>
        <w:t xml:space="preserve"> J, </w:t>
      </w:r>
      <w:proofErr w:type="spellStart"/>
      <w:r w:rsidRPr="005F1BD6">
        <w:rPr>
          <w:rFonts w:ascii="Times New Roman" w:hAnsi="Times New Roman" w:cs="Times New Roman"/>
        </w:rPr>
        <w:t>Djukić</w:t>
      </w:r>
      <w:proofErr w:type="spellEnd"/>
      <w:r w:rsidRPr="005F1BD6">
        <w:rPr>
          <w:rFonts w:ascii="Times New Roman" w:hAnsi="Times New Roman" w:cs="Times New Roman"/>
        </w:rPr>
        <w:t xml:space="preserve"> K, </w:t>
      </w:r>
      <w:proofErr w:type="spellStart"/>
      <w:r w:rsidRPr="005F1BD6">
        <w:rPr>
          <w:rFonts w:ascii="Times New Roman" w:hAnsi="Times New Roman" w:cs="Times New Roman"/>
        </w:rPr>
        <w:t>NIkolić</w:t>
      </w:r>
      <w:proofErr w:type="spellEnd"/>
      <w:r w:rsidRPr="005F1BD6">
        <w:rPr>
          <w:rFonts w:ascii="Times New Roman" w:hAnsi="Times New Roman" w:cs="Times New Roman"/>
        </w:rPr>
        <w:t xml:space="preserve"> MN, </w:t>
      </w:r>
      <w:proofErr w:type="spellStart"/>
      <w:r w:rsidRPr="005F1BD6">
        <w:rPr>
          <w:rFonts w:ascii="Times New Roman" w:hAnsi="Times New Roman" w:cs="Times New Roman"/>
        </w:rPr>
        <w:t>Medenica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Lj</w:t>
      </w:r>
      <w:proofErr w:type="spellEnd"/>
      <w:r w:rsidRPr="005F1BD6">
        <w:rPr>
          <w:rFonts w:ascii="Times New Roman" w:hAnsi="Times New Roman" w:cs="Times New Roman"/>
        </w:rPr>
        <w:t xml:space="preserve">. Autoimmune bullous diseases diagnosed at the Institute of the Dermatology and Venereology, University Clinical Center of Serbia from 1991-2004.I/XVII Congress of the Association of </w:t>
      </w:r>
      <w:proofErr w:type="spellStart"/>
      <w:r w:rsidRPr="005F1BD6">
        <w:rPr>
          <w:rFonts w:ascii="Times New Roman" w:hAnsi="Times New Roman" w:cs="Times New Roman"/>
        </w:rPr>
        <w:t>Dermatovenereologists</w:t>
      </w:r>
      <w:proofErr w:type="spellEnd"/>
      <w:r w:rsidRPr="005F1BD6">
        <w:rPr>
          <w:rFonts w:ascii="Times New Roman" w:hAnsi="Times New Roman" w:cs="Times New Roman"/>
        </w:rPr>
        <w:t xml:space="preserve"> of Serbia and Montenegro, Belgrade 2005; Abstract book:0-12, pp.3.</w:t>
      </w:r>
    </w:p>
    <w:p w14:paraId="149697F1" w14:textId="77777777" w:rsidR="00BD344D" w:rsidRPr="005F1BD6" w:rsidRDefault="00BD344D" w:rsidP="00BD344D">
      <w:pPr>
        <w:numPr>
          <w:ilvl w:val="0"/>
          <w:numId w:val="1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proofErr w:type="spellStart"/>
      <w:r w:rsidRPr="005F1BD6">
        <w:rPr>
          <w:rFonts w:ascii="Times New Roman" w:hAnsi="Times New Roman" w:cs="Times New Roman"/>
        </w:rPr>
        <w:t>Popadić</w:t>
      </w:r>
      <w:proofErr w:type="spellEnd"/>
      <w:r w:rsidRPr="005F1BD6">
        <w:rPr>
          <w:rFonts w:ascii="Times New Roman" w:hAnsi="Times New Roman" w:cs="Times New Roman"/>
        </w:rPr>
        <w:t xml:space="preserve"> S, </w:t>
      </w:r>
      <w:proofErr w:type="spellStart"/>
      <w:r w:rsidRPr="005F1BD6">
        <w:rPr>
          <w:rFonts w:ascii="Times New Roman" w:hAnsi="Times New Roman" w:cs="Times New Roman"/>
        </w:rPr>
        <w:t>Tanasilović</w:t>
      </w:r>
      <w:proofErr w:type="spellEnd"/>
      <w:r w:rsidRPr="005F1BD6">
        <w:rPr>
          <w:rFonts w:ascii="Times New Roman" w:hAnsi="Times New Roman" w:cs="Times New Roman"/>
        </w:rPr>
        <w:t xml:space="preserve"> S, </w:t>
      </w:r>
      <w:proofErr w:type="spellStart"/>
      <w:r w:rsidRPr="005F1BD6">
        <w:rPr>
          <w:rFonts w:ascii="Times New Roman" w:hAnsi="Times New Roman" w:cs="Times New Roman"/>
          <w:b/>
        </w:rPr>
        <w:t>Reljic</w:t>
      </w:r>
      <w:proofErr w:type="spellEnd"/>
      <w:r w:rsidRPr="005F1BD6">
        <w:rPr>
          <w:rFonts w:ascii="Times New Roman" w:hAnsi="Times New Roman" w:cs="Times New Roman"/>
          <w:b/>
        </w:rPr>
        <w:t xml:space="preserve"> V</w:t>
      </w:r>
      <w:r w:rsidRPr="005F1BD6">
        <w:rPr>
          <w:rFonts w:ascii="Times New Roman" w:hAnsi="Times New Roman" w:cs="Times New Roman"/>
        </w:rPr>
        <w:t xml:space="preserve">, </w:t>
      </w:r>
      <w:proofErr w:type="spellStart"/>
      <w:r w:rsidRPr="005F1BD6">
        <w:rPr>
          <w:rFonts w:ascii="Times New Roman" w:hAnsi="Times New Roman" w:cs="Times New Roman"/>
        </w:rPr>
        <w:t>Milinković</w:t>
      </w:r>
      <w:proofErr w:type="spellEnd"/>
      <w:r w:rsidRPr="005F1BD6">
        <w:rPr>
          <w:rFonts w:ascii="Times New Roman" w:hAnsi="Times New Roman" w:cs="Times New Roman"/>
        </w:rPr>
        <w:t xml:space="preserve"> MV. Lupus vulgaris-</w:t>
      </w:r>
      <w:proofErr w:type="spellStart"/>
      <w:r w:rsidRPr="005F1BD6">
        <w:rPr>
          <w:rFonts w:ascii="Times New Roman" w:hAnsi="Times New Roman" w:cs="Times New Roman"/>
        </w:rPr>
        <w:t>ulcerronecrotic</w:t>
      </w:r>
      <w:proofErr w:type="spellEnd"/>
      <w:r w:rsidRPr="005F1BD6">
        <w:rPr>
          <w:rFonts w:ascii="Times New Roman" w:hAnsi="Times New Roman" w:cs="Times New Roman"/>
        </w:rPr>
        <w:t xml:space="preserve"> form. I/XVII Congress of the Association of </w:t>
      </w:r>
      <w:proofErr w:type="spellStart"/>
      <w:r w:rsidRPr="005F1BD6">
        <w:rPr>
          <w:rFonts w:ascii="Times New Roman" w:hAnsi="Times New Roman" w:cs="Times New Roman"/>
        </w:rPr>
        <w:t>Dermatovenereologists</w:t>
      </w:r>
      <w:proofErr w:type="spellEnd"/>
      <w:r w:rsidRPr="005F1BD6">
        <w:rPr>
          <w:rFonts w:ascii="Times New Roman" w:hAnsi="Times New Roman" w:cs="Times New Roman"/>
        </w:rPr>
        <w:t xml:space="preserve"> of Serbia and Montenegro, Belgrade 2005; Abstract book:0-76, pp.21</w:t>
      </w:r>
    </w:p>
    <w:p w14:paraId="704FB16B" w14:textId="77777777" w:rsidR="00BD344D" w:rsidRPr="005F1BD6" w:rsidRDefault="00BD344D" w:rsidP="00BD344D">
      <w:pPr>
        <w:numPr>
          <w:ilvl w:val="0"/>
          <w:numId w:val="1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proofErr w:type="spellStart"/>
      <w:r w:rsidRPr="005F1BD6">
        <w:rPr>
          <w:rFonts w:ascii="Times New Roman" w:hAnsi="Times New Roman" w:cs="Times New Roman"/>
          <w:b/>
        </w:rPr>
        <w:t>Reljic</w:t>
      </w:r>
      <w:proofErr w:type="spellEnd"/>
      <w:r w:rsidRPr="005F1BD6">
        <w:rPr>
          <w:rFonts w:ascii="Times New Roman" w:hAnsi="Times New Roman" w:cs="Times New Roman"/>
          <w:b/>
        </w:rPr>
        <w:t xml:space="preserve"> V</w:t>
      </w:r>
      <w:r w:rsidRPr="005F1BD6">
        <w:rPr>
          <w:rFonts w:ascii="Times New Roman" w:hAnsi="Times New Roman" w:cs="Times New Roman"/>
        </w:rPr>
        <w:t xml:space="preserve">, </w:t>
      </w:r>
      <w:proofErr w:type="spellStart"/>
      <w:r w:rsidRPr="005F1BD6">
        <w:rPr>
          <w:rFonts w:ascii="Times New Roman" w:hAnsi="Times New Roman" w:cs="Times New Roman"/>
        </w:rPr>
        <w:t>Dobrosavljević</w:t>
      </w:r>
      <w:proofErr w:type="spellEnd"/>
      <w:r w:rsidRPr="005F1BD6">
        <w:rPr>
          <w:rFonts w:ascii="Times New Roman" w:hAnsi="Times New Roman" w:cs="Times New Roman"/>
        </w:rPr>
        <w:t xml:space="preserve"> D, </w:t>
      </w:r>
      <w:proofErr w:type="spellStart"/>
      <w:r w:rsidRPr="005F1BD6">
        <w:rPr>
          <w:rFonts w:ascii="Times New Roman" w:hAnsi="Times New Roman" w:cs="Times New Roman"/>
        </w:rPr>
        <w:t>Djaković</w:t>
      </w:r>
      <w:proofErr w:type="spellEnd"/>
      <w:r w:rsidRPr="005F1BD6">
        <w:rPr>
          <w:rFonts w:ascii="Times New Roman" w:hAnsi="Times New Roman" w:cs="Times New Roman"/>
        </w:rPr>
        <w:t xml:space="preserve"> Z, </w:t>
      </w:r>
      <w:proofErr w:type="spellStart"/>
      <w:r w:rsidRPr="005F1BD6">
        <w:rPr>
          <w:rFonts w:ascii="Times New Roman" w:hAnsi="Times New Roman" w:cs="Times New Roman"/>
        </w:rPr>
        <w:t>Vesić</w:t>
      </w:r>
      <w:proofErr w:type="spellEnd"/>
      <w:r w:rsidRPr="005F1BD6">
        <w:rPr>
          <w:rFonts w:ascii="Times New Roman" w:hAnsi="Times New Roman" w:cs="Times New Roman"/>
        </w:rPr>
        <w:t xml:space="preserve"> S. Pityriasis </w:t>
      </w:r>
      <w:proofErr w:type="spellStart"/>
      <w:r w:rsidRPr="005F1BD6">
        <w:rPr>
          <w:rFonts w:ascii="Times New Roman" w:hAnsi="Times New Roman" w:cs="Times New Roman"/>
        </w:rPr>
        <w:t>lichenoides</w:t>
      </w:r>
      <w:proofErr w:type="spellEnd"/>
      <w:r w:rsidRPr="005F1BD6">
        <w:rPr>
          <w:rFonts w:ascii="Times New Roman" w:hAnsi="Times New Roman" w:cs="Times New Roman"/>
        </w:rPr>
        <w:t xml:space="preserve"> (</w:t>
      </w:r>
      <w:proofErr w:type="spellStart"/>
      <w:r w:rsidRPr="005F1BD6">
        <w:rPr>
          <w:rFonts w:ascii="Times New Roman" w:hAnsi="Times New Roman" w:cs="Times New Roman"/>
        </w:rPr>
        <w:t>chronica</w:t>
      </w:r>
      <w:proofErr w:type="spellEnd"/>
      <w:r w:rsidRPr="005F1BD6">
        <w:rPr>
          <w:rFonts w:ascii="Times New Roman" w:hAnsi="Times New Roman" w:cs="Times New Roman"/>
        </w:rPr>
        <w:t xml:space="preserve">) </w:t>
      </w:r>
      <w:proofErr w:type="spellStart"/>
      <w:r w:rsidRPr="005F1BD6">
        <w:rPr>
          <w:rFonts w:ascii="Times New Roman" w:hAnsi="Times New Roman" w:cs="Times New Roman"/>
        </w:rPr>
        <w:t>kod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pacijenata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sa</w:t>
      </w:r>
      <w:proofErr w:type="spellEnd"/>
      <w:r w:rsidRPr="005F1BD6">
        <w:rPr>
          <w:rFonts w:ascii="Times New Roman" w:hAnsi="Times New Roman" w:cs="Times New Roman"/>
        </w:rPr>
        <w:t xml:space="preserve"> Mycosis fungoides. IX </w:t>
      </w:r>
      <w:proofErr w:type="spellStart"/>
      <w:r w:rsidRPr="005F1BD6">
        <w:rPr>
          <w:rFonts w:ascii="Times New Roman" w:hAnsi="Times New Roman" w:cs="Times New Roman"/>
        </w:rPr>
        <w:t>Beogradski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dermatološki</w:t>
      </w:r>
      <w:proofErr w:type="spellEnd"/>
      <w:r w:rsidRPr="005F1BD6">
        <w:rPr>
          <w:rFonts w:ascii="Times New Roman" w:hAnsi="Times New Roman" w:cs="Times New Roman"/>
        </w:rPr>
        <w:t xml:space="preserve"> dani,2003; </w:t>
      </w:r>
      <w:proofErr w:type="spellStart"/>
      <w:r w:rsidRPr="005F1BD6">
        <w:rPr>
          <w:rFonts w:ascii="Times New Roman" w:hAnsi="Times New Roman" w:cs="Times New Roman"/>
        </w:rPr>
        <w:t>Zbornik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radova</w:t>
      </w:r>
      <w:proofErr w:type="spellEnd"/>
      <w:r w:rsidRPr="005F1BD6">
        <w:rPr>
          <w:rFonts w:ascii="Times New Roman" w:hAnsi="Times New Roman" w:cs="Times New Roman"/>
        </w:rPr>
        <w:t>: pp.128-129.</w:t>
      </w:r>
    </w:p>
    <w:p w14:paraId="3C5650E7" w14:textId="77777777" w:rsidR="00BD344D" w:rsidRPr="005F1BD6" w:rsidRDefault="00BD344D" w:rsidP="00BD344D">
      <w:pPr>
        <w:numPr>
          <w:ilvl w:val="0"/>
          <w:numId w:val="1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proofErr w:type="spellStart"/>
      <w:r w:rsidRPr="005F1BD6">
        <w:rPr>
          <w:rFonts w:ascii="Times New Roman" w:hAnsi="Times New Roman" w:cs="Times New Roman"/>
        </w:rPr>
        <w:t>Dobrosavljević</w:t>
      </w:r>
      <w:proofErr w:type="spellEnd"/>
      <w:r w:rsidRPr="005F1BD6">
        <w:rPr>
          <w:rFonts w:ascii="Times New Roman" w:hAnsi="Times New Roman" w:cs="Times New Roman"/>
        </w:rPr>
        <w:t xml:space="preserve"> D, </w:t>
      </w:r>
      <w:proofErr w:type="spellStart"/>
      <w:r w:rsidRPr="005F1BD6">
        <w:rPr>
          <w:rFonts w:ascii="Times New Roman" w:hAnsi="Times New Roman" w:cs="Times New Roman"/>
        </w:rPr>
        <w:t>Damnjanov</w:t>
      </w:r>
      <w:proofErr w:type="spellEnd"/>
      <w:r w:rsidRPr="005F1BD6">
        <w:rPr>
          <w:rFonts w:ascii="Times New Roman" w:hAnsi="Times New Roman" w:cs="Times New Roman"/>
        </w:rPr>
        <w:t xml:space="preserve"> N,</w:t>
      </w:r>
      <w:r w:rsidRPr="005F1BD6">
        <w:rPr>
          <w:rFonts w:ascii="Times New Roman" w:hAnsi="Times New Roman" w:cs="Times New Roman"/>
          <w:b/>
        </w:rPr>
        <w:t xml:space="preserve"> </w:t>
      </w:r>
      <w:proofErr w:type="spellStart"/>
      <w:r w:rsidRPr="005F1BD6">
        <w:rPr>
          <w:rFonts w:ascii="Times New Roman" w:hAnsi="Times New Roman" w:cs="Times New Roman"/>
          <w:b/>
        </w:rPr>
        <w:t>Reljić</w:t>
      </w:r>
      <w:proofErr w:type="spellEnd"/>
      <w:r w:rsidRPr="005F1BD6">
        <w:rPr>
          <w:rFonts w:ascii="Times New Roman" w:hAnsi="Times New Roman" w:cs="Times New Roman"/>
          <w:b/>
        </w:rPr>
        <w:t xml:space="preserve"> V, </w:t>
      </w:r>
      <w:proofErr w:type="spellStart"/>
      <w:r w:rsidRPr="005F1BD6">
        <w:rPr>
          <w:rFonts w:ascii="Times New Roman" w:hAnsi="Times New Roman" w:cs="Times New Roman"/>
        </w:rPr>
        <w:t>Vesić</w:t>
      </w:r>
      <w:proofErr w:type="spellEnd"/>
      <w:r w:rsidRPr="005F1BD6">
        <w:rPr>
          <w:rFonts w:ascii="Times New Roman" w:hAnsi="Times New Roman" w:cs="Times New Roman"/>
        </w:rPr>
        <w:t xml:space="preserve"> S. </w:t>
      </w:r>
      <w:proofErr w:type="spellStart"/>
      <w:r w:rsidRPr="005F1BD6">
        <w:rPr>
          <w:rFonts w:ascii="Times New Roman" w:hAnsi="Times New Roman" w:cs="Times New Roman"/>
        </w:rPr>
        <w:t>Sclerodermia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systemica</w:t>
      </w:r>
      <w:proofErr w:type="spellEnd"/>
      <w:r w:rsidRPr="005F1BD6">
        <w:rPr>
          <w:rFonts w:ascii="Times New Roman" w:hAnsi="Times New Roman" w:cs="Times New Roman"/>
        </w:rPr>
        <w:t xml:space="preserve">. Leucosis </w:t>
      </w:r>
      <w:proofErr w:type="spellStart"/>
      <w:r w:rsidRPr="005F1BD6">
        <w:rPr>
          <w:rFonts w:ascii="Times New Roman" w:hAnsi="Times New Roman" w:cs="Times New Roman"/>
        </w:rPr>
        <w:t>lymphatica-prikaz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slučaja.X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beogradski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dermatološki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dani</w:t>
      </w:r>
      <w:proofErr w:type="spellEnd"/>
      <w:r w:rsidRPr="005F1BD6">
        <w:rPr>
          <w:rFonts w:ascii="Times New Roman" w:hAnsi="Times New Roman" w:cs="Times New Roman"/>
        </w:rPr>
        <w:t xml:space="preserve">, 2003; </w:t>
      </w:r>
      <w:proofErr w:type="spellStart"/>
      <w:r w:rsidRPr="005F1BD6">
        <w:rPr>
          <w:rFonts w:ascii="Times New Roman" w:hAnsi="Times New Roman" w:cs="Times New Roman"/>
        </w:rPr>
        <w:t>Zbornik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radova</w:t>
      </w:r>
      <w:proofErr w:type="spellEnd"/>
      <w:r w:rsidRPr="005F1BD6">
        <w:rPr>
          <w:rFonts w:ascii="Times New Roman" w:hAnsi="Times New Roman" w:cs="Times New Roman"/>
        </w:rPr>
        <w:t>: pp.130-131.</w:t>
      </w:r>
    </w:p>
    <w:p w14:paraId="566A91A5" w14:textId="77777777" w:rsidR="00BD344D" w:rsidRPr="005F1BD6" w:rsidRDefault="00BD344D" w:rsidP="00BD344D">
      <w:pPr>
        <w:spacing w:after="0" w:line="240" w:lineRule="auto"/>
        <w:ind w:left="284"/>
        <w:jc w:val="both"/>
        <w:rPr>
          <w:rFonts w:ascii="Times New Roman" w:hAnsi="Times New Roman" w:cs="Times New Roman"/>
          <w:bCs/>
        </w:rPr>
      </w:pPr>
    </w:p>
    <w:p w14:paraId="51625E14" w14:textId="77777777" w:rsidR="00BD344D" w:rsidRDefault="00BD344D" w:rsidP="004A6881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</w:rPr>
      </w:pPr>
      <w:r w:rsidRPr="005F1BD6">
        <w:rPr>
          <w:rFonts w:ascii="Times New Roman" w:hAnsi="Times New Roman" w:cs="Times New Roman"/>
          <w:bCs/>
        </w:rPr>
        <w:t>ПОГЛАВЉА У УЏБЕНИКУ</w:t>
      </w:r>
    </w:p>
    <w:p w14:paraId="45BFF7C3" w14:textId="61660E46" w:rsidR="00BD344D" w:rsidRPr="005F1BD6" w:rsidRDefault="00BD344D" w:rsidP="00BD344D">
      <w:pPr>
        <w:pStyle w:val="ListParagraph"/>
        <w:numPr>
          <w:ilvl w:val="6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proofErr w:type="spellStart"/>
      <w:r w:rsidRPr="005F1BD6">
        <w:rPr>
          <w:rFonts w:ascii="Times New Roman" w:hAnsi="Times New Roman" w:cs="Times New Roman"/>
        </w:rPr>
        <w:t>Milinković</w:t>
      </w:r>
      <w:proofErr w:type="spellEnd"/>
      <w:r w:rsidRPr="005F1BD6">
        <w:rPr>
          <w:rFonts w:ascii="Times New Roman" w:hAnsi="Times New Roman" w:cs="Times New Roman"/>
        </w:rPr>
        <w:t xml:space="preserve"> MV, </w:t>
      </w:r>
      <w:r w:rsidR="001875FE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Pr="005F1BD6">
        <w:rPr>
          <w:rFonts w:ascii="Times New Roman" w:hAnsi="Times New Roman" w:cs="Times New Roman"/>
          <w:b/>
        </w:rPr>
        <w:t>Reljić</w:t>
      </w:r>
      <w:proofErr w:type="spellEnd"/>
      <w:r w:rsidRPr="005F1BD6">
        <w:rPr>
          <w:rFonts w:ascii="Times New Roman" w:hAnsi="Times New Roman" w:cs="Times New Roman"/>
          <w:b/>
        </w:rPr>
        <w:t xml:space="preserve"> V.</w:t>
      </w:r>
      <w:r w:rsidRPr="005F1BD6">
        <w:rPr>
          <w:rFonts w:ascii="Times New Roman" w:hAnsi="Times New Roman" w:cs="Times New Roman"/>
        </w:rPr>
        <w:t xml:space="preserve">, </w:t>
      </w:r>
      <w:r w:rsidR="001875FE">
        <w:rPr>
          <w:rFonts w:ascii="Times New Roman" w:hAnsi="Times New Roman" w:cs="Times New Roman"/>
          <w:lang w:val="sr-Cyrl-RS"/>
        </w:rPr>
        <w:t xml:space="preserve"> </w:t>
      </w:r>
      <w:r w:rsidRPr="005F1BD6">
        <w:rPr>
          <w:rFonts w:ascii="Times New Roman" w:hAnsi="Times New Roman" w:cs="Times New Roman"/>
        </w:rPr>
        <w:t xml:space="preserve">Nikolić MM. </w:t>
      </w:r>
      <w:proofErr w:type="spellStart"/>
      <w:r w:rsidRPr="005F1BD6">
        <w:rPr>
          <w:rFonts w:ascii="Times New Roman" w:hAnsi="Times New Roman" w:cs="Times New Roman"/>
        </w:rPr>
        <w:t>Fotosenzitivnost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izazvana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lekovima</w:t>
      </w:r>
      <w:proofErr w:type="spellEnd"/>
      <w:r w:rsidRPr="005F1BD6">
        <w:rPr>
          <w:rFonts w:ascii="Times New Roman" w:hAnsi="Times New Roman" w:cs="Times New Roman"/>
        </w:rPr>
        <w:t xml:space="preserve">. U: </w:t>
      </w:r>
      <w:proofErr w:type="spellStart"/>
      <w:r w:rsidRPr="005F1BD6">
        <w:rPr>
          <w:rFonts w:ascii="Times New Roman" w:hAnsi="Times New Roman" w:cs="Times New Roman"/>
        </w:rPr>
        <w:t>Karadaglić</w:t>
      </w:r>
      <w:proofErr w:type="spellEnd"/>
      <w:r w:rsidRPr="005F1BD6">
        <w:rPr>
          <w:rFonts w:ascii="Times New Roman" w:hAnsi="Times New Roman" w:cs="Times New Roman"/>
        </w:rPr>
        <w:t xml:space="preserve"> Đ (</w:t>
      </w:r>
      <w:proofErr w:type="spellStart"/>
      <w:r w:rsidRPr="005F1BD6">
        <w:rPr>
          <w:rFonts w:ascii="Times New Roman" w:hAnsi="Times New Roman" w:cs="Times New Roman"/>
        </w:rPr>
        <w:t>urednik</w:t>
      </w:r>
      <w:proofErr w:type="spellEnd"/>
      <w:r w:rsidRPr="005F1BD6">
        <w:rPr>
          <w:rFonts w:ascii="Times New Roman" w:hAnsi="Times New Roman" w:cs="Times New Roman"/>
        </w:rPr>
        <w:t xml:space="preserve">.)  </w:t>
      </w:r>
      <w:proofErr w:type="spellStart"/>
      <w:r w:rsidRPr="005F1BD6">
        <w:rPr>
          <w:rFonts w:ascii="Times New Roman" w:hAnsi="Times New Roman" w:cs="Times New Roman"/>
        </w:rPr>
        <w:t>Dermatologija</w:t>
      </w:r>
      <w:proofErr w:type="spellEnd"/>
      <w:r w:rsidRPr="005F1BD6">
        <w:rPr>
          <w:rFonts w:ascii="Times New Roman" w:hAnsi="Times New Roman" w:cs="Times New Roman"/>
        </w:rPr>
        <w:t xml:space="preserve">, Beograd, </w:t>
      </w:r>
      <w:proofErr w:type="spellStart"/>
      <w:r w:rsidRPr="005F1BD6">
        <w:rPr>
          <w:rFonts w:ascii="Times New Roman" w:hAnsi="Times New Roman" w:cs="Times New Roman"/>
        </w:rPr>
        <w:t>Medijacentar</w:t>
      </w:r>
      <w:proofErr w:type="spellEnd"/>
      <w:r w:rsidRPr="005F1BD6">
        <w:rPr>
          <w:rFonts w:ascii="Times New Roman" w:hAnsi="Times New Roman" w:cs="Times New Roman"/>
        </w:rPr>
        <w:t xml:space="preserve"> </w:t>
      </w:r>
      <w:proofErr w:type="spellStart"/>
      <w:r w:rsidRPr="005F1BD6">
        <w:rPr>
          <w:rFonts w:ascii="Times New Roman" w:hAnsi="Times New Roman" w:cs="Times New Roman"/>
        </w:rPr>
        <w:t>Odbrana</w:t>
      </w:r>
      <w:proofErr w:type="spellEnd"/>
      <w:r w:rsidRPr="005F1BD6">
        <w:rPr>
          <w:rFonts w:ascii="Times New Roman" w:hAnsi="Times New Roman" w:cs="Times New Roman"/>
        </w:rPr>
        <w:t>, 2016:1565-1572.</w:t>
      </w:r>
    </w:p>
    <w:p w14:paraId="7E1B3EC9" w14:textId="77777777" w:rsidR="00BD344D" w:rsidRPr="005F1BD6" w:rsidRDefault="00BD344D" w:rsidP="00BD344D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7AA76E24" w14:textId="77777777" w:rsidR="00BC5CEB" w:rsidRPr="00AD6E09" w:rsidRDefault="00880FA7" w:rsidP="007D7EEA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б</w:t>
      </w:r>
      <w:r w:rsidRPr="00AD6E09">
        <w:rPr>
          <w:rFonts w:ascii="Times New Roman" w:hAnsi="Times New Roman" w:cs="Times New Roman"/>
          <w:i/>
        </w:rPr>
        <w:t>)</w:t>
      </w:r>
      <w:r>
        <w:rPr>
          <w:rFonts w:ascii="Times New Roman" w:hAnsi="Times New Roman" w:cs="Times New Roman"/>
          <w:i/>
        </w:rPr>
        <w:t xml:space="preserve"> </w:t>
      </w:r>
      <w:proofErr w:type="spellStart"/>
      <w:r w:rsidRPr="00AD6E09">
        <w:rPr>
          <w:rFonts w:ascii="Times New Roman" w:hAnsi="Times New Roman" w:cs="Times New Roman"/>
          <w:i/>
        </w:rPr>
        <w:t>Цитираност</w:t>
      </w:r>
      <w:proofErr w:type="spellEnd"/>
    </w:p>
    <w:p w14:paraId="710A6C70" w14:textId="77777777" w:rsidR="004A6881" w:rsidRPr="00217E58" w:rsidRDefault="004A6881" w:rsidP="004A6881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Објављени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радови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др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Весне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Рељић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 w:rsidRPr="00AD6E09">
        <w:rPr>
          <w:rFonts w:ascii="Times New Roman" w:hAnsi="Times New Roman" w:cs="Times New Roman"/>
        </w:rPr>
        <w:t>цитирани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су</w:t>
      </w:r>
      <w:proofErr w:type="spellEnd"/>
      <w:r>
        <w:rPr>
          <w:rFonts w:ascii="Times New Roman" w:hAnsi="Times New Roman" w:cs="Times New Roman"/>
        </w:rPr>
        <w:t xml:space="preserve"> 145</w:t>
      </w:r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пута</w:t>
      </w:r>
      <w:proofErr w:type="spellEnd"/>
      <w:r>
        <w:rPr>
          <w:rFonts w:ascii="Times New Roman" w:hAnsi="Times New Roman" w:cs="Times New Roman"/>
        </w:rPr>
        <w:t xml:space="preserve"> h index</w:t>
      </w:r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7 </w:t>
      </w:r>
      <w:proofErr w:type="spellStart"/>
      <w:r>
        <w:rPr>
          <w:rFonts w:ascii="Times New Roman" w:hAnsi="Times New Roman" w:cs="Times New Roman"/>
          <w:color w:val="000000"/>
        </w:rPr>
        <w:t>према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индексној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бази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</w:rPr>
        <w:t>SCOPUS</w:t>
      </w:r>
      <w:r w:rsidRPr="00AD6E0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приступ</w:t>
      </w:r>
      <w:proofErr w:type="spellEnd"/>
      <w:r>
        <w:rPr>
          <w:rFonts w:ascii="Times New Roman" w:hAnsi="Times New Roman" w:cs="Times New Roman"/>
        </w:rPr>
        <w:t xml:space="preserve"> 18.09.2024. </w:t>
      </w:r>
      <w:proofErr w:type="spellStart"/>
      <w:r>
        <w:rPr>
          <w:rFonts w:ascii="Times New Roman" w:hAnsi="Times New Roman" w:cs="Times New Roman"/>
        </w:rPr>
        <w:t>године</w:t>
      </w:r>
      <w:proofErr w:type="spellEnd"/>
      <w:r>
        <w:rPr>
          <w:rFonts w:ascii="Times New Roman" w:hAnsi="Times New Roman" w:cs="Times New Roman"/>
        </w:rPr>
        <w:t>)</w:t>
      </w:r>
    </w:p>
    <w:p w14:paraId="62A58691" w14:textId="77777777" w:rsidR="004A6881" w:rsidRDefault="004A6881" w:rsidP="007D7EE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sr-Cyrl-RS"/>
        </w:rPr>
      </w:pPr>
    </w:p>
    <w:p w14:paraId="5138D79C" w14:textId="66EE64FF" w:rsidR="00C802CB" w:rsidRPr="00AD6E09" w:rsidRDefault="00C8158C" w:rsidP="007D7EE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b/>
          <w:lang w:val="sr-Cyrl-RS"/>
        </w:rPr>
        <w:t>Ђ</w:t>
      </w:r>
      <w:r w:rsidR="00C802CB" w:rsidRPr="00AD6E09">
        <w:rPr>
          <w:rFonts w:ascii="Times New Roman" w:hAnsi="Times New Roman" w:cs="Times New Roman"/>
          <w:b/>
        </w:rPr>
        <w:t xml:space="preserve">. </w:t>
      </w:r>
      <w:r w:rsidR="006518B0">
        <w:rPr>
          <w:rFonts w:ascii="Times New Roman" w:hAnsi="Times New Roman" w:cs="Times New Roman"/>
          <w:b/>
        </w:rPr>
        <w:t>ОЦЕНА</w:t>
      </w:r>
      <w:r w:rsidR="00C802CB" w:rsidRPr="00AD6E09">
        <w:rPr>
          <w:rFonts w:ascii="Times New Roman" w:hAnsi="Times New Roman" w:cs="Times New Roman"/>
          <w:b/>
        </w:rPr>
        <w:t xml:space="preserve"> </w:t>
      </w:r>
      <w:r w:rsidR="006518B0">
        <w:rPr>
          <w:rFonts w:ascii="Times New Roman" w:hAnsi="Times New Roman" w:cs="Times New Roman"/>
          <w:b/>
        </w:rPr>
        <w:t>О</w:t>
      </w:r>
      <w:r w:rsidR="00C802CB" w:rsidRPr="00AD6E09">
        <w:rPr>
          <w:rFonts w:ascii="Times New Roman" w:hAnsi="Times New Roman" w:cs="Times New Roman"/>
          <w:b/>
        </w:rPr>
        <w:t xml:space="preserve"> </w:t>
      </w:r>
      <w:r w:rsidR="006518B0">
        <w:rPr>
          <w:rFonts w:ascii="Times New Roman" w:hAnsi="Times New Roman" w:cs="Times New Roman"/>
          <w:b/>
        </w:rPr>
        <w:t>РЕЗУЛТАТИМА</w:t>
      </w:r>
      <w:r w:rsidR="00C802CB" w:rsidRPr="00AD6E09">
        <w:rPr>
          <w:rFonts w:ascii="Times New Roman" w:hAnsi="Times New Roman" w:cs="Times New Roman"/>
          <w:b/>
        </w:rPr>
        <w:t xml:space="preserve"> </w:t>
      </w:r>
      <w:r w:rsidR="006518B0">
        <w:rPr>
          <w:rFonts w:ascii="Times New Roman" w:hAnsi="Times New Roman" w:cs="Times New Roman"/>
          <w:b/>
        </w:rPr>
        <w:t>НАУЧНО</w:t>
      </w:r>
      <w:r w:rsidR="00C802CB" w:rsidRPr="00AD6E09">
        <w:rPr>
          <w:rFonts w:ascii="Times New Roman" w:hAnsi="Times New Roman" w:cs="Times New Roman"/>
          <w:b/>
        </w:rPr>
        <w:t>-</w:t>
      </w:r>
      <w:r w:rsidR="006518B0">
        <w:rPr>
          <w:rFonts w:ascii="Times New Roman" w:hAnsi="Times New Roman" w:cs="Times New Roman"/>
          <w:b/>
        </w:rPr>
        <w:t>ИСТРА</w:t>
      </w:r>
      <w:r w:rsidR="006518B0">
        <w:rPr>
          <w:rFonts w:ascii="Times New Roman" w:hAnsi="Times New Roman" w:cs="Times New Roman"/>
          <w:b/>
          <w:lang w:val="sl-SI"/>
        </w:rPr>
        <w:t>Ж</w:t>
      </w:r>
      <w:r w:rsidR="006518B0">
        <w:rPr>
          <w:rFonts w:ascii="Times New Roman" w:hAnsi="Times New Roman" w:cs="Times New Roman"/>
          <w:b/>
        </w:rPr>
        <w:t>ИВАЧКОГ</w:t>
      </w:r>
      <w:r w:rsidR="00C802CB" w:rsidRPr="00AD6E09">
        <w:rPr>
          <w:rFonts w:ascii="Times New Roman" w:hAnsi="Times New Roman" w:cs="Times New Roman"/>
          <w:b/>
        </w:rPr>
        <w:t xml:space="preserve"> </w:t>
      </w:r>
      <w:r w:rsidR="006518B0">
        <w:rPr>
          <w:rFonts w:ascii="Times New Roman" w:hAnsi="Times New Roman" w:cs="Times New Roman"/>
          <w:b/>
        </w:rPr>
        <w:t>РАДА</w:t>
      </w:r>
    </w:p>
    <w:p w14:paraId="77B19662" w14:textId="77777777" w:rsidR="0087100E" w:rsidRDefault="003803F4" w:rsidP="003803F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  <w:lang w:val="it-IT"/>
        </w:rPr>
        <w:t>р</w:t>
      </w:r>
      <w:r w:rsidRPr="00AD6E09">
        <w:rPr>
          <w:rFonts w:ascii="Times New Roman" w:hAnsi="Times New Roman" w:cs="Times New Roman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</w:rPr>
        <w:t>Весна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Рељић</w:t>
      </w:r>
      <w:proofErr w:type="spellEnd"/>
      <w:r w:rsidRPr="00AD6E09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је</w:t>
      </w:r>
      <w:r w:rsidRPr="00AD6E09">
        <w:rPr>
          <w:rFonts w:ascii="Times New Roman" w:hAnsi="Times New Roman" w:cs="Times New Roman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</w:rPr>
        <w:t>објавила</w:t>
      </w:r>
      <w:proofErr w:type="spellEnd"/>
      <w:r w:rsidRPr="00AD6E09">
        <w:rPr>
          <w:rFonts w:ascii="Times New Roman" w:hAnsi="Times New Roman" w:cs="Times New Roman"/>
          <w:lang w:val="it-IT"/>
        </w:rPr>
        <w:t xml:space="preserve"> </w:t>
      </w:r>
      <w:r w:rsidR="00140F5F">
        <w:rPr>
          <w:rFonts w:ascii="Times New Roman" w:hAnsi="Times New Roman" w:cs="Times New Roman"/>
        </w:rPr>
        <w:t>67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публикациј</w:t>
      </w:r>
      <w:r w:rsidR="001C6853">
        <w:rPr>
          <w:rFonts w:ascii="Times New Roman" w:hAnsi="Times New Roman" w:cs="Times New Roman"/>
        </w:rPr>
        <w:t>е</w:t>
      </w:r>
      <w:proofErr w:type="spellEnd"/>
      <w:r w:rsidRPr="00AD6E09">
        <w:rPr>
          <w:rFonts w:ascii="Times New Roman" w:hAnsi="Times New Roman" w:cs="Times New Roman"/>
          <w:lang w:val="it-IT"/>
        </w:rPr>
        <w:t xml:space="preserve">. </w:t>
      </w:r>
      <w:r>
        <w:rPr>
          <w:rFonts w:ascii="Times New Roman" w:hAnsi="Times New Roman" w:cs="Times New Roman"/>
          <w:lang w:val="it-IT"/>
        </w:rPr>
        <w:t>Од</w:t>
      </w:r>
      <w:r w:rsidRPr="00AD6E09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тога</w:t>
      </w:r>
      <w:r w:rsidRPr="00AD6E09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је</w:t>
      </w:r>
      <w:r w:rsidRPr="00AD6E09">
        <w:rPr>
          <w:rFonts w:ascii="Times New Roman" w:hAnsi="Times New Roman" w:cs="Times New Roman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</w:rPr>
        <w:t>објавила</w:t>
      </w:r>
      <w:proofErr w:type="spellEnd"/>
      <w:r>
        <w:rPr>
          <w:rFonts w:ascii="Times New Roman" w:hAnsi="Times New Roman" w:cs="Times New Roman"/>
        </w:rPr>
        <w:t xml:space="preserve"> </w:t>
      </w:r>
      <w:r w:rsidR="00140F5F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радова</w:t>
      </w:r>
      <w:proofErr w:type="spellEnd"/>
      <w:r w:rsidRPr="00AD6E09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i/>
          <w:iCs/>
          <w:lang w:val="it-IT"/>
        </w:rPr>
        <w:t>in</w:t>
      </w:r>
      <w:r w:rsidRPr="00AD6E09">
        <w:rPr>
          <w:rFonts w:ascii="Times New Roman" w:hAnsi="Times New Roman" w:cs="Times New Roman"/>
          <w:i/>
          <w:iCs/>
          <w:lang w:val="it-IT"/>
        </w:rPr>
        <w:t xml:space="preserve"> </w:t>
      </w:r>
      <w:r>
        <w:rPr>
          <w:rFonts w:ascii="Times New Roman" w:hAnsi="Times New Roman" w:cs="Times New Roman"/>
          <w:i/>
          <w:iCs/>
          <w:lang w:val="it-IT"/>
        </w:rPr>
        <w:t>e</w:t>
      </w:r>
      <w:r w:rsidRPr="00AD6E09">
        <w:rPr>
          <w:rFonts w:ascii="Times New Roman" w:hAnsi="Times New Roman" w:cs="Times New Roman"/>
          <w:i/>
          <w:iCs/>
          <w:lang w:val="it-IT"/>
        </w:rPr>
        <w:t>x</w:t>
      </w:r>
      <w:r>
        <w:rPr>
          <w:rFonts w:ascii="Times New Roman" w:hAnsi="Times New Roman" w:cs="Times New Roman"/>
          <w:i/>
          <w:iCs/>
          <w:lang w:val="it-IT"/>
        </w:rPr>
        <w:t>tenso</w:t>
      </w:r>
      <w:r w:rsidRPr="00AD6E09">
        <w:rPr>
          <w:rFonts w:ascii="Times New Roman" w:hAnsi="Times New Roman" w:cs="Times New Roman"/>
          <w:i/>
          <w:iCs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у</w:t>
      </w:r>
      <w:r w:rsidRPr="00AD6E09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часописима</w:t>
      </w:r>
      <w:r w:rsidRPr="00AD6E09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са</w:t>
      </w:r>
      <w:r w:rsidRPr="00AD6E09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JCR</w:t>
      </w:r>
      <w:r w:rsidRPr="00AD6E09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листе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кумулативним</w:t>
      </w:r>
      <w:proofErr w:type="spellEnd"/>
      <w:r>
        <w:rPr>
          <w:rFonts w:ascii="Times New Roman" w:hAnsi="Times New Roman" w:cs="Times New Roman"/>
        </w:rPr>
        <w:t xml:space="preserve"> </w:t>
      </w:r>
      <w:r w:rsidR="00140F5F">
        <w:rPr>
          <w:rFonts w:ascii="Times New Roman" w:hAnsi="Times New Roman" w:cs="Times New Roman"/>
        </w:rPr>
        <w:t>IF</w:t>
      </w:r>
      <w:r w:rsidRPr="00140F5F">
        <w:rPr>
          <w:rFonts w:ascii="Times New Roman" w:hAnsi="Times New Roman" w:cs="Times New Roman"/>
        </w:rPr>
        <w:t xml:space="preserve"> </w:t>
      </w:r>
      <w:r w:rsidR="00140F5F" w:rsidRPr="00140F5F">
        <w:rPr>
          <w:rFonts w:ascii="Times New Roman" w:hAnsi="Times New Roman" w:cs="Times New Roman"/>
          <w:lang w:val="sr-Cyrl-RS"/>
        </w:rPr>
        <w:t>2</w:t>
      </w:r>
      <w:r w:rsidR="00140F5F" w:rsidRPr="00140F5F">
        <w:rPr>
          <w:rFonts w:ascii="Times New Roman" w:hAnsi="Times New Roman" w:cs="Times New Roman"/>
          <w:lang w:val="sr-Latn-RS"/>
        </w:rPr>
        <w:t>5</w:t>
      </w:r>
      <w:r w:rsidR="00140F5F" w:rsidRPr="00140F5F">
        <w:rPr>
          <w:rFonts w:ascii="Times New Roman" w:hAnsi="Times New Roman" w:cs="Times New Roman"/>
          <w:lang w:val="sr-Cyrl-RS"/>
        </w:rPr>
        <w:t>,</w:t>
      </w:r>
      <w:r w:rsidR="00140F5F" w:rsidRPr="00140F5F">
        <w:rPr>
          <w:rFonts w:ascii="Times New Roman" w:hAnsi="Times New Roman" w:cs="Times New Roman"/>
          <w:lang w:val="sr-Latn-RS"/>
        </w:rPr>
        <w:t>7</w:t>
      </w:r>
      <w:r w:rsidR="00140F5F" w:rsidRPr="00140F5F">
        <w:rPr>
          <w:rFonts w:ascii="Times New Roman" w:hAnsi="Times New Roman" w:cs="Times New Roman"/>
          <w:lang w:val="sr-Cyrl-RS"/>
        </w:rPr>
        <w:t>58</w:t>
      </w:r>
      <w:r>
        <w:rPr>
          <w:rFonts w:ascii="Times New Roman" w:hAnsi="Times New Roman" w:cs="Times New Roman"/>
        </w:rPr>
        <w:t xml:space="preserve">. У </w:t>
      </w:r>
      <w:proofErr w:type="spellStart"/>
      <w:r>
        <w:rPr>
          <w:rFonts w:ascii="Times New Roman" w:hAnsi="Times New Roman" w:cs="Times New Roman"/>
        </w:rPr>
        <w:t>категорији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остали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радови</w:t>
      </w:r>
      <w:proofErr w:type="spellEnd"/>
      <w:r>
        <w:rPr>
          <w:rFonts w:ascii="Times New Roman" w:hAnsi="Times New Roman" w:cs="Times New Roman"/>
        </w:rPr>
        <w:t xml:space="preserve"> </w:t>
      </w:r>
      <w:r w:rsidRPr="00AD6E09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са</w:t>
      </w:r>
      <w:r w:rsidRPr="00AD6E09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JCR</w:t>
      </w:r>
      <w:r w:rsidRPr="00AD6E09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листе</w:t>
      </w:r>
      <w:r w:rsidRPr="00AD6E09">
        <w:rPr>
          <w:rFonts w:ascii="Times New Roman" w:hAnsi="Times New Roman" w:cs="Times New Roman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</w:rPr>
        <w:t>објавила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>
        <w:rPr>
          <w:rFonts w:ascii="Times New Roman" w:hAnsi="Times New Roman" w:cs="Times New Roman"/>
        </w:rPr>
        <w:t xml:space="preserve"> 1 </w:t>
      </w:r>
      <w:proofErr w:type="spellStart"/>
      <w:r>
        <w:rPr>
          <w:rFonts w:ascii="Times New Roman" w:hAnsi="Times New Roman" w:cs="Times New Roman"/>
        </w:rPr>
        <w:t>рад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са</w:t>
      </w:r>
      <w:proofErr w:type="spellEnd"/>
      <w:r>
        <w:rPr>
          <w:rFonts w:ascii="Times New Roman" w:hAnsi="Times New Roman" w:cs="Times New Roman"/>
        </w:rPr>
        <w:t xml:space="preserve"> ½ </w:t>
      </w:r>
      <w:r w:rsidR="00140F5F">
        <w:rPr>
          <w:rFonts w:ascii="Times New Roman" w:hAnsi="Times New Roman" w:cs="Times New Roman"/>
        </w:rPr>
        <w:t>IF</w:t>
      </w:r>
      <w:r>
        <w:rPr>
          <w:rFonts w:ascii="Times New Roman" w:hAnsi="Times New Roman" w:cs="Times New Roman"/>
        </w:rPr>
        <w:t xml:space="preserve"> </w:t>
      </w:r>
      <w:r w:rsidR="001C6853">
        <w:rPr>
          <w:rFonts w:ascii="Times New Roman" w:hAnsi="Times New Roman" w:cs="Times New Roman"/>
        </w:rPr>
        <w:t>0,883</w:t>
      </w:r>
      <w:r w:rsidRPr="00AD6E09">
        <w:rPr>
          <w:rFonts w:ascii="Times New Roman" w:hAnsi="Times New Roman" w:cs="Times New Roman"/>
          <w:lang w:val="it-IT"/>
        </w:rPr>
        <w:t>.</w:t>
      </w:r>
      <w:r>
        <w:rPr>
          <w:rFonts w:ascii="Times New Roman" w:hAnsi="Times New Roman" w:cs="Times New Roman"/>
        </w:rPr>
        <w:t xml:space="preserve"> </w:t>
      </w:r>
    </w:p>
    <w:p w14:paraId="0FFF4DFC" w14:textId="77777777" w:rsidR="0087100E" w:rsidRDefault="0087100E" w:rsidP="003803F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CB45B35" w14:textId="72E32B41" w:rsidR="003803F4" w:rsidRDefault="003803F4" w:rsidP="003803F4">
      <w:p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</w:rPr>
        <w:t xml:space="preserve">У </w:t>
      </w:r>
      <w:proofErr w:type="spellStart"/>
      <w:r>
        <w:rPr>
          <w:rFonts w:ascii="Times New Roman" w:hAnsi="Times New Roman" w:cs="Times New Roman"/>
        </w:rPr>
        <w:t>часописима</w:t>
      </w:r>
      <w:proofErr w:type="spellEnd"/>
      <w:r w:rsidRPr="00AD6E09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који</w:t>
      </w:r>
      <w:r w:rsidRPr="00AD6E09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нису</w:t>
      </w:r>
      <w:r w:rsidRPr="00AD6E09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индексирани</w:t>
      </w:r>
      <w:r w:rsidRPr="00AD6E09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у</w:t>
      </w:r>
      <w:r w:rsidRPr="00AD6E09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горе</w:t>
      </w:r>
      <w:r w:rsidRPr="00AD6E09">
        <w:rPr>
          <w:rFonts w:ascii="Times New Roman" w:hAnsi="Times New Roman" w:cs="Times New Roman"/>
          <w:lang w:val="it-IT"/>
        </w:rPr>
        <w:t xml:space="preserve"> </w:t>
      </w:r>
      <w:proofErr w:type="spellStart"/>
      <w:r w:rsidR="00E95A06">
        <w:rPr>
          <w:rFonts w:ascii="Times New Roman" w:hAnsi="Times New Roman" w:cs="Times New Roman"/>
        </w:rPr>
        <w:t>поменутим</w:t>
      </w:r>
      <w:proofErr w:type="spellEnd"/>
      <w:r w:rsidR="00E95A0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it-IT"/>
        </w:rPr>
        <w:t>базама</w:t>
      </w:r>
      <w:r w:rsidRPr="00AD6E09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података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објавила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>
        <w:rPr>
          <w:rFonts w:ascii="Times New Roman" w:hAnsi="Times New Roman" w:cs="Times New Roman"/>
        </w:rPr>
        <w:t xml:space="preserve"> </w:t>
      </w:r>
      <w:r w:rsidR="001C6853">
        <w:rPr>
          <w:rFonts w:ascii="Times New Roman" w:hAnsi="Times New Roman" w:cs="Times New Roman"/>
        </w:rPr>
        <w:t xml:space="preserve">2 </w:t>
      </w:r>
      <w:proofErr w:type="spellStart"/>
      <w:r w:rsidR="001C6853">
        <w:rPr>
          <w:rFonts w:ascii="Times New Roman" w:hAnsi="Times New Roman" w:cs="Times New Roman"/>
        </w:rPr>
        <w:t>рада</w:t>
      </w:r>
      <w:proofErr w:type="spellEnd"/>
      <w:r>
        <w:rPr>
          <w:rFonts w:ascii="Times New Roman" w:hAnsi="Times New Roman" w:cs="Times New Roman"/>
        </w:rPr>
        <w:t>.</w:t>
      </w:r>
      <w:r w:rsidRPr="00AD6E09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</w:rPr>
        <w:t xml:space="preserve">У </w:t>
      </w:r>
      <w:proofErr w:type="spellStart"/>
      <w:r>
        <w:rPr>
          <w:rFonts w:ascii="Times New Roman" w:hAnsi="Times New Roman" w:cs="Times New Roman"/>
        </w:rPr>
        <w:t>зборницима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конгреса</w:t>
      </w:r>
      <w:proofErr w:type="spellEnd"/>
      <w:r>
        <w:rPr>
          <w:rFonts w:ascii="Times New Roman" w:hAnsi="Times New Roman" w:cs="Times New Roman"/>
        </w:rPr>
        <w:t xml:space="preserve"> у </w:t>
      </w:r>
      <w:proofErr w:type="spellStart"/>
      <w:r>
        <w:rPr>
          <w:rFonts w:ascii="Times New Roman" w:hAnsi="Times New Roman" w:cs="Times New Roman"/>
        </w:rPr>
        <w:t>виду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извода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објавила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>
        <w:rPr>
          <w:rFonts w:ascii="Times New Roman" w:hAnsi="Times New Roman" w:cs="Times New Roman"/>
        </w:rPr>
        <w:t xml:space="preserve"> </w:t>
      </w:r>
      <w:r w:rsidR="00140F5F">
        <w:rPr>
          <w:rFonts w:ascii="Times New Roman" w:hAnsi="Times New Roman" w:cs="Times New Roman"/>
        </w:rPr>
        <w:t xml:space="preserve">52 </w:t>
      </w:r>
      <w:r w:rsidR="00140F5F">
        <w:rPr>
          <w:rFonts w:ascii="Times New Roman" w:hAnsi="Times New Roman" w:cs="Times New Roman"/>
          <w:lang w:val="sr-Cyrl-RS"/>
        </w:rPr>
        <w:t>рада</w:t>
      </w:r>
      <w:r>
        <w:rPr>
          <w:rFonts w:ascii="Times New Roman" w:hAnsi="Times New Roman" w:cs="Times New Roman"/>
        </w:rPr>
        <w:t xml:space="preserve"> (</w:t>
      </w:r>
      <w:r w:rsidR="00140F5F">
        <w:rPr>
          <w:rFonts w:ascii="Times New Roman" w:hAnsi="Times New Roman" w:cs="Times New Roman"/>
          <w:lang w:val="sr-Cyrl-RS"/>
        </w:rPr>
        <w:t>30</w:t>
      </w:r>
      <w:r>
        <w:rPr>
          <w:rFonts w:ascii="Times New Roman" w:hAnsi="Times New Roman" w:cs="Times New Roman"/>
        </w:rPr>
        <w:t xml:space="preserve"> у </w:t>
      </w:r>
      <w:proofErr w:type="spellStart"/>
      <w:r>
        <w:rPr>
          <w:rFonts w:ascii="Times New Roman" w:hAnsi="Times New Roman" w:cs="Times New Roman"/>
        </w:rPr>
        <w:t>зборнику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међународног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скупа</w:t>
      </w:r>
      <w:proofErr w:type="spellEnd"/>
      <w:r>
        <w:rPr>
          <w:rFonts w:ascii="Times New Roman" w:hAnsi="Times New Roman" w:cs="Times New Roman"/>
        </w:rPr>
        <w:t xml:space="preserve"> и </w:t>
      </w:r>
      <w:r w:rsidR="001C6853">
        <w:rPr>
          <w:rFonts w:ascii="Times New Roman" w:hAnsi="Times New Roman" w:cs="Times New Roman"/>
        </w:rPr>
        <w:t>22</w:t>
      </w:r>
      <w:r>
        <w:rPr>
          <w:rFonts w:ascii="Times New Roman" w:hAnsi="Times New Roman" w:cs="Times New Roman"/>
        </w:rPr>
        <w:t xml:space="preserve"> у </w:t>
      </w:r>
      <w:proofErr w:type="spellStart"/>
      <w:r>
        <w:rPr>
          <w:rFonts w:ascii="Times New Roman" w:hAnsi="Times New Roman" w:cs="Times New Roman"/>
        </w:rPr>
        <w:t>зборнику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националног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скупа</w:t>
      </w:r>
      <w:proofErr w:type="spellEnd"/>
      <w:r>
        <w:rPr>
          <w:rFonts w:ascii="Times New Roman" w:hAnsi="Times New Roman" w:cs="Times New Roman"/>
        </w:rPr>
        <w:t>)</w:t>
      </w:r>
      <w:r w:rsidRPr="00AD6E09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Осим</w:t>
      </w:r>
      <w:r w:rsidRPr="00AD6E09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на</w:t>
      </w:r>
      <w:r w:rsidRPr="00AD6E09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међународним</w:t>
      </w:r>
      <w:r w:rsidRPr="00AD6E09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скуповима</w:t>
      </w:r>
      <w:r w:rsidRPr="00AD6E09">
        <w:rPr>
          <w:rFonts w:ascii="Times New Roman" w:hAnsi="Times New Roman" w:cs="Times New Roman"/>
          <w:lang w:val="it-IT"/>
        </w:rPr>
        <w:t xml:space="preserve">, </w:t>
      </w:r>
      <w:r>
        <w:rPr>
          <w:rFonts w:ascii="Times New Roman" w:hAnsi="Times New Roman" w:cs="Times New Roman"/>
          <w:lang w:val="it-IT"/>
        </w:rPr>
        <w:t>др</w:t>
      </w:r>
      <w:r w:rsidRPr="00AD6E09">
        <w:rPr>
          <w:rFonts w:ascii="Times New Roman" w:hAnsi="Times New Roman" w:cs="Times New Roman"/>
          <w:lang w:val="it-IT"/>
        </w:rPr>
        <w:t xml:space="preserve"> </w:t>
      </w:r>
      <w:proofErr w:type="spellStart"/>
      <w:r w:rsidR="001C6853">
        <w:rPr>
          <w:rFonts w:ascii="Times New Roman" w:hAnsi="Times New Roman" w:cs="Times New Roman"/>
        </w:rPr>
        <w:t>Рељић</w:t>
      </w:r>
      <w:proofErr w:type="spellEnd"/>
      <w:r w:rsidRPr="00AD6E09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је</w:t>
      </w:r>
      <w:r w:rsidRPr="00AD6E09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одржала</w:t>
      </w:r>
      <w:r w:rsidRPr="00AD6E09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и</w:t>
      </w:r>
      <w:r w:rsidRPr="00AD6E09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значајан</w:t>
      </w:r>
      <w:r w:rsidRPr="00AD6E09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број</w:t>
      </w:r>
      <w:r w:rsidRPr="00AD6E09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предавања</w:t>
      </w:r>
      <w:r w:rsidRPr="00AD6E09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на</w:t>
      </w:r>
      <w:r w:rsidRPr="00AD6E09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националним</w:t>
      </w:r>
      <w:r w:rsidRPr="00AD6E09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дерматовенеролошким</w:t>
      </w:r>
      <w:r w:rsidRPr="00AD6E09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скуповима</w:t>
      </w:r>
      <w:r w:rsidRPr="00AD6E09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са</w:t>
      </w:r>
      <w:r w:rsidRPr="00AD6E09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међународним</w:t>
      </w:r>
      <w:r w:rsidRPr="00AD6E09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учешћем</w:t>
      </w:r>
      <w:r w:rsidRPr="00AD6E09">
        <w:rPr>
          <w:rFonts w:ascii="Times New Roman" w:hAnsi="Times New Roman" w:cs="Times New Roman"/>
          <w:lang w:val="it-IT"/>
        </w:rPr>
        <w:t xml:space="preserve">. </w:t>
      </w:r>
      <w:r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  <w:lang w:val="it-IT"/>
        </w:rPr>
        <w:t>оаутор</w:t>
      </w:r>
      <w:r w:rsidR="00E95A06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>
        <w:rPr>
          <w:rFonts w:ascii="Times New Roman" w:hAnsi="Times New Roman" w:cs="Times New Roman"/>
        </w:rPr>
        <w:t xml:space="preserve"> </w:t>
      </w:r>
      <w:r w:rsidR="001C6853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</w:t>
      </w:r>
      <w:r w:rsidRPr="00AD6E09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поглавља</w:t>
      </w:r>
      <w:r w:rsidRPr="00AD6E09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у</w:t>
      </w:r>
      <w:r w:rsidRPr="00AD6E09">
        <w:rPr>
          <w:rFonts w:ascii="Times New Roman" w:hAnsi="Times New Roman" w:cs="Times New Roman"/>
          <w:lang w:val="it-IT"/>
        </w:rPr>
        <w:t xml:space="preserve"> </w:t>
      </w:r>
      <w:r w:rsidR="001C6853">
        <w:rPr>
          <w:rFonts w:ascii="Times New Roman" w:hAnsi="Times New Roman" w:cs="Times New Roman"/>
        </w:rPr>
        <w:t xml:space="preserve"> </w:t>
      </w:r>
      <w:proofErr w:type="spellStart"/>
      <w:r w:rsidR="001C6853">
        <w:rPr>
          <w:rFonts w:ascii="Times New Roman" w:hAnsi="Times New Roman" w:cs="Times New Roman"/>
        </w:rPr>
        <w:t>уџбенику</w:t>
      </w:r>
      <w:proofErr w:type="spellEnd"/>
      <w:r w:rsidR="001C6853">
        <w:rPr>
          <w:rFonts w:ascii="Times New Roman" w:hAnsi="Times New Roman" w:cs="Times New Roman"/>
        </w:rPr>
        <w:t xml:space="preserve"> </w:t>
      </w:r>
      <w:proofErr w:type="spellStart"/>
      <w:r w:rsidR="001C6853">
        <w:rPr>
          <w:rFonts w:ascii="Times New Roman" w:hAnsi="Times New Roman" w:cs="Times New Roman"/>
        </w:rPr>
        <w:t>за</w:t>
      </w:r>
      <w:proofErr w:type="spellEnd"/>
      <w:r w:rsidR="001C6853">
        <w:rPr>
          <w:rFonts w:ascii="Times New Roman" w:hAnsi="Times New Roman" w:cs="Times New Roman"/>
        </w:rPr>
        <w:t xml:space="preserve"> </w:t>
      </w:r>
      <w:proofErr w:type="spellStart"/>
      <w:r w:rsidR="001C6853">
        <w:rPr>
          <w:rFonts w:ascii="Times New Roman" w:hAnsi="Times New Roman" w:cs="Times New Roman"/>
        </w:rPr>
        <w:t>последипломско</w:t>
      </w:r>
      <w:proofErr w:type="spellEnd"/>
      <w:r w:rsidR="001C6853">
        <w:rPr>
          <w:rFonts w:ascii="Times New Roman" w:hAnsi="Times New Roman" w:cs="Times New Roman"/>
        </w:rPr>
        <w:t xml:space="preserve"> </w:t>
      </w:r>
      <w:proofErr w:type="spellStart"/>
      <w:r w:rsidR="001C6853">
        <w:rPr>
          <w:rFonts w:ascii="Times New Roman" w:hAnsi="Times New Roman" w:cs="Times New Roman"/>
        </w:rPr>
        <w:t>усавршавање</w:t>
      </w:r>
      <w:proofErr w:type="spellEnd"/>
      <w:r w:rsidR="001C6853">
        <w:rPr>
          <w:rFonts w:ascii="Times New Roman" w:hAnsi="Times New Roman" w:cs="Times New Roman"/>
        </w:rPr>
        <w:t xml:space="preserve"> </w:t>
      </w:r>
      <w:proofErr w:type="spellStart"/>
      <w:r w:rsidR="001C6853">
        <w:rPr>
          <w:rFonts w:ascii="Times New Roman" w:hAnsi="Times New Roman" w:cs="Times New Roman"/>
        </w:rPr>
        <w:t>лекара</w:t>
      </w:r>
      <w:proofErr w:type="spellEnd"/>
      <w:r w:rsidRPr="00AD6E09">
        <w:rPr>
          <w:rFonts w:ascii="Times New Roman" w:hAnsi="Times New Roman" w:cs="Times New Roman"/>
          <w:lang w:val="it-IT"/>
        </w:rPr>
        <w:t>.</w:t>
      </w:r>
    </w:p>
    <w:p w14:paraId="7E1BCA6E" w14:textId="474B0A46" w:rsidR="003803F4" w:rsidRPr="003803F4" w:rsidRDefault="003803F4" w:rsidP="003803F4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Први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аутор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>
        <w:rPr>
          <w:rFonts w:ascii="Times New Roman" w:hAnsi="Times New Roman" w:cs="Times New Roman"/>
        </w:rPr>
        <w:t xml:space="preserve"> у </w:t>
      </w:r>
      <w:r w:rsidR="001C6853">
        <w:rPr>
          <w:rFonts w:ascii="Times New Roman" w:hAnsi="Times New Roman" w:cs="Times New Roman"/>
        </w:rPr>
        <w:t>1</w:t>
      </w:r>
      <w:r w:rsidR="00140F5F">
        <w:rPr>
          <w:rFonts w:ascii="Times New Roman" w:hAnsi="Times New Roman" w:cs="Times New Roman"/>
          <w:lang w:val="sr-Cyrl-RS"/>
        </w:rPr>
        <w:t>2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радова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Од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последњег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избора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др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Рељић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објавила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укупно</w:t>
      </w:r>
      <w:proofErr w:type="spellEnd"/>
      <w:r>
        <w:rPr>
          <w:rFonts w:ascii="Times New Roman" w:hAnsi="Times New Roman" w:cs="Times New Roman"/>
        </w:rPr>
        <w:t xml:space="preserve"> </w:t>
      </w:r>
      <w:r w:rsidR="00140F5F">
        <w:rPr>
          <w:rFonts w:ascii="Times New Roman" w:hAnsi="Times New Roman" w:cs="Times New Roman"/>
          <w:lang w:val="sr-Cyrl-RS"/>
        </w:rPr>
        <w:t>22 рада</w:t>
      </w:r>
      <w:r w:rsidR="00E95A0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од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тога</w:t>
      </w:r>
      <w:proofErr w:type="spellEnd"/>
      <w:r>
        <w:rPr>
          <w:rFonts w:ascii="Times New Roman" w:hAnsi="Times New Roman" w:cs="Times New Roman"/>
        </w:rPr>
        <w:t xml:space="preserve"> </w:t>
      </w:r>
      <w:r w:rsidR="00140F5F">
        <w:rPr>
          <w:rFonts w:ascii="Times New Roman" w:hAnsi="Times New Roman" w:cs="Times New Roman"/>
          <w:lang w:val="sr-Cyrl-RS"/>
        </w:rPr>
        <w:t>3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рада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  <w:iCs/>
          <w:lang w:val="it-IT"/>
        </w:rPr>
        <w:t>in</w:t>
      </w:r>
      <w:r w:rsidRPr="00AD6E09">
        <w:rPr>
          <w:rFonts w:ascii="Times New Roman" w:hAnsi="Times New Roman" w:cs="Times New Roman"/>
          <w:i/>
          <w:iCs/>
          <w:lang w:val="it-IT"/>
        </w:rPr>
        <w:t xml:space="preserve"> </w:t>
      </w:r>
      <w:r>
        <w:rPr>
          <w:rFonts w:ascii="Times New Roman" w:hAnsi="Times New Roman" w:cs="Times New Roman"/>
          <w:i/>
          <w:iCs/>
          <w:lang w:val="it-IT"/>
        </w:rPr>
        <w:t>e</w:t>
      </w:r>
      <w:r w:rsidRPr="00AD6E09">
        <w:rPr>
          <w:rFonts w:ascii="Times New Roman" w:hAnsi="Times New Roman" w:cs="Times New Roman"/>
          <w:i/>
          <w:iCs/>
          <w:lang w:val="it-IT"/>
        </w:rPr>
        <w:t>x</w:t>
      </w:r>
      <w:r>
        <w:rPr>
          <w:rFonts w:ascii="Times New Roman" w:hAnsi="Times New Roman" w:cs="Times New Roman"/>
          <w:i/>
          <w:iCs/>
          <w:lang w:val="it-IT"/>
        </w:rPr>
        <w:t>tenso</w:t>
      </w:r>
      <w:r w:rsidRPr="00AD6E09">
        <w:rPr>
          <w:rFonts w:ascii="Times New Roman" w:hAnsi="Times New Roman" w:cs="Times New Roman"/>
          <w:i/>
          <w:iCs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у</w:t>
      </w:r>
      <w:r w:rsidRPr="00AD6E09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часописима</w:t>
      </w:r>
      <w:r w:rsidRPr="00AD6E09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са</w:t>
      </w:r>
      <w:r w:rsidRPr="00AD6E09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JCR</w:t>
      </w:r>
      <w:r w:rsidRPr="00AD6E09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листе</w:t>
      </w:r>
      <w:r>
        <w:rPr>
          <w:rFonts w:ascii="Times New Roman" w:hAnsi="Times New Roman" w:cs="Times New Roman"/>
        </w:rPr>
        <w:t>.</w:t>
      </w:r>
    </w:p>
    <w:p w14:paraId="0B31D76C" w14:textId="77777777" w:rsidR="009B6792" w:rsidRPr="009B6792" w:rsidRDefault="009B6792" w:rsidP="009B6792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 w:rsidRPr="009B679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својим</w:t>
      </w:r>
      <w:proofErr w:type="spellEnd"/>
      <w:r w:rsidRPr="009B679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радовима</w:t>
      </w:r>
      <w:proofErr w:type="spellEnd"/>
      <w:r w:rsidRPr="009B6792">
        <w:rPr>
          <w:rFonts w:ascii="Times New Roman" w:hAnsi="Times New Roman" w:cs="Times New Roman"/>
        </w:rPr>
        <w:t xml:space="preserve"> </w:t>
      </w:r>
      <w:proofErr w:type="spellStart"/>
      <w:r w:rsidR="003803F4"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р</w:t>
      </w:r>
      <w:proofErr w:type="spellEnd"/>
      <w:r w:rsidRPr="009B679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Рељић</w:t>
      </w:r>
      <w:proofErr w:type="spellEnd"/>
      <w:r w:rsidRPr="009B679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показује</w:t>
      </w:r>
      <w:proofErr w:type="spellEnd"/>
      <w:r w:rsidRPr="009B679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интересовање</w:t>
      </w:r>
      <w:proofErr w:type="spellEnd"/>
      <w:r w:rsidRPr="009B679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 w:rsidRPr="009B679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различите</w:t>
      </w:r>
      <w:proofErr w:type="spellEnd"/>
      <w:r w:rsidRPr="009B679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области</w:t>
      </w:r>
      <w:proofErr w:type="spellEnd"/>
      <w:r w:rsidRPr="009B679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дерм</w:t>
      </w:r>
      <w:r w:rsidR="00E95A06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тологије</w:t>
      </w:r>
      <w:proofErr w:type="spellEnd"/>
      <w:r w:rsidR="00E95A06">
        <w:rPr>
          <w:rFonts w:ascii="Times New Roman" w:hAnsi="Times New Roman" w:cs="Times New Roman"/>
        </w:rPr>
        <w:t>,</w:t>
      </w:r>
      <w:r w:rsidRPr="009B679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посебно</w:t>
      </w:r>
      <w:proofErr w:type="spellEnd"/>
      <w:r w:rsidRPr="009B679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интересовање</w:t>
      </w:r>
      <w:proofErr w:type="spellEnd"/>
      <w:r w:rsidRPr="009B679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 w:rsidRPr="009B679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област</w:t>
      </w:r>
      <w:proofErr w:type="spellEnd"/>
      <w:r w:rsidRPr="009B679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атопијског</w:t>
      </w:r>
      <w:proofErr w:type="spellEnd"/>
      <w:r w:rsidRPr="009B679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дерматитиса</w:t>
      </w:r>
      <w:proofErr w:type="spellEnd"/>
      <w:r w:rsidRPr="009B6792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са</w:t>
      </w:r>
      <w:proofErr w:type="spellEnd"/>
      <w:r w:rsidRPr="009B679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посебним</w:t>
      </w:r>
      <w:proofErr w:type="spellEnd"/>
      <w:r w:rsidRPr="009B679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освртом</w:t>
      </w:r>
      <w:proofErr w:type="spellEnd"/>
      <w:r w:rsidRPr="009B679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 w:rsidRPr="009B679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квалитет</w:t>
      </w:r>
      <w:proofErr w:type="spellEnd"/>
      <w:r w:rsidRPr="009B679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ж</w:t>
      </w:r>
      <w:r w:rsidR="00E95A06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вота</w:t>
      </w:r>
      <w:proofErr w:type="spellEnd"/>
      <w:r w:rsidRPr="009B679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дерматолошких</w:t>
      </w:r>
      <w:proofErr w:type="spellEnd"/>
      <w:r w:rsidRPr="009B679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пацијената</w:t>
      </w:r>
      <w:proofErr w:type="spellEnd"/>
      <w:r w:rsidRPr="009B6792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профеисоналне</w:t>
      </w:r>
      <w:proofErr w:type="spellEnd"/>
      <w:r w:rsidRPr="009B679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болести</w:t>
      </w:r>
      <w:proofErr w:type="spellEnd"/>
      <w:r w:rsidRPr="009B679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коже</w:t>
      </w:r>
      <w:proofErr w:type="spellEnd"/>
      <w:r w:rsidRPr="009B679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као</w:t>
      </w:r>
      <w:proofErr w:type="spellEnd"/>
      <w:r w:rsidRPr="009B679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9B679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ретке</w:t>
      </w:r>
      <w:proofErr w:type="spellEnd"/>
      <w:r w:rsidRPr="009B6792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специфичне</w:t>
      </w:r>
      <w:proofErr w:type="spellEnd"/>
      <w:r w:rsidRPr="009B679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инфекције</w:t>
      </w:r>
      <w:proofErr w:type="spellEnd"/>
      <w:r w:rsidRPr="009B6792"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Др</w:t>
      </w:r>
      <w:proofErr w:type="spellEnd"/>
      <w:r w:rsidRPr="009B679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Рељић</w:t>
      </w:r>
      <w:proofErr w:type="spellEnd"/>
      <w:r w:rsidRPr="009B679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пише</w:t>
      </w:r>
      <w:proofErr w:type="spellEnd"/>
      <w:r w:rsidRPr="009B679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радове</w:t>
      </w:r>
      <w:proofErr w:type="spellEnd"/>
      <w:r w:rsidRPr="009B679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9B679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сажетке</w:t>
      </w:r>
      <w:proofErr w:type="spellEnd"/>
      <w:r w:rsidRPr="009B679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радова</w:t>
      </w:r>
      <w:proofErr w:type="spellEnd"/>
      <w:r w:rsidRPr="009B679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концизно</w:t>
      </w:r>
      <w:proofErr w:type="spellEnd"/>
      <w:r w:rsidRPr="009B6792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јасно</w:t>
      </w:r>
      <w:proofErr w:type="spellEnd"/>
      <w:r w:rsidRPr="009B679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9B679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стручно</w:t>
      </w:r>
      <w:proofErr w:type="spellEnd"/>
      <w:r w:rsidRPr="009B6792"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 w:rsidRPr="009B679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исти</w:t>
      </w:r>
      <w:proofErr w:type="spellEnd"/>
      <w:r w:rsidRPr="009B679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начин</w:t>
      </w:r>
      <w:proofErr w:type="spellEnd"/>
      <w:r w:rsidRPr="009B6792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врло</w:t>
      </w:r>
      <w:proofErr w:type="spellEnd"/>
      <w:r w:rsidRPr="009B679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компетентно</w:t>
      </w:r>
      <w:proofErr w:type="spellEnd"/>
      <w:r w:rsidRPr="009B679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презентује</w:t>
      </w:r>
      <w:proofErr w:type="spellEnd"/>
      <w:r w:rsidRPr="009B679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своје</w:t>
      </w:r>
      <w:proofErr w:type="spellEnd"/>
      <w:r w:rsidRPr="009B679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радове</w:t>
      </w:r>
      <w:proofErr w:type="spellEnd"/>
      <w:r w:rsidRPr="009B679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 w:rsidRPr="009B679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стручним</w:t>
      </w:r>
      <w:proofErr w:type="spellEnd"/>
      <w:r w:rsidRPr="009B679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састанцима</w:t>
      </w:r>
      <w:proofErr w:type="spellEnd"/>
      <w:r w:rsidRPr="009B679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9B679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конгресима</w:t>
      </w:r>
      <w:proofErr w:type="spellEnd"/>
      <w:r w:rsidRPr="009B679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дерматовенеролога</w:t>
      </w:r>
      <w:proofErr w:type="spellEnd"/>
      <w:r w:rsidRPr="009B6792">
        <w:rPr>
          <w:rFonts w:ascii="Times New Roman" w:hAnsi="Times New Roman" w:cs="Times New Roman"/>
        </w:rPr>
        <w:t xml:space="preserve">. </w:t>
      </w:r>
    </w:p>
    <w:p w14:paraId="12220EA6" w14:textId="77777777" w:rsidR="00205F90" w:rsidRPr="00AD6E09" w:rsidRDefault="00205F90" w:rsidP="007D7EE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3F98A390" w14:textId="38B54833" w:rsidR="00205F90" w:rsidRPr="00AD6E09" w:rsidRDefault="00C8158C" w:rsidP="006518B0">
      <w:pPr>
        <w:pStyle w:val="ListParagraph"/>
        <w:widowControl w:val="0"/>
        <w:suppressLineNumbers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lang w:val="sr-Cyrl-RS"/>
        </w:rPr>
        <w:t>Е</w:t>
      </w:r>
      <w:r w:rsidR="00205F90" w:rsidRPr="00AD6E09">
        <w:rPr>
          <w:rFonts w:ascii="Times New Roman" w:hAnsi="Times New Roman" w:cs="Times New Roman"/>
          <w:b/>
          <w:bCs/>
        </w:rPr>
        <w:t xml:space="preserve">. </w:t>
      </w:r>
      <w:r w:rsidR="006518B0">
        <w:rPr>
          <w:rFonts w:ascii="Times New Roman" w:hAnsi="Times New Roman" w:cs="Times New Roman"/>
          <w:b/>
        </w:rPr>
        <w:t>ОЦЕНА</w:t>
      </w:r>
      <w:r w:rsidR="00205F90" w:rsidRPr="00AD6E09">
        <w:rPr>
          <w:rFonts w:ascii="Times New Roman" w:hAnsi="Times New Roman" w:cs="Times New Roman"/>
          <w:b/>
        </w:rPr>
        <w:t xml:space="preserve"> </w:t>
      </w:r>
      <w:r w:rsidR="006518B0">
        <w:rPr>
          <w:rFonts w:ascii="Times New Roman" w:hAnsi="Times New Roman" w:cs="Times New Roman"/>
          <w:b/>
        </w:rPr>
        <w:t>О</w:t>
      </w:r>
      <w:r w:rsidR="00205F90" w:rsidRPr="00AD6E09">
        <w:rPr>
          <w:rFonts w:ascii="Times New Roman" w:hAnsi="Times New Roman" w:cs="Times New Roman"/>
          <w:b/>
        </w:rPr>
        <w:t xml:space="preserve"> </w:t>
      </w:r>
      <w:r w:rsidR="006518B0">
        <w:rPr>
          <w:rFonts w:ascii="Times New Roman" w:hAnsi="Times New Roman" w:cs="Times New Roman"/>
          <w:b/>
        </w:rPr>
        <w:t>АНГАЖОВАЊУ</w:t>
      </w:r>
      <w:r w:rsidR="00205F90" w:rsidRPr="00AD6E09">
        <w:rPr>
          <w:rFonts w:ascii="Times New Roman" w:hAnsi="Times New Roman" w:cs="Times New Roman"/>
          <w:b/>
        </w:rPr>
        <w:t xml:space="preserve"> </w:t>
      </w:r>
      <w:r w:rsidR="006518B0">
        <w:rPr>
          <w:rFonts w:ascii="Times New Roman" w:hAnsi="Times New Roman" w:cs="Times New Roman"/>
          <w:b/>
        </w:rPr>
        <w:t>У</w:t>
      </w:r>
      <w:r w:rsidR="00205F90" w:rsidRPr="00AD6E09">
        <w:rPr>
          <w:rFonts w:ascii="Times New Roman" w:hAnsi="Times New Roman" w:cs="Times New Roman"/>
          <w:b/>
        </w:rPr>
        <w:t xml:space="preserve"> </w:t>
      </w:r>
      <w:r w:rsidR="006518B0">
        <w:rPr>
          <w:rFonts w:ascii="Times New Roman" w:hAnsi="Times New Roman" w:cs="Times New Roman"/>
          <w:b/>
        </w:rPr>
        <w:t>РАЗВОЈУ</w:t>
      </w:r>
      <w:r w:rsidR="00205F90" w:rsidRPr="00AD6E09">
        <w:rPr>
          <w:rFonts w:ascii="Times New Roman" w:hAnsi="Times New Roman" w:cs="Times New Roman"/>
          <w:b/>
        </w:rPr>
        <w:t xml:space="preserve"> </w:t>
      </w:r>
      <w:r w:rsidR="006518B0">
        <w:rPr>
          <w:rFonts w:ascii="Times New Roman" w:hAnsi="Times New Roman" w:cs="Times New Roman"/>
          <w:b/>
        </w:rPr>
        <w:t>НАСТАВЕ</w:t>
      </w:r>
      <w:r w:rsidR="00205F90" w:rsidRPr="00AD6E09">
        <w:rPr>
          <w:rFonts w:ascii="Times New Roman" w:hAnsi="Times New Roman" w:cs="Times New Roman"/>
          <w:b/>
        </w:rPr>
        <w:t xml:space="preserve"> </w:t>
      </w:r>
      <w:r w:rsidR="006518B0">
        <w:rPr>
          <w:rFonts w:ascii="Times New Roman" w:hAnsi="Times New Roman" w:cs="Times New Roman"/>
          <w:b/>
        </w:rPr>
        <w:t>И</w:t>
      </w:r>
      <w:r w:rsidR="00205F90" w:rsidRPr="00AD6E09">
        <w:rPr>
          <w:rFonts w:ascii="Times New Roman" w:hAnsi="Times New Roman" w:cs="Times New Roman"/>
          <w:b/>
        </w:rPr>
        <w:t xml:space="preserve"> </w:t>
      </w:r>
      <w:r w:rsidR="006518B0">
        <w:rPr>
          <w:rFonts w:ascii="Times New Roman" w:hAnsi="Times New Roman" w:cs="Times New Roman"/>
          <w:b/>
        </w:rPr>
        <w:t>ДРУГИХ</w:t>
      </w:r>
      <w:r w:rsidR="00205F90" w:rsidRPr="00AD6E09">
        <w:rPr>
          <w:rFonts w:ascii="Times New Roman" w:hAnsi="Times New Roman" w:cs="Times New Roman"/>
          <w:b/>
        </w:rPr>
        <w:t xml:space="preserve"> </w:t>
      </w:r>
      <w:r w:rsidR="006518B0">
        <w:rPr>
          <w:rFonts w:ascii="Times New Roman" w:hAnsi="Times New Roman" w:cs="Times New Roman"/>
          <w:b/>
        </w:rPr>
        <w:t>ДЕЛАТНОСТИ</w:t>
      </w:r>
      <w:r w:rsidR="00205F90" w:rsidRPr="00AD6E09">
        <w:rPr>
          <w:rFonts w:ascii="Times New Roman" w:hAnsi="Times New Roman" w:cs="Times New Roman"/>
          <w:b/>
        </w:rPr>
        <w:t xml:space="preserve"> </w:t>
      </w:r>
      <w:r w:rsidR="006518B0">
        <w:rPr>
          <w:rFonts w:ascii="Times New Roman" w:hAnsi="Times New Roman" w:cs="Times New Roman"/>
          <w:b/>
        </w:rPr>
        <w:t>ВИСКОШКОЛСКЕ</w:t>
      </w:r>
      <w:r w:rsidR="00205F90" w:rsidRPr="00AD6E09">
        <w:rPr>
          <w:rFonts w:ascii="Times New Roman" w:hAnsi="Times New Roman" w:cs="Times New Roman"/>
          <w:b/>
        </w:rPr>
        <w:t xml:space="preserve"> </w:t>
      </w:r>
      <w:r w:rsidR="006518B0">
        <w:rPr>
          <w:rFonts w:ascii="Times New Roman" w:hAnsi="Times New Roman" w:cs="Times New Roman"/>
          <w:b/>
        </w:rPr>
        <w:t>УСТАНОВЕ</w:t>
      </w:r>
    </w:p>
    <w:p w14:paraId="5DC79A10" w14:textId="77777777" w:rsidR="00205F90" w:rsidRDefault="006518B0" w:rsidP="006518B0">
      <w:pPr>
        <w:pStyle w:val="ListParagraph"/>
        <w:widowControl w:val="0"/>
        <w:suppressLineNumbers/>
        <w:spacing w:after="0" w:line="240" w:lineRule="auto"/>
        <w:ind w:left="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Др</w:t>
      </w:r>
      <w:proofErr w:type="spellEnd"/>
      <w:r w:rsidR="00205F90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Весна</w:t>
      </w:r>
      <w:proofErr w:type="spellEnd"/>
      <w:r w:rsidR="00205F90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Рељић</w:t>
      </w:r>
      <w:proofErr w:type="spellEnd"/>
      <w:r w:rsidR="00205F90"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="00205F90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свакодневном</w:t>
      </w:r>
      <w:proofErr w:type="spellEnd"/>
      <w:r w:rsidR="00205F90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раду</w:t>
      </w:r>
      <w:proofErr w:type="spellEnd"/>
      <w:r w:rsidR="00205F90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са</w:t>
      </w:r>
      <w:proofErr w:type="spellEnd"/>
      <w:r w:rsidR="00205F90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студентима</w:t>
      </w:r>
      <w:proofErr w:type="spellEnd"/>
      <w:r w:rsidR="00205F90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даје</w:t>
      </w:r>
      <w:proofErr w:type="spellEnd"/>
      <w:r w:rsidR="00205F90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допринос</w:t>
      </w:r>
      <w:proofErr w:type="spellEnd"/>
      <w:r w:rsidR="00E95A06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развоју</w:t>
      </w:r>
      <w:proofErr w:type="spellEnd"/>
      <w:r w:rsidR="00205F90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наставе</w:t>
      </w:r>
      <w:proofErr w:type="spellEnd"/>
      <w:r w:rsidR="00205F90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предмета</w:t>
      </w:r>
      <w:proofErr w:type="spellEnd"/>
      <w:r w:rsidR="00205F90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Дерматовенерологија</w:t>
      </w:r>
      <w:proofErr w:type="spellEnd"/>
      <w:r w:rsidR="00205F90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 w:rsidR="00205F90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Медицинском</w:t>
      </w:r>
      <w:proofErr w:type="spellEnd"/>
      <w:r w:rsidR="00205F90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факултету</w:t>
      </w:r>
      <w:proofErr w:type="spellEnd"/>
      <w:r w:rsidR="00205F90"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="00205F90"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Београду</w:t>
      </w:r>
      <w:proofErr w:type="spellEnd"/>
      <w:r w:rsidR="00205F90" w:rsidRPr="00AD6E09">
        <w:rPr>
          <w:rFonts w:ascii="Times New Roman" w:hAnsi="Times New Roman" w:cs="Times New Roman"/>
        </w:rPr>
        <w:t>.</w:t>
      </w:r>
    </w:p>
    <w:p w14:paraId="496FCFE1" w14:textId="77777777" w:rsidR="0087100E" w:rsidRPr="00AD6E09" w:rsidRDefault="0087100E" w:rsidP="006518B0">
      <w:pPr>
        <w:pStyle w:val="ListParagraph"/>
        <w:widowControl w:val="0"/>
        <w:suppressLineNumbers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3B678AD7" w14:textId="77777777" w:rsidR="004459AE" w:rsidRDefault="004459AE" w:rsidP="006518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0401BC32" w14:textId="77777777" w:rsidR="00140F5F" w:rsidRDefault="00140F5F" w:rsidP="00140F5F">
      <w:pPr>
        <w:pStyle w:val="ListParagraph"/>
        <w:widowControl w:val="0"/>
        <w:suppressLineNumbers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ИЗБОРНИ УСЛОВИ ЗА ИЗБОР </w:t>
      </w:r>
    </w:p>
    <w:p w14:paraId="519D71BA" w14:textId="77777777" w:rsidR="00140F5F" w:rsidRPr="0063149D" w:rsidRDefault="00140F5F" w:rsidP="00140F5F">
      <w:pPr>
        <w:pStyle w:val="ListParagraph"/>
        <w:widowControl w:val="0"/>
        <w:suppressLineNumbers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 ЗВАЊЕ ДОЦЕНТА</w:t>
      </w:r>
    </w:p>
    <w:p w14:paraId="2020C2D1" w14:textId="77777777" w:rsidR="00140F5F" w:rsidRDefault="00140F5F" w:rsidP="00140F5F">
      <w:pPr>
        <w:pStyle w:val="ListParagraph"/>
        <w:widowControl w:val="0"/>
        <w:suppressLineNumbers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14:paraId="2A2EFF91" w14:textId="77777777" w:rsidR="00140F5F" w:rsidRPr="00AD6E09" w:rsidRDefault="00140F5F" w:rsidP="00140F5F">
      <w:pPr>
        <w:pStyle w:val="ListParagraph"/>
        <w:widowControl w:val="0"/>
        <w:suppressLineNumbers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Стручно</w:t>
      </w:r>
      <w:proofErr w:type="spellEnd"/>
      <w:r w:rsidRPr="00AD6E09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професионални</w:t>
      </w:r>
      <w:proofErr w:type="spellEnd"/>
      <w:r w:rsidRPr="00AD6E09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допринос</w:t>
      </w:r>
      <w:proofErr w:type="spellEnd"/>
    </w:p>
    <w:p w14:paraId="680F19EA" w14:textId="77777777" w:rsidR="00140F5F" w:rsidRPr="00AD6E09" w:rsidRDefault="00140F5F" w:rsidP="00140F5F">
      <w:pPr>
        <w:pStyle w:val="Tekstclana"/>
        <w:tabs>
          <w:tab w:val="clear" w:pos="0"/>
        </w:tabs>
        <w:spacing w:beforeLines="0" w:afterLines="0" w:after="0"/>
        <w:ind w:left="0" w:firstLine="0"/>
        <w:jc w:val="both"/>
        <w:rPr>
          <w:sz w:val="22"/>
          <w:szCs w:val="22"/>
        </w:rPr>
      </w:pPr>
      <w:r>
        <w:rPr>
          <w:i/>
          <w:sz w:val="22"/>
          <w:szCs w:val="22"/>
          <w:lang w:val="sr-Cyrl-CS"/>
        </w:rPr>
        <w:t>Ангажованост</w:t>
      </w:r>
      <w:r w:rsidRPr="00AD6E09">
        <w:rPr>
          <w:i/>
          <w:sz w:val="22"/>
          <w:szCs w:val="22"/>
          <w:lang w:val="sr-Cyrl-CS"/>
        </w:rPr>
        <w:t xml:space="preserve"> </w:t>
      </w:r>
      <w:r>
        <w:rPr>
          <w:i/>
          <w:sz w:val="22"/>
          <w:szCs w:val="22"/>
          <w:lang w:val="sr-Cyrl-CS"/>
        </w:rPr>
        <w:t>у</w:t>
      </w:r>
      <w:r w:rsidRPr="00AD6E09">
        <w:rPr>
          <w:i/>
          <w:sz w:val="22"/>
          <w:szCs w:val="22"/>
          <w:lang w:val="sr-Cyrl-CS"/>
        </w:rPr>
        <w:t xml:space="preserve"> </w:t>
      </w:r>
      <w:r>
        <w:rPr>
          <w:i/>
          <w:sz w:val="22"/>
          <w:szCs w:val="22"/>
          <w:lang w:val="sr-Cyrl-CS"/>
        </w:rPr>
        <w:t>спровођењу</w:t>
      </w:r>
      <w:r w:rsidRPr="00AD6E09">
        <w:rPr>
          <w:i/>
          <w:sz w:val="22"/>
          <w:szCs w:val="22"/>
          <w:lang w:val="sr-Cyrl-CS"/>
        </w:rPr>
        <w:t xml:space="preserve"> </w:t>
      </w:r>
      <w:r>
        <w:rPr>
          <w:i/>
          <w:sz w:val="22"/>
          <w:szCs w:val="22"/>
          <w:lang w:val="sr-Cyrl-CS"/>
        </w:rPr>
        <w:t>сложених</w:t>
      </w:r>
      <w:r w:rsidRPr="00AD6E09">
        <w:rPr>
          <w:i/>
          <w:sz w:val="22"/>
          <w:szCs w:val="22"/>
          <w:lang w:val="sr-Cyrl-CS"/>
        </w:rPr>
        <w:t xml:space="preserve"> </w:t>
      </w:r>
      <w:r>
        <w:rPr>
          <w:i/>
          <w:sz w:val="22"/>
          <w:szCs w:val="22"/>
          <w:lang w:val="sr-Cyrl-CS"/>
        </w:rPr>
        <w:t>дијагностичких</w:t>
      </w:r>
      <w:r w:rsidRPr="00AD6E09">
        <w:rPr>
          <w:i/>
          <w:sz w:val="22"/>
          <w:szCs w:val="22"/>
          <w:lang w:val="sr-Cyrl-CS"/>
        </w:rPr>
        <w:t xml:space="preserve">, </w:t>
      </w:r>
      <w:r>
        <w:rPr>
          <w:i/>
          <w:sz w:val="22"/>
          <w:szCs w:val="22"/>
          <w:lang w:val="sr-Cyrl-CS"/>
        </w:rPr>
        <w:t>терапијских</w:t>
      </w:r>
      <w:r w:rsidRPr="00AD6E09">
        <w:rPr>
          <w:i/>
          <w:sz w:val="22"/>
          <w:szCs w:val="22"/>
          <w:lang w:val="sr-Cyrl-CS"/>
        </w:rPr>
        <w:t xml:space="preserve"> </w:t>
      </w:r>
      <w:r>
        <w:rPr>
          <w:i/>
          <w:sz w:val="22"/>
          <w:szCs w:val="22"/>
          <w:lang w:val="sr-Cyrl-CS"/>
        </w:rPr>
        <w:t>и</w:t>
      </w:r>
      <w:r w:rsidRPr="00AD6E09">
        <w:rPr>
          <w:i/>
          <w:sz w:val="22"/>
          <w:szCs w:val="22"/>
          <w:lang w:val="sr-Cyrl-CS"/>
        </w:rPr>
        <w:t xml:space="preserve"> </w:t>
      </w:r>
      <w:r>
        <w:rPr>
          <w:i/>
          <w:sz w:val="22"/>
          <w:szCs w:val="22"/>
          <w:lang w:val="sr-Cyrl-CS"/>
        </w:rPr>
        <w:t>превентивних</w:t>
      </w:r>
      <w:r w:rsidRPr="00AD6E09">
        <w:rPr>
          <w:i/>
          <w:sz w:val="22"/>
          <w:szCs w:val="22"/>
          <w:lang w:val="sr-Cyrl-CS"/>
        </w:rPr>
        <w:t xml:space="preserve"> </w:t>
      </w:r>
      <w:r>
        <w:rPr>
          <w:i/>
          <w:sz w:val="22"/>
          <w:szCs w:val="22"/>
          <w:lang w:val="sr-Cyrl-CS"/>
        </w:rPr>
        <w:t>процедура</w:t>
      </w:r>
      <w:r w:rsidRPr="00AD6E09">
        <w:rPr>
          <w:sz w:val="22"/>
          <w:szCs w:val="22"/>
          <w:lang w:val="sr-Cyrl-CS"/>
        </w:rPr>
        <w:t xml:space="preserve">. </w:t>
      </w:r>
    </w:p>
    <w:p w14:paraId="266227B6" w14:textId="77777777" w:rsidR="00140F5F" w:rsidRPr="00AD6E09" w:rsidRDefault="00140F5F" w:rsidP="00140F5F">
      <w:pPr>
        <w:pStyle w:val="ListParagraph"/>
        <w:widowControl w:val="0"/>
        <w:suppressLineNumbers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</w:rPr>
        <w:t>Др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Весна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Рељић</w:t>
      </w:r>
      <w:proofErr w:type="spellEnd"/>
      <w:r w:rsidRPr="00AD6E09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од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почетка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Клиници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дерматовенерологију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УКЦС</w:t>
      </w:r>
      <w:r w:rsidRPr="00AD6E09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значајно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доприноси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квалитету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здравствене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делатности</w:t>
      </w:r>
      <w:proofErr w:type="spellEnd"/>
      <w:r w:rsidRPr="00AD6E09"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Редовно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ради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као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лекар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специјалиста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одељењу</w:t>
      </w:r>
      <w:proofErr w:type="spellEnd"/>
      <w:r w:rsidRPr="00AD6E09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врши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специјализоване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амбулантне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прегледе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пацијената</w:t>
      </w:r>
      <w:proofErr w:type="spellEnd"/>
      <w:r w:rsidRPr="00AD6E09"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Клиници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дерматовенерологију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УКЦС</w:t>
      </w:r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др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Весна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Рељић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истиче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смислом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тимски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</w:t>
      </w:r>
      <w:proofErr w:type="spellEnd"/>
      <w:r w:rsidRPr="00AD6E09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заинтересованошћу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увођење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свих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савремених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дијагностичких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терапијских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метода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свакодневну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праксу</w:t>
      </w:r>
      <w:proofErr w:type="spellEnd"/>
      <w:r w:rsidRPr="00AD6E09"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Као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лекар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и</w:t>
      </w:r>
      <w:r w:rsidRPr="00AD6E09"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истраживач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из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области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дерматовенерологије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</w:rPr>
        <w:t>способна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је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да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самостално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и</w:t>
      </w:r>
      <w:r w:rsidRPr="00AD6E09"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критички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приступи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истраживању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и</w:t>
      </w:r>
      <w:r w:rsidRPr="00AD6E09"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решавању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клиничких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и</w:t>
      </w:r>
      <w:r w:rsidRPr="00AD6E09"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научних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проблема</w:t>
      </w:r>
      <w:proofErr w:type="spellEnd"/>
      <w:r w:rsidRPr="00AD6E09"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</w:rPr>
        <w:t>Учествовала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изради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дијагностичких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алгоритама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Клиници</w:t>
      </w:r>
      <w:proofErr w:type="spellEnd"/>
      <w:r w:rsidRPr="00AD6E09">
        <w:rPr>
          <w:rFonts w:ascii="Times New Roman" w:hAnsi="Times New Roman" w:cs="Times New Roman"/>
        </w:rPr>
        <w:t>.</w:t>
      </w:r>
    </w:p>
    <w:p w14:paraId="1E9A34B4" w14:textId="77777777" w:rsidR="00140F5F" w:rsidRPr="00AD6E09" w:rsidRDefault="00140F5F" w:rsidP="00140F5F">
      <w:pPr>
        <w:pStyle w:val="ListParagraph"/>
        <w:widowControl w:val="0"/>
        <w:suppressLineNumbers/>
        <w:spacing w:after="0" w:line="240" w:lineRule="auto"/>
        <w:ind w:left="0"/>
        <w:jc w:val="both"/>
        <w:rPr>
          <w:rFonts w:ascii="Times New Roman" w:hAnsi="Times New Roman" w:cs="Times New Roman"/>
          <w:bCs/>
        </w:rPr>
      </w:pPr>
      <w:proofErr w:type="spellStart"/>
      <w:r>
        <w:rPr>
          <w:rFonts w:ascii="Times New Roman" w:hAnsi="Times New Roman" w:cs="Times New Roman"/>
          <w:bCs/>
        </w:rPr>
        <w:t>Ангажована</w:t>
      </w:r>
      <w:proofErr w:type="spellEnd"/>
      <w:r w:rsidRPr="00AD6E09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је</w:t>
      </w:r>
      <w:proofErr w:type="spellEnd"/>
      <w:r w:rsidRPr="00AD6E09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у</w:t>
      </w:r>
      <w:r w:rsidRPr="00AD6E09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раду</w:t>
      </w:r>
      <w:proofErr w:type="spellEnd"/>
      <w:r w:rsidRPr="00AD6E09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стручних</w:t>
      </w:r>
      <w:proofErr w:type="spellEnd"/>
      <w:r w:rsidRPr="00AD6E09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научних</w:t>
      </w:r>
      <w:proofErr w:type="spellEnd"/>
      <w:r w:rsidRPr="00AD6E09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дерматолошких</w:t>
      </w:r>
      <w:proofErr w:type="spellEnd"/>
      <w:r w:rsidRPr="00AD6E09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скупова</w:t>
      </w:r>
      <w:proofErr w:type="spellEnd"/>
      <w:r w:rsidRPr="00AD6E09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Дерматовенеролошке</w:t>
      </w:r>
      <w:proofErr w:type="spellEnd"/>
      <w:r w:rsidRPr="00AD6E09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секције</w:t>
      </w:r>
      <w:proofErr w:type="spellEnd"/>
      <w:r w:rsidRPr="00AD6E09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СЛД</w:t>
      </w:r>
      <w:r w:rsidRPr="00AD6E09">
        <w:rPr>
          <w:rFonts w:ascii="Times New Roman" w:hAnsi="Times New Roman" w:cs="Times New Roman"/>
          <w:bCs/>
        </w:rPr>
        <w:t xml:space="preserve">, </w:t>
      </w:r>
      <w:proofErr w:type="spellStart"/>
      <w:r>
        <w:rPr>
          <w:rFonts w:ascii="Times New Roman" w:hAnsi="Times New Roman" w:cs="Times New Roman"/>
          <w:bCs/>
        </w:rPr>
        <w:t>Београдских</w:t>
      </w:r>
      <w:proofErr w:type="spellEnd"/>
      <w:r w:rsidRPr="00AD6E09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дерматолошких</w:t>
      </w:r>
      <w:proofErr w:type="spellEnd"/>
      <w:r w:rsidRPr="00AD6E09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дана</w:t>
      </w:r>
      <w:proofErr w:type="spellEnd"/>
      <w:r w:rsidRPr="00AD6E09">
        <w:rPr>
          <w:rFonts w:ascii="Times New Roman" w:hAnsi="Times New Roman" w:cs="Times New Roman"/>
          <w:bCs/>
        </w:rPr>
        <w:t xml:space="preserve">, </w:t>
      </w:r>
      <w:proofErr w:type="spellStart"/>
      <w:r>
        <w:rPr>
          <w:rFonts w:ascii="Times New Roman" w:hAnsi="Times New Roman" w:cs="Times New Roman"/>
          <w:bCs/>
        </w:rPr>
        <w:t>као</w:t>
      </w:r>
      <w:proofErr w:type="spellEnd"/>
      <w:r w:rsidRPr="00AD6E09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и</w:t>
      </w:r>
      <w:r w:rsidRPr="00AD6E09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Конгреса</w:t>
      </w:r>
      <w:proofErr w:type="spellEnd"/>
      <w:r w:rsidRPr="00AD6E09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Удружења</w:t>
      </w:r>
      <w:proofErr w:type="spellEnd"/>
      <w:r w:rsidRPr="00AD6E09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дерматовенеролога</w:t>
      </w:r>
      <w:proofErr w:type="spellEnd"/>
      <w:r w:rsidRPr="00AD6E09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Србије</w:t>
      </w:r>
      <w:proofErr w:type="spellEnd"/>
      <w:r w:rsidRPr="00AD6E09"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</w:rPr>
        <w:t>Истиче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приказима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интересантних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случајева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састанцима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Дерматовенеролошке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секције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СЛД</w:t>
      </w:r>
      <w:r w:rsidRPr="00AD6E09"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Од</w:t>
      </w:r>
      <w:proofErr w:type="spellEnd"/>
      <w:r w:rsidRPr="00AD6E09">
        <w:rPr>
          <w:rFonts w:ascii="Times New Roman" w:hAnsi="Times New Roman" w:cs="Times New Roman"/>
        </w:rPr>
        <w:t xml:space="preserve"> 2007. </w:t>
      </w:r>
      <w:proofErr w:type="spellStart"/>
      <w:r>
        <w:rPr>
          <w:rFonts w:ascii="Times New Roman" w:hAnsi="Times New Roman" w:cs="Times New Roman"/>
        </w:rPr>
        <w:t>године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активно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учествује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Еуромеланома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кампањи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циљем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подизања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свести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информисања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грађана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питању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меланома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других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малигних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лезија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коже</w:t>
      </w:r>
      <w:proofErr w:type="spellEnd"/>
    </w:p>
    <w:p w14:paraId="1CE4B117" w14:textId="77777777" w:rsidR="00140F5F" w:rsidRDefault="00140F5F" w:rsidP="00140F5F">
      <w:pPr>
        <w:pStyle w:val="Tekstclana"/>
        <w:tabs>
          <w:tab w:val="clear" w:pos="0"/>
          <w:tab w:val="num" w:pos="360"/>
        </w:tabs>
        <w:spacing w:beforeLines="0" w:afterLines="0" w:after="0"/>
        <w:ind w:left="0" w:firstLine="0"/>
        <w:jc w:val="both"/>
        <w:rPr>
          <w:b/>
          <w:color w:val="000000"/>
          <w:sz w:val="22"/>
          <w:szCs w:val="22"/>
          <w:lang w:val="sr-Cyrl-CS"/>
        </w:rPr>
      </w:pPr>
    </w:p>
    <w:p w14:paraId="0C6A6EB7" w14:textId="77777777" w:rsidR="00140F5F" w:rsidRPr="00633574" w:rsidRDefault="00140F5F" w:rsidP="00140F5F">
      <w:pPr>
        <w:pStyle w:val="Tekstclana"/>
        <w:tabs>
          <w:tab w:val="clear" w:pos="0"/>
          <w:tab w:val="left" w:pos="6663"/>
        </w:tabs>
        <w:spacing w:beforeLines="0" w:afterLines="0" w:after="0"/>
        <w:ind w:left="0" w:firstLine="0"/>
        <w:jc w:val="both"/>
        <w:rPr>
          <w:color w:val="000000"/>
          <w:sz w:val="22"/>
          <w:szCs w:val="22"/>
          <w:lang w:val="sr-Cyrl-CS" w:eastAsia="sr-Latn-CS"/>
        </w:rPr>
      </w:pPr>
      <w:r w:rsidRPr="00CD18F3">
        <w:rPr>
          <w:i/>
          <w:iCs/>
          <w:color w:val="000000"/>
          <w:sz w:val="22"/>
          <w:szCs w:val="22"/>
          <w:lang w:val="sr-Cyrl-CS" w:eastAsia="sr-Latn-CS"/>
        </w:rPr>
        <w:t>Број и сложеност сложених, дијагностичких, терапијских и превентивних процедура које је кандидат увео, или је учествовао у њиховом увођењу</w:t>
      </w:r>
      <w:r w:rsidRPr="00633574">
        <w:rPr>
          <w:color w:val="000000"/>
          <w:sz w:val="22"/>
          <w:szCs w:val="22"/>
          <w:lang w:val="sr-Cyrl-CS" w:eastAsia="sr-Latn-CS"/>
        </w:rPr>
        <w:t>:</w:t>
      </w:r>
    </w:p>
    <w:p w14:paraId="6A260E29" w14:textId="77777777" w:rsidR="00140F5F" w:rsidRPr="00633574" w:rsidRDefault="00140F5F" w:rsidP="00140F5F">
      <w:pPr>
        <w:pStyle w:val="Tekstclana"/>
        <w:tabs>
          <w:tab w:val="clear" w:pos="0"/>
          <w:tab w:val="left" w:pos="6663"/>
        </w:tabs>
        <w:spacing w:beforeLines="0" w:afterLines="0" w:after="0"/>
        <w:ind w:left="0" w:firstLine="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Др Весна Рељић је била део тима приликом увођења нових протокола на Клиници за дерматовенерологију УКЦС, и то:</w:t>
      </w:r>
    </w:p>
    <w:p w14:paraId="50FA3720" w14:textId="77777777" w:rsidR="00140F5F" w:rsidRPr="00633574" w:rsidRDefault="00140F5F" w:rsidP="00140F5F">
      <w:pPr>
        <w:pStyle w:val="Tekstclana"/>
        <w:tabs>
          <w:tab w:val="clear" w:pos="0"/>
          <w:tab w:val="left" w:pos="6663"/>
        </w:tabs>
        <w:spacing w:beforeLines="0" w:afterLines="0" w:after="0"/>
        <w:ind w:left="0" w:firstLine="0"/>
        <w:jc w:val="both"/>
        <w:rPr>
          <w:sz w:val="22"/>
          <w:szCs w:val="22"/>
          <w:lang w:val="sr-Cyrl-CS"/>
        </w:rPr>
      </w:pPr>
      <w:r w:rsidRPr="7D1BF8AA">
        <w:rPr>
          <w:sz w:val="22"/>
          <w:szCs w:val="22"/>
          <w:lang w:val="sr-Cyrl-CS"/>
        </w:rPr>
        <w:t>1) Примена интравенске тродневне пулсне кортикостероидне терапије за лечење тешких форми алопеције ареате, линеарне и циркумскриптне кутане склеродермије</w:t>
      </w:r>
    </w:p>
    <w:p w14:paraId="2A21A69C" w14:textId="77777777" w:rsidR="00140F5F" w:rsidRPr="00633574" w:rsidRDefault="00140F5F" w:rsidP="00140F5F">
      <w:pPr>
        <w:pStyle w:val="Tekstclana"/>
        <w:tabs>
          <w:tab w:val="clear" w:pos="0"/>
          <w:tab w:val="left" w:pos="6663"/>
        </w:tabs>
        <w:spacing w:beforeLines="0" w:afterLines="0" w:after="0"/>
        <w:ind w:left="0" w:firstLine="0"/>
        <w:jc w:val="both"/>
        <w:rPr>
          <w:sz w:val="22"/>
          <w:szCs w:val="22"/>
          <w:lang w:val="sr-Cyrl-CS"/>
        </w:rPr>
      </w:pPr>
      <w:r w:rsidRPr="7D1BF8AA">
        <w:rPr>
          <w:sz w:val="22"/>
          <w:szCs w:val="22"/>
          <w:lang w:val="sr-Cyrl-CS"/>
        </w:rPr>
        <w:t>2) Примена интравенске пулсне кортикостероидне терапије (два протокола) за лечење аутоимунског пемфигуса</w:t>
      </w:r>
    </w:p>
    <w:p w14:paraId="68017C4C" w14:textId="77777777" w:rsidR="00140F5F" w:rsidRPr="00633574" w:rsidRDefault="00140F5F" w:rsidP="00140F5F">
      <w:pPr>
        <w:pStyle w:val="Tekstclana"/>
        <w:tabs>
          <w:tab w:val="clear" w:pos="0"/>
          <w:tab w:val="left" w:pos="6663"/>
        </w:tabs>
        <w:spacing w:beforeLines="0" w:afterLines="0" w:after="0"/>
        <w:ind w:left="0" w:firstLine="0"/>
        <w:jc w:val="both"/>
        <w:rPr>
          <w:sz w:val="22"/>
          <w:szCs w:val="22"/>
        </w:rPr>
      </w:pPr>
      <w:r w:rsidRPr="7D1BF8AA">
        <w:rPr>
          <w:sz w:val="22"/>
          <w:szCs w:val="22"/>
          <w:lang w:val="sr-Cyrl-CS"/>
        </w:rPr>
        <w:t xml:space="preserve">3) Примена интравенске терапије анти </w:t>
      </w:r>
      <w:r w:rsidRPr="7D1BF8AA">
        <w:rPr>
          <w:sz w:val="22"/>
          <w:szCs w:val="22"/>
          <w:lang w:val="en-GB"/>
        </w:rPr>
        <w:t>CD20</w:t>
      </w:r>
      <w:r w:rsidRPr="7D1BF8AA">
        <w:rPr>
          <w:sz w:val="22"/>
          <w:szCs w:val="22"/>
        </w:rPr>
        <w:t xml:space="preserve"> </w:t>
      </w:r>
      <w:proofErr w:type="spellStart"/>
      <w:r w:rsidRPr="7D1BF8AA">
        <w:rPr>
          <w:sz w:val="22"/>
          <w:szCs w:val="22"/>
        </w:rPr>
        <w:t>антителима</w:t>
      </w:r>
      <w:proofErr w:type="spellEnd"/>
      <w:r w:rsidRPr="7D1BF8AA">
        <w:rPr>
          <w:sz w:val="22"/>
          <w:szCs w:val="22"/>
        </w:rPr>
        <w:t xml:space="preserve"> </w:t>
      </w:r>
      <w:r w:rsidRPr="7D1BF8AA">
        <w:rPr>
          <w:i/>
          <w:iCs/>
          <w:sz w:val="22"/>
          <w:szCs w:val="22"/>
        </w:rPr>
        <w:t>(rituximab)</w:t>
      </w:r>
      <w:r w:rsidRPr="7D1BF8AA">
        <w:rPr>
          <w:sz w:val="22"/>
          <w:szCs w:val="22"/>
        </w:rPr>
        <w:t xml:space="preserve"> у </w:t>
      </w:r>
      <w:proofErr w:type="spellStart"/>
      <w:r w:rsidRPr="7D1BF8AA">
        <w:rPr>
          <w:sz w:val="22"/>
          <w:szCs w:val="22"/>
        </w:rPr>
        <w:t>лечењу</w:t>
      </w:r>
      <w:proofErr w:type="spellEnd"/>
      <w:r w:rsidRPr="7D1BF8AA">
        <w:rPr>
          <w:sz w:val="22"/>
          <w:szCs w:val="22"/>
        </w:rPr>
        <w:t xml:space="preserve"> </w:t>
      </w:r>
      <w:proofErr w:type="spellStart"/>
      <w:r w:rsidRPr="7D1BF8AA">
        <w:rPr>
          <w:sz w:val="22"/>
          <w:szCs w:val="22"/>
        </w:rPr>
        <w:t>аутоимунског</w:t>
      </w:r>
      <w:proofErr w:type="spellEnd"/>
      <w:r w:rsidRPr="7D1BF8AA">
        <w:rPr>
          <w:sz w:val="22"/>
          <w:szCs w:val="22"/>
        </w:rPr>
        <w:t xml:space="preserve"> </w:t>
      </w:r>
      <w:proofErr w:type="spellStart"/>
      <w:r w:rsidRPr="7D1BF8AA">
        <w:rPr>
          <w:sz w:val="22"/>
          <w:szCs w:val="22"/>
        </w:rPr>
        <w:t>пемфигуса</w:t>
      </w:r>
      <w:proofErr w:type="spellEnd"/>
      <w:r w:rsidRPr="7D1BF8AA">
        <w:rPr>
          <w:sz w:val="22"/>
          <w:szCs w:val="22"/>
        </w:rPr>
        <w:t xml:space="preserve">, </w:t>
      </w:r>
      <w:proofErr w:type="spellStart"/>
      <w:r w:rsidRPr="7D1BF8AA">
        <w:rPr>
          <w:sz w:val="22"/>
          <w:szCs w:val="22"/>
        </w:rPr>
        <w:t>системског</w:t>
      </w:r>
      <w:proofErr w:type="spellEnd"/>
      <w:r w:rsidRPr="7D1BF8AA">
        <w:rPr>
          <w:sz w:val="22"/>
          <w:szCs w:val="22"/>
        </w:rPr>
        <w:t xml:space="preserve"> </w:t>
      </w:r>
      <w:proofErr w:type="spellStart"/>
      <w:r w:rsidRPr="7D1BF8AA">
        <w:rPr>
          <w:sz w:val="22"/>
          <w:szCs w:val="22"/>
        </w:rPr>
        <w:t>васкулитиса</w:t>
      </w:r>
      <w:proofErr w:type="spellEnd"/>
      <w:r w:rsidRPr="7D1BF8AA">
        <w:rPr>
          <w:sz w:val="22"/>
          <w:szCs w:val="22"/>
        </w:rPr>
        <w:t xml:space="preserve"> и </w:t>
      </w:r>
      <w:proofErr w:type="spellStart"/>
      <w:r w:rsidRPr="7D1BF8AA">
        <w:rPr>
          <w:sz w:val="22"/>
          <w:szCs w:val="22"/>
        </w:rPr>
        <w:t>цикатрицијелног</w:t>
      </w:r>
      <w:proofErr w:type="spellEnd"/>
      <w:r w:rsidRPr="7D1BF8AA">
        <w:rPr>
          <w:sz w:val="22"/>
          <w:szCs w:val="22"/>
        </w:rPr>
        <w:t xml:space="preserve"> </w:t>
      </w:r>
      <w:proofErr w:type="spellStart"/>
      <w:r w:rsidRPr="7D1BF8AA">
        <w:rPr>
          <w:sz w:val="22"/>
          <w:szCs w:val="22"/>
        </w:rPr>
        <w:t>пемфигоида</w:t>
      </w:r>
      <w:proofErr w:type="spellEnd"/>
    </w:p>
    <w:p w14:paraId="1C0A5058" w14:textId="77777777" w:rsidR="00140F5F" w:rsidRPr="00633574" w:rsidRDefault="00140F5F" w:rsidP="00140F5F">
      <w:pPr>
        <w:pStyle w:val="Tekstclana"/>
        <w:tabs>
          <w:tab w:val="clear" w:pos="0"/>
        </w:tabs>
        <w:spacing w:beforeLines="0" w:afterLines="0" w:after="0"/>
        <w:ind w:left="0" w:firstLine="0"/>
        <w:jc w:val="both"/>
        <w:rPr>
          <w:color w:val="000000"/>
          <w:sz w:val="22"/>
          <w:szCs w:val="22"/>
          <w:lang w:eastAsia="sr-Latn-CS"/>
        </w:rPr>
      </w:pPr>
      <w:r w:rsidRPr="7D1BF8AA">
        <w:rPr>
          <w:sz w:val="22"/>
          <w:szCs w:val="22"/>
        </w:rPr>
        <w:t xml:space="preserve">4) </w:t>
      </w:r>
      <w:proofErr w:type="spellStart"/>
      <w:r w:rsidRPr="7D1BF8AA">
        <w:rPr>
          <w:sz w:val="22"/>
          <w:szCs w:val="22"/>
        </w:rPr>
        <w:t>Примена</w:t>
      </w:r>
      <w:proofErr w:type="spellEnd"/>
      <w:r w:rsidRPr="7D1BF8AA">
        <w:rPr>
          <w:sz w:val="22"/>
          <w:szCs w:val="22"/>
        </w:rPr>
        <w:t xml:space="preserve">  </w:t>
      </w:r>
      <w:proofErr w:type="spellStart"/>
      <w:r w:rsidRPr="7D1BF8AA">
        <w:rPr>
          <w:sz w:val="22"/>
          <w:szCs w:val="22"/>
        </w:rPr>
        <w:t>интравенске</w:t>
      </w:r>
      <w:proofErr w:type="spellEnd"/>
      <w:r w:rsidRPr="7D1BF8AA">
        <w:rPr>
          <w:sz w:val="22"/>
          <w:szCs w:val="22"/>
        </w:rPr>
        <w:t xml:space="preserve"> </w:t>
      </w:r>
      <w:proofErr w:type="spellStart"/>
      <w:r w:rsidRPr="7D1BF8AA">
        <w:rPr>
          <w:sz w:val="22"/>
          <w:szCs w:val="22"/>
        </w:rPr>
        <w:t>терапије</w:t>
      </w:r>
      <w:proofErr w:type="spellEnd"/>
      <w:r w:rsidRPr="7D1BF8AA">
        <w:rPr>
          <w:sz w:val="22"/>
          <w:szCs w:val="22"/>
        </w:rPr>
        <w:t xml:space="preserve"> </w:t>
      </w:r>
      <w:proofErr w:type="spellStart"/>
      <w:r w:rsidRPr="7D1BF8AA">
        <w:rPr>
          <w:sz w:val="22"/>
          <w:szCs w:val="22"/>
        </w:rPr>
        <w:t>анти</w:t>
      </w:r>
      <w:proofErr w:type="spellEnd"/>
      <w:r w:rsidRPr="7D1BF8AA">
        <w:rPr>
          <w:sz w:val="22"/>
          <w:szCs w:val="22"/>
        </w:rPr>
        <w:t xml:space="preserve"> CD30 </w:t>
      </w:r>
      <w:proofErr w:type="spellStart"/>
      <w:r w:rsidRPr="7D1BF8AA">
        <w:rPr>
          <w:sz w:val="22"/>
          <w:szCs w:val="22"/>
        </w:rPr>
        <w:t>антителима</w:t>
      </w:r>
      <w:proofErr w:type="spellEnd"/>
      <w:r w:rsidRPr="7D1BF8AA">
        <w:rPr>
          <w:sz w:val="22"/>
          <w:szCs w:val="22"/>
        </w:rPr>
        <w:t xml:space="preserve"> (</w:t>
      </w:r>
      <w:r w:rsidRPr="7D1BF8AA">
        <w:rPr>
          <w:i/>
          <w:iCs/>
          <w:sz w:val="22"/>
          <w:szCs w:val="22"/>
        </w:rPr>
        <w:t xml:space="preserve">brentuximab </w:t>
      </w:r>
      <w:proofErr w:type="spellStart"/>
      <w:r w:rsidRPr="7D1BF8AA">
        <w:rPr>
          <w:i/>
          <w:iCs/>
          <w:sz w:val="22"/>
          <w:szCs w:val="22"/>
        </w:rPr>
        <w:t>vedotin</w:t>
      </w:r>
      <w:proofErr w:type="spellEnd"/>
      <w:r w:rsidRPr="7D1BF8AA">
        <w:rPr>
          <w:sz w:val="22"/>
          <w:szCs w:val="22"/>
        </w:rPr>
        <w:t xml:space="preserve">) у  </w:t>
      </w:r>
      <w:proofErr w:type="spellStart"/>
      <w:r w:rsidRPr="7D1BF8AA">
        <w:rPr>
          <w:sz w:val="22"/>
          <w:szCs w:val="22"/>
        </w:rPr>
        <w:t>лечењу</w:t>
      </w:r>
      <w:proofErr w:type="spellEnd"/>
      <w:r w:rsidRPr="7D1BF8AA">
        <w:rPr>
          <w:sz w:val="22"/>
          <w:szCs w:val="22"/>
        </w:rPr>
        <w:t xml:space="preserve"> CD30+ </w:t>
      </w:r>
      <w:proofErr w:type="spellStart"/>
      <w:r w:rsidRPr="7D1BF8AA">
        <w:rPr>
          <w:sz w:val="22"/>
          <w:szCs w:val="22"/>
        </w:rPr>
        <w:t>кутаних</w:t>
      </w:r>
      <w:proofErr w:type="spellEnd"/>
      <w:r w:rsidRPr="7D1BF8AA">
        <w:rPr>
          <w:sz w:val="22"/>
          <w:szCs w:val="22"/>
        </w:rPr>
        <w:t xml:space="preserve"> Т </w:t>
      </w:r>
      <w:proofErr w:type="spellStart"/>
      <w:r w:rsidRPr="7D1BF8AA">
        <w:rPr>
          <w:sz w:val="22"/>
          <w:szCs w:val="22"/>
        </w:rPr>
        <w:t>ћелијских</w:t>
      </w:r>
      <w:proofErr w:type="spellEnd"/>
      <w:r w:rsidRPr="7D1BF8AA">
        <w:rPr>
          <w:sz w:val="22"/>
          <w:szCs w:val="22"/>
        </w:rPr>
        <w:t xml:space="preserve"> </w:t>
      </w:r>
      <w:proofErr w:type="spellStart"/>
      <w:r w:rsidRPr="7D1BF8AA">
        <w:rPr>
          <w:sz w:val="22"/>
          <w:szCs w:val="22"/>
        </w:rPr>
        <w:t>лимфома</w:t>
      </w:r>
      <w:proofErr w:type="spellEnd"/>
    </w:p>
    <w:p w14:paraId="1F3D2D1C" w14:textId="77777777" w:rsidR="00140F5F" w:rsidRDefault="00140F5F" w:rsidP="00140F5F">
      <w:pPr>
        <w:pStyle w:val="Tekstclana"/>
        <w:tabs>
          <w:tab w:val="clear" w:pos="0"/>
          <w:tab w:val="num" w:pos="360"/>
        </w:tabs>
        <w:spacing w:beforeLines="0" w:afterLines="0" w:after="0"/>
        <w:ind w:left="0" w:firstLine="0"/>
        <w:jc w:val="both"/>
        <w:rPr>
          <w:b/>
          <w:color w:val="000000"/>
          <w:sz w:val="22"/>
          <w:szCs w:val="22"/>
          <w:lang w:val="sr-Cyrl-CS"/>
        </w:rPr>
      </w:pPr>
    </w:p>
    <w:p w14:paraId="08F85581" w14:textId="77777777" w:rsidR="00140F5F" w:rsidRPr="00AD6E09" w:rsidRDefault="00140F5F" w:rsidP="00140F5F">
      <w:pPr>
        <w:pStyle w:val="Tekstclana"/>
        <w:tabs>
          <w:tab w:val="clear" w:pos="0"/>
          <w:tab w:val="num" w:pos="360"/>
        </w:tabs>
        <w:spacing w:beforeLines="0" w:afterLines="0" w:after="0"/>
        <w:ind w:left="0" w:firstLine="0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  <w:lang w:val="sr-Cyrl-CS"/>
        </w:rPr>
        <w:t>За</w:t>
      </w:r>
      <w:r w:rsidRPr="00AD6E09">
        <w:rPr>
          <w:b/>
          <w:color w:val="000000"/>
          <w:sz w:val="22"/>
          <w:szCs w:val="22"/>
          <w:lang w:val="sr-Cyrl-CS"/>
        </w:rPr>
        <w:t xml:space="preserve"> </w:t>
      </w:r>
      <w:r>
        <w:rPr>
          <w:b/>
          <w:color w:val="000000"/>
          <w:sz w:val="22"/>
          <w:szCs w:val="22"/>
          <w:lang w:val="sr-Cyrl-CS"/>
        </w:rPr>
        <w:t>допринос</w:t>
      </w:r>
      <w:r w:rsidRPr="00AD6E09">
        <w:rPr>
          <w:b/>
          <w:color w:val="000000"/>
          <w:sz w:val="22"/>
          <w:szCs w:val="22"/>
          <w:lang w:val="sr-Cyrl-CS"/>
        </w:rPr>
        <w:t xml:space="preserve"> </w:t>
      </w:r>
      <w:r>
        <w:rPr>
          <w:b/>
          <w:color w:val="000000"/>
          <w:sz w:val="22"/>
          <w:szCs w:val="22"/>
          <w:lang w:val="sr-Cyrl-CS"/>
        </w:rPr>
        <w:t>академској</w:t>
      </w:r>
      <w:r w:rsidRPr="00AD6E09">
        <w:rPr>
          <w:b/>
          <w:color w:val="000000"/>
          <w:sz w:val="22"/>
          <w:szCs w:val="22"/>
          <w:lang w:val="sr-Cyrl-CS"/>
        </w:rPr>
        <w:t xml:space="preserve"> </w:t>
      </w:r>
      <w:r>
        <w:rPr>
          <w:b/>
          <w:color w:val="000000"/>
          <w:sz w:val="22"/>
          <w:szCs w:val="22"/>
          <w:lang w:val="sr-Cyrl-CS"/>
        </w:rPr>
        <w:t>и</w:t>
      </w:r>
      <w:r w:rsidRPr="00AD6E09">
        <w:rPr>
          <w:b/>
          <w:color w:val="000000"/>
          <w:sz w:val="22"/>
          <w:szCs w:val="22"/>
          <w:lang w:val="sr-Cyrl-CS"/>
        </w:rPr>
        <w:t xml:space="preserve"> </w:t>
      </w:r>
      <w:r>
        <w:rPr>
          <w:b/>
          <w:color w:val="000000"/>
          <w:sz w:val="22"/>
          <w:szCs w:val="22"/>
          <w:lang w:val="sr-Cyrl-CS"/>
        </w:rPr>
        <w:t>широј</w:t>
      </w:r>
      <w:r w:rsidRPr="00AD6E09">
        <w:rPr>
          <w:b/>
          <w:color w:val="000000"/>
          <w:sz w:val="22"/>
          <w:szCs w:val="22"/>
          <w:lang w:val="sr-Cyrl-CS"/>
        </w:rPr>
        <w:t xml:space="preserve"> </w:t>
      </w:r>
      <w:r>
        <w:rPr>
          <w:b/>
          <w:color w:val="000000"/>
          <w:sz w:val="22"/>
          <w:szCs w:val="22"/>
          <w:lang w:val="sr-Cyrl-CS"/>
        </w:rPr>
        <w:t>заједници</w:t>
      </w:r>
    </w:p>
    <w:p w14:paraId="39F4F088" w14:textId="77777777" w:rsidR="00140F5F" w:rsidRPr="00AD6E09" w:rsidRDefault="00140F5F" w:rsidP="00140F5F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i/>
          <w:color w:val="000000"/>
          <w:lang w:val="sr-Cyrl-CS"/>
        </w:rPr>
        <w:t>Значајно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струковно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, </w:t>
      </w:r>
      <w:r>
        <w:rPr>
          <w:rFonts w:ascii="Times New Roman" w:hAnsi="Times New Roman" w:cs="Times New Roman"/>
          <w:i/>
          <w:color w:val="000000"/>
          <w:lang w:val="sr-Cyrl-CS"/>
        </w:rPr>
        <w:t>национално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или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међународно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признање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за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научну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или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стручну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делатност</w:t>
      </w:r>
    </w:p>
    <w:p w14:paraId="04BC73DE" w14:textId="77777777" w:rsidR="00140F5F" w:rsidRPr="002E7A97" w:rsidRDefault="00140F5F" w:rsidP="00140F5F">
      <w:pPr>
        <w:pStyle w:val="ListParagraph"/>
        <w:numPr>
          <w:ilvl w:val="0"/>
          <w:numId w:val="36"/>
        </w:numPr>
        <w:spacing w:after="0" w:line="240" w:lineRule="auto"/>
        <w:ind w:left="0" w:hanging="180"/>
        <w:jc w:val="both"/>
        <w:rPr>
          <w:rFonts w:ascii="Times New Roman" w:hAnsi="Times New Roman" w:cs="Times New Roman"/>
        </w:rPr>
      </w:pPr>
      <w:proofErr w:type="spellStart"/>
      <w:r w:rsidRPr="002E7A97">
        <w:rPr>
          <w:rFonts w:ascii="Times New Roman" w:hAnsi="Times New Roman" w:cs="Times New Roman"/>
        </w:rPr>
        <w:t>Стипендиста</w:t>
      </w:r>
      <w:proofErr w:type="spellEnd"/>
      <w:r w:rsidRPr="002E7A97">
        <w:rPr>
          <w:rFonts w:ascii="Times New Roman" w:hAnsi="Times New Roman" w:cs="Times New Roman"/>
        </w:rPr>
        <w:t xml:space="preserve"> </w:t>
      </w:r>
      <w:proofErr w:type="spellStart"/>
      <w:r w:rsidRPr="002E7A97">
        <w:rPr>
          <w:rFonts w:ascii="Times New Roman" w:hAnsi="Times New Roman" w:cs="Times New Roman"/>
        </w:rPr>
        <w:t>Европске</w:t>
      </w:r>
      <w:proofErr w:type="spellEnd"/>
      <w:r w:rsidRPr="002E7A97">
        <w:rPr>
          <w:rFonts w:ascii="Times New Roman" w:hAnsi="Times New Roman" w:cs="Times New Roman"/>
        </w:rPr>
        <w:t xml:space="preserve"> </w:t>
      </w:r>
      <w:proofErr w:type="spellStart"/>
      <w:r w:rsidRPr="002E7A97">
        <w:rPr>
          <w:rFonts w:ascii="Times New Roman" w:hAnsi="Times New Roman" w:cs="Times New Roman"/>
        </w:rPr>
        <w:t>Академије</w:t>
      </w:r>
      <w:proofErr w:type="spellEnd"/>
      <w:r w:rsidRPr="002E7A97">
        <w:rPr>
          <w:rFonts w:ascii="Times New Roman" w:hAnsi="Times New Roman" w:cs="Times New Roman"/>
        </w:rPr>
        <w:t xml:space="preserve"> </w:t>
      </w:r>
      <w:proofErr w:type="spellStart"/>
      <w:r w:rsidRPr="002E7A97">
        <w:rPr>
          <w:rFonts w:ascii="Times New Roman" w:hAnsi="Times New Roman" w:cs="Times New Roman"/>
        </w:rPr>
        <w:t>за</w:t>
      </w:r>
      <w:proofErr w:type="spellEnd"/>
      <w:r w:rsidRPr="002E7A97">
        <w:rPr>
          <w:rFonts w:ascii="Times New Roman" w:hAnsi="Times New Roman" w:cs="Times New Roman"/>
        </w:rPr>
        <w:t xml:space="preserve"> </w:t>
      </w:r>
      <w:proofErr w:type="spellStart"/>
      <w:r w:rsidRPr="002E7A97">
        <w:rPr>
          <w:rFonts w:ascii="Times New Roman" w:hAnsi="Times New Roman" w:cs="Times New Roman"/>
        </w:rPr>
        <w:t>дермтаовенерологију</w:t>
      </w:r>
      <w:proofErr w:type="spellEnd"/>
      <w:r w:rsidRPr="002E7A97">
        <w:rPr>
          <w:rFonts w:ascii="Times New Roman" w:hAnsi="Times New Roman" w:cs="Times New Roman"/>
        </w:rPr>
        <w:t xml:space="preserve"> </w:t>
      </w:r>
      <w:proofErr w:type="spellStart"/>
      <w:r w:rsidRPr="002E7A97">
        <w:rPr>
          <w:rFonts w:ascii="Times New Roman" w:hAnsi="Times New Roman" w:cs="Times New Roman"/>
        </w:rPr>
        <w:t>на</w:t>
      </w:r>
      <w:proofErr w:type="spellEnd"/>
      <w:r w:rsidRPr="002E7A97">
        <w:rPr>
          <w:rFonts w:ascii="Times New Roman" w:hAnsi="Times New Roman" w:cs="Times New Roman"/>
        </w:rPr>
        <w:t xml:space="preserve"> 17. EADV </w:t>
      </w:r>
      <w:proofErr w:type="spellStart"/>
      <w:r w:rsidRPr="002E7A97">
        <w:rPr>
          <w:rFonts w:ascii="Times New Roman" w:hAnsi="Times New Roman" w:cs="Times New Roman"/>
        </w:rPr>
        <w:t>конгресу</w:t>
      </w:r>
      <w:proofErr w:type="spellEnd"/>
      <w:r w:rsidRPr="002E7A97">
        <w:rPr>
          <w:rFonts w:ascii="Times New Roman" w:hAnsi="Times New Roman" w:cs="Times New Roman"/>
        </w:rPr>
        <w:t xml:space="preserve">, </w:t>
      </w:r>
      <w:proofErr w:type="spellStart"/>
      <w:r w:rsidRPr="002E7A97">
        <w:rPr>
          <w:rFonts w:ascii="Times New Roman" w:hAnsi="Times New Roman" w:cs="Times New Roman"/>
        </w:rPr>
        <w:t>септембар</w:t>
      </w:r>
      <w:proofErr w:type="spellEnd"/>
      <w:r w:rsidRPr="002E7A97">
        <w:rPr>
          <w:rFonts w:ascii="Times New Roman" w:hAnsi="Times New Roman" w:cs="Times New Roman"/>
        </w:rPr>
        <w:t xml:space="preserve"> 2008., </w:t>
      </w:r>
      <w:proofErr w:type="spellStart"/>
      <w:r w:rsidRPr="002E7A97">
        <w:rPr>
          <w:rFonts w:ascii="Times New Roman" w:hAnsi="Times New Roman" w:cs="Times New Roman"/>
        </w:rPr>
        <w:t>Париз</w:t>
      </w:r>
      <w:proofErr w:type="spellEnd"/>
      <w:r w:rsidRPr="002E7A97">
        <w:rPr>
          <w:rFonts w:ascii="Times New Roman" w:hAnsi="Times New Roman" w:cs="Times New Roman"/>
        </w:rPr>
        <w:t>.</w:t>
      </w:r>
    </w:p>
    <w:p w14:paraId="4CB5B2B0" w14:textId="79286044" w:rsidR="00140F5F" w:rsidRPr="002E7A97" w:rsidRDefault="00C44840" w:rsidP="00140F5F">
      <w:pPr>
        <w:pStyle w:val="ListParagraph"/>
        <w:numPr>
          <w:ilvl w:val="0"/>
          <w:numId w:val="36"/>
        </w:numPr>
        <w:spacing w:after="0" w:line="240" w:lineRule="auto"/>
        <w:ind w:left="0" w:hanging="1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val="sr-Cyrl-RS"/>
        </w:rPr>
        <w:t>Д</w:t>
      </w:r>
      <w:proofErr w:type="spellStart"/>
      <w:r w:rsidR="00140F5F" w:rsidRPr="002E7A97">
        <w:rPr>
          <w:rFonts w:ascii="Times New Roman" w:hAnsi="Times New Roman" w:cs="Times New Roman"/>
          <w:color w:val="000000"/>
        </w:rPr>
        <w:t>обитник</w:t>
      </w:r>
      <w:proofErr w:type="spellEnd"/>
      <w:r w:rsidR="00140F5F" w:rsidRPr="002E7A9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140F5F" w:rsidRPr="002E7A97">
        <w:rPr>
          <w:rFonts w:ascii="Times New Roman" w:hAnsi="Times New Roman" w:cs="Times New Roman"/>
          <w:color w:val="000000"/>
        </w:rPr>
        <w:t>признања</w:t>
      </w:r>
      <w:proofErr w:type="spellEnd"/>
      <w:r w:rsidR="00140F5F" w:rsidRPr="002E7A9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140F5F" w:rsidRPr="002E7A97">
        <w:rPr>
          <w:rFonts w:ascii="Times New Roman" w:hAnsi="Times New Roman" w:cs="Times New Roman"/>
          <w:color w:val="000000"/>
        </w:rPr>
        <w:t>најбољег</w:t>
      </w:r>
      <w:proofErr w:type="spellEnd"/>
      <w:r w:rsidR="00140F5F" w:rsidRPr="002E7A9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140F5F" w:rsidRPr="002E7A97">
        <w:rPr>
          <w:rFonts w:ascii="Times New Roman" w:hAnsi="Times New Roman" w:cs="Times New Roman"/>
          <w:color w:val="000000"/>
        </w:rPr>
        <w:t>полазника</w:t>
      </w:r>
      <w:proofErr w:type="spellEnd"/>
      <w:r w:rsidR="00140F5F" w:rsidRPr="002E7A97">
        <w:rPr>
          <w:rFonts w:ascii="Times New Roman" w:hAnsi="Times New Roman" w:cs="Times New Roman"/>
          <w:color w:val="000000"/>
        </w:rPr>
        <w:t xml:space="preserve"> Weill Cornel </w:t>
      </w:r>
      <w:proofErr w:type="spellStart"/>
      <w:r w:rsidR="00140F5F" w:rsidRPr="002E7A97">
        <w:rPr>
          <w:rFonts w:ascii="Times New Roman" w:hAnsi="Times New Roman" w:cs="Times New Roman"/>
          <w:color w:val="000000"/>
        </w:rPr>
        <w:t>Seminara</w:t>
      </w:r>
      <w:proofErr w:type="spellEnd"/>
      <w:r w:rsidR="00140F5F" w:rsidRPr="002E7A97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="00140F5F" w:rsidRPr="002E7A97">
        <w:rPr>
          <w:rFonts w:ascii="Times New Roman" w:hAnsi="Times New Roman" w:cs="Times New Roman"/>
          <w:color w:val="000000"/>
        </w:rPr>
        <w:t>Салзбургу</w:t>
      </w:r>
      <w:proofErr w:type="spellEnd"/>
      <w:r w:rsidR="00140F5F" w:rsidRPr="002E7A97">
        <w:rPr>
          <w:rFonts w:ascii="Times New Roman" w:hAnsi="Times New Roman" w:cs="Times New Roman"/>
        </w:rPr>
        <w:t xml:space="preserve"> </w:t>
      </w:r>
      <w:proofErr w:type="spellStart"/>
      <w:r w:rsidR="00140F5F" w:rsidRPr="002E7A97">
        <w:rPr>
          <w:rFonts w:ascii="Times New Roman" w:hAnsi="Times New Roman" w:cs="Times New Roman"/>
        </w:rPr>
        <w:t>јуна</w:t>
      </w:r>
      <w:proofErr w:type="spellEnd"/>
      <w:r w:rsidR="00140F5F" w:rsidRPr="002E7A97">
        <w:rPr>
          <w:rFonts w:ascii="Times New Roman" w:hAnsi="Times New Roman" w:cs="Times New Roman"/>
        </w:rPr>
        <w:t xml:space="preserve"> 2011.</w:t>
      </w:r>
      <w:r>
        <w:rPr>
          <w:rFonts w:ascii="Times New Roman" w:hAnsi="Times New Roman" w:cs="Times New Roman"/>
          <w:lang w:val="sr-Cyrl-RS"/>
        </w:rPr>
        <w:t xml:space="preserve"> године</w:t>
      </w:r>
      <w:r w:rsidR="00140F5F" w:rsidRPr="002E7A97">
        <w:rPr>
          <w:rFonts w:ascii="Times New Roman" w:hAnsi="Times New Roman" w:cs="Times New Roman"/>
        </w:rPr>
        <w:t>,</w:t>
      </w:r>
      <w:r w:rsidRPr="00C44840">
        <w:rPr>
          <w:rFonts w:ascii="Times New Roman" w:hAnsi="Times New Roman" w:cs="Times New Roman"/>
        </w:rPr>
        <w:t xml:space="preserve"> </w:t>
      </w:r>
      <w:proofErr w:type="spellStart"/>
      <w:r w:rsidRPr="002E7A97">
        <w:rPr>
          <w:rFonts w:ascii="Times New Roman" w:hAnsi="Times New Roman" w:cs="Times New Roman"/>
        </w:rPr>
        <w:t>С</w:t>
      </w:r>
      <w:r w:rsidRPr="002E7A97">
        <w:rPr>
          <w:rFonts w:ascii="Times New Roman" w:hAnsi="Times New Roman" w:cs="Times New Roman"/>
          <w:color w:val="000000"/>
        </w:rPr>
        <w:t>типендиста</w:t>
      </w:r>
      <w:proofErr w:type="spellEnd"/>
      <w:r w:rsidRPr="002E7A97">
        <w:rPr>
          <w:rFonts w:ascii="Times New Roman" w:hAnsi="Times New Roman" w:cs="Times New Roman"/>
          <w:color w:val="000000"/>
        </w:rPr>
        <w:t xml:space="preserve"> American Austrian </w:t>
      </w:r>
      <w:proofErr w:type="spellStart"/>
      <w:r w:rsidRPr="002E7A97">
        <w:rPr>
          <w:rFonts w:ascii="Times New Roman" w:hAnsi="Times New Roman" w:cs="Times New Roman"/>
          <w:color w:val="000000"/>
        </w:rPr>
        <w:t>Fondation</w:t>
      </w:r>
      <w:proofErr w:type="spellEnd"/>
      <w:r w:rsidRPr="002E7A97">
        <w:rPr>
          <w:rFonts w:ascii="Times New Roman" w:hAnsi="Times New Roman" w:cs="Times New Roman"/>
          <w:color w:val="000000"/>
        </w:rPr>
        <w:t xml:space="preserve"> - AAF</w:t>
      </w:r>
    </w:p>
    <w:p w14:paraId="7194D5C3" w14:textId="77777777" w:rsidR="00140F5F" w:rsidRPr="004459AE" w:rsidRDefault="00140F5F" w:rsidP="00140F5F">
      <w:pPr>
        <w:pStyle w:val="ListParagraph"/>
        <w:widowControl w:val="0"/>
        <w:numPr>
          <w:ilvl w:val="0"/>
          <w:numId w:val="36"/>
        </w:numPr>
        <w:suppressLineNumbers/>
        <w:spacing w:after="0" w:line="240" w:lineRule="auto"/>
        <w:ind w:left="0" w:hanging="180"/>
        <w:jc w:val="both"/>
        <w:rPr>
          <w:rFonts w:ascii="Times New Roman" w:hAnsi="Times New Roman" w:cs="Times New Roman"/>
          <w:bCs/>
        </w:rPr>
      </w:pPr>
      <w:proofErr w:type="spellStart"/>
      <w:r>
        <w:rPr>
          <w:rFonts w:ascii="Times New Roman" w:hAnsi="Times New Roman" w:cs="Times New Roman"/>
          <w:bCs/>
        </w:rPr>
        <w:lastRenderedPageBreak/>
        <w:t>Добитник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је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захвалнице</w:t>
      </w:r>
      <w:proofErr w:type="spellEnd"/>
      <w:r>
        <w:rPr>
          <w:rFonts w:ascii="Times New Roman" w:hAnsi="Times New Roman" w:cs="Times New Roman"/>
          <w:bCs/>
        </w:rPr>
        <w:t xml:space="preserve"> СЛД</w:t>
      </w:r>
      <w:r w:rsidRPr="004459AE">
        <w:rPr>
          <w:rFonts w:ascii="Times New Roman" w:hAnsi="Times New Roman" w:cs="Times New Roman"/>
          <w:bCs/>
        </w:rPr>
        <w:t xml:space="preserve"> и </w:t>
      </w:r>
      <w:proofErr w:type="spellStart"/>
      <w:r w:rsidRPr="004459AE">
        <w:rPr>
          <w:rFonts w:ascii="Times New Roman" w:hAnsi="Times New Roman" w:cs="Times New Roman"/>
          <w:bCs/>
        </w:rPr>
        <w:t>повереник</w:t>
      </w:r>
      <w:proofErr w:type="spellEnd"/>
      <w:r w:rsidRPr="004459AE">
        <w:rPr>
          <w:rFonts w:ascii="Times New Roman" w:hAnsi="Times New Roman" w:cs="Times New Roman"/>
          <w:bCs/>
        </w:rPr>
        <w:t xml:space="preserve"> </w:t>
      </w:r>
      <w:proofErr w:type="spellStart"/>
      <w:r w:rsidRPr="004459AE">
        <w:rPr>
          <w:rFonts w:ascii="Times New Roman" w:hAnsi="Times New Roman" w:cs="Times New Roman"/>
          <w:bCs/>
        </w:rPr>
        <w:t>Клинике</w:t>
      </w:r>
      <w:proofErr w:type="spellEnd"/>
      <w:r w:rsidRPr="004459AE">
        <w:rPr>
          <w:rFonts w:ascii="Times New Roman" w:hAnsi="Times New Roman" w:cs="Times New Roman"/>
          <w:bCs/>
        </w:rPr>
        <w:t xml:space="preserve"> </w:t>
      </w:r>
      <w:proofErr w:type="spellStart"/>
      <w:r w:rsidRPr="004459AE">
        <w:rPr>
          <w:rFonts w:ascii="Times New Roman" w:hAnsi="Times New Roman" w:cs="Times New Roman"/>
          <w:bCs/>
        </w:rPr>
        <w:t>за</w:t>
      </w:r>
      <w:proofErr w:type="spellEnd"/>
      <w:r w:rsidRPr="004459AE">
        <w:rPr>
          <w:rFonts w:ascii="Times New Roman" w:hAnsi="Times New Roman" w:cs="Times New Roman"/>
          <w:bCs/>
        </w:rPr>
        <w:t xml:space="preserve"> </w:t>
      </w:r>
      <w:proofErr w:type="spellStart"/>
      <w:r w:rsidRPr="004459AE">
        <w:rPr>
          <w:rFonts w:ascii="Times New Roman" w:hAnsi="Times New Roman" w:cs="Times New Roman"/>
          <w:bCs/>
        </w:rPr>
        <w:t>дерматовенерологију</w:t>
      </w:r>
      <w:proofErr w:type="spellEnd"/>
      <w:r w:rsidRPr="004459AE">
        <w:rPr>
          <w:rFonts w:ascii="Times New Roman" w:hAnsi="Times New Roman" w:cs="Times New Roman"/>
          <w:bCs/>
        </w:rPr>
        <w:t xml:space="preserve"> у </w:t>
      </w:r>
      <w:proofErr w:type="spellStart"/>
      <w:r w:rsidRPr="004459AE">
        <w:rPr>
          <w:rFonts w:ascii="Times New Roman" w:hAnsi="Times New Roman" w:cs="Times New Roman"/>
          <w:bCs/>
        </w:rPr>
        <w:t>подружници</w:t>
      </w:r>
      <w:proofErr w:type="spellEnd"/>
      <w:r w:rsidRPr="004459AE">
        <w:rPr>
          <w:rFonts w:ascii="Times New Roman" w:hAnsi="Times New Roman" w:cs="Times New Roman"/>
          <w:bCs/>
        </w:rPr>
        <w:t xml:space="preserve"> СЛД-а УКЦС, </w:t>
      </w:r>
      <w:proofErr w:type="spellStart"/>
      <w:r w:rsidRPr="004459AE">
        <w:rPr>
          <w:rFonts w:ascii="Times New Roman" w:hAnsi="Times New Roman" w:cs="Times New Roman"/>
          <w:bCs/>
        </w:rPr>
        <w:t>други</w:t>
      </w:r>
      <w:proofErr w:type="spellEnd"/>
      <w:r w:rsidRPr="004459AE">
        <w:rPr>
          <w:rFonts w:ascii="Times New Roman" w:hAnsi="Times New Roman" w:cs="Times New Roman"/>
          <w:bCs/>
        </w:rPr>
        <w:t xml:space="preserve"> </w:t>
      </w:r>
      <w:proofErr w:type="spellStart"/>
      <w:r w:rsidRPr="004459AE">
        <w:rPr>
          <w:rFonts w:ascii="Times New Roman" w:hAnsi="Times New Roman" w:cs="Times New Roman"/>
          <w:bCs/>
        </w:rPr>
        <w:t>мандат</w:t>
      </w:r>
      <w:proofErr w:type="spellEnd"/>
      <w:r w:rsidRPr="004459AE">
        <w:rPr>
          <w:rFonts w:ascii="Times New Roman" w:hAnsi="Times New Roman" w:cs="Times New Roman"/>
          <w:bCs/>
        </w:rPr>
        <w:t>.</w:t>
      </w:r>
    </w:p>
    <w:p w14:paraId="75D99325" w14:textId="77777777" w:rsidR="00140F5F" w:rsidRPr="00AD6E09" w:rsidRDefault="00140F5F" w:rsidP="00140F5F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</w:p>
    <w:p w14:paraId="36EEF5A4" w14:textId="77777777" w:rsidR="00140F5F" w:rsidRPr="00AD6E09" w:rsidRDefault="00140F5F" w:rsidP="00140F5F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</w:rPr>
      </w:pPr>
      <w:r>
        <w:rPr>
          <w:rFonts w:ascii="Times New Roman" w:hAnsi="Times New Roman" w:cs="Times New Roman"/>
          <w:i/>
          <w:color w:val="000000"/>
          <w:lang w:val="sr-Cyrl-CS"/>
        </w:rPr>
        <w:t>Руковођење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или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ангажовање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у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националним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или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међународним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научним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или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стручним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организацијама</w:t>
      </w:r>
    </w:p>
    <w:p w14:paraId="08527085" w14:textId="14B5A09E" w:rsidR="00140F5F" w:rsidRPr="00CD18F3" w:rsidRDefault="00140F5F" w:rsidP="00140F5F">
      <w:pPr>
        <w:suppressAutoHyphens w:val="0"/>
        <w:spacing w:after="0" w:line="240" w:lineRule="auto"/>
        <w:jc w:val="both"/>
        <w:outlineLvl w:val="2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</w:rPr>
        <w:t>Чланство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Удружењима</w:t>
      </w:r>
      <w:proofErr w:type="spellEnd"/>
      <w:r w:rsidRPr="00AD6E09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lang w:val="de-DE"/>
        </w:rPr>
        <w:t>European</w:t>
      </w:r>
      <w:r w:rsidRPr="00AD6E09">
        <w:rPr>
          <w:rFonts w:ascii="Times New Roman" w:hAnsi="Times New Roman" w:cs="Times New Roman"/>
          <w:lang w:val="de-DE"/>
        </w:rPr>
        <w:t xml:space="preserve"> </w:t>
      </w:r>
      <w:r>
        <w:rPr>
          <w:rFonts w:ascii="Times New Roman" w:hAnsi="Times New Roman" w:cs="Times New Roman"/>
          <w:lang w:val="de-DE"/>
        </w:rPr>
        <w:t>Academ</w:t>
      </w:r>
      <w:r w:rsidRPr="00AD6E09">
        <w:rPr>
          <w:rFonts w:ascii="Times New Roman" w:hAnsi="Times New Roman" w:cs="Times New Roman"/>
          <w:lang w:val="de-DE"/>
        </w:rPr>
        <w:t xml:space="preserve">y </w:t>
      </w:r>
      <w:r>
        <w:rPr>
          <w:rFonts w:ascii="Times New Roman" w:hAnsi="Times New Roman" w:cs="Times New Roman"/>
          <w:lang w:val="de-DE"/>
        </w:rPr>
        <w:t>of</w:t>
      </w:r>
      <w:r w:rsidRPr="00AD6E09">
        <w:rPr>
          <w:rFonts w:ascii="Times New Roman" w:hAnsi="Times New Roman" w:cs="Times New Roman"/>
          <w:lang w:val="de-DE"/>
        </w:rPr>
        <w:t xml:space="preserve"> </w:t>
      </w:r>
      <w:r>
        <w:rPr>
          <w:rFonts w:ascii="Times New Roman" w:hAnsi="Times New Roman" w:cs="Times New Roman"/>
          <w:lang w:val="de-DE"/>
        </w:rPr>
        <w:t>Dermatolog</w:t>
      </w:r>
      <w:r w:rsidRPr="00AD6E09">
        <w:rPr>
          <w:rFonts w:ascii="Times New Roman" w:hAnsi="Times New Roman" w:cs="Times New Roman"/>
          <w:lang w:val="de-DE"/>
        </w:rPr>
        <w:t xml:space="preserve">y </w:t>
      </w:r>
      <w:r>
        <w:rPr>
          <w:rFonts w:ascii="Times New Roman" w:hAnsi="Times New Roman" w:cs="Times New Roman"/>
          <w:lang w:val="de-DE"/>
        </w:rPr>
        <w:t>and</w:t>
      </w:r>
      <w:r w:rsidRPr="00AD6E09">
        <w:rPr>
          <w:rFonts w:ascii="Times New Roman" w:hAnsi="Times New Roman" w:cs="Times New Roman"/>
          <w:lang w:val="de-DE"/>
        </w:rPr>
        <w:t xml:space="preserve"> </w:t>
      </w:r>
      <w:r>
        <w:rPr>
          <w:rFonts w:ascii="Times New Roman" w:hAnsi="Times New Roman" w:cs="Times New Roman"/>
          <w:lang w:val="de-DE"/>
        </w:rPr>
        <w:t>Venereolog</w:t>
      </w:r>
      <w:r w:rsidRPr="00AD6E09">
        <w:rPr>
          <w:rFonts w:ascii="Times New Roman" w:hAnsi="Times New Roman" w:cs="Times New Roman"/>
          <w:lang w:val="de-DE"/>
        </w:rPr>
        <w:t>y (</w:t>
      </w:r>
      <w:r>
        <w:rPr>
          <w:rFonts w:ascii="Times New Roman" w:hAnsi="Times New Roman" w:cs="Times New Roman"/>
          <w:lang w:val="de-DE"/>
        </w:rPr>
        <w:t>EADV</w:t>
      </w:r>
      <w:r w:rsidRPr="00AD6E09">
        <w:rPr>
          <w:rFonts w:ascii="Times New Roman" w:hAnsi="Times New Roman" w:cs="Times New Roman"/>
          <w:lang w:val="de-DE"/>
        </w:rPr>
        <w:t xml:space="preserve">); </w:t>
      </w:r>
      <w:proofErr w:type="spellStart"/>
      <w:r>
        <w:rPr>
          <w:rFonts w:ascii="Times New Roman" w:hAnsi="Times New Roman" w:cs="Times New Roman"/>
        </w:rPr>
        <w:t>Удружење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дерматовенеролога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Србије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 w:rsidRPr="7D1BF8AA">
        <w:rPr>
          <w:rFonts w:ascii="Times New Roman" w:hAnsi="Times New Roman" w:cs="Times New Roman"/>
          <w:color w:val="000000" w:themeColor="text1"/>
        </w:rPr>
        <w:t>Члан</w:t>
      </w:r>
      <w:proofErr w:type="spellEnd"/>
      <w:r w:rsidRPr="7D1BF8A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7D1BF8AA">
        <w:rPr>
          <w:rFonts w:ascii="Times New Roman" w:hAnsi="Times New Roman" w:cs="Times New Roman"/>
          <w:color w:val="000000" w:themeColor="text1"/>
        </w:rPr>
        <w:t>етичког</w:t>
      </w:r>
      <w:proofErr w:type="spellEnd"/>
      <w:r w:rsidRPr="7D1BF8A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7D1BF8AA">
        <w:rPr>
          <w:rFonts w:ascii="Times New Roman" w:hAnsi="Times New Roman" w:cs="Times New Roman"/>
          <w:color w:val="000000" w:themeColor="text1"/>
        </w:rPr>
        <w:t>одбора</w:t>
      </w:r>
      <w:proofErr w:type="spellEnd"/>
      <w:r w:rsidRPr="7D1BF8A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7D1BF8AA">
        <w:rPr>
          <w:rFonts w:ascii="Times New Roman" w:hAnsi="Times New Roman" w:cs="Times New Roman"/>
          <w:color w:val="000000" w:themeColor="text1"/>
        </w:rPr>
        <w:t>Удружења</w:t>
      </w:r>
      <w:proofErr w:type="spellEnd"/>
      <w:r w:rsidRPr="7D1BF8A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7D1BF8AA">
        <w:rPr>
          <w:rFonts w:ascii="Times New Roman" w:hAnsi="Times New Roman" w:cs="Times New Roman"/>
          <w:color w:val="000000" w:themeColor="text1"/>
        </w:rPr>
        <w:t>дерматовенеролога</w:t>
      </w:r>
      <w:proofErr w:type="spellEnd"/>
      <w:r w:rsidRPr="7D1BF8A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7D1BF8AA">
        <w:rPr>
          <w:rFonts w:ascii="Times New Roman" w:hAnsi="Times New Roman" w:cs="Times New Roman"/>
          <w:color w:val="000000" w:themeColor="text1"/>
        </w:rPr>
        <w:t>Србије</w:t>
      </w:r>
      <w:proofErr w:type="spellEnd"/>
      <w:r w:rsidRPr="7D1BF8AA">
        <w:rPr>
          <w:rFonts w:ascii="Times New Roman" w:hAnsi="Times New Roman" w:cs="Times New Roman"/>
          <w:color w:val="000000" w:themeColor="text1"/>
        </w:rPr>
        <w:t xml:space="preserve">  </w:t>
      </w:r>
      <w:proofErr w:type="spellStart"/>
      <w:r w:rsidRPr="00CD18F3">
        <w:rPr>
          <w:rFonts w:ascii="Times New Roman" w:hAnsi="Times New Roman" w:cs="Times New Roman"/>
        </w:rPr>
        <w:t>од</w:t>
      </w:r>
      <w:proofErr w:type="spellEnd"/>
      <w:r w:rsidRPr="00CD18F3">
        <w:rPr>
          <w:rFonts w:ascii="Times New Roman" w:hAnsi="Times New Roman" w:cs="Times New Roman"/>
        </w:rPr>
        <w:t xml:space="preserve"> 2018.  </w:t>
      </w:r>
      <w:proofErr w:type="spellStart"/>
      <w:r w:rsidRPr="00CD18F3">
        <w:rPr>
          <w:rFonts w:ascii="Times New Roman" w:hAnsi="Times New Roman" w:cs="Times New Roman"/>
        </w:rPr>
        <w:t>до</w:t>
      </w:r>
      <w:proofErr w:type="spellEnd"/>
      <w:r w:rsidRPr="00CD18F3">
        <w:rPr>
          <w:rFonts w:ascii="Times New Roman" w:hAnsi="Times New Roman" w:cs="Times New Roman"/>
        </w:rPr>
        <w:t xml:space="preserve"> 2021. </w:t>
      </w:r>
      <w:proofErr w:type="spellStart"/>
      <w:r w:rsidRPr="00CD18F3">
        <w:rPr>
          <w:rFonts w:ascii="Times New Roman" w:hAnsi="Times New Roman" w:cs="Times New Roman"/>
        </w:rPr>
        <w:t>године</w:t>
      </w:r>
      <w:proofErr w:type="spellEnd"/>
      <w:r w:rsidRPr="00CD18F3">
        <w:rPr>
          <w:rFonts w:ascii="Times New Roman" w:hAnsi="Times New Roman" w:cs="Times New Roman"/>
        </w:rPr>
        <w:t xml:space="preserve">); </w:t>
      </w:r>
      <w:proofErr w:type="spellStart"/>
      <w:r w:rsidRPr="00CD18F3">
        <w:rPr>
          <w:rFonts w:ascii="Times New Roman" w:hAnsi="Times New Roman" w:cs="Times New Roman"/>
        </w:rPr>
        <w:t>Српско</w:t>
      </w:r>
      <w:proofErr w:type="spellEnd"/>
      <w:r w:rsidRPr="00CD18F3">
        <w:rPr>
          <w:rFonts w:ascii="Times New Roman" w:hAnsi="Times New Roman" w:cs="Times New Roman"/>
        </w:rPr>
        <w:t xml:space="preserve"> </w:t>
      </w:r>
      <w:proofErr w:type="spellStart"/>
      <w:r w:rsidRPr="00CD18F3">
        <w:rPr>
          <w:rFonts w:ascii="Times New Roman" w:hAnsi="Times New Roman" w:cs="Times New Roman"/>
        </w:rPr>
        <w:t>Лекарско</w:t>
      </w:r>
      <w:proofErr w:type="spellEnd"/>
      <w:r w:rsidRPr="00CD18F3">
        <w:rPr>
          <w:rFonts w:ascii="Times New Roman" w:hAnsi="Times New Roman" w:cs="Times New Roman"/>
        </w:rPr>
        <w:t xml:space="preserve"> </w:t>
      </w:r>
      <w:proofErr w:type="spellStart"/>
      <w:r w:rsidRPr="00CD18F3">
        <w:rPr>
          <w:rFonts w:ascii="Times New Roman" w:hAnsi="Times New Roman" w:cs="Times New Roman"/>
        </w:rPr>
        <w:t>Друштво</w:t>
      </w:r>
      <w:proofErr w:type="spellEnd"/>
      <w:r w:rsidRPr="00CD18F3">
        <w:rPr>
          <w:rFonts w:ascii="Times New Roman" w:hAnsi="Times New Roman" w:cs="Times New Roman"/>
        </w:rPr>
        <w:t xml:space="preserve"> (СЛД); International </w:t>
      </w:r>
      <w:proofErr w:type="spellStart"/>
      <w:r w:rsidRPr="00CD18F3">
        <w:rPr>
          <w:rFonts w:ascii="Times New Roman" w:hAnsi="Times New Roman" w:cs="Times New Roman"/>
        </w:rPr>
        <w:t>Dermoscopy</w:t>
      </w:r>
      <w:proofErr w:type="spellEnd"/>
      <w:r w:rsidRPr="00CD18F3">
        <w:rPr>
          <w:rFonts w:ascii="Times New Roman" w:hAnsi="Times New Roman" w:cs="Times New Roman"/>
        </w:rPr>
        <w:t xml:space="preserve"> Society;</w:t>
      </w:r>
    </w:p>
    <w:p w14:paraId="5DB34CEC" w14:textId="77777777" w:rsidR="00140F5F" w:rsidRPr="00AD6E09" w:rsidRDefault="00140F5F" w:rsidP="00140F5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429AD2D3" w14:textId="77777777" w:rsidR="00140F5F" w:rsidRPr="00AD6E09" w:rsidRDefault="00140F5F" w:rsidP="00140F5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color w:val="000000"/>
          <w:lang w:val="sr-Cyrl-CS"/>
        </w:rPr>
        <w:t>За</w:t>
      </w:r>
      <w:r w:rsidRPr="00AD6E09">
        <w:rPr>
          <w:rFonts w:ascii="Times New Roman" w:hAnsi="Times New Roman" w:cs="Times New Roman"/>
          <w:b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b/>
          <w:color w:val="000000"/>
          <w:lang w:val="sr-Cyrl-CS"/>
        </w:rPr>
        <w:t>сарадњу</w:t>
      </w:r>
      <w:r w:rsidRPr="00AD6E09">
        <w:rPr>
          <w:rFonts w:ascii="Times New Roman" w:hAnsi="Times New Roman" w:cs="Times New Roman"/>
          <w:b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b/>
          <w:color w:val="000000"/>
          <w:lang w:val="sr-Cyrl-CS"/>
        </w:rPr>
        <w:t>са</w:t>
      </w:r>
      <w:r w:rsidRPr="00AD6E09">
        <w:rPr>
          <w:rFonts w:ascii="Times New Roman" w:hAnsi="Times New Roman" w:cs="Times New Roman"/>
          <w:b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b/>
          <w:color w:val="000000"/>
          <w:lang w:val="sr-Cyrl-CS"/>
        </w:rPr>
        <w:t>другим</w:t>
      </w:r>
      <w:r w:rsidRPr="00AD6E09">
        <w:rPr>
          <w:rFonts w:ascii="Times New Roman" w:hAnsi="Times New Roman" w:cs="Times New Roman"/>
          <w:b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b/>
          <w:color w:val="000000"/>
          <w:lang w:val="sr-Cyrl-CS"/>
        </w:rPr>
        <w:t>високошколским</w:t>
      </w:r>
      <w:r w:rsidRPr="00AD6E09">
        <w:rPr>
          <w:rFonts w:ascii="Times New Roman" w:hAnsi="Times New Roman" w:cs="Times New Roman"/>
          <w:b/>
          <w:color w:val="000000"/>
          <w:lang w:val="sr-Cyrl-CS"/>
        </w:rPr>
        <w:t xml:space="preserve">, </w:t>
      </w:r>
      <w:r>
        <w:rPr>
          <w:rFonts w:ascii="Times New Roman" w:hAnsi="Times New Roman" w:cs="Times New Roman"/>
          <w:b/>
          <w:color w:val="000000"/>
          <w:lang w:val="sr-Cyrl-CS"/>
        </w:rPr>
        <w:t>научно</w:t>
      </w:r>
      <w:r w:rsidRPr="00AD6E09">
        <w:rPr>
          <w:rFonts w:ascii="Times New Roman" w:hAnsi="Times New Roman" w:cs="Times New Roman"/>
          <w:b/>
          <w:color w:val="000000"/>
          <w:lang w:val="sr-Cyrl-CS"/>
        </w:rPr>
        <w:t>-</w:t>
      </w:r>
      <w:r>
        <w:rPr>
          <w:rFonts w:ascii="Times New Roman" w:hAnsi="Times New Roman" w:cs="Times New Roman"/>
          <w:b/>
          <w:color w:val="000000"/>
          <w:lang w:val="sr-Cyrl-CS"/>
        </w:rPr>
        <w:t>истраживачким</w:t>
      </w:r>
      <w:r w:rsidRPr="00AD6E09">
        <w:rPr>
          <w:rFonts w:ascii="Times New Roman" w:hAnsi="Times New Roman" w:cs="Times New Roman"/>
          <w:b/>
          <w:color w:val="000000"/>
          <w:lang w:val="sr-Cyrl-CS"/>
        </w:rPr>
        <w:t xml:space="preserve">  </w:t>
      </w:r>
      <w:r>
        <w:rPr>
          <w:rFonts w:ascii="Times New Roman" w:hAnsi="Times New Roman" w:cs="Times New Roman"/>
          <w:b/>
          <w:color w:val="000000"/>
          <w:lang w:val="sr-Cyrl-CS"/>
        </w:rPr>
        <w:t>установама</w:t>
      </w:r>
      <w:r w:rsidRPr="00AD6E09">
        <w:rPr>
          <w:rFonts w:ascii="Times New Roman" w:hAnsi="Times New Roman" w:cs="Times New Roman"/>
          <w:b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b/>
          <w:color w:val="000000"/>
          <w:lang w:val="sr-Cyrl-CS"/>
        </w:rPr>
        <w:t>у</w:t>
      </w:r>
      <w:r w:rsidRPr="00AD6E09">
        <w:rPr>
          <w:rFonts w:ascii="Times New Roman" w:hAnsi="Times New Roman" w:cs="Times New Roman"/>
          <w:b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b/>
          <w:color w:val="000000"/>
          <w:lang w:val="sr-Cyrl-CS"/>
        </w:rPr>
        <w:t>земљи</w:t>
      </w:r>
      <w:r w:rsidRPr="00AD6E09">
        <w:rPr>
          <w:rFonts w:ascii="Times New Roman" w:hAnsi="Times New Roman" w:cs="Times New Roman"/>
          <w:b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b/>
          <w:color w:val="000000"/>
          <w:lang w:val="sr-Cyrl-CS"/>
        </w:rPr>
        <w:t>и</w:t>
      </w:r>
      <w:r w:rsidRPr="00AD6E09">
        <w:rPr>
          <w:rFonts w:ascii="Times New Roman" w:hAnsi="Times New Roman" w:cs="Times New Roman"/>
          <w:b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b/>
          <w:color w:val="000000"/>
          <w:lang w:val="sr-Cyrl-CS"/>
        </w:rPr>
        <w:t>иностранству</w:t>
      </w:r>
      <w:r w:rsidRPr="00AD6E09">
        <w:rPr>
          <w:rFonts w:ascii="Times New Roman" w:hAnsi="Times New Roman" w:cs="Times New Roman"/>
          <w:b/>
          <w:color w:val="000000"/>
          <w:lang w:val="sr-Cyrl-CS"/>
        </w:rPr>
        <w:t xml:space="preserve"> - </w:t>
      </w:r>
      <w:r>
        <w:rPr>
          <w:rFonts w:ascii="Times New Roman" w:hAnsi="Times New Roman" w:cs="Times New Roman"/>
          <w:b/>
          <w:color w:val="000000"/>
          <w:lang w:val="sr-Cyrl-CS"/>
        </w:rPr>
        <w:t>мобилност</w:t>
      </w:r>
    </w:p>
    <w:p w14:paraId="4896C15E" w14:textId="77777777" w:rsidR="00140F5F" w:rsidRPr="00AD6E09" w:rsidRDefault="00140F5F" w:rsidP="00140F5F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i/>
          <w:color w:val="000000"/>
          <w:lang w:val="sr-Cyrl-CS"/>
        </w:rPr>
        <w:t>Учествовање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на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међународним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курсевима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или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школама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за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ужу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научну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област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за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коју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се</w:t>
      </w:r>
      <w:r w:rsidRPr="00AD6E09">
        <w:rPr>
          <w:rFonts w:ascii="Times New Roman" w:hAnsi="Times New Roman" w:cs="Times New Roman"/>
          <w:i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i/>
          <w:color w:val="000000"/>
          <w:lang w:val="sr-Cyrl-CS"/>
        </w:rPr>
        <w:t>бира</w:t>
      </w:r>
    </w:p>
    <w:p w14:paraId="5A850F62" w14:textId="77777777" w:rsidR="00140F5F" w:rsidRPr="00AD6E09" w:rsidRDefault="00140F5F" w:rsidP="00140F5F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color w:val="000000"/>
        </w:rPr>
        <w:t>Похађала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је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бројне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националне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и</w:t>
      </w:r>
      <w:r w:rsidRPr="00AD6E09"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интернационалне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стручне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скупове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дерматолога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</w:rPr>
        <w:t>као</w:t>
      </w:r>
      <w:proofErr w:type="spellEnd"/>
      <w:r w:rsidRPr="00AD6E09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и</w:t>
      </w:r>
      <w:r w:rsidRPr="00AD6E09"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к</w:t>
      </w:r>
      <w:r>
        <w:rPr>
          <w:rFonts w:ascii="Times New Roman" w:hAnsi="Times New Roman" w:cs="Times New Roman"/>
        </w:rPr>
        <w:t>урсеве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КМЕ</w:t>
      </w:r>
      <w:r w:rsidRPr="00AD6E09">
        <w:rPr>
          <w:rFonts w:ascii="Times New Roman" w:hAnsi="Times New Roman" w:cs="Times New Roman"/>
        </w:rPr>
        <w:t xml:space="preserve">: </w:t>
      </w:r>
      <w:proofErr w:type="spellStart"/>
      <w:r>
        <w:rPr>
          <w:rFonts w:ascii="Times New Roman" w:hAnsi="Times New Roman" w:cs="Times New Roman"/>
        </w:rPr>
        <w:t>Практична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дермоскопија</w:t>
      </w:r>
      <w:proofErr w:type="spellEnd"/>
      <w:r>
        <w:rPr>
          <w:rFonts w:ascii="Times New Roman" w:hAnsi="Times New Roman" w:cs="Times New Roman"/>
        </w:rPr>
        <w:t xml:space="preserve"> </w:t>
      </w:r>
      <w:r w:rsidRPr="00AD6E09">
        <w:rPr>
          <w:rFonts w:ascii="Times New Roman" w:hAnsi="Times New Roman" w:cs="Times New Roman"/>
        </w:rPr>
        <w:t xml:space="preserve">- </w:t>
      </w:r>
      <w:proofErr w:type="spellStart"/>
      <w:r>
        <w:rPr>
          <w:rFonts w:ascii="Times New Roman" w:hAnsi="Times New Roman" w:cs="Times New Roman"/>
        </w:rPr>
        <w:t>напредни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курс</w:t>
      </w:r>
      <w:proofErr w:type="spellEnd"/>
      <w:r w:rsidRPr="00AD6E09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април</w:t>
      </w:r>
      <w:proofErr w:type="spellEnd"/>
      <w:r w:rsidRPr="00AD6E09">
        <w:rPr>
          <w:rFonts w:ascii="Times New Roman" w:hAnsi="Times New Roman" w:cs="Times New Roman"/>
        </w:rPr>
        <w:t xml:space="preserve"> 2017.,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Београд</w:t>
      </w:r>
      <w:proofErr w:type="spellEnd"/>
      <w:r w:rsidRPr="00AD6E09">
        <w:rPr>
          <w:rFonts w:ascii="Times New Roman" w:hAnsi="Times New Roman" w:cs="Times New Roman"/>
        </w:rPr>
        <w:t xml:space="preserve">; </w:t>
      </w:r>
      <w:proofErr w:type="spellStart"/>
      <w:r>
        <w:rPr>
          <w:rFonts w:ascii="Times New Roman" w:hAnsi="Times New Roman" w:cs="Times New Roman"/>
        </w:rPr>
        <w:t>Dermoscop</w:t>
      </w:r>
      <w:r w:rsidRPr="00AD6E09">
        <w:rPr>
          <w:rFonts w:ascii="Times New Roman" w:hAnsi="Times New Roman" w:cs="Times New Roman"/>
        </w:rPr>
        <w:t>y</w:t>
      </w:r>
      <w:proofErr w:type="spellEnd"/>
      <w:r w:rsidRPr="00AD6E09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фебруар</w:t>
      </w:r>
      <w:proofErr w:type="spellEnd"/>
      <w:r w:rsidRPr="00AD6E09">
        <w:rPr>
          <w:rFonts w:ascii="Times New Roman" w:hAnsi="Times New Roman" w:cs="Times New Roman"/>
        </w:rPr>
        <w:t xml:space="preserve"> 2017.</w:t>
      </w:r>
      <w:r>
        <w:rPr>
          <w:rFonts w:ascii="Times New Roman" w:hAnsi="Times New Roman" w:cs="Times New Roman"/>
        </w:rPr>
        <w:t xml:space="preserve"> </w:t>
      </w:r>
      <w:r w:rsidRPr="00AD6E0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Sofia</w:t>
      </w:r>
      <w:r w:rsidRPr="00AD6E09">
        <w:rPr>
          <w:rFonts w:ascii="Times New Roman" w:hAnsi="Times New Roman" w:cs="Times New Roman"/>
        </w:rPr>
        <w:t xml:space="preserve"> “</w:t>
      </w:r>
      <w:proofErr w:type="spellStart"/>
      <w:r>
        <w:rPr>
          <w:rFonts w:ascii="Times New Roman" w:hAnsi="Times New Roman" w:cs="Times New Roman"/>
        </w:rPr>
        <w:t>Advaced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dermoscop</w:t>
      </w:r>
      <w:r w:rsidRPr="00AD6E09">
        <w:rPr>
          <w:rFonts w:ascii="Times New Roman" w:hAnsi="Times New Roman" w:cs="Times New Roman"/>
        </w:rPr>
        <w:t>y</w:t>
      </w:r>
      <w:proofErr w:type="spellEnd"/>
      <w:r w:rsidRPr="00AD6E09">
        <w:rPr>
          <w:rFonts w:ascii="Times New Roman" w:hAnsi="Times New Roman" w:cs="Times New Roman"/>
        </w:rPr>
        <w:t xml:space="preserve">“, </w:t>
      </w:r>
      <w:proofErr w:type="spellStart"/>
      <w:r>
        <w:rPr>
          <w:rFonts w:ascii="Times New Roman" w:hAnsi="Times New Roman" w:cs="Times New Roman"/>
        </w:rPr>
        <w:t>јун</w:t>
      </w:r>
      <w:proofErr w:type="spellEnd"/>
      <w:r w:rsidRPr="00AD6E09">
        <w:rPr>
          <w:rFonts w:ascii="Times New Roman" w:hAnsi="Times New Roman" w:cs="Times New Roman"/>
        </w:rPr>
        <w:t xml:space="preserve"> 2016., </w:t>
      </w:r>
      <w:proofErr w:type="spellStart"/>
      <w:r>
        <w:rPr>
          <w:rFonts w:ascii="Times New Roman" w:hAnsi="Times New Roman" w:cs="Times New Roman"/>
        </w:rPr>
        <w:t>Београд</w:t>
      </w:r>
      <w:proofErr w:type="spellEnd"/>
      <w:r w:rsidRPr="00AD6E09">
        <w:rPr>
          <w:rFonts w:ascii="Times New Roman" w:hAnsi="Times New Roman" w:cs="Times New Roman"/>
        </w:rPr>
        <w:t>; „</w:t>
      </w:r>
      <w:proofErr w:type="spellStart"/>
      <w:r>
        <w:rPr>
          <w:rFonts w:ascii="Times New Roman" w:hAnsi="Times New Roman" w:cs="Times New Roman"/>
        </w:rPr>
        <w:t>Практична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дермоскопија</w:t>
      </w:r>
      <w:proofErr w:type="spellEnd"/>
      <w:r>
        <w:rPr>
          <w:rFonts w:ascii="Times New Roman" w:hAnsi="Times New Roman" w:cs="Times New Roman"/>
        </w:rPr>
        <w:t xml:space="preserve"> </w:t>
      </w:r>
      <w:r w:rsidRPr="00AD6E09">
        <w:rPr>
          <w:rFonts w:ascii="Times New Roman" w:hAnsi="Times New Roman" w:cs="Times New Roman"/>
        </w:rPr>
        <w:t xml:space="preserve">- </w:t>
      </w:r>
      <w:proofErr w:type="spellStart"/>
      <w:r>
        <w:rPr>
          <w:rFonts w:ascii="Times New Roman" w:hAnsi="Times New Roman" w:cs="Times New Roman"/>
        </w:rPr>
        <w:t>напредни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курс</w:t>
      </w:r>
      <w:proofErr w:type="spellEnd"/>
      <w:r w:rsidRPr="00AD6E09">
        <w:rPr>
          <w:rFonts w:ascii="Times New Roman" w:hAnsi="Times New Roman" w:cs="Times New Roman"/>
        </w:rPr>
        <w:t xml:space="preserve">“, </w:t>
      </w:r>
      <w:proofErr w:type="spellStart"/>
      <w:r>
        <w:rPr>
          <w:rFonts w:ascii="Times New Roman" w:hAnsi="Times New Roman" w:cs="Times New Roman"/>
        </w:rPr>
        <w:t>мај</w:t>
      </w:r>
      <w:proofErr w:type="spellEnd"/>
      <w:r w:rsidRPr="00AD6E09">
        <w:rPr>
          <w:rFonts w:ascii="Times New Roman" w:hAnsi="Times New Roman" w:cs="Times New Roman"/>
        </w:rPr>
        <w:t xml:space="preserve"> 2016.,</w:t>
      </w:r>
      <w:r>
        <w:rPr>
          <w:rFonts w:ascii="Times New Roman" w:hAnsi="Times New Roman" w:cs="Times New Roman"/>
        </w:rPr>
        <w:t>Београд</w:t>
      </w:r>
      <w:r w:rsidRPr="00AD6E09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>КМЕ</w:t>
      </w:r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курс</w:t>
      </w:r>
      <w:proofErr w:type="spellEnd"/>
      <w:r w:rsidRPr="00AD6E09">
        <w:rPr>
          <w:rFonts w:ascii="Times New Roman" w:hAnsi="Times New Roman" w:cs="Times New Roman"/>
        </w:rPr>
        <w:t xml:space="preserve"> „</w:t>
      </w:r>
      <w:proofErr w:type="spellStart"/>
      <w:r>
        <w:rPr>
          <w:rFonts w:ascii="Times New Roman" w:hAnsi="Times New Roman" w:cs="Times New Roman"/>
        </w:rPr>
        <w:t>Аутоимунске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булозне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дерматозе</w:t>
      </w:r>
      <w:proofErr w:type="spellEnd"/>
      <w:r w:rsidRPr="00AD6E09">
        <w:rPr>
          <w:rFonts w:ascii="Times New Roman" w:hAnsi="Times New Roman" w:cs="Times New Roman"/>
        </w:rPr>
        <w:t xml:space="preserve">“, </w:t>
      </w:r>
      <w:proofErr w:type="spellStart"/>
      <w:r>
        <w:rPr>
          <w:rFonts w:ascii="Times New Roman" w:hAnsi="Times New Roman" w:cs="Times New Roman"/>
        </w:rPr>
        <w:t>април</w:t>
      </w:r>
      <w:proofErr w:type="spellEnd"/>
      <w:r w:rsidRPr="00AD6E09">
        <w:rPr>
          <w:rFonts w:ascii="Times New Roman" w:hAnsi="Times New Roman" w:cs="Times New Roman"/>
        </w:rPr>
        <w:t xml:space="preserve"> 2014., </w:t>
      </w:r>
      <w:proofErr w:type="spellStart"/>
      <w:r>
        <w:rPr>
          <w:rFonts w:ascii="Times New Roman" w:hAnsi="Times New Roman" w:cs="Times New Roman"/>
        </w:rPr>
        <w:t>Београд</w:t>
      </w:r>
      <w:proofErr w:type="spellEnd"/>
      <w:r w:rsidRPr="00AD6E09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>КМЕ</w:t>
      </w:r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курс</w:t>
      </w:r>
      <w:proofErr w:type="spellEnd"/>
      <w:r w:rsidRPr="00AD6E09">
        <w:rPr>
          <w:rFonts w:ascii="Times New Roman" w:hAnsi="Times New Roman" w:cs="Times New Roman"/>
        </w:rPr>
        <w:t xml:space="preserve"> „</w:t>
      </w:r>
      <w:proofErr w:type="spellStart"/>
      <w:r>
        <w:rPr>
          <w:rFonts w:ascii="Times New Roman" w:hAnsi="Times New Roman" w:cs="Times New Roman"/>
        </w:rPr>
        <w:t>Псоријаза</w:t>
      </w:r>
      <w:r w:rsidRPr="00AD6E09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како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унапредимо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лечење</w:t>
      </w:r>
      <w:proofErr w:type="spellEnd"/>
      <w:r w:rsidRPr="00AD6E09">
        <w:rPr>
          <w:rFonts w:ascii="Times New Roman" w:hAnsi="Times New Roman" w:cs="Times New Roman"/>
        </w:rPr>
        <w:t xml:space="preserve">“, </w:t>
      </w:r>
      <w:proofErr w:type="spellStart"/>
      <w:r>
        <w:rPr>
          <w:rFonts w:ascii="Times New Roman" w:hAnsi="Times New Roman" w:cs="Times New Roman"/>
        </w:rPr>
        <w:t>фебруар</w:t>
      </w:r>
      <w:proofErr w:type="spellEnd"/>
      <w:r w:rsidRPr="00AD6E09">
        <w:rPr>
          <w:rFonts w:ascii="Times New Roman" w:hAnsi="Times New Roman" w:cs="Times New Roman"/>
        </w:rPr>
        <w:t xml:space="preserve"> 2014., </w:t>
      </w:r>
      <w:proofErr w:type="spellStart"/>
      <w:r>
        <w:rPr>
          <w:rFonts w:ascii="Times New Roman" w:hAnsi="Times New Roman" w:cs="Times New Roman"/>
        </w:rPr>
        <w:t>Београд</w:t>
      </w:r>
      <w:proofErr w:type="spellEnd"/>
      <w:r w:rsidRPr="00AD6E09">
        <w:rPr>
          <w:rFonts w:ascii="Times New Roman" w:hAnsi="Times New Roman" w:cs="Times New Roman"/>
        </w:rPr>
        <w:t xml:space="preserve">; </w:t>
      </w:r>
      <w:proofErr w:type="spellStart"/>
      <w:r>
        <w:rPr>
          <w:rFonts w:ascii="Times New Roman" w:hAnsi="Times New Roman" w:cs="Times New Roman"/>
        </w:rPr>
        <w:t>Интернационални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курс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КМЕ</w:t>
      </w:r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из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дермоскопије</w:t>
      </w:r>
      <w:proofErr w:type="spellEnd"/>
      <w:r w:rsidRPr="00AD6E09">
        <w:rPr>
          <w:rFonts w:ascii="Times New Roman" w:hAnsi="Times New Roman" w:cs="Times New Roman"/>
        </w:rPr>
        <w:t xml:space="preserve"> “</w:t>
      </w:r>
      <w:proofErr w:type="spellStart"/>
      <w:r>
        <w:rPr>
          <w:rFonts w:ascii="Times New Roman" w:hAnsi="Times New Roman" w:cs="Times New Roman"/>
        </w:rPr>
        <w:t>Dermoscop</w:t>
      </w:r>
      <w:r w:rsidRPr="00AD6E09">
        <w:rPr>
          <w:rFonts w:ascii="Times New Roman" w:hAnsi="Times New Roman" w:cs="Times New Roman"/>
        </w:rPr>
        <w:t>y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update</w:t>
      </w:r>
      <w:r w:rsidRPr="00AD6E09">
        <w:rPr>
          <w:rFonts w:ascii="Times New Roman" w:hAnsi="Times New Roman" w:cs="Times New Roman"/>
        </w:rPr>
        <w:t xml:space="preserve">“, </w:t>
      </w:r>
      <w:proofErr w:type="spellStart"/>
      <w:r>
        <w:rPr>
          <w:rFonts w:ascii="Times New Roman" w:hAnsi="Times New Roman" w:cs="Times New Roman"/>
        </w:rPr>
        <w:t>јуни</w:t>
      </w:r>
      <w:proofErr w:type="spellEnd"/>
      <w:r w:rsidRPr="00AD6E09">
        <w:rPr>
          <w:rFonts w:ascii="Times New Roman" w:hAnsi="Times New Roman" w:cs="Times New Roman"/>
        </w:rPr>
        <w:t xml:space="preserve"> 2013., </w:t>
      </w:r>
      <w:proofErr w:type="spellStart"/>
      <w:r>
        <w:rPr>
          <w:rFonts w:ascii="Times New Roman" w:hAnsi="Times New Roman" w:cs="Times New Roman"/>
        </w:rPr>
        <w:t>Београд</w:t>
      </w:r>
      <w:proofErr w:type="spellEnd"/>
      <w:r w:rsidRPr="00AD6E09">
        <w:rPr>
          <w:rFonts w:ascii="Times New Roman" w:hAnsi="Times New Roman" w:cs="Times New Roman"/>
        </w:rPr>
        <w:t xml:space="preserve">; </w:t>
      </w:r>
      <w:proofErr w:type="spellStart"/>
      <w:r>
        <w:rPr>
          <w:rFonts w:ascii="Times New Roman" w:hAnsi="Times New Roman" w:cs="Times New Roman"/>
        </w:rPr>
        <w:t>Курс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КМЕ</w:t>
      </w:r>
      <w:r w:rsidRPr="00AD6E09">
        <w:rPr>
          <w:rFonts w:ascii="Times New Roman" w:hAnsi="Times New Roman" w:cs="Times New Roman"/>
        </w:rPr>
        <w:t xml:space="preserve"> „</w:t>
      </w:r>
      <w:proofErr w:type="spellStart"/>
      <w:r>
        <w:rPr>
          <w:rFonts w:ascii="Times New Roman" w:hAnsi="Times New Roman" w:cs="Times New Roman"/>
        </w:rPr>
        <w:t>Пруритус</w:t>
      </w:r>
      <w:r w:rsidRPr="00AD6E09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шта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има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ново</w:t>
      </w:r>
      <w:proofErr w:type="spellEnd"/>
      <w:r w:rsidRPr="00AD6E09">
        <w:rPr>
          <w:rFonts w:ascii="Times New Roman" w:hAnsi="Times New Roman" w:cs="Times New Roman"/>
        </w:rPr>
        <w:t xml:space="preserve">“, </w:t>
      </w:r>
      <w:proofErr w:type="spellStart"/>
      <w:r>
        <w:rPr>
          <w:rFonts w:ascii="Times New Roman" w:hAnsi="Times New Roman" w:cs="Times New Roman"/>
        </w:rPr>
        <w:t>септембар</w:t>
      </w:r>
      <w:proofErr w:type="spellEnd"/>
      <w:r w:rsidRPr="00AD6E09">
        <w:rPr>
          <w:rFonts w:ascii="Times New Roman" w:hAnsi="Times New Roman" w:cs="Times New Roman"/>
        </w:rPr>
        <w:t xml:space="preserve"> 2012., </w:t>
      </w:r>
      <w:proofErr w:type="spellStart"/>
      <w:r>
        <w:rPr>
          <w:rFonts w:ascii="Times New Roman" w:hAnsi="Times New Roman" w:cs="Times New Roman"/>
        </w:rPr>
        <w:t>Београд</w:t>
      </w:r>
      <w:proofErr w:type="spellEnd"/>
      <w:r w:rsidRPr="00AD6E09">
        <w:rPr>
          <w:rFonts w:ascii="Times New Roman" w:hAnsi="Times New Roman" w:cs="Times New Roman"/>
        </w:rPr>
        <w:t xml:space="preserve">; </w:t>
      </w:r>
      <w:proofErr w:type="spellStart"/>
      <w:r>
        <w:rPr>
          <w:rFonts w:ascii="Times New Roman" w:hAnsi="Times New Roman" w:cs="Times New Roman"/>
        </w:rPr>
        <w:t>Курс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КМЕ</w:t>
      </w:r>
      <w:r w:rsidRPr="00AD6E09">
        <w:rPr>
          <w:rFonts w:ascii="Times New Roman" w:hAnsi="Times New Roman" w:cs="Times New Roman"/>
        </w:rPr>
        <w:t xml:space="preserve"> „</w:t>
      </w:r>
      <w:proofErr w:type="spellStart"/>
      <w:r>
        <w:rPr>
          <w:rFonts w:ascii="Times New Roman" w:hAnsi="Times New Roman" w:cs="Times New Roman"/>
        </w:rPr>
        <w:t>Псоријаза</w:t>
      </w:r>
      <w:proofErr w:type="spellEnd"/>
      <w:r w:rsidRPr="00AD6E09">
        <w:rPr>
          <w:rFonts w:ascii="Times New Roman" w:hAnsi="Times New Roman" w:cs="Times New Roman"/>
        </w:rPr>
        <w:t xml:space="preserve">- </w:t>
      </w:r>
      <w:proofErr w:type="spellStart"/>
      <w:r>
        <w:rPr>
          <w:rFonts w:ascii="Times New Roman" w:hAnsi="Times New Roman" w:cs="Times New Roman"/>
        </w:rPr>
        <w:t>шта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ново</w:t>
      </w:r>
      <w:proofErr w:type="spellEnd"/>
      <w:r w:rsidRPr="00AD6E09">
        <w:rPr>
          <w:rFonts w:ascii="Times New Roman" w:hAnsi="Times New Roman" w:cs="Times New Roman"/>
        </w:rPr>
        <w:t xml:space="preserve">“, </w:t>
      </w:r>
      <w:proofErr w:type="spellStart"/>
      <w:r>
        <w:rPr>
          <w:rFonts w:ascii="Times New Roman" w:hAnsi="Times New Roman" w:cs="Times New Roman"/>
        </w:rPr>
        <w:t>октобар</w:t>
      </w:r>
      <w:proofErr w:type="spellEnd"/>
      <w:r w:rsidRPr="00AD6E09">
        <w:rPr>
          <w:rFonts w:ascii="Times New Roman" w:hAnsi="Times New Roman" w:cs="Times New Roman"/>
        </w:rPr>
        <w:t xml:space="preserve"> 2011., </w:t>
      </w:r>
      <w:proofErr w:type="spellStart"/>
      <w:r>
        <w:rPr>
          <w:rFonts w:ascii="Times New Roman" w:hAnsi="Times New Roman" w:cs="Times New Roman"/>
        </w:rPr>
        <w:t>Београд</w:t>
      </w:r>
      <w:proofErr w:type="spellEnd"/>
      <w:r w:rsidRPr="00AD6E09">
        <w:rPr>
          <w:rFonts w:ascii="Times New Roman" w:hAnsi="Times New Roman" w:cs="Times New Roman"/>
        </w:rPr>
        <w:t xml:space="preserve">; </w:t>
      </w:r>
      <w:proofErr w:type="spellStart"/>
      <w:r>
        <w:rPr>
          <w:rFonts w:ascii="Times New Roman" w:hAnsi="Times New Roman" w:cs="Times New Roman"/>
        </w:rPr>
        <w:t>Курс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КМЕ</w:t>
      </w:r>
      <w:r w:rsidRPr="00AD6E09">
        <w:rPr>
          <w:rFonts w:ascii="Times New Roman" w:hAnsi="Times New Roman" w:cs="Times New Roman"/>
        </w:rPr>
        <w:t xml:space="preserve"> „</w:t>
      </w:r>
      <w:proofErr w:type="spellStart"/>
      <w:r>
        <w:rPr>
          <w:rFonts w:ascii="Times New Roman" w:hAnsi="Times New Roman" w:cs="Times New Roman"/>
        </w:rPr>
        <w:t>Малигни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меланом</w:t>
      </w:r>
      <w:proofErr w:type="spellEnd"/>
      <w:r w:rsidRPr="00AD6E09">
        <w:rPr>
          <w:rFonts w:ascii="Times New Roman" w:hAnsi="Times New Roman" w:cs="Times New Roman"/>
        </w:rPr>
        <w:t xml:space="preserve">“, </w:t>
      </w:r>
      <w:proofErr w:type="spellStart"/>
      <w:r>
        <w:rPr>
          <w:rFonts w:ascii="Times New Roman" w:hAnsi="Times New Roman" w:cs="Times New Roman"/>
        </w:rPr>
        <w:t>мај</w:t>
      </w:r>
      <w:proofErr w:type="spellEnd"/>
      <w:r w:rsidRPr="00AD6E09">
        <w:rPr>
          <w:rFonts w:ascii="Times New Roman" w:hAnsi="Times New Roman" w:cs="Times New Roman"/>
        </w:rPr>
        <w:t xml:space="preserve"> 2011.,  </w:t>
      </w:r>
      <w:proofErr w:type="spellStart"/>
      <w:r>
        <w:rPr>
          <w:rFonts w:ascii="Times New Roman" w:hAnsi="Times New Roman" w:cs="Times New Roman"/>
        </w:rPr>
        <w:t>Курс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КМЕ</w:t>
      </w:r>
      <w:r w:rsidRPr="00AD6E09">
        <w:rPr>
          <w:rFonts w:ascii="Times New Roman" w:hAnsi="Times New Roman" w:cs="Times New Roman"/>
        </w:rPr>
        <w:t xml:space="preserve"> „</w:t>
      </w:r>
      <w:proofErr w:type="spellStart"/>
      <w:r>
        <w:rPr>
          <w:rFonts w:ascii="Times New Roman" w:hAnsi="Times New Roman" w:cs="Times New Roman"/>
        </w:rPr>
        <w:t>Специфичне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дерматозе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трудноћи</w:t>
      </w:r>
      <w:proofErr w:type="spellEnd"/>
      <w:r w:rsidRPr="00AD6E09">
        <w:rPr>
          <w:rFonts w:ascii="Times New Roman" w:hAnsi="Times New Roman" w:cs="Times New Roman"/>
        </w:rPr>
        <w:t xml:space="preserve">“, </w:t>
      </w:r>
      <w:proofErr w:type="spellStart"/>
      <w:r>
        <w:rPr>
          <w:rFonts w:ascii="Times New Roman" w:hAnsi="Times New Roman" w:cs="Times New Roman"/>
        </w:rPr>
        <w:t>јануар</w:t>
      </w:r>
      <w:proofErr w:type="spellEnd"/>
      <w:r w:rsidRPr="00AD6E09">
        <w:rPr>
          <w:rFonts w:ascii="Times New Roman" w:hAnsi="Times New Roman" w:cs="Times New Roman"/>
        </w:rPr>
        <w:t xml:space="preserve"> 2011., </w:t>
      </w:r>
      <w:proofErr w:type="spellStart"/>
      <w:r>
        <w:rPr>
          <w:rFonts w:ascii="Times New Roman" w:hAnsi="Times New Roman" w:cs="Times New Roman"/>
        </w:rPr>
        <w:t>Београд</w:t>
      </w:r>
      <w:proofErr w:type="spellEnd"/>
      <w:r w:rsidRPr="00AD6E09">
        <w:rPr>
          <w:rFonts w:ascii="Times New Roman" w:hAnsi="Times New Roman" w:cs="Times New Roman"/>
        </w:rPr>
        <w:t xml:space="preserve">; </w:t>
      </w:r>
      <w:proofErr w:type="spellStart"/>
      <w:r>
        <w:rPr>
          <w:rFonts w:ascii="Times New Roman" w:hAnsi="Times New Roman" w:cs="Times New Roman"/>
        </w:rPr>
        <w:t>Курс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КМЕ</w:t>
      </w:r>
      <w:r w:rsidRPr="00AD6E09">
        <w:rPr>
          <w:rFonts w:ascii="Times New Roman" w:hAnsi="Times New Roman" w:cs="Times New Roman"/>
        </w:rPr>
        <w:t xml:space="preserve"> „</w:t>
      </w:r>
      <w:proofErr w:type="spellStart"/>
      <w:r>
        <w:rPr>
          <w:rFonts w:ascii="Times New Roman" w:hAnsi="Times New Roman" w:cs="Times New Roman"/>
        </w:rPr>
        <w:t>Аутоимунске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болести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коже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слузница</w:t>
      </w:r>
      <w:proofErr w:type="spellEnd"/>
      <w:r w:rsidRPr="00AD6E09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скорирање</w:t>
      </w:r>
      <w:proofErr w:type="spellEnd"/>
      <w:r w:rsidRPr="00AD6E09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дијагностички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терапијски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алгоритми</w:t>
      </w:r>
      <w:proofErr w:type="spellEnd"/>
      <w:r w:rsidRPr="00AD6E09">
        <w:rPr>
          <w:rFonts w:ascii="Times New Roman" w:hAnsi="Times New Roman" w:cs="Times New Roman"/>
        </w:rPr>
        <w:t xml:space="preserve">“, </w:t>
      </w:r>
      <w:proofErr w:type="spellStart"/>
      <w:r>
        <w:rPr>
          <w:rFonts w:ascii="Times New Roman" w:hAnsi="Times New Roman" w:cs="Times New Roman"/>
        </w:rPr>
        <w:t>октобар</w:t>
      </w:r>
      <w:proofErr w:type="spellEnd"/>
      <w:r w:rsidRPr="00AD6E09">
        <w:rPr>
          <w:rFonts w:ascii="Times New Roman" w:hAnsi="Times New Roman" w:cs="Times New Roman"/>
        </w:rPr>
        <w:t xml:space="preserve"> 2010., </w:t>
      </w:r>
      <w:proofErr w:type="spellStart"/>
      <w:r>
        <w:rPr>
          <w:rFonts w:ascii="Times New Roman" w:hAnsi="Times New Roman" w:cs="Times New Roman"/>
        </w:rPr>
        <w:t>Београд</w:t>
      </w:r>
      <w:proofErr w:type="spellEnd"/>
      <w:r w:rsidRPr="00AD6E09">
        <w:rPr>
          <w:rFonts w:ascii="Times New Roman" w:hAnsi="Times New Roman" w:cs="Times New Roman"/>
        </w:rPr>
        <w:t xml:space="preserve">; </w:t>
      </w:r>
      <w:proofErr w:type="spellStart"/>
      <w:r>
        <w:rPr>
          <w:rFonts w:ascii="Times New Roman" w:hAnsi="Times New Roman" w:cs="Times New Roman"/>
        </w:rPr>
        <w:t>Курс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КМЕ</w:t>
      </w:r>
      <w:r w:rsidRPr="00AD6E09">
        <w:rPr>
          <w:rFonts w:ascii="Times New Roman" w:hAnsi="Times New Roman" w:cs="Times New Roman"/>
        </w:rPr>
        <w:t xml:space="preserve"> „</w:t>
      </w:r>
      <w:proofErr w:type="spellStart"/>
      <w:r>
        <w:rPr>
          <w:rFonts w:ascii="Times New Roman" w:hAnsi="Times New Roman" w:cs="Times New Roman"/>
        </w:rPr>
        <w:t>Сексуално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преносиве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болести</w:t>
      </w:r>
      <w:proofErr w:type="spellEnd"/>
      <w:r w:rsidRPr="00AD6E09">
        <w:rPr>
          <w:rFonts w:ascii="Times New Roman" w:hAnsi="Times New Roman" w:cs="Times New Roman"/>
        </w:rPr>
        <w:t xml:space="preserve">“, </w:t>
      </w:r>
      <w:proofErr w:type="spellStart"/>
      <w:r>
        <w:rPr>
          <w:rFonts w:ascii="Times New Roman" w:hAnsi="Times New Roman" w:cs="Times New Roman"/>
        </w:rPr>
        <w:t>септембар</w:t>
      </w:r>
      <w:proofErr w:type="spellEnd"/>
      <w:r w:rsidRPr="00AD6E09">
        <w:rPr>
          <w:rFonts w:ascii="Times New Roman" w:hAnsi="Times New Roman" w:cs="Times New Roman"/>
        </w:rPr>
        <w:t xml:space="preserve"> 2010., </w:t>
      </w:r>
      <w:proofErr w:type="spellStart"/>
      <w:r>
        <w:rPr>
          <w:rFonts w:ascii="Times New Roman" w:hAnsi="Times New Roman" w:cs="Times New Roman"/>
        </w:rPr>
        <w:t>Београд</w:t>
      </w:r>
      <w:proofErr w:type="spellEnd"/>
      <w:r w:rsidRPr="00AD6E09">
        <w:rPr>
          <w:rFonts w:ascii="Times New Roman" w:hAnsi="Times New Roman" w:cs="Times New Roman"/>
        </w:rPr>
        <w:t xml:space="preserve">; </w:t>
      </w:r>
      <w:proofErr w:type="spellStart"/>
      <w:r>
        <w:rPr>
          <w:rFonts w:ascii="Times New Roman" w:hAnsi="Times New Roman" w:cs="Times New Roman"/>
        </w:rPr>
        <w:t>Курс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КМЕ</w:t>
      </w:r>
      <w:r w:rsidRPr="00AD6E09">
        <w:rPr>
          <w:rFonts w:ascii="Times New Roman" w:hAnsi="Times New Roman" w:cs="Times New Roman"/>
        </w:rPr>
        <w:t xml:space="preserve"> „</w:t>
      </w:r>
      <w:proofErr w:type="spellStart"/>
      <w:r>
        <w:rPr>
          <w:rFonts w:ascii="Times New Roman" w:hAnsi="Times New Roman" w:cs="Times New Roman"/>
        </w:rPr>
        <w:t>Генодерматозе</w:t>
      </w:r>
      <w:proofErr w:type="spellEnd"/>
      <w:r>
        <w:rPr>
          <w:rFonts w:ascii="Times New Roman" w:hAnsi="Times New Roman" w:cs="Times New Roman"/>
        </w:rPr>
        <w:t xml:space="preserve"> </w:t>
      </w:r>
      <w:r w:rsidRPr="00AD6E09">
        <w:rPr>
          <w:rFonts w:ascii="Times New Roman" w:hAnsi="Times New Roman" w:cs="Times New Roman"/>
        </w:rPr>
        <w:t xml:space="preserve">– </w:t>
      </w:r>
      <w:proofErr w:type="spellStart"/>
      <w:r>
        <w:rPr>
          <w:rFonts w:ascii="Times New Roman" w:hAnsi="Times New Roman" w:cs="Times New Roman"/>
        </w:rPr>
        <w:t>савремени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концепт</w:t>
      </w:r>
      <w:proofErr w:type="spellEnd"/>
      <w:r w:rsidRPr="00AD6E09">
        <w:rPr>
          <w:rFonts w:ascii="Times New Roman" w:hAnsi="Times New Roman" w:cs="Times New Roman"/>
        </w:rPr>
        <w:t xml:space="preserve">“, </w:t>
      </w:r>
      <w:proofErr w:type="spellStart"/>
      <w:r>
        <w:rPr>
          <w:rFonts w:ascii="Times New Roman" w:hAnsi="Times New Roman" w:cs="Times New Roman"/>
        </w:rPr>
        <w:t>март</w:t>
      </w:r>
      <w:proofErr w:type="spellEnd"/>
      <w:r w:rsidRPr="00AD6E09">
        <w:rPr>
          <w:rFonts w:ascii="Times New Roman" w:hAnsi="Times New Roman" w:cs="Times New Roman"/>
        </w:rPr>
        <w:t xml:space="preserve"> 2010., </w:t>
      </w:r>
      <w:proofErr w:type="spellStart"/>
      <w:r>
        <w:rPr>
          <w:rFonts w:ascii="Times New Roman" w:hAnsi="Times New Roman" w:cs="Times New Roman"/>
        </w:rPr>
        <w:t>Београд</w:t>
      </w:r>
      <w:proofErr w:type="spellEnd"/>
      <w:r w:rsidRPr="00AD6E09">
        <w:rPr>
          <w:rFonts w:ascii="Times New Roman" w:hAnsi="Times New Roman" w:cs="Times New Roman"/>
        </w:rPr>
        <w:t xml:space="preserve">; </w:t>
      </w:r>
      <w:proofErr w:type="spellStart"/>
      <w:r>
        <w:rPr>
          <w:rFonts w:ascii="Times New Roman" w:hAnsi="Times New Roman" w:cs="Times New Roman"/>
        </w:rPr>
        <w:t>Интернационални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курс</w:t>
      </w:r>
      <w:proofErr w:type="spellEnd"/>
      <w:r w:rsidRPr="00AD6E09">
        <w:rPr>
          <w:rFonts w:ascii="Times New Roman" w:hAnsi="Times New Roman" w:cs="Times New Roman"/>
        </w:rPr>
        <w:t xml:space="preserve"> „</w:t>
      </w:r>
      <w:r>
        <w:rPr>
          <w:rFonts w:ascii="Times New Roman" w:hAnsi="Times New Roman" w:cs="Times New Roman"/>
        </w:rPr>
        <w:t>Update</w:t>
      </w:r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Dermatolog</w:t>
      </w:r>
      <w:r w:rsidRPr="00AD6E09">
        <w:rPr>
          <w:rFonts w:ascii="Times New Roman" w:hAnsi="Times New Roman" w:cs="Times New Roman"/>
        </w:rPr>
        <w:t xml:space="preserve">y“, </w:t>
      </w:r>
      <w:proofErr w:type="spellStart"/>
      <w:r>
        <w:rPr>
          <w:rFonts w:ascii="Times New Roman" w:hAnsi="Times New Roman" w:cs="Times New Roman"/>
        </w:rPr>
        <w:t>јун</w:t>
      </w:r>
      <w:proofErr w:type="spellEnd"/>
      <w:r w:rsidRPr="00AD6E09">
        <w:rPr>
          <w:rFonts w:ascii="Times New Roman" w:hAnsi="Times New Roman" w:cs="Times New Roman"/>
        </w:rPr>
        <w:t xml:space="preserve"> 2005., </w:t>
      </w:r>
      <w:proofErr w:type="spellStart"/>
      <w:r>
        <w:rPr>
          <w:rFonts w:ascii="Times New Roman" w:hAnsi="Times New Roman" w:cs="Times New Roman"/>
        </w:rPr>
        <w:t>Београд</w:t>
      </w:r>
      <w:proofErr w:type="spellEnd"/>
      <w:r w:rsidRPr="00AD6E09">
        <w:rPr>
          <w:rFonts w:ascii="Times New Roman" w:hAnsi="Times New Roman" w:cs="Times New Roman"/>
        </w:rPr>
        <w:t xml:space="preserve">; </w:t>
      </w:r>
      <w:proofErr w:type="spellStart"/>
      <w:r>
        <w:rPr>
          <w:rFonts w:ascii="Times New Roman" w:hAnsi="Times New Roman" w:cs="Times New Roman"/>
        </w:rPr>
        <w:t>Семинар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КМЕ</w:t>
      </w:r>
      <w:r w:rsidRPr="00AD6E09">
        <w:rPr>
          <w:rFonts w:ascii="Times New Roman" w:hAnsi="Times New Roman" w:cs="Times New Roman"/>
        </w:rPr>
        <w:t xml:space="preserve"> „</w:t>
      </w:r>
      <w:proofErr w:type="spellStart"/>
      <w:r>
        <w:rPr>
          <w:rFonts w:ascii="Times New Roman" w:hAnsi="Times New Roman" w:cs="Times New Roman"/>
        </w:rPr>
        <w:t>Електрохирургија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коже</w:t>
      </w:r>
      <w:proofErr w:type="spellEnd"/>
      <w:r w:rsidRPr="00AD6E09">
        <w:rPr>
          <w:rFonts w:ascii="Times New Roman" w:hAnsi="Times New Roman" w:cs="Times New Roman"/>
        </w:rPr>
        <w:t xml:space="preserve">“, </w:t>
      </w:r>
      <w:proofErr w:type="spellStart"/>
      <w:r>
        <w:rPr>
          <w:rFonts w:ascii="Times New Roman" w:hAnsi="Times New Roman" w:cs="Times New Roman"/>
        </w:rPr>
        <w:t>јули</w:t>
      </w:r>
      <w:proofErr w:type="spellEnd"/>
      <w:r w:rsidRPr="00AD6E09">
        <w:rPr>
          <w:rFonts w:ascii="Times New Roman" w:hAnsi="Times New Roman" w:cs="Times New Roman"/>
        </w:rPr>
        <w:t xml:space="preserve"> 2004., </w:t>
      </w:r>
      <w:proofErr w:type="spellStart"/>
      <w:r>
        <w:rPr>
          <w:rFonts w:ascii="Times New Roman" w:hAnsi="Times New Roman" w:cs="Times New Roman"/>
        </w:rPr>
        <w:t>Београд</w:t>
      </w:r>
      <w:proofErr w:type="spellEnd"/>
      <w:r w:rsidRPr="00AD6E09">
        <w:rPr>
          <w:rFonts w:ascii="Times New Roman" w:hAnsi="Times New Roman" w:cs="Times New Roman"/>
        </w:rPr>
        <w:t>;</w:t>
      </w:r>
    </w:p>
    <w:p w14:paraId="3DAC1372" w14:textId="77777777" w:rsidR="00140F5F" w:rsidRPr="00AD6E09" w:rsidRDefault="00140F5F" w:rsidP="00140F5F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Stipendista</w:t>
      </w:r>
      <w:proofErr w:type="spellEnd"/>
      <w:r w:rsidRPr="00AD6E09">
        <w:rPr>
          <w:rFonts w:ascii="Times New Roman" w:hAnsi="Times New Roman" w:cs="Times New Roman"/>
        </w:rPr>
        <w:t xml:space="preserve"> W</w:t>
      </w:r>
      <w:r>
        <w:rPr>
          <w:rFonts w:ascii="Times New Roman" w:hAnsi="Times New Roman" w:cs="Times New Roman"/>
        </w:rPr>
        <w:t>omen</w:t>
      </w:r>
      <w:r w:rsidRPr="00AD6E09">
        <w:rPr>
          <w:rFonts w:ascii="Times New Roman" w:hAnsi="Times New Roman" w:cs="Times New Roman"/>
        </w:rPr>
        <w:t>'</w:t>
      </w:r>
      <w:r>
        <w:rPr>
          <w:rFonts w:ascii="Times New Roman" w:hAnsi="Times New Roman" w:cs="Times New Roman"/>
        </w:rPr>
        <w:t>s</w:t>
      </w:r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Dermatologic</w:t>
      </w:r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Societ</w:t>
      </w:r>
      <w:r w:rsidRPr="00AD6E09">
        <w:rPr>
          <w:rFonts w:ascii="Times New Roman" w:hAnsi="Times New Roman" w:cs="Times New Roman"/>
        </w:rPr>
        <w:t xml:space="preserve">y </w:t>
      </w:r>
      <w:proofErr w:type="spellStart"/>
      <w:r>
        <w:rPr>
          <w:rFonts w:ascii="Times New Roman" w:hAnsi="Times New Roman" w:cs="Times New Roman"/>
        </w:rPr>
        <w:t>na</w:t>
      </w:r>
      <w:proofErr w:type="spellEnd"/>
      <w:r w:rsidRPr="00AD6E09">
        <w:rPr>
          <w:rFonts w:ascii="Times New Roman" w:hAnsi="Times New Roman" w:cs="Times New Roman"/>
        </w:rPr>
        <w:t xml:space="preserve"> 62. </w:t>
      </w:r>
      <w:r>
        <w:rPr>
          <w:rFonts w:ascii="Times New Roman" w:hAnsi="Times New Roman" w:cs="Times New Roman"/>
        </w:rPr>
        <w:t>American</w:t>
      </w:r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Academ</w:t>
      </w:r>
      <w:r w:rsidRPr="00AD6E09">
        <w:rPr>
          <w:rFonts w:ascii="Times New Roman" w:hAnsi="Times New Roman" w:cs="Times New Roman"/>
        </w:rPr>
        <w:t xml:space="preserve">y </w:t>
      </w:r>
      <w:r>
        <w:rPr>
          <w:rFonts w:ascii="Times New Roman" w:hAnsi="Times New Roman" w:cs="Times New Roman"/>
        </w:rPr>
        <w:t>of</w:t>
      </w:r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Dermatolog</w:t>
      </w:r>
      <w:r w:rsidRPr="00AD6E09">
        <w:rPr>
          <w:rFonts w:ascii="Times New Roman" w:hAnsi="Times New Roman" w:cs="Times New Roman"/>
        </w:rPr>
        <w:t xml:space="preserve">y, </w:t>
      </w:r>
      <w:proofErr w:type="spellStart"/>
      <w:r>
        <w:rPr>
          <w:rFonts w:ascii="Times New Roman" w:hAnsi="Times New Roman" w:cs="Times New Roman"/>
        </w:rPr>
        <w:t>Фебруар</w:t>
      </w:r>
      <w:proofErr w:type="spellEnd"/>
      <w:r w:rsidRPr="00AD6E09">
        <w:rPr>
          <w:rFonts w:ascii="Times New Roman" w:hAnsi="Times New Roman" w:cs="Times New Roman"/>
        </w:rPr>
        <w:t xml:space="preserve"> 2004., </w:t>
      </w:r>
      <w:proofErr w:type="spellStart"/>
      <w:r>
        <w:rPr>
          <w:rFonts w:ascii="Times New Roman" w:hAnsi="Times New Roman" w:cs="Times New Roman"/>
        </w:rPr>
        <w:t>Вашингтон</w:t>
      </w:r>
      <w:proofErr w:type="spellEnd"/>
      <w:r w:rsidRPr="00AD6E09">
        <w:rPr>
          <w:rFonts w:ascii="Times New Roman" w:hAnsi="Times New Roman" w:cs="Times New Roman"/>
        </w:rPr>
        <w:t>.</w:t>
      </w:r>
    </w:p>
    <w:p w14:paraId="0D72C506" w14:textId="77777777" w:rsidR="00140F5F" w:rsidRPr="00AD6E09" w:rsidRDefault="00140F5F" w:rsidP="00140F5F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</w:p>
    <w:p w14:paraId="20C2CF20" w14:textId="77777777" w:rsidR="00621017" w:rsidRPr="00CF150F" w:rsidRDefault="00621017" w:rsidP="00621017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</w:rPr>
      </w:pPr>
      <w:bookmarkStart w:id="2" w:name="_Hlk181302734"/>
      <w:r w:rsidRPr="00CF150F">
        <w:rPr>
          <w:rFonts w:ascii="Times New Roman" w:hAnsi="Times New Roman" w:cs="Times New Roman"/>
          <w:i/>
          <w:color w:val="000000"/>
          <w:lang w:val="sr-Cyrl-CS" w:eastAsia="sr-Latn-CS"/>
        </w:rPr>
        <w:t>Предавања по позиву или пленарна предавања на</w:t>
      </w:r>
      <w:r>
        <w:rPr>
          <w:rFonts w:ascii="Times New Roman" w:hAnsi="Times New Roman" w:cs="Times New Roman"/>
          <w:i/>
          <w:color w:val="000000"/>
          <w:lang w:val="sr-Cyrl-CS" w:eastAsia="sr-Latn-CS"/>
        </w:rPr>
        <w:t xml:space="preserve"> националним</w:t>
      </w:r>
      <w:r w:rsidRPr="00CF150F">
        <w:rPr>
          <w:rFonts w:ascii="Times New Roman" w:hAnsi="Times New Roman" w:cs="Times New Roman"/>
          <w:i/>
          <w:color w:val="000000"/>
          <w:lang w:val="sr-Cyrl-CS" w:eastAsia="sr-Latn-CS"/>
        </w:rPr>
        <w:t xml:space="preserve"> акредитованим </w:t>
      </w:r>
      <w:r w:rsidRPr="00CF150F">
        <w:rPr>
          <w:rFonts w:ascii="Times New Roman" w:hAnsi="Times New Roman" w:cs="Times New Roman"/>
          <w:i/>
          <w:color w:val="000000"/>
          <w:lang w:eastAsia="sr-Latn-CS"/>
        </w:rPr>
        <w:t xml:space="preserve"> </w:t>
      </w:r>
      <w:r w:rsidRPr="00CF150F">
        <w:rPr>
          <w:rFonts w:ascii="Times New Roman" w:hAnsi="Times New Roman" w:cs="Times New Roman"/>
          <w:i/>
          <w:color w:val="000000"/>
          <w:lang w:val="sr-Cyrl-CS" w:eastAsia="sr-Latn-CS"/>
        </w:rPr>
        <w:t>скуповима</w:t>
      </w:r>
    </w:p>
    <w:p w14:paraId="139F1C71" w14:textId="77777777" w:rsidR="00621017" w:rsidRPr="00621017" w:rsidRDefault="00621017" w:rsidP="00621017">
      <w:pPr>
        <w:pStyle w:val="ListParagraph"/>
        <w:widowControl w:val="0"/>
        <w:numPr>
          <w:ilvl w:val="0"/>
          <w:numId w:val="45"/>
        </w:numPr>
        <w:suppressLineNumbers/>
        <w:spacing w:after="0" w:line="240" w:lineRule="auto"/>
        <w:ind w:left="0" w:hanging="270"/>
        <w:jc w:val="both"/>
        <w:rPr>
          <w:rFonts w:ascii="Times New Roman" w:hAnsi="Times New Roman" w:cs="Times New Roman"/>
          <w:i/>
          <w:color w:val="000000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Предавање: </w:t>
      </w:r>
      <w:r>
        <w:rPr>
          <w:rFonts w:ascii="Times New Roman" w:hAnsi="Times New Roman" w:cs="Times New Roman"/>
          <w:lang w:val="sr-Latn-RS"/>
        </w:rPr>
        <w:t>Pemphigus herpetiformis“</w:t>
      </w:r>
      <w:r>
        <w:rPr>
          <w:rFonts w:ascii="Times New Roman" w:hAnsi="Times New Roman" w:cs="Times New Roman"/>
          <w:lang w:val="sr-Cyrl-RS"/>
        </w:rPr>
        <w:t xml:space="preserve">; </w:t>
      </w:r>
      <w:r>
        <w:rPr>
          <w:rFonts w:ascii="Times New Roman" w:hAnsi="Times New Roman" w:cs="Times New Roman"/>
          <w:lang w:val="sr-Latn-RS"/>
        </w:rPr>
        <w:t xml:space="preserve"> </w:t>
      </w:r>
      <w:r>
        <w:rPr>
          <w:rFonts w:ascii="Times New Roman" w:hAnsi="Times New Roman" w:cs="Times New Roman"/>
          <w:lang w:val="sr-Cyrl-RS"/>
        </w:rPr>
        <w:t xml:space="preserve">Дерматовенеролошка секција СЛД у органиацији </w:t>
      </w:r>
      <w:proofErr w:type="spellStart"/>
      <w:r w:rsidRPr="00994E60">
        <w:rPr>
          <w:rFonts w:ascii="Times New Roman" w:hAnsi="Times New Roman" w:cs="Times New Roman"/>
        </w:rPr>
        <w:t>Клини</w:t>
      </w:r>
      <w:proofErr w:type="spellEnd"/>
      <w:r>
        <w:rPr>
          <w:rFonts w:ascii="Times New Roman" w:hAnsi="Times New Roman" w:cs="Times New Roman"/>
          <w:lang w:val="sr-Cyrl-RS"/>
        </w:rPr>
        <w:t>ке</w:t>
      </w:r>
      <w:r w:rsidRPr="00994E60">
        <w:rPr>
          <w:rFonts w:ascii="Times New Roman" w:hAnsi="Times New Roman" w:cs="Times New Roman"/>
        </w:rPr>
        <w:t xml:space="preserve"> </w:t>
      </w:r>
      <w:proofErr w:type="spellStart"/>
      <w:r w:rsidRPr="00994E60">
        <w:rPr>
          <w:rFonts w:ascii="Times New Roman" w:hAnsi="Times New Roman" w:cs="Times New Roman"/>
        </w:rPr>
        <w:t>за</w:t>
      </w:r>
      <w:proofErr w:type="spellEnd"/>
      <w:r w:rsidRPr="00994E60">
        <w:rPr>
          <w:rFonts w:ascii="Times New Roman" w:hAnsi="Times New Roman" w:cs="Times New Roman"/>
        </w:rPr>
        <w:t xml:space="preserve"> </w:t>
      </w:r>
      <w:proofErr w:type="spellStart"/>
      <w:r w:rsidRPr="00994E60">
        <w:rPr>
          <w:rFonts w:ascii="Times New Roman" w:hAnsi="Times New Roman" w:cs="Times New Roman"/>
        </w:rPr>
        <w:t>дерматовенерологију</w:t>
      </w:r>
      <w:proofErr w:type="spellEnd"/>
      <w:r w:rsidRPr="00994E60">
        <w:rPr>
          <w:rFonts w:ascii="Times New Roman" w:hAnsi="Times New Roman" w:cs="Times New Roman"/>
        </w:rPr>
        <w:t xml:space="preserve"> </w:t>
      </w:r>
      <w:r w:rsidRPr="00994E60">
        <w:rPr>
          <w:rFonts w:ascii="Times New Roman" w:hAnsi="Times New Roman" w:cs="Times New Roman"/>
          <w:lang w:val="sr-Cyrl-RS"/>
        </w:rPr>
        <w:t xml:space="preserve"> У</w:t>
      </w:r>
      <w:r w:rsidRPr="00994E60">
        <w:rPr>
          <w:rFonts w:ascii="Times New Roman" w:hAnsi="Times New Roman" w:cs="Times New Roman"/>
        </w:rPr>
        <w:t>КЦС</w:t>
      </w:r>
      <w:r>
        <w:rPr>
          <w:rFonts w:ascii="Times New Roman" w:hAnsi="Times New Roman" w:cs="Times New Roman"/>
          <w:lang w:val="sr-Cyrl-RS"/>
        </w:rPr>
        <w:t>, Београд, 05.03.2021. године</w:t>
      </w:r>
      <w:r w:rsidRPr="00994E60">
        <w:rPr>
          <w:rFonts w:ascii="Times New Roman" w:hAnsi="Times New Roman" w:cs="Times New Roman"/>
          <w:lang w:val="sr-Cyrl-RS"/>
        </w:rPr>
        <w:t xml:space="preserve"> </w:t>
      </w:r>
    </w:p>
    <w:p w14:paraId="1DE32A38" w14:textId="77777777" w:rsidR="00621017" w:rsidRDefault="00621017" w:rsidP="00621017">
      <w:pPr>
        <w:widowControl w:val="0"/>
        <w:suppressLineNumbers/>
        <w:spacing w:after="0" w:line="240" w:lineRule="auto"/>
        <w:jc w:val="both"/>
        <w:rPr>
          <w:rFonts w:ascii="Times New Roman" w:hAnsi="Times New Roman" w:cs="Times New Roman"/>
          <w:i/>
          <w:color w:val="000000"/>
          <w:lang w:val="sr-Cyrl-RS"/>
        </w:rPr>
      </w:pPr>
    </w:p>
    <w:p w14:paraId="082E0119" w14:textId="176F499D" w:rsidR="00621017" w:rsidRPr="00621017" w:rsidRDefault="00621017" w:rsidP="00621017">
      <w:pPr>
        <w:widowControl w:val="0"/>
        <w:suppressLineNumbers/>
        <w:spacing w:after="0" w:line="240" w:lineRule="auto"/>
        <w:jc w:val="both"/>
        <w:rPr>
          <w:rFonts w:ascii="Times New Roman" w:hAnsi="Times New Roman" w:cs="Times New Roman"/>
          <w:i/>
          <w:color w:val="000000"/>
          <w:lang w:val="sr-Cyrl-RS"/>
        </w:rPr>
      </w:pPr>
      <w:r>
        <w:rPr>
          <w:rFonts w:ascii="Times New Roman" w:hAnsi="Times New Roman" w:cs="Times New Roman"/>
          <w:i/>
          <w:color w:val="000000"/>
          <w:lang w:val="sr-Cyrl-RS"/>
        </w:rPr>
        <w:t>Остало (прикази случаја)</w:t>
      </w:r>
    </w:p>
    <w:p w14:paraId="0B18070E" w14:textId="4C4BD109" w:rsidR="00621017" w:rsidRPr="00994E60" w:rsidRDefault="00621017" w:rsidP="00621017">
      <w:pPr>
        <w:pStyle w:val="ListParagraph"/>
        <w:widowControl w:val="0"/>
        <w:numPr>
          <w:ilvl w:val="0"/>
          <w:numId w:val="45"/>
        </w:numPr>
        <w:suppressLineNumbers/>
        <w:spacing w:after="0" w:line="240" w:lineRule="auto"/>
        <w:ind w:left="0" w:hanging="270"/>
        <w:jc w:val="both"/>
        <w:rPr>
          <w:rFonts w:ascii="Times New Roman" w:hAnsi="Times New Roman" w:cs="Times New Roman"/>
          <w:i/>
          <w:color w:val="000000"/>
          <w:lang w:val="sr-Cyrl-RS"/>
        </w:rPr>
      </w:pPr>
      <w:r w:rsidRPr="00994E60">
        <w:rPr>
          <w:rFonts w:ascii="Times New Roman" w:hAnsi="Times New Roman" w:cs="Times New Roman"/>
          <w:lang w:val="sr-Cyrl-RS"/>
        </w:rPr>
        <w:t>„</w:t>
      </w:r>
      <w:r w:rsidRPr="00994E60">
        <w:rPr>
          <w:rFonts w:ascii="Times New Roman" w:hAnsi="Times New Roman" w:cs="Times New Roman"/>
          <w:lang w:val="sr-Latn-RS"/>
        </w:rPr>
        <w:t>Porphiria cutanea tarda“</w:t>
      </w:r>
      <w:r>
        <w:rPr>
          <w:rFonts w:ascii="Times New Roman" w:hAnsi="Times New Roman" w:cs="Times New Roman"/>
          <w:lang w:val="sr-Latn-RS"/>
        </w:rPr>
        <w:t xml:space="preserve"> </w:t>
      </w:r>
      <w:r>
        <w:rPr>
          <w:rFonts w:ascii="Times New Roman" w:hAnsi="Times New Roman" w:cs="Times New Roman"/>
          <w:lang w:val="sr-Cyrl-RS"/>
        </w:rPr>
        <w:t xml:space="preserve">Дерматовенеролошка секција СЛД у органиацији </w:t>
      </w:r>
      <w:proofErr w:type="spellStart"/>
      <w:r w:rsidRPr="00994E60">
        <w:rPr>
          <w:rFonts w:ascii="Times New Roman" w:hAnsi="Times New Roman" w:cs="Times New Roman"/>
        </w:rPr>
        <w:t>Клини</w:t>
      </w:r>
      <w:proofErr w:type="spellEnd"/>
      <w:r>
        <w:rPr>
          <w:rFonts w:ascii="Times New Roman" w:hAnsi="Times New Roman" w:cs="Times New Roman"/>
          <w:lang w:val="sr-Cyrl-RS"/>
        </w:rPr>
        <w:t>ке</w:t>
      </w:r>
      <w:r w:rsidRPr="00994E60">
        <w:rPr>
          <w:rFonts w:ascii="Times New Roman" w:hAnsi="Times New Roman" w:cs="Times New Roman"/>
        </w:rPr>
        <w:t xml:space="preserve"> </w:t>
      </w:r>
      <w:proofErr w:type="spellStart"/>
      <w:r w:rsidRPr="00994E60">
        <w:rPr>
          <w:rFonts w:ascii="Times New Roman" w:hAnsi="Times New Roman" w:cs="Times New Roman"/>
        </w:rPr>
        <w:t>за</w:t>
      </w:r>
      <w:proofErr w:type="spellEnd"/>
      <w:r w:rsidRPr="00994E60">
        <w:rPr>
          <w:rFonts w:ascii="Times New Roman" w:hAnsi="Times New Roman" w:cs="Times New Roman"/>
        </w:rPr>
        <w:t xml:space="preserve"> </w:t>
      </w:r>
      <w:proofErr w:type="spellStart"/>
      <w:r w:rsidRPr="00994E60">
        <w:rPr>
          <w:rFonts w:ascii="Times New Roman" w:hAnsi="Times New Roman" w:cs="Times New Roman"/>
        </w:rPr>
        <w:t>дерматовенерологију</w:t>
      </w:r>
      <w:proofErr w:type="spellEnd"/>
      <w:r w:rsidRPr="00994E60">
        <w:rPr>
          <w:rFonts w:ascii="Times New Roman" w:hAnsi="Times New Roman" w:cs="Times New Roman"/>
        </w:rPr>
        <w:t xml:space="preserve"> </w:t>
      </w:r>
      <w:r w:rsidRPr="00994E60">
        <w:rPr>
          <w:rFonts w:ascii="Times New Roman" w:hAnsi="Times New Roman" w:cs="Times New Roman"/>
          <w:lang w:val="sr-Cyrl-RS"/>
        </w:rPr>
        <w:t xml:space="preserve"> У</w:t>
      </w:r>
      <w:r w:rsidRPr="00994E60">
        <w:rPr>
          <w:rFonts w:ascii="Times New Roman" w:hAnsi="Times New Roman" w:cs="Times New Roman"/>
        </w:rPr>
        <w:t>КЦС</w:t>
      </w:r>
      <w:r>
        <w:rPr>
          <w:rFonts w:ascii="Times New Roman" w:hAnsi="Times New Roman" w:cs="Times New Roman"/>
          <w:lang w:val="sr-Cyrl-RS"/>
        </w:rPr>
        <w:t>, Београд, 20.03 2015. године</w:t>
      </w:r>
    </w:p>
    <w:p w14:paraId="33D34E46" w14:textId="72E00D71" w:rsidR="00621017" w:rsidRPr="00994E60" w:rsidRDefault="00621017" w:rsidP="00621017">
      <w:pPr>
        <w:pStyle w:val="ListParagraph"/>
        <w:widowControl w:val="0"/>
        <w:numPr>
          <w:ilvl w:val="0"/>
          <w:numId w:val="45"/>
        </w:numPr>
        <w:suppressLineNumbers/>
        <w:spacing w:after="0" w:line="240" w:lineRule="auto"/>
        <w:ind w:left="0" w:hanging="270"/>
        <w:jc w:val="both"/>
        <w:rPr>
          <w:rFonts w:ascii="Times New Roman" w:hAnsi="Times New Roman" w:cs="Times New Roman"/>
          <w:i/>
          <w:color w:val="000000"/>
          <w:lang w:val="sr-Cyrl-RS"/>
        </w:rPr>
      </w:pPr>
      <w:r>
        <w:rPr>
          <w:rFonts w:ascii="Times New Roman" w:hAnsi="Times New Roman" w:cs="Times New Roman"/>
          <w:lang w:val="sr-Cyrl-RS"/>
        </w:rPr>
        <w:t>„</w:t>
      </w:r>
      <w:r>
        <w:rPr>
          <w:rFonts w:ascii="Times New Roman" w:hAnsi="Times New Roman" w:cs="Times New Roman"/>
          <w:lang w:val="sr-Latn-RS"/>
        </w:rPr>
        <w:t xml:space="preserve">IgA Pemphigus удружен са карциномом ларингса“ </w:t>
      </w:r>
      <w:r>
        <w:rPr>
          <w:rFonts w:ascii="Times New Roman" w:hAnsi="Times New Roman" w:cs="Times New Roman"/>
          <w:lang w:val="sr-Cyrl-RS"/>
        </w:rPr>
        <w:t xml:space="preserve">Дерматовенеролошка секција СЛД у органиацији </w:t>
      </w:r>
      <w:proofErr w:type="spellStart"/>
      <w:r w:rsidRPr="00994E60">
        <w:rPr>
          <w:rFonts w:ascii="Times New Roman" w:hAnsi="Times New Roman" w:cs="Times New Roman"/>
        </w:rPr>
        <w:t>Клини</w:t>
      </w:r>
      <w:proofErr w:type="spellEnd"/>
      <w:r>
        <w:rPr>
          <w:rFonts w:ascii="Times New Roman" w:hAnsi="Times New Roman" w:cs="Times New Roman"/>
          <w:lang w:val="sr-Cyrl-RS"/>
        </w:rPr>
        <w:t>ке</w:t>
      </w:r>
      <w:r w:rsidRPr="00994E60">
        <w:rPr>
          <w:rFonts w:ascii="Times New Roman" w:hAnsi="Times New Roman" w:cs="Times New Roman"/>
        </w:rPr>
        <w:t xml:space="preserve"> </w:t>
      </w:r>
      <w:proofErr w:type="spellStart"/>
      <w:r w:rsidRPr="00994E60">
        <w:rPr>
          <w:rFonts w:ascii="Times New Roman" w:hAnsi="Times New Roman" w:cs="Times New Roman"/>
        </w:rPr>
        <w:t>за</w:t>
      </w:r>
      <w:proofErr w:type="spellEnd"/>
      <w:r w:rsidRPr="00994E60">
        <w:rPr>
          <w:rFonts w:ascii="Times New Roman" w:hAnsi="Times New Roman" w:cs="Times New Roman"/>
        </w:rPr>
        <w:t xml:space="preserve"> </w:t>
      </w:r>
      <w:proofErr w:type="spellStart"/>
      <w:r w:rsidRPr="00994E60">
        <w:rPr>
          <w:rFonts w:ascii="Times New Roman" w:hAnsi="Times New Roman" w:cs="Times New Roman"/>
        </w:rPr>
        <w:t>дерматовенерологију</w:t>
      </w:r>
      <w:proofErr w:type="spellEnd"/>
      <w:r w:rsidRPr="00994E60">
        <w:rPr>
          <w:rFonts w:ascii="Times New Roman" w:hAnsi="Times New Roman" w:cs="Times New Roman"/>
        </w:rPr>
        <w:t xml:space="preserve"> </w:t>
      </w:r>
      <w:r w:rsidRPr="00994E60">
        <w:rPr>
          <w:rFonts w:ascii="Times New Roman" w:hAnsi="Times New Roman" w:cs="Times New Roman"/>
          <w:lang w:val="sr-Cyrl-RS"/>
        </w:rPr>
        <w:t xml:space="preserve"> У</w:t>
      </w:r>
      <w:r w:rsidRPr="00994E60">
        <w:rPr>
          <w:rFonts w:ascii="Times New Roman" w:hAnsi="Times New Roman" w:cs="Times New Roman"/>
        </w:rPr>
        <w:t>КЦС</w:t>
      </w:r>
      <w:r>
        <w:rPr>
          <w:rFonts w:ascii="Times New Roman" w:hAnsi="Times New Roman" w:cs="Times New Roman"/>
          <w:lang w:val="sr-Cyrl-RS"/>
        </w:rPr>
        <w:t>, Београд, 09.03.2018. године</w:t>
      </w:r>
    </w:p>
    <w:bookmarkEnd w:id="2"/>
    <w:p w14:paraId="7DD1243B" w14:textId="77777777" w:rsidR="00140F5F" w:rsidRDefault="00140F5F" w:rsidP="00140F5F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</w:p>
    <w:p w14:paraId="5B67E1E5" w14:textId="77777777" w:rsidR="00140F5F" w:rsidRPr="00CF150F" w:rsidRDefault="00140F5F" w:rsidP="00140F5F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</w:rPr>
      </w:pPr>
      <w:r w:rsidRPr="00CF150F">
        <w:rPr>
          <w:rFonts w:ascii="Times New Roman" w:hAnsi="Times New Roman" w:cs="Times New Roman"/>
          <w:i/>
          <w:color w:val="000000"/>
          <w:lang w:val="sr-Cyrl-CS" w:eastAsia="sr-Latn-CS"/>
        </w:rPr>
        <w:t xml:space="preserve">Предавања по позиву или пленарна предавања на </w:t>
      </w:r>
      <w:r>
        <w:rPr>
          <w:rFonts w:ascii="Times New Roman" w:hAnsi="Times New Roman" w:cs="Times New Roman"/>
          <w:i/>
          <w:color w:val="000000"/>
          <w:lang w:val="sr-Cyrl-CS" w:eastAsia="sr-Latn-CS"/>
        </w:rPr>
        <w:t xml:space="preserve">међународним </w:t>
      </w:r>
      <w:r w:rsidRPr="00CF150F">
        <w:rPr>
          <w:rFonts w:ascii="Times New Roman" w:hAnsi="Times New Roman" w:cs="Times New Roman"/>
          <w:i/>
          <w:color w:val="000000"/>
          <w:lang w:val="sr-Cyrl-CS" w:eastAsia="sr-Latn-CS"/>
        </w:rPr>
        <w:t xml:space="preserve">акредитованим </w:t>
      </w:r>
      <w:r w:rsidRPr="00CF150F">
        <w:rPr>
          <w:rFonts w:ascii="Times New Roman" w:hAnsi="Times New Roman" w:cs="Times New Roman"/>
          <w:i/>
          <w:color w:val="000000"/>
          <w:lang w:eastAsia="sr-Latn-CS"/>
        </w:rPr>
        <w:t xml:space="preserve"> </w:t>
      </w:r>
      <w:r w:rsidRPr="00CF150F">
        <w:rPr>
          <w:rFonts w:ascii="Times New Roman" w:hAnsi="Times New Roman" w:cs="Times New Roman"/>
          <w:i/>
          <w:color w:val="000000"/>
          <w:lang w:val="sr-Cyrl-CS" w:eastAsia="sr-Latn-CS"/>
        </w:rPr>
        <w:t xml:space="preserve">скуповима </w:t>
      </w:r>
    </w:p>
    <w:p w14:paraId="3B51EEC6" w14:textId="497FF968" w:rsidR="00140F5F" w:rsidRPr="004459AE" w:rsidRDefault="00140F5F" w:rsidP="00140F5F">
      <w:pPr>
        <w:pStyle w:val="ListParagraph"/>
        <w:widowControl w:val="0"/>
        <w:numPr>
          <w:ilvl w:val="6"/>
          <w:numId w:val="35"/>
        </w:numPr>
        <w:suppressLineNumbers/>
        <w:spacing w:after="0" w:line="240" w:lineRule="auto"/>
        <w:ind w:left="0" w:hanging="27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Предавање</w:t>
      </w:r>
      <w:proofErr w:type="spellEnd"/>
      <w:r>
        <w:rPr>
          <w:rFonts w:ascii="Times New Roman" w:hAnsi="Times New Roman" w:cs="Times New Roman"/>
        </w:rPr>
        <w:t xml:space="preserve">: </w:t>
      </w:r>
      <w:r w:rsidRPr="004459AE">
        <w:rPr>
          <w:rFonts w:ascii="Times New Roman" w:hAnsi="Times New Roman" w:cs="Times New Roman"/>
        </w:rPr>
        <w:t>“ Differential diagnosis and pitfalls of hand eczema”</w:t>
      </w:r>
      <w:r w:rsidR="0087100E">
        <w:rPr>
          <w:rFonts w:ascii="Times New Roman" w:hAnsi="Times New Roman" w:cs="Times New Roman"/>
          <w:lang w:val="sr-Cyrl-RS"/>
        </w:rPr>
        <w:t xml:space="preserve">; </w:t>
      </w:r>
      <w:r w:rsidRPr="004459AE">
        <w:rPr>
          <w:rFonts w:ascii="Times New Roman" w:hAnsi="Times New Roman" w:cs="Times New Roman"/>
        </w:rPr>
        <w:t xml:space="preserve"> 2</w:t>
      </w:r>
      <w:r w:rsidRPr="004459AE">
        <w:rPr>
          <w:rFonts w:ascii="Times New Roman" w:hAnsi="Times New Roman" w:cs="Times New Roman"/>
          <w:vertAlign w:val="superscript"/>
        </w:rPr>
        <w:t>nd</w:t>
      </w:r>
      <w:r w:rsidRPr="004459AE">
        <w:rPr>
          <w:rFonts w:ascii="Times New Roman" w:hAnsi="Times New Roman" w:cs="Times New Roman"/>
        </w:rPr>
        <w:t xml:space="preserve"> Symposiu</w:t>
      </w:r>
      <w:r>
        <w:rPr>
          <w:rFonts w:ascii="Times New Roman" w:hAnsi="Times New Roman" w:cs="Times New Roman"/>
        </w:rPr>
        <w:t xml:space="preserve">m of the International Contact </w:t>
      </w:r>
      <w:proofErr w:type="spellStart"/>
      <w:r w:rsidRPr="004459AE">
        <w:rPr>
          <w:rFonts w:ascii="Times New Roman" w:hAnsi="Times New Roman" w:cs="Times New Roman"/>
        </w:rPr>
        <w:t>Resarch</w:t>
      </w:r>
      <w:proofErr w:type="spellEnd"/>
      <w:r w:rsidRPr="004459AE">
        <w:rPr>
          <w:rFonts w:ascii="Times New Roman" w:hAnsi="Times New Roman" w:cs="Times New Roman"/>
        </w:rPr>
        <w:t xml:space="preserve"> Group. Split 2023. </w:t>
      </w:r>
    </w:p>
    <w:p w14:paraId="514200F0" w14:textId="25A6E966" w:rsidR="00140F5F" w:rsidRPr="004459AE" w:rsidRDefault="00140F5F" w:rsidP="00140F5F">
      <w:pPr>
        <w:pStyle w:val="ListParagraph"/>
        <w:widowControl w:val="0"/>
        <w:numPr>
          <w:ilvl w:val="6"/>
          <w:numId w:val="35"/>
        </w:numPr>
        <w:suppressLineNumbers/>
        <w:spacing w:after="0" w:line="240" w:lineRule="auto"/>
        <w:ind w:left="0" w:hanging="27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Предавање</w:t>
      </w:r>
      <w:proofErr w:type="spellEnd"/>
      <w:r>
        <w:rPr>
          <w:rFonts w:ascii="Times New Roman" w:hAnsi="Times New Roman" w:cs="Times New Roman"/>
        </w:rPr>
        <w:t xml:space="preserve">: </w:t>
      </w:r>
      <w:r w:rsidRPr="004459AE">
        <w:rPr>
          <w:rFonts w:ascii="Times New Roman" w:hAnsi="Times New Roman" w:cs="Times New Roman"/>
        </w:rPr>
        <w:t>“</w:t>
      </w:r>
      <w:proofErr w:type="spellStart"/>
      <w:r w:rsidRPr="004459AE">
        <w:rPr>
          <w:rFonts w:ascii="Times New Roman" w:hAnsi="Times New Roman" w:cs="Times New Roman"/>
        </w:rPr>
        <w:t>Rijetke</w:t>
      </w:r>
      <w:proofErr w:type="spellEnd"/>
      <w:r w:rsidRPr="004459AE">
        <w:rPr>
          <w:rFonts w:ascii="Times New Roman" w:hAnsi="Times New Roman" w:cs="Times New Roman"/>
        </w:rPr>
        <w:t xml:space="preserve"> </w:t>
      </w:r>
      <w:proofErr w:type="spellStart"/>
      <w:r w:rsidRPr="004459AE">
        <w:rPr>
          <w:rFonts w:ascii="Times New Roman" w:hAnsi="Times New Roman" w:cs="Times New Roman"/>
        </w:rPr>
        <w:t>forme</w:t>
      </w:r>
      <w:proofErr w:type="spellEnd"/>
      <w:r w:rsidRPr="004459AE">
        <w:rPr>
          <w:rFonts w:ascii="Times New Roman" w:hAnsi="Times New Roman" w:cs="Times New Roman"/>
        </w:rPr>
        <w:t xml:space="preserve"> </w:t>
      </w:r>
      <w:proofErr w:type="spellStart"/>
      <w:r w:rsidRPr="004459AE">
        <w:rPr>
          <w:rFonts w:ascii="Times New Roman" w:hAnsi="Times New Roman" w:cs="Times New Roman"/>
        </w:rPr>
        <w:t>pemfigusa</w:t>
      </w:r>
      <w:proofErr w:type="spellEnd"/>
      <w:r w:rsidRPr="004459AE">
        <w:rPr>
          <w:rFonts w:ascii="Times New Roman" w:hAnsi="Times New Roman" w:cs="Times New Roman"/>
        </w:rPr>
        <w:t>”</w:t>
      </w:r>
      <w:r w:rsidR="0087100E">
        <w:rPr>
          <w:rFonts w:ascii="Times New Roman" w:hAnsi="Times New Roman" w:cs="Times New Roman"/>
          <w:lang w:val="sr-Cyrl-RS"/>
        </w:rPr>
        <w:t xml:space="preserve">; </w:t>
      </w:r>
      <w:r w:rsidRPr="004459AE">
        <w:rPr>
          <w:rFonts w:ascii="Times New Roman" w:hAnsi="Times New Roman" w:cs="Times New Roman"/>
        </w:rPr>
        <w:t xml:space="preserve"> 2</w:t>
      </w:r>
      <w:r w:rsidRPr="004459AE">
        <w:rPr>
          <w:rFonts w:ascii="Times New Roman" w:hAnsi="Times New Roman" w:cs="Times New Roman"/>
          <w:vertAlign w:val="superscript"/>
        </w:rPr>
        <w:t>nd</w:t>
      </w:r>
      <w:r w:rsidRPr="004459AE">
        <w:rPr>
          <w:rFonts w:ascii="Times New Roman" w:hAnsi="Times New Roman" w:cs="Times New Roman"/>
        </w:rPr>
        <w:t xml:space="preserve"> International Symposium of the Association of Doctors for skin and </w:t>
      </w:r>
      <w:proofErr w:type="spellStart"/>
      <w:r w:rsidRPr="004459AE">
        <w:rPr>
          <w:rFonts w:ascii="Times New Roman" w:hAnsi="Times New Roman" w:cs="Times New Roman"/>
        </w:rPr>
        <w:t>veneral</w:t>
      </w:r>
      <w:proofErr w:type="spellEnd"/>
      <w:r w:rsidRPr="004459AE">
        <w:rPr>
          <w:rFonts w:ascii="Times New Roman" w:hAnsi="Times New Roman" w:cs="Times New Roman"/>
        </w:rPr>
        <w:t xml:space="preserve"> diseases “CUTIS” Banja Luka 2023. </w:t>
      </w:r>
    </w:p>
    <w:p w14:paraId="6C2ADD50" w14:textId="77777777" w:rsidR="00140F5F" w:rsidRPr="004459AE" w:rsidRDefault="00140F5F" w:rsidP="00140F5F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</w:p>
    <w:p w14:paraId="43793601" w14:textId="77777777" w:rsidR="00140F5F" w:rsidRPr="00AD6E09" w:rsidRDefault="00140F5F" w:rsidP="00140F5F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</w:rPr>
      </w:pPr>
      <w:proofErr w:type="spellStart"/>
      <w:r>
        <w:rPr>
          <w:rFonts w:ascii="Times New Roman" w:hAnsi="Times New Roman" w:cs="Times New Roman"/>
          <w:i/>
          <w:color w:val="000000"/>
        </w:rPr>
        <w:t>Учешће</w:t>
      </w:r>
      <w:proofErr w:type="spellEnd"/>
      <w:r w:rsidRPr="00AD6E09">
        <w:rPr>
          <w:rFonts w:ascii="Times New Roman" w:hAnsi="Times New Roman" w:cs="Times New Roman"/>
          <w:i/>
          <w:color w:val="000000"/>
        </w:rPr>
        <w:t xml:space="preserve"> </w:t>
      </w:r>
      <w:r>
        <w:rPr>
          <w:rFonts w:ascii="Times New Roman" w:hAnsi="Times New Roman" w:cs="Times New Roman"/>
          <w:i/>
          <w:color w:val="000000"/>
        </w:rPr>
        <w:t>у</w:t>
      </w:r>
      <w:r w:rsidRPr="00AD6E09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</w:rPr>
        <w:t>међународним</w:t>
      </w:r>
      <w:proofErr w:type="spellEnd"/>
      <w:r w:rsidRPr="00AD6E09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</w:rPr>
        <w:t>пројектима</w:t>
      </w:r>
      <w:proofErr w:type="spellEnd"/>
    </w:p>
    <w:p w14:paraId="1C19AC97" w14:textId="77777777" w:rsidR="00140F5F" w:rsidRPr="00AD6E09" w:rsidRDefault="00140F5F" w:rsidP="00140F5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</w:rPr>
        <w:t>Др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Весна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Рељић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била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учесник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интернационалног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пројекта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</w:t>
      </w:r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професионалним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обољењима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коже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COST</w:t>
      </w:r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ACTION</w:t>
      </w:r>
      <w:r w:rsidRPr="00AD6E09">
        <w:rPr>
          <w:rFonts w:ascii="Times New Roman" w:hAnsi="Times New Roman" w:cs="Times New Roman"/>
        </w:rPr>
        <w:t xml:space="preserve"> 1206. (2014-2016.)</w:t>
      </w:r>
    </w:p>
    <w:p w14:paraId="1FFEE9BC" w14:textId="77777777" w:rsidR="00140F5F" w:rsidRPr="00AD6E09" w:rsidRDefault="00140F5F" w:rsidP="00140F5F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115992B6" w14:textId="77777777" w:rsidR="00140F5F" w:rsidRDefault="00140F5F" w:rsidP="00140F5F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345E198C" w14:textId="77777777" w:rsidR="00140F5F" w:rsidRDefault="00140F5F" w:rsidP="00140F5F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1906EA00" w14:textId="77777777" w:rsidR="00140F5F" w:rsidRDefault="00140F5F" w:rsidP="00140F5F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394BC92F" w14:textId="77777777" w:rsidR="00140F5F" w:rsidRPr="00D75AE2" w:rsidRDefault="00140F5F" w:rsidP="00140F5F">
      <w:pPr>
        <w:pStyle w:val="ListParagraph"/>
        <w:widowControl w:val="0"/>
        <w:suppressLineNumber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</w:t>
      </w:r>
    </w:p>
    <w:p w14:paraId="2B71D8FB" w14:textId="77777777" w:rsidR="00140F5F" w:rsidRPr="00D75AE2" w:rsidRDefault="00140F5F" w:rsidP="00140F5F">
      <w:pPr>
        <w:pStyle w:val="ListParagraph"/>
        <w:widowControl w:val="0"/>
        <w:suppressLineNumbers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99DE4E8" w14:textId="77777777" w:rsidR="00140F5F" w:rsidRPr="00D75AE2" w:rsidRDefault="00140F5F" w:rsidP="00140F5F">
      <w:pPr>
        <w:pStyle w:val="ListParagraph"/>
        <w:widowControl w:val="0"/>
        <w:suppressLineNumbers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9637C4F" w14:textId="77777777" w:rsidR="00140F5F" w:rsidRPr="00D75AE2" w:rsidRDefault="00140F5F" w:rsidP="00140F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8A4CF59" w14:textId="77777777" w:rsidR="00140F5F" w:rsidRDefault="00140F5F" w:rsidP="00140F5F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12194A9C" w14:textId="77777777" w:rsidR="004459AE" w:rsidRPr="00D75AE2" w:rsidRDefault="004459AE" w:rsidP="004459A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</w:t>
      </w:r>
    </w:p>
    <w:p w14:paraId="04C36413" w14:textId="77777777" w:rsidR="00140F5F" w:rsidRDefault="00140F5F" w:rsidP="00A256E9">
      <w:pPr>
        <w:spacing w:after="0" w:line="240" w:lineRule="auto"/>
        <w:rPr>
          <w:rFonts w:ascii="Times New Roman" w:hAnsi="Times New Roman" w:cs="Times New Roman"/>
        </w:rPr>
      </w:pPr>
    </w:p>
    <w:p w14:paraId="56627675" w14:textId="77777777" w:rsidR="00140F5F" w:rsidRDefault="00140F5F" w:rsidP="00A256E9">
      <w:pPr>
        <w:spacing w:after="0" w:line="240" w:lineRule="auto"/>
        <w:rPr>
          <w:rFonts w:ascii="Times New Roman" w:hAnsi="Times New Roman" w:cs="Times New Roman"/>
        </w:rPr>
      </w:pPr>
    </w:p>
    <w:p w14:paraId="607C0E95" w14:textId="1A673B53" w:rsidR="008E5284" w:rsidRPr="00AD6E09" w:rsidRDefault="008E5284" w:rsidP="00140F5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ЗАКЉУЧНО</w:t>
      </w:r>
      <w:r w:rsidRPr="00AD6E0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МИШЉЕЊЕ</w:t>
      </w:r>
      <w:r w:rsidRPr="00AD6E0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И</w:t>
      </w:r>
      <w:r w:rsidRPr="00AD6E0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ПРЕДЛОГ</w:t>
      </w:r>
      <w:r w:rsidRPr="00AD6E0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КОМИСИЈЕ</w:t>
      </w:r>
    </w:p>
    <w:p w14:paraId="1248653D" w14:textId="77777777" w:rsidR="008E5284" w:rsidRPr="00AD6E09" w:rsidRDefault="008E5284" w:rsidP="008E528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E609957" w14:textId="77777777" w:rsidR="008E5284" w:rsidRPr="00AD6E09" w:rsidRDefault="008E5284" w:rsidP="008E528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AE7AA0C" w14:textId="77777777" w:rsidR="008E5284" w:rsidRPr="00AD6E09" w:rsidRDefault="008E5284" w:rsidP="008E528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473698D" w14:textId="7A394CA8" w:rsidR="008E5284" w:rsidRPr="00985F8F" w:rsidRDefault="008E5284" w:rsidP="008E5284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proofErr w:type="spellStart"/>
      <w:r>
        <w:rPr>
          <w:rFonts w:ascii="Times New Roman" w:hAnsi="Times New Roman" w:cs="Times New Roman"/>
        </w:rPr>
        <w:t>На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расписани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конкурс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избор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два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 w:rsidR="00140F5F">
        <w:rPr>
          <w:rFonts w:ascii="Times New Roman" w:hAnsi="Times New Roman" w:cs="Times New Roman"/>
          <w:lang w:val="sr-Cyrl-RS"/>
        </w:rPr>
        <w:t xml:space="preserve">наставника </w:t>
      </w:r>
      <w:r>
        <w:rPr>
          <w:rFonts w:ascii="Times New Roman" w:hAnsi="Times New Roman" w:cs="Times New Roman"/>
        </w:rPr>
        <w:t>у</w:t>
      </w:r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звање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 w:rsidR="00140F5F">
        <w:rPr>
          <w:rFonts w:ascii="Times New Roman" w:hAnsi="Times New Roman" w:cs="Times New Roman"/>
          <w:lang w:val="sr-Cyrl-RS"/>
        </w:rPr>
        <w:t>доцента</w:t>
      </w:r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ужу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научну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област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дерматовенерологија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пријавила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су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два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кандидата</w:t>
      </w:r>
      <w:proofErr w:type="spellEnd"/>
      <w:r w:rsidRPr="00AD6E09">
        <w:rPr>
          <w:rFonts w:ascii="Times New Roman" w:hAnsi="Times New Roman" w:cs="Times New Roman"/>
        </w:rPr>
        <w:t xml:space="preserve">: </w:t>
      </w:r>
      <w:proofErr w:type="spellStart"/>
      <w:r>
        <w:rPr>
          <w:rFonts w:ascii="Times New Roman" w:hAnsi="Times New Roman" w:cs="Times New Roman"/>
        </w:rPr>
        <w:t>др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Јелена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Перић</w:t>
      </w:r>
      <w:proofErr w:type="spell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др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Весна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Рељић</w:t>
      </w:r>
      <w:proofErr w:type="spellEnd"/>
      <w:r w:rsidRPr="00AD6E09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досадашњи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клинички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асистенти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Катедри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дерматовенерологије</w:t>
      </w:r>
      <w:proofErr w:type="spellEnd"/>
      <w:r w:rsidR="00985F8F">
        <w:rPr>
          <w:rFonts w:ascii="Times New Roman" w:hAnsi="Times New Roman" w:cs="Times New Roman"/>
          <w:lang w:val="sr-Cyrl-RS"/>
        </w:rPr>
        <w:t>, лекари специјалисти дерматовенерологије.</w:t>
      </w:r>
    </w:p>
    <w:p w14:paraId="5AA4FBDF" w14:textId="77777777" w:rsidR="008E5284" w:rsidRPr="00AD6E09" w:rsidRDefault="008E5284" w:rsidP="008E528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65F75F4" w14:textId="56F4D61B" w:rsidR="008E5284" w:rsidRPr="00AD6E09" w:rsidRDefault="008E5284" w:rsidP="008E5284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Анализом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приложене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документације</w:t>
      </w:r>
      <w:proofErr w:type="spellEnd"/>
      <w:r w:rsidRPr="00AD6E09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а</w:t>
      </w:r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основу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изнетих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података</w:t>
      </w:r>
      <w:proofErr w:type="spellEnd"/>
      <w:r w:rsidRPr="00AD6E09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биографије</w:t>
      </w:r>
      <w:proofErr w:type="spellEnd"/>
      <w:r w:rsidRPr="00AD6E09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анализе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објављених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радова</w:t>
      </w:r>
      <w:proofErr w:type="spellEnd"/>
      <w:r w:rsidRPr="00AD6E09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анализе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педагошке</w:t>
      </w:r>
      <w:proofErr w:type="spellEnd"/>
      <w:r w:rsidRPr="00AD6E09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стручне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научне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активности</w:t>
      </w:r>
      <w:proofErr w:type="spellEnd"/>
      <w:r w:rsidRPr="00AD6E09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Комисија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једногласно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закључује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пријављени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кандидати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испуњавају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све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услове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избор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звање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 w:rsidR="00985F8F">
        <w:rPr>
          <w:rFonts w:ascii="Times New Roman" w:hAnsi="Times New Roman" w:cs="Times New Roman"/>
          <w:lang w:val="sr-Cyrl-RS"/>
        </w:rPr>
        <w:t>доцента</w:t>
      </w:r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Медицинском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факултету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Београду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који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су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прописани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Законом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</w:t>
      </w:r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високом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образовању</w:t>
      </w:r>
      <w:proofErr w:type="spellEnd"/>
      <w:r>
        <w:rPr>
          <w:rFonts w:ascii="Times New Roman" w:hAnsi="Times New Roman" w:cs="Times New Roman"/>
        </w:rPr>
        <w:t xml:space="preserve"> РС</w:t>
      </w:r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Правилником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Медицинског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факултета</w:t>
      </w:r>
      <w:proofErr w:type="spellEnd"/>
      <w:r w:rsidRPr="00AD6E09">
        <w:rPr>
          <w:rFonts w:ascii="Times New Roman" w:hAnsi="Times New Roman" w:cs="Times New Roman"/>
        </w:rPr>
        <w:t>.</w:t>
      </w:r>
    </w:p>
    <w:p w14:paraId="173CC040" w14:textId="77777777" w:rsidR="008E5284" w:rsidRPr="00AD6E09" w:rsidRDefault="008E5284" w:rsidP="008E528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A809FB" w14:textId="17B195FB" w:rsidR="008E5284" w:rsidRPr="00AD6E09" w:rsidRDefault="008E5284" w:rsidP="008E5284">
      <w:pPr>
        <w:spacing w:after="0" w:line="240" w:lineRule="auto"/>
        <w:jc w:val="both"/>
        <w:rPr>
          <w:rFonts w:ascii="Times New Roman" w:hAnsi="Times New Roman" w:cs="Times New Roman"/>
          <w:lang w:val="hr-HR"/>
        </w:rPr>
      </w:pPr>
      <w:proofErr w:type="spellStart"/>
      <w:r>
        <w:rPr>
          <w:rFonts w:ascii="Times New Roman" w:hAnsi="Times New Roman" w:cs="Times New Roman"/>
        </w:rPr>
        <w:t>На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основу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свих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изнетих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података</w:t>
      </w:r>
      <w:proofErr w:type="spellEnd"/>
      <w:r w:rsidRPr="00AD6E09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Комисији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посебна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част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задовољство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да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предложи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 w:rsidR="00985F8F">
        <w:rPr>
          <w:rFonts w:ascii="Times New Roman" w:hAnsi="Times New Roman" w:cs="Times New Roman"/>
          <w:lang w:val="sr-Cyrl-RS"/>
        </w:rPr>
        <w:t xml:space="preserve">Изборном већу Медицинског факултета да утврди предлог за избор </w:t>
      </w:r>
      <w:proofErr w:type="spellStart"/>
      <w:r>
        <w:rPr>
          <w:rFonts w:ascii="Times New Roman" w:hAnsi="Times New Roman" w:cs="Times New Roman"/>
        </w:rPr>
        <w:t>др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ЈЕЛЕН</w:t>
      </w:r>
      <w:r w:rsidR="00985F8F">
        <w:rPr>
          <w:rFonts w:ascii="Times New Roman" w:hAnsi="Times New Roman" w:cs="Times New Roman"/>
          <w:lang w:val="sr-Cyrl-RS"/>
        </w:rPr>
        <w:t>Е</w:t>
      </w:r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ПЕРИЋ и </w:t>
      </w:r>
      <w:proofErr w:type="spellStart"/>
      <w:r>
        <w:rPr>
          <w:rFonts w:ascii="Times New Roman" w:hAnsi="Times New Roman" w:cs="Times New Roman"/>
        </w:rPr>
        <w:t>др</w:t>
      </w:r>
      <w:proofErr w:type="spellEnd"/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ВЕСН</w:t>
      </w:r>
      <w:r w:rsidR="00985F8F">
        <w:rPr>
          <w:rFonts w:ascii="Times New Roman" w:hAnsi="Times New Roman" w:cs="Times New Roman"/>
          <w:lang w:val="sr-Cyrl-RS"/>
        </w:rPr>
        <w:t>Е</w:t>
      </w:r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РЕЉИЋ</w:t>
      </w:r>
      <w:r w:rsidRPr="00AD6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hr-HR"/>
        </w:rPr>
        <w:t>у</w:t>
      </w:r>
      <w:r w:rsidRPr="00AD6E09">
        <w:rPr>
          <w:rFonts w:ascii="Times New Roman" w:hAnsi="Times New Roman" w:cs="Times New Roman"/>
          <w:lang w:val="hr-HR"/>
        </w:rPr>
        <w:t xml:space="preserve"> </w:t>
      </w:r>
      <w:r>
        <w:rPr>
          <w:rFonts w:ascii="Times New Roman" w:hAnsi="Times New Roman" w:cs="Times New Roman"/>
          <w:lang w:val="hr-HR"/>
        </w:rPr>
        <w:t>звање</w:t>
      </w:r>
      <w:r w:rsidRPr="00AD6E09">
        <w:rPr>
          <w:rFonts w:ascii="Times New Roman" w:hAnsi="Times New Roman" w:cs="Times New Roman"/>
          <w:lang w:val="hr-HR"/>
        </w:rPr>
        <w:t xml:space="preserve"> </w:t>
      </w:r>
      <w:r w:rsidR="00985F8F">
        <w:rPr>
          <w:rFonts w:ascii="Times New Roman" w:hAnsi="Times New Roman" w:cs="Times New Roman"/>
          <w:lang w:val="sr-Cyrl-RS"/>
        </w:rPr>
        <w:t xml:space="preserve">ДОЦЕНТА </w:t>
      </w:r>
      <w:r>
        <w:rPr>
          <w:rFonts w:ascii="Times New Roman" w:hAnsi="Times New Roman" w:cs="Times New Roman"/>
          <w:lang w:val="hr-HR"/>
        </w:rPr>
        <w:t>за</w:t>
      </w:r>
      <w:r w:rsidRPr="00AD6E09">
        <w:rPr>
          <w:rFonts w:ascii="Times New Roman" w:hAnsi="Times New Roman" w:cs="Times New Roman"/>
          <w:lang w:val="hr-HR"/>
        </w:rPr>
        <w:t xml:space="preserve"> </w:t>
      </w:r>
      <w:r>
        <w:rPr>
          <w:rFonts w:ascii="Times New Roman" w:hAnsi="Times New Roman" w:cs="Times New Roman"/>
          <w:lang w:val="hr-HR"/>
        </w:rPr>
        <w:t>ужу</w:t>
      </w:r>
      <w:r w:rsidRPr="00AD6E09">
        <w:rPr>
          <w:rFonts w:ascii="Times New Roman" w:hAnsi="Times New Roman" w:cs="Times New Roman"/>
          <w:lang w:val="hr-HR"/>
        </w:rPr>
        <w:t xml:space="preserve"> </w:t>
      </w:r>
      <w:r>
        <w:rPr>
          <w:rFonts w:ascii="Times New Roman" w:hAnsi="Times New Roman" w:cs="Times New Roman"/>
          <w:lang w:val="hr-HR"/>
        </w:rPr>
        <w:t>научну</w:t>
      </w:r>
      <w:r w:rsidRPr="00AD6E09">
        <w:rPr>
          <w:rFonts w:ascii="Times New Roman" w:hAnsi="Times New Roman" w:cs="Times New Roman"/>
          <w:lang w:val="hr-HR"/>
        </w:rPr>
        <w:t xml:space="preserve"> </w:t>
      </w:r>
      <w:r>
        <w:rPr>
          <w:rFonts w:ascii="Times New Roman" w:hAnsi="Times New Roman" w:cs="Times New Roman"/>
          <w:lang w:val="hr-HR"/>
        </w:rPr>
        <w:t>област</w:t>
      </w:r>
      <w:r w:rsidRPr="00AD6E09">
        <w:rPr>
          <w:rFonts w:ascii="Times New Roman" w:hAnsi="Times New Roman" w:cs="Times New Roman"/>
          <w:lang w:val="hr-HR"/>
        </w:rPr>
        <w:t xml:space="preserve"> </w:t>
      </w:r>
      <w:r>
        <w:rPr>
          <w:rFonts w:ascii="Times New Roman" w:hAnsi="Times New Roman" w:cs="Times New Roman"/>
          <w:lang w:val="hr-HR"/>
        </w:rPr>
        <w:t>ДЕРМАТОВЕНЕРОЛОГИЈА</w:t>
      </w:r>
      <w:r w:rsidRPr="00AD6E09">
        <w:rPr>
          <w:rFonts w:ascii="Times New Roman" w:hAnsi="Times New Roman" w:cs="Times New Roman"/>
          <w:lang w:val="hr-HR"/>
        </w:rPr>
        <w:t xml:space="preserve"> </w:t>
      </w:r>
      <w:r>
        <w:rPr>
          <w:rFonts w:ascii="Times New Roman" w:hAnsi="Times New Roman" w:cs="Times New Roman"/>
          <w:lang w:val="hr-HR"/>
        </w:rPr>
        <w:t>на</w:t>
      </w:r>
      <w:r w:rsidRPr="00AD6E09">
        <w:rPr>
          <w:rFonts w:ascii="Times New Roman" w:hAnsi="Times New Roman" w:cs="Times New Roman"/>
          <w:lang w:val="hr-HR"/>
        </w:rPr>
        <w:t xml:space="preserve"> </w:t>
      </w:r>
      <w:r>
        <w:rPr>
          <w:rFonts w:ascii="Times New Roman" w:hAnsi="Times New Roman" w:cs="Times New Roman"/>
          <w:lang w:val="hr-HR"/>
        </w:rPr>
        <w:t>Медицинском</w:t>
      </w:r>
      <w:r w:rsidRPr="00AD6E09">
        <w:rPr>
          <w:rFonts w:ascii="Times New Roman" w:hAnsi="Times New Roman" w:cs="Times New Roman"/>
          <w:lang w:val="hr-HR"/>
        </w:rPr>
        <w:t xml:space="preserve"> </w:t>
      </w:r>
      <w:r>
        <w:rPr>
          <w:rFonts w:ascii="Times New Roman" w:hAnsi="Times New Roman" w:cs="Times New Roman"/>
          <w:lang w:val="hr-HR"/>
        </w:rPr>
        <w:t>факултету</w:t>
      </w:r>
      <w:r w:rsidRPr="00AD6E09">
        <w:rPr>
          <w:rFonts w:ascii="Times New Roman" w:hAnsi="Times New Roman" w:cs="Times New Roman"/>
          <w:lang w:val="hr-HR"/>
        </w:rPr>
        <w:t xml:space="preserve"> </w:t>
      </w:r>
      <w:r>
        <w:rPr>
          <w:rFonts w:ascii="Times New Roman" w:hAnsi="Times New Roman" w:cs="Times New Roman"/>
          <w:lang w:val="hr-HR"/>
        </w:rPr>
        <w:t>Универзитета</w:t>
      </w:r>
      <w:r w:rsidRPr="00AD6E09">
        <w:rPr>
          <w:rFonts w:ascii="Times New Roman" w:hAnsi="Times New Roman" w:cs="Times New Roman"/>
          <w:lang w:val="hr-HR"/>
        </w:rPr>
        <w:t xml:space="preserve"> </w:t>
      </w:r>
      <w:r>
        <w:rPr>
          <w:rFonts w:ascii="Times New Roman" w:hAnsi="Times New Roman" w:cs="Times New Roman"/>
          <w:lang w:val="hr-HR"/>
        </w:rPr>
        <w:t>у</w:t>
      </w:r>
      <w:r w:rsidRPr="00AD6E09">
        <w:rPr>
          <w:rFonts w:ascii="Times New Roman" w:hAnsi="Times New Roman" w:cs="Times New Roman"/>
          <w:lang w:val="hr-HR"/>
        </w:rPr>
        <w:t xml:space="preserve"> </w:t>
      </w:r>
      <w:r>
        <w:rPr>
          <w:rFonts w:ascii="Times New Roman" w:hAnsi="Times New Roman" w:cs="Times New Roman"/>
          <w:lang w:val="hr-HR"/>
        </w:rPr>
        <w:t>Београду</w:t>
      </w:r>
      <w:r w:rsidRPr="00AD6E09">
        <w:rPr>
          <w:rFonts w:ascii="Times New Roman" w:hAnsi="Times New Roman" w:cs="Times New Roman"/>
          <w:lang w:val="hr-HR"/>
        </w:rPr>
        <w:t>.</w:t>
      </w:r>
    </w:p>
    <w:p w14:paraId="1993948A" w14:textId="77777777" w:rsidR="008E5284" w:rsidRPr="00AD6E09" w:rsidRDefault="008E5284" w:rsidP="008E5284">
      <w:pPr>
        <w:spacing w:after="0" w:line="240" w:lineRule="auto"/>
        <w:jc w:val="both"/>
        <w:rPr>
          <w:rFonts w:ascii="Times New Roman" w:hAnsi="Times New Roman" w:cs="Times New Roman"/>
          <w:lang w:val="hr-HR"/>
        </w:rPr>
      </w:pPr>
    </w:p>
    <w:p w14:paraId="4DB62801" w14:textId="77777777" w:rsidR="008E5284" w:rsidRPr="00AD6E09" w:rsidRDefault="008E5284" w:rsidP="008E52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hr-HR"/>
        </w:rPr>
      </w:pPr>
    </w:p>
    <w:p w14:paraId="60299F34" w14:textId="77777777" w:rsidR="008E5284" w:rsidRPr="00AD6E09" w:rsidRDefault="008E5284" w:rsidP="008E52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hr-HR"/>
        </w:rPr>
      </w:pPr>
    </w:p>
    <w:p w14:paraId="37CD7CDC" w14:textId="4BA06CE8" w:rsidR="008E5284" w:rsidRPr="00AD6E09" w:rsidRDefault="008E5284" w:rsidP="008E52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hr-HR"/>
        </w:rPr>
      </w:pPr>
      <w:r>
        <w:rPr>
          <w:rFonts w:ascii="Times New Roman" w:hAnsi="Times New Roman" w:cs="Times New Roman"/>
          <w:lang w:val="hr-HR"/>
        </w:rPr>
        <w:t>Београд</w:t>
      </w:r>
      <w:r w:rsidRPr="00AD6E09">
        <w:rPr>
          <w:rFonts w:ascii="Times New Roman" w:hAnsi="Times New Roman" w:cs="Times New Roman"/>
          <w:lang w:val="hr-HR"/>
        </w:rPr>
        <w:t xml:space="preserve">,  </w:t>
      </w:r>
      <w:r>
        <w:rPr>
          <w:rFonts w:ascii="Times New Roman" w:hAnsi="Times New Roman" w:cs="Times New Roman"/>
        </w:rPr>
        <w:t>0</w:t>
      </w:r>
      <w:r w:rsidR="00985F8F">
        <w:rPr>
          <w:rFonts w:ascii="Times New Roman" w:hAnsi="Times New Roman" w:cs="Times New Roman"/>
          <w:lang w:val="sr-Cyrl-RS"/>
        </w:rPr>
        <w:t>5</w:t>
      </w:r>
      <w:r>
        <w:rPr>
          <w:rFonts w:ascii="Times New Roman" w:hAnsi="Times New Roman" w:cs="Times New Roman"/>
        </w:rPr>
        <w:t>.</w:t>
      </w:r>
      <w:r w:rsidR="00985F8F">
        <w:rPr>
          <w:rFonts w:ascii="Times New Roman" w:hAnsi="Times New Roman" w:cs="Times New Roman"/>
          <w:lang w:val="sr-Cyrl-RS"/>
        </w:rPr>
        <w:t>11</w:t>
      </w:r>
      <w:r>
        <w:rPr>
          <w:rFonts w:ascii="Times New Roman" w:hAnsi="Times New Roman" w:cs="Times New Roman"/>
        </w:rPr>
        <w:t>.2024</w:t>
      </w:r>
      <w:r w:rsidRPr="00AD6E09">
        <w:rPr>
          <w:rFonts w:ascii="Times New Roman" w:hAnsi="Times New Roman" w:cs="Times New Roman"/>
          <w:lang w:val="hr-HR"/>
        </w:rPr>
        <w:t xml:space="preserve">. </w:t>
      </w:r>
      <w:r>
        <w:rPr>
          <w:rFonts w:ascii="Times New Roman" w:hAnsi="Times New Roman" w:cs="Times New Roman"/>
          <w:lang w:val="hr-HR"/>
        </w:rPr>
        <w:t>године</w:t>
      </w:r>
    </w:p>
    <w:p w14:paraId="613BDE22" w14:textId="77777777" w:rsidR="008E5284" w:rsidRPr="00AD6E09" w:rsidRDefault="008E5284" w:rsidP="008E52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hr-HR"/>
        </w:rPr>
      </w:pPr>
    </w:p>
    <w:p w14:paraId="50C5B2DD" w14:textId="77777777" w:rsidR="008E5284" w:rsidRPr="00AD6E09" w:rsidRDefault="008E5284" w:rsidP="008E52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hr-HR"/>
        </w:rPr>
      </w:pPr>
    </w:p>
    <w:p w14:paraId="4B6BB36F" w14:textId="77777777" w:rsidR="008E5284" w:rsidRPr="00AD6E09" w:rsidRDefault="008E5284" w:rsidP="008E52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hr-HR"/>
        </w:rPr>
      </w:pPr>
    </w:p>
    <w:p w14:paraId="7DCF796B" w14:textId="3869C607" w:rsidR="008E5284" w:rsidRPr="00AD6E09" w:rsidRDefault="008E5284" w:rsidP="008E5284">
      <w:pPr>
        <w:spacing w:after="0" w:line="240" w:lineRule="auto"/>
        <w:ind w:left="3420"/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lang w:val="hr-HR"/>
        </w:rPr>
        <w:t>КОМИСИЈА</w:t>
      </w:r>
      <w:r w:rsidRPr="00AD6E09">
        <w:rPr>
          <w:rFonts w:ascii="Times New Roman" w:hAnsi="Times New Roman" w:cs="Times New Roman"/>
          <w:lang w:val="hr-HR"/>
        </w:rPr>
        <w:t>:</w:t>
      </w:r>
    </w:p>
    <w:p w14:paraId="1B7204BF" w14:textId="77777777" w:rsidR="008E5284" w:rsidRPr="00AD6E09" w:rsidRDefault="008E5284" w:rsidP="008E5284">
      <w:pPr>
        <w:spacing w:after="0" w:line="240" w:lineRule="auto"/>
        <w:jc w:val="both"/>
        <w:rPr>
          <w:rFonts w:ascii="Times New Roman" w:hAnsi="Times New Roman" w:cs="Times New Roman"/>
          <w:lang w:val="hr-HR"/>
        </w:rPr>
      </w:pPr>
    </w:p>
    <w:p w14:paraId="002CC512" w14:textId="77777777" w:rsidR="008E5284" w:rsidRPr="00AD6E09" w:rsidRDefault="008E5284" w:rsidP="008E5284">
      <w:pPr>
        <w:spacing w:after="0" w:line="240" w:lineRule="auto"/>
        <w:jc w:val="both"/>
        <w:rPr>
          <w:rFonts w:ascii="Times New Roman" w:eastAsia="Times New Roman" w:hAnsi="Times New Roman" w:cs="Times New Roman"/>
          <w:lang w:val="hr-HR"/>
        </w:rPr>
      </w:pPr>
    </w:p>
    <w:p w14:paraId="5090E10F" w14:textId="77777777" w:rsidR="008E5284" w:rsidRPr="008E5284" w:rsidRDefault="00042092" w:rsidP="00B10ECF">
      <w:pPr>
        <w:pStyle w:val="ListParagraph"/>
        <w:numPr>
          <w:ilvl w:val="0"/>
          <w:numId w:val="19"/>
        </w:numPr>
        <w:tabs>
          <w:tab w:val="clear" w:pos="0"/>
          <w:tab w:val="num" w:pos="3600"/>
        </w:tabs>
        <w:spacing w:after="0" w:line="240" w:lineRule="auto"/>
        <w:ind w:left="3420" w:firstLine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sr-Cyrl-RS"/>
        </w:rPr>
        <w:t xml:space="preserve"> </w:t>
      </w:r>
      <w:proofErr w:type="spellStart"/>
      <w:r w:rsidR="008E5284" w:rsidRPr="008E5284">
        <w:rPr>
          <w:rFonts w:ascii="Times New Roman" w:hAnsi="Times New Roman" w:cs="Times New Roman"/>
          <w:b/>
        </w:rPr>
        <w:t>Проф</w:t>
      </w:r>
      <w:proofErr w:type="spellEnd"/>
      <w:r w:rsidR="008E5284" w:rsidRPr="008E5284">
        <w:rPr>
          <w:rFonts w:ascii="Times New Roman" w:hAnsi="Times New Roman" w:cs="Times New Roman"/>
          <w:b/>
        </w:rPr>
        <w:t xml:space="preserve">. </w:t>
      </w:r>
      <w:proofErr w:type="spellStart"/>
      <w:r w:rsidR="008E5284" w:rsidRPr="008E5284">
        <w:rPr>
          <w:rFonts w:ascii="Times New Roman" w:hAnsi="Times New Roman" w:cs="Times New Roman"/>
          <w:b/>
        </w:rPr>
        <w:t>др</w:t>
      </w:r>
      <w:proofErr w:type="spellEnd"/>
      <w:r w:rsidR="008E5284" w:rsidRPr="008E5284">
        <w:rPr>
          <w:rFonts w:ascii="Times New Roman" w:hAnsi="Times New Roman" w:cs="Times New Roman"/>
          <w:b/>
        </w:rPr>
        <w:t xml:space="preserve"> </w:t>
      </w:r>
      <w:proofErr w:type="spellStart"/>
      <w:r w:rsidR="008E5284" w:rsidRPr="008E5284">
        <w:rPr>
          <w:rFonts w:ascii="Times New Roman" w:hAnsi="Times New Roman" w:cs="Times New Roman"/>
          <w:b/>
        </w:rPr>
        <w:t>Милош</w:t>
      </w:r>
      <w:proofErr w:type="spellEnd"/>
      <w:r w:rsidR="008E5284" w:rsidRPr="008E5284">
        <w:rPr>
          <w:rFonts w:ascii="Times New Roman" w:hAnsi="Times New Roman" w:cs="Times New Roman"/>
          <w:b/>
        </w:rPr>
        <w:t xml:space="preserve"> </w:t>
      </w:r>
      <w:proofErr w:type="spellStart"/>
      <w:r w:rsidR="008E5284" w:rsidRPr="008E5284">
        <w:rPr>
          <w:rFonts w:ascii="Times New Roman" w:hAnsi="Times New Roman" w:cs="Times New Roman"/>
          <w:b/>
        </w:rPr>
        <w:t>Николић</w:t>
      </w:r>
      <w:proofErr w:type="spellEnd"/>
      <w:r w:rsidR="008E5284" w:rsidRPr="008E5284">
        <w:rPr>
          <w:rFonts w:ascii="Times New Roman" w:hAnsi="Times New Roman" w:cs="Times New Roman"/>
        </w:rPr>
        <w:t xml:space="preserve">, </w:t>
      </w:r>
      <w:proofErr w:type="spellStart"/>
      <w:r w:rsidR="008E5284" w:rsidRPr="008E5284">
        <w:rPr>
          <w:rFonts w:ascii="Times New Roman" w:hAnsi="Times New Roman" w:cs="Times New Roman"/>
        </w:rPr>
        <w:t>редовни</w:t>
      </w:r>
      <w:proofErr w:type="spellEnd"/>
      <w:r w:rsidR="008E5284" w:rsidRPr="008E5284">
        <w:rPr>
          <w:rFonts w:ascii="Times New Roman" w:hAnsi="Times New Roman" w:cs="Times New Roman"/>
        </w:rPr>
        <w:t xml:space="preserve"> </w:t>
      </w:r>
      <w:proofErr w:type="spellStart"/>
      <w:r w:rsidR="008E5284" w:rsidRPr="008E5284">
        <w:rPr>
          <w:rFonts w:ascii="Times New Roman" w:hAnsi="Times New Roman" w:cs="Times New Roman"/>
        </w:rPr>
        <w:t>професор</w:t>
      </w:r>
      <w:proofErr w:type="spellEnd"/>
      <w:r w:rsidR="008E5284" w:rsidRPr="008E5284">
        <w:rPr>
          <w:rFonts w:ascii="Times New Roman" w:hAnsi="Times New Roman" w:cs="Times New Roman"/>
        </w:rPr>
        <w:t xml:space="preserve"> </w:t>
      </w:r>
      <w:proofErr w:type="spellStart"/>
      <w:r w:rsidR="008E5284" w:rsidRPr="008E5284">
        <w:rPr>
          <w:rFonts w:ascii="Times New Roman" w:hAnsi="Times New Roman" w:cs="Times New Roman"/>
        </w:rPr>
        <w:t>Универзитета</w:t>
      </w:r>
      <w:proofErr w:type="spellEnd"/>
      <w:r w:rsidR="008E5284" w:rsidRPr="008E5284">
        <w:rPr>
          <w:rFonts w:ascii="Times New Roman" w:hAnsi="Times New Roman" w:cs="Times New Roman"/>
        </w:rPr>
        <w:t xml:space="preserve"> у</w:t>
      </w:r>
      <w:r w:rsidR="008E5284">
        <w:rPr>
          <w:rFonts w:ascii="Times New Roman" w:hAnsi="Times New Roman" w:cs="Times New Roman"/>
        </w:rPr>
        <w:t xml:space="preserve"> </w:t>
      </w:r>
      <w:proofErr w:type="spellStart"/>
      <w:r w:rsidR="008E5284" w:rsidRPr="008E5284">
        <w:rPr>
          <w:rFonts w:ascii="Times New Roman" w:hAnsi="Times New Roman" w:cs="Times New Roman"/>
        </w:rPr>
        <w:t>Београду-Медицинског</w:t>
      </w:r>
      <w:proofErr w:type="spellEnd"/>
      <w:r w:rsidR="008E5284" w:rsidRPr="008E5284">
        <w:rPr>
          <w:rFonts w:ascii="Times New Roman" w:hAnsi="Times New Roman" w:cs="Times New Roman"/>
        </w:rPr>
        <w:t xml:space="preserve"> </w:t>
      </w:r>
      <w:proofErr w:type="spellStart"/>
      <w:r w:rsidR="008E5284" w:rsidRPr="008E5284">
        <w:rPr>
          <w:rFonts w:ascii="Times New Roman" w:hAnsi="Times New Roman" w:cs="Times New Roman"/>
        </w:rPr>
        <w:t>факултета</w:t>
      </w:r>
      <w:proofErr w:type="spellEnd"/>
      <w:r w:rsidR="008E5284" w:rsidRPr="008E5284">
        <w:rPr>
          <w:rFonts w:ascii="Times New Roman" w:hAnsi="Times New Roman" w:cs="Times New Roman"/>
        </w:rPr>
        <w:t xml:space="preserve">, </w:t>
      </w:r>
      <w:proofErr w:type="spellStart"/>
      <w:r w:rsidR="008E5284" w:rsidRPr="008E5284">
        <w:rPr>
          <w:rFonts w:ascii="Times New Roman" w:hAnsi="Times New Roman" w:cs="Times New Roman"/>
        </w:rPr>
        <w:t>председник</w:t>
      </w:r>
      <w:proofErr w:type="spellEnd"/>
    </w:p>
    <w:p w14:paraId="6116EC04" w14:textId="77777777" w:rsidR="008E5284" w:rsidRPr="00AD6E09" w:rsidRDefault="008E5284" w:rsidP="008E5284">
      <w:pPr>
        <w:pStyle w:val="ListParagraph"/>
        <w:spacing w:after="0" w:line="240" w:lineRule="auto"/>
        <w:ind w:left="3420"/>
        <w:jc w:val="both"/>
        <w:rPr>
          <w:rFonts w:ascii="Times New Roman" w:hAnsi="Times New Roman" w:cs="Times New Roman"/>
          <w:b/>
        </w:rPr>
      </w:pPr>
    </w:p>
    <w:p w14:paraId="47694F70" w14:textId="77777777" w:rsidR="008E5284" w:rsidRPr="00AD6E09" w:rsidRDefault="008E5284" w:rsidP="008E5284">
      <w:pPr>
        <w:pStyle w:val="ListParagraph"/>
        <w:spacing w:after="0" w:line="240" w:lineRule="auto"/>
        <w:ind w:left="3420"/>
        <w:jc w:val="both"/>
        <w:rPr>
          <w:rFonts w:ascii="Times New Roman" w:hAnsi="Times New Roman" w:cs="Times New Roman"/>
          <w:b/>
        </w:rPr>
      </w:pPr>
    </w:p>
    <w:p w14:paraId="2E194A70" w14:textId="5D270030" w:rsidR="008E5284" w:rsidRPr="00AD6E09" w:rsidRDefault="00042092" w:rsidP="008E5284">
      <w:pPr>
        <w:pStyle w:val="ListParagraph"/>
        <w:numPr>
          <w:ilvl w:val="0"/>
          <w:numId w:val="19"/>
        </w:numPr>
        <w:tabs>
          <w:tab w:val="clear" w:pos="0"/>
          <w:tab w:val="num" w:pos="3600"/>
          <w:tab w:val="left" w:pos="3960"/>
        </w:tabs>
        <w:spacing w:after="0" w:line="240" w:lineRule="auto"/>
        <w:ind w:left="3420" w:firstLine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sr-Cyrl-RS"/>
        </w:rPr>
        <w:t xml:space="preserve"> </w:t>
      </w:r>
      <w:r w:rsidR="00985F8F">
        <w:rPr>
          <w:rFonts w:ascii="Times New Roman" w:hAnsi="Times New Roman" w:cs="Times New Roman"/>
          <w:b/>
          <w:lang w:val="sr-Cyrl-RS"/>
        </w:rPr>
        <w:t>Доц</w:t>
      </w:r>
      <w:r w:rsidR="008E5284" w:rsidRPr="00AD6E09">
        <w:rPr>
          <w:rFonts w:ascii="Times New Roman" w:hAnsi="Times New Roman" w:cs="Times New Roman"/>
          <w:b/>
        </w:rPr>
        <w:t xml:space="preserve">. </w:t>
      </w:r>
      <w:proofErr w:type="spellStart"/>
      <w:r w:rsidR="008E5284">
        <w:rPr>
          <w:rFonts w:ascii="Times New Roman" w:hAnsi="Times New Roman" w:cs="Times New Roman"/>
          <w:b/>
        </w:rPr>
        <w:t>др</w:t>
      </w:r>
      <w:proofErr w:type="spellEnd"/>
      <w:r w:rsidR="008E5284" w:rsidRPr="00AD6E09">
        <w:rPr>
          <w:rFonts w:ascii="Times New Roman" w:hAnsi="Times New Roman" w:cs="Times New Roman"/>
          <w:b/>
        </w:rPr>
        <w:t xml:space="preserve"> </w:t>
      </w:r>
      <w:r w:rsidR="00985F8F">
        <w:rPr>
          <w:rFonts w:ascii="Times New Roman" w:hAnsi="Times New Roman" w:cs="Times New Roman"/>
          <w:b/>
          <w:lang w:val="sr-Cyrl-RS"/>
        </w:rPr>
        <w:t>Дубравка Живановић</w:t>
      </w:r>
      <w:r w:rsidR="008E5284" w:rsidRPr="00AD6E09">
        <w:rPr>
          <w:rFonts w:ascii="Times New Roman" w:hAnsi="Times New Roman" w:cs="Times New Roman"/>
          <w:b/>
        </w:rPr>
        <w:t xml:space="preserve">, </w:t>
      </w:r>
      <w:r w:rsidR="00985F8F">
        <w:rPr>
          <w:rFonts w:ascii="Times New Roman" w:hAnsi="Times New Roman" w:cs="Times New Roman"/>
          <w:lang w:val="sr-Cyrl-RS"/>
        </w:rPr>
        <w:t>доцент</w:t>
      </w:r>
      <w:r w:rsidR="008E5284" w:rsidRPr="00AD6E09">
        <w:rPr>
          <w:rFonts w:ascii="Times New Roman" w:hAnsi="Times New Roman" w:cs="Times New Roman"/>
        </w:rPr>
        <w:t xml:space="preserve"> </w:t>
      </w:r>
      <w:proofErr w:type="spellStart"/>
      <w:r w:rsidR="008E5284">
        <w:rPr>
          <w:rFonts w:ascii="Times New Roman" w:hAnsi="Times New Roman" w:cs="Times New Roman"/>
        </w:rPr>
        <w:t>Универзитета</w:t>
      </w:r>
      <w:proofErr w:type="spellEnd"/>
      <w:r w:rsidR="008E5284" w:rsidRPr="00AD6E09">
        <w:rPr>
          <w:rFonts w:ascii="Times New Roman" w:hAnsi="Times New Roman" w:cs="Times New Roman"/>
        </w:rPr>
        <w:t xml:space="preserve"> </w:t>
      </w:r>
      <w:r w:rsidR="008E5284">
        <w:rPr>
          <w:rFonts w:ascii="Times New Roman" w:hAnsi="Times New Roman" w:cs="Times New Roman"/>
        </w:rPr>
        <w:t>у</w:t>
      </w:r>
      <w:r w:rsidR="008E5284" w:rsidRPr="00AD6E09">
        <w:rPr>
          <w:rFonts w:ascii="Times New Roman" w:hAnsi="Times New Roman" w:cs="Times New Roman"/>
        </w:rPr>
        <w:t xml:space="preserve"> </w:t>
      </w:r>
      <w:proofErr w:type="spellStart"/>
      <w:r w:rsidR="008E5284">
        <w:rPr>
          <w:rFonts w:ascii="Times New Roman" w:hAnsi="Times New Roman" w:cs="Times New Roman"/>
        </w:rPr>
        <w:t>Београду</w:t>
      </w:r>
      <w:proofErr w:type="spellEnd"/>
      <w:r w:rsidR="008E5284">
        <w:rPr>
          <w:rFonts w:ascii="Times New Roman" w:hAnsi="Times New Roman" w:cs="Times New Roman"/>
        </w:rPr>
        <w:t xml:space="preserve"> </w:t>
      </w:r>
      <w:r w:rsidR="008E5284" w:rsidRPr="00AD6E09">
        <w:rPr>
          <w:rFonts w:ascii="Times New Roman" w:hAnsi="Times New Roman" w:cs="Times New Roman"/>
        </w:rPr>
        <w:t xml:space="preserve">- </w:t>
      </w:r>
      <w:proofErr w:type="spellStart"/>
      <w:r w:rsidR="008E5284">
        <w:rPr>
          <w:rFonts w:ascii="Times New Roman" w:hAnsi="Times New Roman" w:cs="Times New Roman"/>
        </w:rPr>
        <w:t>Медицинског</w:t>
      </w:r>
      <w:proofErr w:type="spellEnd"/>
      <w:r w:rsidR="008E5284" w:rsidRPr="00AD6E09">
        <w:rPr>
          <w:rFonts w:ascii="Times New Roman" w:hAnsi="Times New Roman" w:cs="Times New Roman"/>
        </w:rPr>
        <w:t xml:space="preserve"> </w:t>
      </w:r>
      <w:proofErr w:type="spellStart"/>
      <w:r w:rsidR="008E5284">
        <w:rPr>
          <w:rFonts w:ascii="Times New Roman" w:hAnsi="Times New Roman" w:cs="Times New Roman"/>
        </w:rPr>
        <w:t>факултета</w:t>
      </w:r>
      <w:proofErr w:type="spellEnd"/>
      <w:r w:rsidR="008E5284" w:rsidRPr="00AD6E09">
        <w:rPr>
          <w:rFonts w:ascii="Times New Roman" w:hAnsi="Times New Roman" w:cs="Times New Roman"/>
        </w:rPr>
        <w:t xml:space="preserve">, </w:t>
      </w:r>
      <w:proofErr w:type="spellStart"/>
      <w:r w:rsidR="008E5284">
        <w:rPr>
          <w:rFonts w:ascii="Times New Roman" w:hAnsi="Times New Roman" w:cs="Times New Roman"/>
        </w:rPr>
        <w:t>члан</w:t>
      </w:r>
      <w:proofErr w:type="spellEnd"/>
    </w:p>
    <w:p w14:paraId="1B4980DC" w14:textId="77777777" w:rsidR="008E5284" w:rsidRPr="00AD6E09" w:rsidRDefault="008E5284" w:rsidP="008E5284">
      <w:pPr>
        <w:pStyle w:val="ListParagraph"/>
        <w:tabs>
          <w:tab w:val="left" w:pos="3960"/>
        </w:tabs>
        <w:spacing w:after="0" w:line="240" w:lineRule="auto"/>
        <w:ind w:left="3420"/>
        <w:rPr>
          <w:rFonts w:ascii="Times New Roman" w:hAnsi="Times New Roman" w:cs="Times New Roman"/>
          <w:b/>
        </w:rPr>
      </w:pPr>
    </w:p>
    <w:p w14:paraId="6DE1270D" w14:textId="77777777" w:rsidR="008E5284" w:rsidRPr="00AD6E09" w:rsidRDefault="008E5284" w:rsidP="008E5284">
      <w:pPr>
        <w:pStyle w:val="ListParagraph"/>
        <w:tabs>
          <w:tab w:val="left" w:pos="3960"/>
        </w:tabs>
        <w:spacing w:after="0" w:line="240" w:lineRule="auto"/>
        <w:ind w:left="3420"/>
        <w:rPr>
          <w:rFonts w:ascii="Times New Roman" w:hAnsi="Times New Roman" w:cs="Times New Roman"/>
          <w:b/>
        </w:rPr>
      </w:pPr>
    </w:p>
    <w:p w14:paraId="71A4013A" w14:textId="13F1A593" w:rsidR="008E5284" w:rsidRPr="00AD6E09" w:rsidRDefault="00042092" w:rsidP="008E5284">
      <w:pPr>
        <w:pStyle w:val="ListParagraph"/>
        <w:numPr>
          <w:ilvl w:val="0"/>
          <w:numId w:val="19"/>
        </w:numPr>
        <w:tabs>
          <w:tab w:val="clear" w:pos="0"/>
          <w:tab w:val="num" w:pos="3600"/>
          <w:tab w:val="left" w:pos="3960"/>
        </w:tabs>
        <w:spacing w:after="0" w:line="240" w:lineRule="auto"/>
        <w:ind w:left="3420" w:firstLine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sr-Cyrl-RS"/>
        </w:rPr>
        <w:t xml:space="preserve"> </w:t>
      </w:r>
      <w:proofErr w:type="spellStart"/>
      <w:r w:rsidR="008E5284">
        <w:rPr>
          <w:rFonts w:ascii="Times New Roman" w:hAnsi="Times New Roman" w:cs="Times New Roman"/>
          <w:b/>
        </w:rPr>
        <w:t>Проф</w:t>
      </w:r>
      <w:proofErr w:type="spellEnd"/>
      <w:r w:rsidR="005E0B85">
        <w:rPr>
          <w:rFonts w:ascii="Times New Roman" w:hAnsi="Times New Roman" w:cs="Times New Roman"/>
          <w:b/>
        </w:rPr>
        <w:t xml:space="preserve">. </w:t>
      </w:r>
      <w:proofErr w:type="spellStart"/>
      <w:r w:rsidR="008E5284">
        <w:rPr>
          <w:rFonts w:ascii="Times New Roman" w:hAnsi="Times New Roman" w:cs="Times New Roman"/>
          <w:b/>
        </w:rPr>
        <w:t>др</w:t>
      </w:r>
      <w:proofErr w:type="spellEnd"/>
      <w:r w:rsidR="008E5284" w:rsidRPr="00AD6E09">
        <w:rPr>
          <w:rFonts w:ascii="Times New Roman" w:hAnsi="Times New Roman" w:cs="Times New Roman"/>
          <w:b/>
        </w:rPr>
        <w:t xml:space="preserve"> </w:t>
      </w:r>
      <w:r w:rsidR="00985F8F">
        <w:rPr>
          <w:rFonts w:ascii="Times New Roman" w:hAnsi="Times New Roman" w:cs="Times New Roman"/>
          <w:b/>
          <w:lang w:val="sr-Cyrl-RS"/>
        </w:rPr>
        <w:t>Зоран Голушин</w:t>
      </w:r>
      <w:r w:rsidR="008E5284" w:rsidRPr="00AD6E09">
        <w:rPr>
          <w:rFonts w:ascii="Times New Roman" w:hAnsi="Times New Roman" w:cs="Times New Roman"/>
        </w:rPr>
        <w:t xml:space="preserve">, </w:t>
      </w:r>
      <w:proofErr w:type="spellStart"/>
      <w:r w:rsidR="008E5284">
        <w:rPr>
          <w:rFonts w:ascii="Times New Roman" w:hAnsi="Times New Roman" w:cs="Times New Roman"/>
        </w:rPr>
        <w:t>ванредни</w:t>
      </w:r>
      <w:proofErr w:type="spellEnd"/>
      <w:r w:rsidR="008E5284" w:rsidRPr="00AD6E09">
        <w:rPr>
          <w:rFonts w:ascii="Times New Roman" w:hAnsi="Times New Roman" w:cs="Times New Roman"/>
        </w:rPr>
        <w:t xml:space="preserve"> </w:t>
      </w:r>
      <w:proofErr w:type="spellStart"/>
      <w:r w:rsidR="008E5284">
        <w:rPr>
          <w:rFonts w:ascii="Times New Roman" w:hAnsi="Times New Roman" w:cs="Times New Roman"/>
        </w:rPr>
        <w:t>професор</w:t>
      </w:r>
      <w:proofErr w:type="spellEnd"/>
      <w:r w:rsidR="008E5284" w:rsidRPr="00AD6E09">
        <w:rPr>
          <w:rFonts w:ascii="Times New Roman" w:hAnsi="Times New Roman" w:cs="Times New Roman"/>
        </w:rPr>
        <w:t xml:space="preserve"> </w:t>
      </w:r>
      <w:proofErr w:type="spellStart"/>
      <w:r w:rsidR="008E5284">
        <w:rPr>
          <w:rFonts w:ascii="Times New Roman" w:hAnsi="Times New Roman" w:cs="Times New Roman"/>
        </w:rPr>
        <w:t>Универзитета</w:t>
      </w:r>
      <w:proofErr w:type="spellEnd"/>
      <w:r w:rsidR="008E5284" w:rsidRPr="00AD6E09">
        <w:rPr>
          <w:rFonts w:ascii="Times New Roman" w:hAnsi="Times New Roman" w:cs="Times New Roman"/>
        </w:rPr>
        <w:t xml:space="preserve"> </w:t>
      </w:r>
      <w:r w:rsidR="008E5284">
        <w:rPr>
          <w:rFonts w:ascii="Times New Roman" w:hAnsi="Times New Roman" w:cs="Times New Roman"/>
        </w:rPr>
        <w:t>у</w:t>
      </w:r>
      <w:r w:rsidR="008E5284" w:rsidRPr="00AD6E09">
        <w:rPr>
          <w:rFonts w:ascii="Times New Roman" w:hAnsi="Times New Roman" w:cs="Times New Roman"/>
        </w:rPr>
        <w:t xml:space="preserve"> </w:t>
      </w:r>
      <w:r w:rsidR="00985F8F">
        <w:rPr>
          <w:rFonts w:ascii="Times New Roman" w:hAnsi="Times New Roman" w:cs="Times New Roman"/>
          <w:lang w:val="sr-Cyrl-RS"/>
        </w:rPr>
        <w:t>Новом Саду</w:t>
      </w:r>
      <w:r w:rsidR="008E5284">
        <w:rPr>
          <w:rFonts w:ascii="Times New Roman" w:hAnsi="Times New Roman" w:cs="Times New Roman"/>
        </w:rPr>
        <w:t xml:space="preserve"> </w:t>
      </w:r>
      <w:r w:rsidR="008E5284" w:rsidRPr="00AD6E09">
        <w:rPr>
          <w:rFonts w:ascii="Times New Roman" w:hAnsi="Times New Roman" w:cs="Times New Roman"/>
        </w:rPr>
        <w:t xml:space="preserve">- </w:t>
      </w:r>
      <w:proofErr w:type="spellStart"/>
      <w:r w:rsidR="008E5284">
        <w:rPr>
          <w:rFonts w:ascii="Times New Roman" w:hAnsi="Times New Roman" w:cs="Times New Roman"/>
        </w:rPr>
        <w:t>Медицинског</w:t>
      </w:r>
      <w:proofErr w:type="spellEnd"/>
      <w:r w:rsidR="008E5284" w:rsidRPr="00AD6E09">
        <w:rPr>
          <w:rFonts w:ascii="Times New Roman" w:hAnsi="Times New Roman" w:cs="Times New Roman"/>
        </w:rPr>
        <w:t xml:space="preserve"> </w:t>
      </w:r>
      <w:proofErr w:type="spellStart"/>
      <w:r w:rsidR="008E5284">
        <w:rPr>
          <w:rFonts w:ascii="Times New Roman" w:hAnsi="Times New Roman" w:cs="Times New Roman"/>
        </w:rPr>
        <w:t>факултета</w:t>
      </w:r>
      <w:proofErr w:type="spellEnd"/>
      <w:r w:rsidR="008E5284" w:rsidRPr="00AD6E09">
        <w:rPr>
          <w:rFonts w:ascii="Times New Roman" w:hAnsi="Times New Roman" w:cs="Times New Roman"/>
        </w:rPr>
        <w:t xml:space="preserve">, </w:t>
      </w:r>
      <w:proofErr w:type="spellStart"/>
      <w:r w:rsidR="008E5284">
        <w:rPr>
          <w:rFonts w:ascii="Times New Roman" w:hAnsi="Times New Roman" w:cs="Times New Roman"/>
        </w:rPr>
        <w:t>члан</w:t>
      </w:r>
      <w:proofErr w:type="spellEnd"/>
    </w:p>
    <w:p w14:paraId="3BCFF04D" w14:textId="77777777" w:rsidR="008E5284" w:rsidRPr="00AD6E09" w:rsidRDefault="008E5284" w:rsidP="008E5284">
      <w:pPr>
        <w:pStyle w:val="ListParagraph"/>
        <w:spacing w:after="0" w:line="240" w:lineRule="auto"/>
        <w:ind w:left="3420"/>
        <w:jc w:val="both"/>
        <w:rPr>
          <w:rFonts w:ascii="Times New Roman" w:hAnsi="Times New Roman" w:cs="Times New Roman"/>
        </w:rPr>
      </w:pPr>
    </w:p>
    <w:p w14:paraId="334298E8" w14:textId="77777777" w:rsidR="008E5284" w:rsidRPr="00AD6E09" w:rsidRDefault="008E5284" w:rsidP="008E528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CF0DB71" w14:textId="77777777" w:rsidR="008E5284" w:rsidRPr="00AD6E09" w:rsidRDefault="008E5284" w:rsidP="008E5284">
      <w:pPr>
        <w:spacing w:after="0" w:line="240" w:lineRule="auto"/>
        <w:jc w:val="both"/>
        <w:rPr>
          <w:rFonts w:ascii="Times New Roman" w:hAnsi="Times New Roman" w:cs="Times New Roman"/>
          <w:b/>
          <w:lang w:val="hr-HR"/>
        </w:rPr>
      </w:pPr>
    </w:p>
    <w:p w14:paraId="5F1F4BC0" w14:textId="77777777" w:rsidR="008E5284" w:rsidRPr="00AD6E09" w:rsidRDefault="008E5284" w:rsidP="008E528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D6E09">
        <w:rPr>
          <w:rFonts w:ascii="Times New Roman" w:hAnsi="Times New Roman" w:cs="Times New Roman"/>
          <w:b/>
          <w:lang w:val="hr-HR"/>
        </w:rPr>
        <w:tab/>
      </w:r>
      <w:r w:rsidRPr="00AD6E09">
        <w:rPr>
          <w:rFonts w:ascii="Times New Roman" w:hAnsi="Times New Roman" w:cs="Times New Roman"/>
          <w:b/>
          <w:lang w:val="hr-HR"/>
        </w:rPr>
        <w:tab/>
      </w:r>
      <w:r w:rsidRPr="00AD6E09">
        <w:rPr>
          <w:rFonts w:ascii="Times New Roman" w:hAnsi="Times New Roman" w:cs="Times New Roman"/>
          <w:b/>
          <w:lang w:val="hr-HR"/>
        </w:rPr>
        <w:tab/>
      </w:r>
      <w:r w:rsidRPr="00AD6E09">
        <w:rPr>
          <w:rFonts w:ascii="Times New Roman" w:hAnsi="Times New Roman" w:cs="Times New Roman"/>
          <w:b/>
          <w:lang w:val="hr-HR"/>
        </w:rPr>
        <w:tab/>
      </w:r>
      <w:r w:rsidRPr="00AD6E09">
        <w:rPr>
          <w:rFonts w:ascii="Times New Roman" w:hAnsi="Times New Roman" w:cs="Times New Roman"/>
          <w:b/>
          <w:lang w:val="hr-HR"/>
        </w:rPr>
        <w:tab/>
      </w:r>
      <w:r w:rsidRPr="00AD6E09">
        <w:rPr>
          <w:rFonts w:ascii="Times New Roman" w:hAnsi="Times New Roman" w:cs="Times New Roman"/>
          <w:b/>
          <w:lang w:val="hr-HR"/>
        </w:rPr>
        <w:tab/>
      </w:r>
      <w:r w:rsidRPr="00AD6E09">
        <w:rPr>
          <w:rFonts w:ascii="Times New Roman" w:hAnsi="Times New Roman" w:cs="Times New Roman"/>
          <w:b/>
          <w:lang w:val="hr-HR"/>
        </w:rPr>
        <w:tab/>
      </w:r>
    </w:p>
    <w:p w14:paraId="4EA9EC73" w14:textId="77777777" w:rsidR="008E5284" w:rsidRPr="00AD6E09" w:rsidRDefault="008E5284" w:rsidP="006518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67E0E09A" w14:textId="77777777" w:rsidR="008E5284" w:rsidRPr="00AD6E09" w:rsidRDefault="008E528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sectPr w:rsidR="008E5284" w:rsidRPr="00AD6E09" w:rsidSect="002D4B7B">
      <w:pgSz w:w="12240" w:h="15840"/>
      <w:pgMar w:top="900" w:right="1417" w:bottom="426" w:left="1417" w:header="720" w:footer="720" w:gutter="0"/>
      <w:cols w:space="72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FB686" w14:textId="77777777" w:rsidR="002C1DB5" w:rsidRDefault="002C1DB5" w:rsidP="003C14C7">
      <w:pPr>
        <w:spacing w:after="0" w:line="240" w:lineRule="auto"/>
      </w:pPr>
      <w:r>
        <w:separator/>
      </w:r>
    </w:p>
  </w:endnote>
  <w:endnote w:type="continuationSeparator" w:id="0">
    <w:p w14:paraId="19DAF8A5" w14:textId="77777777" w:rsidR="002C1DB5" w:rsidRDefault="002C1DB5" w:rsidP="003C1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TimesRoman">
    <w:altName w:val="Segoe Print"/>
    <w:charset w:val="00"/>
    <w:family w:val="auto"/>
    <w:pitch w:val="default"/>
    <w:sig w:usb0="00000083" w:usb1="00000000" w:usb2="00000000" w:usb3="00000000" w:csb0="00000009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altName w:val="Times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7DA6A" w14:textId="77777777" w:rsidR="002C1DB5" w:rsidRDefault="002C1DB5" w:rsidP="003C14C7">
      <w:pPr>
        <w:spacing w:after="0" w:line="240" w:lineRule="auto"/>
      </w:pPr>
      <w:r>
        <w:separator/>
      </w:r>
    </w:p>
  </w:footnote>
  <w:footnote w:type="continuationSeparator" w:id="0">
    <w:p w14:paraId="511C346F" w14:textId="77777777" w:rsidR="002C1DB5" w:rsidRDefault="002C1DB5" w:rsidP="003C14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B718B26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8E20CB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3687"/>
        </w:tabs>
        <w:ind w:left="135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90"/>
        </w:tabs>
        <w:ind w:left="81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825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4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6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8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0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2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4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6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85" w:hanging="180"/>
      </w:p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singleLevel"/>
    <w:tmpl w:val="00000009"/>
    <w:name w:val="WW8Num11"/>
    <w:lvl w:ilvl="0">
      <w:start w:val="17"/>
      <w:numFmt w:val="decimal"/>
      <w:lvlText w:val="%1."/>
      <w:lvlJc w:val="left"/>
      <w:pPr>
        <w:tabs>
          <w:tab w:val="num" w:pos="0"/>
        </w:tabs>
        <w:ind w:left="750" w:hanging="360"/>
      </w:pPr>
      <w:rPr>
        <w:b w:val="0"/>
      </w:rPr>
    </w:lvl>
  </w:abstractNum>
  <w:abstractNum w:abstractNumId="9" w15:restartNumberingAfterBreak="0">
    <w:nsid w:val="04056DEF"/>
    <w:multiLevelType w:val="hybridMultilevel"/>
    <w:tmpl w:val="A05EBA4C"/>
    <w:lvl w:ilvl="0" w:tplc="ABBCD126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09343391"/>
    <w:multiLevelType w:val="hybridMultilevel"/>
    <w:tmpl w:val="A2E01864"/>
    <w:lvl w:ilvl="0" w:tplc="3CEEC0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CD3CD7"/>
    <w:multiLevelType w:val="hybridMultilevel"/>
    <w:tmpl w:val="16F89428"/>
    <w:lvl w:ilvl="0" w:tplc="6F464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2D5188"/>
    <w:multiLevelType w:val="hybridMultilevel"/>
    <w:tmpl w:val="4A1444C2"/>
    <w:lvl w:ilvl="0" w:tplc="6F464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FD0C09"/>
    <w:multiLevelType w:val="hybridMultilevel"/>
    <w:tmpl w:val="D854AB38"/>
    <w:lvl w:ilvl="0" w:tplc="6F464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46482C">
      <w:start w:val="1"/>
      <w:numFmt w:val="bullet"/>
      <w:lvlText w:val="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122F43"/>
    <w:multiLevelType w:val="hybridMultilevel"/>
    <w:tmpl w:val="C3E4BA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FD751D"/>
    <w:multiLevelType w:val="hybridMultilevel"/>
    <w:tmpl w:val="67D242B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FD1FE8"/>
    <w:multiLevelType w:val="hybridMultilevel"/>
    <w:tmpl w:val="87E0008E"/>
    <w:lvl w:ilvl="0" w:tplc="6F464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7516E5"/>
    <w:multiLevelType w:val="multilevel"/>
    <w:tmpl w:val="54501BF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1ABC6153"/>
    <w:multiLevelType w:val="hybridMultilevel"/>
    <w:tmpl w:val="E04A2818"/>
    <w:lvl w:ilvl="0" w:tplc="6F464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290FDA"/>
    <w:multiLevelType w:val="hybridMultilevel"/>
    <w:tmpl w:val="8F02BB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E33374"/>
    <w:multiLevelType w:val="hybridMultilevel"/>
    <w:tmpl w:val="4DD457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9B4004"/>
    <w:multiLevelType w:val="hybridMultilevel"/>
    <w:tmpl w:val="12721ADE"/>
    <w:lvl w:ilvl="0" w:tplc="6F464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9B0E0C"/>
    <w:multiLevelType w:val="hybridMultilevel"/>
    <w:tmpl w:val="D6201458"/>
    <w:lvl w:ilvl="0" w:tplc="F76A39C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241CE0"/>
    <w:multiLevelType w:val="hybridMultilevel"/>
    <w:tmpl w:val="FAAE76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614D68"/>
    <w:multiLevelType w:val="hybridMultilevel"/>
    <w:tmpl w:val="950211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FA523D"/>
    <w:multiLevelType w:val="hybridMultilevel"/>
    <w:tmpl w:val="627EFFEA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466727E9"/>
    <w:multiLevelType w:val="multilevel"/>
    <w:tmpl w:val="8E20CB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466A1B12"/>
    <w:multiLevelType w:val="hybridMultilevel"/>
    <w:tmpl w:val="6CD0010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DA34EB"/>
    <w:multiLevelType w:val="hybridMultilevel"/>
    <w:tmpl w:val="36F0E3E6"/>
    <w:lvl w:ilvl="0" w:tplc="D6287DD0">
      <w:start w:val="2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7" w:hanging="360"/>
      </w:pPr>
    </w:lvl>
    <w:lvl w:ilvl="2" w:tplc="0409001B" w:tentative="1">
      <w:start w:val="1"/>
      <w:numFmt w:val="lowerRoman"/>
      <w:lvlText w:val="%3."/>
      <w:lvlJc w:val="right"/>
      <w:pPr>
        <w:ind w:left="2167" w:hanging="180"/>
      </w:pPr>
    </w:lvl>
    <w:lvl w:ilvl="3" w:tplc="0409000F" w:tentative="1">
      <w:start w:val="1"/>
      <w:numFmt w:val="decimal"/>
      <w:lvlText w:val="%4."/>
      <w:lvlJc w:val="left"/>
      <w:pPr>
        <w:ind w:left="2887" w:hanging="360"/>
      </w:pPr>
    </w:lvl>
    <w:lvl w:ilvl="4" w:tplc="04090019" w:tentative="1">
      <w:start w:val="1"/>
      <w:numFmt w:val="lowerLetter"/>
      <w:lvlText w:val="%5."/>
      <w:lvlJc w:val="left"/>
      <w:pPr>
        <w:ind w:left="3607" w:hanging="360"/>
      </w:pPr>
    </w:lvl>
    <w:lvl w:ilvl="5" w:tplc="0409001B" w:tentative="1">
      <w:start w:val="1"/>
      <w:numFmt w:val="lowerRoman"/>
      <w:lvlText w:val="%6."/>
      <w:lvlJc w:val="right"/>
      <w:pPr>
        <w:ind w:left="4327" w:hanging="180"/>
      </w:pPr>
    </w:lvl>
    <w:lvl w:ilvl="6" w:tplc="0409000F" w:tentative="1">
      <w:start w:val="1"/>
      <w:numFmt w:val="decimal"/>
      <w:lvlText w:val="%7."/>
      <w:lvlJc w:val="left"/>
      <w:pPr>
        <w:ind w:left="5047" w:hanging="360"/>
      </w:pPr>
    </w:lvl>
    <w:lvl w:ilvl="7" w:tplc="04090019" w:tentative="1">
      <w:start w:val="1"/>
      <w:numFmt w:val="lowerLetter"/>
      <w:lvlText w:val="%8."/>
      <w:lvlJc w:val="left"/>
      <w:pPr>
        <w:ind w:left="5767" w:hanging="360"/>
      </w:pPr>
    </w:lvl>
    <w:lvl w:ilvl="8" w:tplc="0409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29" w15:restartNumberingAfterBreak="0">
    <w:nsid w:val="4A61209C"/>
    <w:multiLevelType w:val="multilevel"/>
    <w:tmpl w:val="B718B2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4FCD2593"/>
    <w:multiLevelType w:val="hybridMultilevel"/>
    <w:tmpl w:val="81A2C4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06563E"/>
    <w:multiLevelType w:val="hybridMultilevel"/>
    <w:tmpl w:val="A00C9E4A"/>
    <w:lvl w:ilvl="0" w:tplc="6F464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1D53AA"/>
    <w:multiLevelType w:val="hybridMultilevel"/>
    <w:tmpl w:val="AE929D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390757"/>
    <w:multiLevelType w:val="hybridMultilevel"/>
    <w:tmpl w:val="71E0017E"/>
    <w:lvl w:ilvl="0" w:tplc="8E1C2D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330684"/>
    <w:multiLevelType w:val="hybridMultilevel"/>
    <w:tmpl w:val="58CAB678"/>
    <w:lvl w:ilvl="0" w:tplc="BC464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FB4E21"/>
    <w:multiLevelType w:val="multilevel"/>
    <w:tmpl w:val="60FB4E21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34B0C4A"/>
    <w:multiLevelType w:val="hybridMultilevel"/>
    <w:tmpl w:val="67D242B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342C46"/>
    <w:multiLevelType w:val="hybridMultilevel"/>
    <w:tmpl w:val="65F28DC8"/>
    <w:lvl w:ilvl="0" w:tplc="6F464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03227A"/>
    <w:multiLevelType w:val="hybridMultilevel"/>
    <w:tmpl w:val="97901BA2"/>
    <w:lvl w:ilvl="0" w:tplc="04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E20E46"/>
    <w:multiLevelType w:val="hybridMultilevel"/>
    <w:tmpl w:val="8AD0D420"/>
    <w:lvl w:ilvl="0" w:tplc="6F464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A41944"/>
    <w:multiLevelType w:val="hybridMultilevel"/>
    <w:tmpl w:val="5156AB58"/>
    <w:lvl w:ilvl="0" w:tplc="1024A41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" w15:restartNumberingAfterBreak="0">
    <w:nsid w:val="6CC64938"/>
    <w:multiLevelType w:val="hybridMultilevel"/>
    <w:tmpl w:val="02061304"/>
    <w:lvl w:ilvl="0" w:tplc="F8EAE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3F2E0F"/>
    <w:multiLevelType w:val="hybridMultilevel"/>
    <w:tmpl w:val="BA32C6DE"/>
    <w:lvl w:ilvl="0" w:tplc="0809000F">
      <w:start w:val="1"/>
      <w:numFmt w:val="decimal"/>
      <w:lvlText w:val="%1."/>
      <w:lvlJc w:val="left"/>
      <w:pPr>
        <w:ind w:left="6031" w:hanging="360"/>
      </w:pPr>
    </w:lvl>
    <w:lvl w:ilvl="1" w:tplc="08090019" w:tentative="1">
      <w:start w:val="1"/>
      <w:numFmt w:val="lowerLetter"/>
      <w:lvlText w:val="%2."/>
      <w:lvlJc w:val="left"/>
      <w:pPr>
        <w:ind w:left="6751" w:hanging="360"/>
      </w:pPr>
    </w:lvl>
    <w:lvl w:ilvl="2" w:tplc="0809001B" w:tentative="1">
      <w:start w:val="1"/>
      <w:numFmt w:val="lowerRoman"/>
      <w:lvlText w:val="%3."/>
      <w:lvlJc w:val="right"/>
      <w:pPr>
        <w:ind w:left="7471" w:hanging="180"/>
      </w:pPr>
    </w:lvl>
    <w:lvl w:ilvl="3" w:tplc="0809000F" w:tentative="1">
      <w:start w:val="1"/>
      <w:numFmt w:val="decimal"/>
      <w:lvlText w:val="%4."/>
      <w:lvlJc w:val="left"/>
      <w:pPr>
        <w:ind w:left="8191" w:hanging="360"/>
      </w:pPr>
    </w:lvl>
    <w:lvl w:ilvl="4" w:tplc="08090019" w:tentative="1">
      <w:start w:val="1"/>
      <w:numFmt w:val="lowerLetter"/>
      <w:lvlText w:val="%5."/>
      <w:lvlJc w:val="left"/>
      <w:pPr>
        <w:ind w:left="8911" w:hanging="360"/>
      </w:pPr>
    </w:lvl>
    <w:lvl w:ilvl="5" w:tplc="0809001B" w:tentative="1">
      <w:start w:val="1"/>
      <w:numFmt w:val="lowerRoman"/>
      <w:lvlText w:val="%6."/>
      <w:lvlJc w:val="right"/>
      <w:pPr>
        <w:ind w:left="9631" w:hanging="180"/>
      </w:pPr>
    </w:lvl>
    <w:lvl w:ilvl="6" w:tplc="0809000F" w:tentative="1">
      <w:start w:val="1"/>
      <w:numFmt w:val="decimal"/>
      <w:lvlText w:val="%7."/>
      <w:lvlJc w:val="left"/>
      <w:pPr>
        <w:ind w:left="10351" w:hanging="360"/>
      </w:pPr>
    </w:lvl>
    <w:lvl w:ilvl="7" w:tplc="08090019" w:tentative="1">
      <w:start w:val="1"/>
      <w:numFmt w:val="lowerLetter"/>
      <w:lvlText w:val="%8."/>
      <w:lvlJc w:val="left"/>
      <w:pPr>
        <w:ind w:left="11071" w:hanging="360"/>
      </w:pPr>
    </w:lvl>
    <w:lvl w:ilvl="8" w:tplc="080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43" w15:restartNumberingAfterBreak="0">
    <w:nsid w:val="6F8C2722"/>
    <w:multiLevelType w:val="multilevel"/>
    <w:tmpl w:val="5D82DEC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6FA6092C"/>
    <w:multiLevelType w:val="hybridMultilevel"/>
    <w:tmpl w:val="0D6C4F8A"/>
    <w:lvl w:ilvl="0" w:tplc="6F464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276910"/>
    <w:multiLevelType w:val="multilevel"/>
    <w:tmpl w:val="B718B2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70D43B59"/>
    <w:multiLevelType w:val="hybridMultilevel"/>
    <w:tmpl w:val="732CD2F8"/>
    <w:lvl w:ilvl="0" w:tplc="F45E56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8C01F4"/>
    <w:multiLevelType w:val="hybridMultilevel"/>
    <w:tmpl w:val="49884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560C09"/>
    <w:multiLevelType w:val="hybridMultilevel"/>
    <w:tmpl w:val="67D242B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D754E3"/>
    <w:multiLevelType w:val="hybridMultilevel"/>
    <w:tmpl w:val="9960A74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748" w:hanging="360"/>
      </w:pPr>
    </w:lvl>
    <w:lvl w:ilvl="2" w:tplc="0409001B" w:tentative="1">
      <w:start w:val="1"/>
      <w:numFmt w:val="lowerRoman"/>
      <w:lvlText w:val="%3."/>
      <w:lvlJc w:val="right"/>
      <w:pPr>
        <w:ind w:left="2468" w:hanging="180"/>
      </w:pPr>
    </w:lvl>
    <w:lvl w:ilvl="3" w:tplc="0409000F" w:tentative="1">
      <w:start w:val="1"/>
      <w:numFmt w:val="decimal"/>
      <w:lvlText w:val="%4."/>
      <w:lvlJc w:val="left"/>
      <w:pPr>
        <w:ind w:left="3188" w:hanging="360"/>
      </w:pPr>
    </w:lvl>
    <w:lvl w:ilvl="4" w:tplc="04090019" w:tentative="1">
      <w:start w:val="1"/>
      <w:numFmt w:val="lowerLetter"/>
      <w:lvlText w:val="%5."/>
      <w:lvlJc w:val="left"/>
      <w:pPr>
        <w:ind w:left="3908" w:hanging="360"/>
      </w:pPr>
    </w:lvl>
    <w:lvl w:ilvl="5" w:tplc="0409001B" w:tentative="1">
      <w:start w:val="1"/>
      <w:numFmt w:val="lowerRoman"/>
      <w:lvlText w:val="%6."/>
      <w:lvlJc w:val="right"/>
      <w:pPr>
        <w:ind w:left="4628" w:hanging="180"/>
      </w:pPr>
    </w:lvl>
    <w:lvl w:ilvl="6" w:tplc="0409000F" w:tentative="1">
      <w:start w:val="1"/>
      <w:numFmt w:val="decimal"/>
      <w:lvlText w:val="%7."/>
      <w:lvlJc w:val="left"/>
      <w:pPr>
        <w:ind w:left="5348" w:hanging="360"/>
      </w:pPr>
    </w:lvl>
    <w:lvl w:ilvl="7" w:tplc="04090019" w:tentative="1">
      <w:start w:val="1"/>
      <w:numFmt w:val="lowerLetter"/>
      <w:lvlText w:val="%8."/>
      <w:lvlJc w:val="left"/>
      <w:pPr>
        <w:ind w:left="6068" w:hanging="360"/>
      </w:pPr>
    </w:lvl>
    <w:lvl w:ilvl="8" w:tplc="0409001B" w:tentative="1">
      <w:start w:val="1"/>
      <w:numFmt w:val="lowerRoman"/>
      <w:lvlText w:val="%9."/>
      <w:lvlJc w:val="right"/>
      <w:pPr>
        <w:ind w:left="6788" w:hanging="180"/>
      </w:pPr>
    </w:lvl>
  </w:abstractNum>
  <w:abstractNum w:abstractNumId="50" w15:restartNumberingAfterBreak="0">
    <w:nsid w:val="797253FB"/>
    <w:multiLevelType w:val="hybridMultilevel"/>
    <w:tmpl w:val="3BF809BA"/>
    <w:lvl w:ilvl="0" w:tplc="241A000F">
      <w:start w:val="1"/>
      <w:numFmt w:val="decimal"/>
      <w:lvlText w:val="%1."/>
      <w:lvlJc w:val="left"/>
      <w:pPr>
        <w:ind w:left="1004" w:hanging="360"/>
      </w:p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7C9C4099"/>
    <w:multiLevelType w:val="hybridMultilevel"/>
    <w:tmpl w:val="F5E616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1"/>
  </w:num>
  <w:num w:numId="4">
    <w:abstractNumId w:val="9"/>
  </w:num>
  <w:num w:numId="5">
    <w:abstractNumId w:val="42"/>
  </w:num>
  <w:num w:numId="6">
    <w:abstractNumId w:val="19"/>
  </w:num>
  <w:num w:numId="7">
    <w:abstractNumId w:val="24"/>
  </w:num>
  <w:num w:numId="8">
    <w:abstractNumId w:val="49"/>
  </w:num>
  <w:num w:numId="9">
    <w:abstractNumId w:val="28"/>
  </w:num>
  <w:num w:numId="10">
    <w:abstractNumId w:val="35"/>
  </w:num>
  <w:num w:numId="11">
    <w:abstractNumId w:val="14"/>
  </w:num>
  <w:num w:numId="12">
    <w:abstractNumId w:val="47"/>
  </w:num>
  <w:num w:numId="13">
    <w:abstractNumId w:val="30"/>
  </w:num>
  <w:num w:numId="14">
    <w:abstractNumId w:val="33"/>
  </w:num>
  <w:num w:numId="15">
    <w:abstractNumId w:val="32"/>
  </w:num>
  <w:num w:numId="16">
    <w:abstractNumId w:val="23"/>
  </w:num>
  <w:num w:numId="17">
    <w:abstractNumId w:val="10"/>
  </w:num>
  <w:num w:numId="18">
    <w:abstractNumId w:val="25"/>
  </w:num>
  <w:num w:numId="19">
    <w:abstractNumId w:val="17"/>
  </w:num>
  <w:num w:numId="20">
    <w:abstractNumId w:val="18"/>
  </w:num>
  <w:num w:numId="21">
    <w:abstractNumId w:val="21"/>
  </w:num>
  <w:num w:numId="22">
    <w:abstractNumId w:val="37"/>
  </w:num>
  <w:num w:numId="23">
    <w:abstractNumId w:val="34"/>
  </w:num>
  <w:num w:numId="24">
    <w:abstractNumId w:val="12"/>
  </w:num>
  <w:num w:numId="25">
    <w:abstractNumId w:val="31"/>
  </w:num>
  <w:num w:numId="26">
    <w:abstractNumId w:val="44"/>
  </w:num>
  <w:num w:numId="27">
    <w:abstractNumId w:val="22"/>
  </w:num>
  <w:num w:numId="28">
    <w:abstractNumId w:val="29"/>
  </w:num>
  <w:num w:numId="29">
    <w:abstractNumId w:val="45"/>
  </w:num>
  <w:num w:numId="30">
    <w:abstractNumId w:val="48"/>
  </w:num>
  <w:num w:numId="31">
    <w:abstractNumId w:val="51"/>
  </w:num>
  <w:num w:numId="32">
    <w:abstractNumId w:val="50"/>
  </w:num>
  <w:num w:numId="33">
    <w:abstractNumId w:val="38"/>
  </w:num>
  <w:num w:numId="34">
    <w:abstractNumId w:val="16"/>
  </w:num>
  <w:num w:numId="35">
    <w:abstractNumId w:val="13"/>
  </w:num>
  <w:num w:numId="36">
    <w:abstractNumId w:val="39"/>
  </w:num>
  <w:num w:numId="37">
    <w:abstractNumId w:val="26"/>
  </w:num>
  <w:num w:numId="38">
    <w:abstractNumId w:val="43"/>
  </w:num>
  <w:num w:numId="39">
    <w:abstractNumId w:val="15"/>
  </w:num>
  <w:num w:numId="40">
    <w:abstractNumId w:val="27"/>
  </w:num>
  <w:num w:numId="41">
    <w:abstractNumId w:val="36"/>
  </w:num>
  <w:num w:numId="42">
    <w:abstractNumId w:val="46"/>
  </w:num>
  <w:num w:numId="43">
    <w:abstractNumId w:val="40"/>
  </w:num>
  <w:num w:numId="44">
    <w:abstractNumId w:val="20"/>
  </w:num>
  <w:num w:numId="45">
    <w:abstractNumId w:val="1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embedSystemFonts/>
  <w:hideSpellingErrors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11F"/>
    <w:rsid w:val="00005AD5"/>
    <w:rsid w:val="00007216"/>
    <w:rsid w:val="00015862"/>
    <w:rsid w:val="00021733"/>
    <w:rsid w:val="00036518"/>
    <w:rsid w:val="00042092"/>
    <w:rsid w:val="000545F1"/>
    <w:rsid w:val="00055D99"/>
    <w:rsid w:val="00055EBB"/>
    <w:rsid w:val="00092FF1"/>
    <w:rsid w:val="000A4529"/>
    <w:rsid w:val="000A6F19"/>
    <w:rsid w:val="000B1DCE"/>
    <w:rsid w:val="000B37FC"/>
    <w:rsid w:val="000C2946"/>
    <w:rsid w:val="000C3581"/>
    <w:rsid w:val="000C3D6C"/>
    <w:rsid w:val="000D5B0B"/>
    <w:rsid w:val="000E249F"/>
    <w:rsid w:val="000F3DE7"/>
    <w:rsid w:val="000F4CF6"/>
    <w:rsid w:val="000F5914"/>
    <w:rsid w:val="00100647"/>
    <w:rsid w:val="001045C4"/>
    <w:rsid w:val="00107DFF"/>
    <w:rsid w:val="001150C5"/>
    <w:rsid w:val="00120627"/>
    <w:rsid w:val="00126318"/>
    <w:rsid w:val="00135AE4"/>
    <w:rsid w:val="00140F5F"/>
    <w:rsid w:val="00144C43"/>
    <w:rsid w:val="0015091F"/>
    <w:rsid w:val="00151A6D"/>
    <w:rsid w:val="00151F8A"/>
    <w:rsid w:val="00154CD3"/>
    <w:rsid w:val="00157D70"/>
    <w:rsid w:val="00163EFD"/>
    <w:rsid w:val="001648D4"/>
    <w:rsid w:val="00166FFF"/>
    <w:rsid w:val="001875FE"/>
    <w:rsid w:val="001A1941"/>
    <w:rsid w:val="001A6659"/>
    <w:rsid w:val="001B66AE"/>
    <w:rsid w:val="001B7B49"/>
    <w:rsid w:val="001C6853"/>
    <w:rsid w:val="001D0492"/>
    <w:rsid w:val="001F331E"/>
    <w:rsid w:val="00202E98"/>
    <w:rsid w:val="00205F90"/>
    <w:rsid w:val="00211792"/>
    <w:rsid w:val="002174DB"/>
    <w:rsid w:val="00217E58"/>
    <w:rsid w:val="00222334"/>
    <w:rsid w:val="00226055"/>
    <w:rsid w:val="00232FDD"/>
    <w:rsid w:val="00242E48"/>
    <w:rsid w:val="00243C09"/>
    <w:rsid w:val="0025358B"/>
    <w:rsid w:val="00266A74"/>
    <w:rsid w:val="002733BB"/>
    <w:rsid w:val="00280A5F"/>
    <w:rsid w:val="002854C4"/>
    <w:rsid w:val="002868E1"/>
    <w:rsid w:val="0028739D"/>
    <w:rsid w:val="00287E15"/>
    <w:rsid w:val="002A148C"/>
    <w:rsid w:val="002A3B66"/>
    <w:rsid w:val="002B40A7"/>
    <w:rsid w:val="002B4F48"/>
    <w:rsid w:val="002C1DB5"/>
    <w:rsid w:val="002C5CC9"/>
    <w:rsid w:val="002C6205"/>
    <w:rsid w:val="002D4B7B"/>
    <w:rsid w:val="002E7A97"/>
    <w:rsid w:val="002F72A4"/>
    <w:rsid w:val="003134AC"/>
    <w:rsid w:val="00321D9B"/>
    <w:rsid w:val="003303C6"/>
    <w:rsid w:val="00337EC3"/>
    <w:rsid w:val="0035465A"/>
    <w:rsid w:val="00355BD1"/>
    <w:rsid w:val="003764CD"/>
    <w:rsid w:val="003803F4"/>
    <w:rsid w:val="0038488E"/>
    <w:rsid w:val="003A50C1"/>
    <w:rsid w:val="003B2763"/>
    <w:rsid w:val="003B758F"/>
    <w:rsid w:val="003C09EB"/>
    <w:rsid w:val="003C14C7"/>
    <w:rsid w:val="003C3505"/>
    <w:rsid w:val="003C37E6"/>
    <w:rsid w:val="003C53A0"/>
    <w:rsid w:val="00416B81"/>
    <w:rsid w:val="00420EDB"/>
    <w:rsid w:val="004216B9"/>
    <w:rsid w:val="00427A58"/>
    <w:rsid w:val="004334A3"/>
    <w:rsid w:val="0043682E"/>
    <w:rsid w:val="00444DB1"/>
    <w:rsid w:val="004459AE"/>
    <w:rsid w:val="00460BB0"/>
    <w:rsid w:val="00473C43"/>
    <w:rsid w:val="004742B1"/>
    <w:rsid w:val="00477501"/>
    <w:rsid w:val="00482615"/>
    <w:rsid w:val="004A6881"/>
    <w:rsid w:val="004C03EB"/>
    <w:rsid w:val="004D5B15"/>
    <w:rsid w:val="004E4C40"/>
    <w:rsid w:val="004E671D"/>
    <w:rsid w:val="004F43FE"/>
    <w:rsid w:val="005024BB"/>
    <w:rsid w:val="00505529"/>
    <w:rsid w:val="00512756"/>
    <w:rsid w:val="005230CE"/>
    <w:rsid w:val="00543A11"/>
    <w:rsid w:val="00547108"/>
    <w:rsid w:val="005534CF"/>
    <w:rsid w:val="00555AA3"/>
    <w:rsid w:val="00564BD3"/>
    <w:rsid w:val="0057485D"/>
    <w:rsid w:val="00576A45"/>
    <w:rsid w:val="00581C99"/>
    <w:rsid w:val="0059295E"/>
    <w:rsid w:val="00594E0B"/>
    <w:rsid w:val="005A45AF"/>
    <w:rsid w:val="005B2463"/>
    <w:rsid w:val="005C0C97"/>
    <w:rsid w:val="005C26C7"/>
    <w:rsid w:val="005C4688"/>
    <w:rsid w:val="005D0D0A"/>
    <w:rsid w:val="005D51A1"/>
    <w:rsid w:val="005D68FE"/>
    <w:rsid w:val="005E0B52"/>
    <w:rsid w:val="005E0B85"/>
    <w:rsid w:val="005E2CDF"/>
    <w:rsid w:val="005E2FE5"/>
    <w:rsid w:val="005F61FB"/>
    <w:rsid w:val="00605CED"/>
    <w:rsid w:val="00621017"/>
    <w:rsid w:val="00626F95"/>
    <w:rsid w:val="0063144C"/>
    <w:rsid w:val="0063223B"/>
    <w:rsid w:val="006437A8"/>
    <w:rsid w:val="00646C61"/>
    <w:rsid w:val="006518B0"/>
    <w:rsid w:val="006630B0"/>
    <w:rsid w:val="00665618"/>
    <w:rsid w:val="00672605"/>
    <w:rsid w:val="00674178"/>
    <w:rsid w:val="00683345"/>
    <w:rsid w:val="006871D1"/>
    <w:rsid w:val="00695E23"/>
    <w:rsid w:val="006A6A1F"/>
    <w:rsid w:val="006D2C5C"/>
    <w:rsid w:val="006D55EF"/>
    <w:rsid w:val="006E61CC"/>
    <w:rsid w:val="007079E4"/>
    <w:rsid w:val="0071022C"/>
    <w:rsid w:val="007114A9"/>
    <w:rsid w:val="00716AC4"/>
    <w:rsid w:val="00720775"/>
    <w:rsid w:val="0075122A"/>
    <w:rsid w:val="0077114C"/>
    <w:rsid w:val="00783F52"/>
    <w:rsid w:val="007A292E"/>
    <w:rsid w:val="007A4135"/>
    <w:rsid w:val="007B3B0D"/>
    <w:rsid w:val="007D7EEA"/>
    <w:rsid w:val="007E0254"/>
    <w:rsid w:val="007F0737"/>
    <w:rsid w:val="008122C4"/>
    <w:rsid w:val="008165A6"/>
    <w:rsid w:val="00820C28"/>
    <w:rsid w:val="00834A52"/>
    <w:rsid w:val="008422E8"/>
    <w:rsid w:val="00845325"/>
    <w:rsid w:val="00856288"/>
    <w:rsid w:val="00860FE2"/>
    <w:rsid w:val="0086560C"/>
    <w:rsid w:val="00870B6F"/>
    <w:rsid w:val="0087100E"/>
    <w:rsid w:val="008763E2"/>
    <w:rsid w:val="00877151"/>
    <w:rsid w:val="00880FA7"/>
    <w:rsid w:val="008864DC"/>
    <w:rsid w:val="008C08C4"/>
    <w:rsid w:val="008C44BF"/>
    <w:rsid w:val="008C6D81"/>
    <w:rsid w:val="008D0B9C"/>
    <w:rsid w:val="008D50EB"/>
    <w:rsid w:val="008E5284"/>
    <w:rsid w:val="00911E42"/>
    <w:rsid w:val="0092337A"/>
    <w:rsid w:val="0092363B"/>
    <w:rsid w:val="009245B0"/>
    <w:rsid w:val="009347CB"/>
    <w:rsid w:val="00950847"/>
    <w:rsid w:val="009838AC"/>
    <w:rsid w:val="00985F8F"/>
    <w:rsid w:val="009967C3"/>
    <w:rsid w:val="009A0205"/>
    <w:rsid w:val="009A3C6E"/>
    <w:rsid w:val="009A4676"/>
    <w:rsid w:val="009A5401"/>
    <w:rsid w:val="009B61C1"/>
    <w:rsid w:val="009B6792"/>
    <w:rsid w:val="009C4A7B"/>
    <w:rsid w:val="009F0F1E"/>
    <w:rsid w:val="009F6FCA"/>
    <w:rsid w:val="00A01694"/>
    <w:rsid w:val="00A01E4B"/>
    <w:rsid w:val="00A05167"/>
    <w:rsid w:val="00A1715E"/>
    <w:rsid w:val="00A178F7"/>
    <w:rsid w:val="00A2184D"/>
    <w:rsid w:val="00A256E9"/>
    <w:rsid w:val="00A3376C"/>
    <w:rsid w:val="00A37FC8"/>
    <w:rsid w:val="00A4260D"/>
    <w:rsid w:val="00A43C49"/>
    <w:rsid w:val="00A465FC"/>
    <w:rsid w:val="00A67036"/>
    <w:rsid w:val="00A74A8C"/>
    <w:rsid w:val="00A76DFC"/>
    <w:rsid w:val="00A90C0D"/>
    <w:rsid w:val="00AA2B25"/>
    <w:rsid w:val="00AA4C7B"/>
    <w:rsid w:val="00AB42F6"/>
    <w:rsid w:val="00AB7866"/>
    <w:rsid w:val="00AD5DE4"/>
    <w:rsid w:val="00AD6E09"/>
    <w:rsid w:val="00AD7F9D"/>
    <w:rsid w:val="00AF10E3"/>
    <w:rsid w:val="00AF4B9B"/>
    <w:rsid w:val="00B1093D"/>
    <w:rsid w:val="00B10ECF"/>
    <w:rsid w:val="00B14EA3"/>
    <w:rsid w:val="00B22139"/>
    <w:rsid w:val="00B30EA7"/>
    <w:rsid w:val="00B36E61"/>
    <w:rsid w:val="00B45009"/>
    <w:rsid w:val="00B62C16"/>
    <w:rsid w:val="00BC4FA0"/>
    <w:rsid w:val="00BC5CEB"/>
    <w:rsid w:val="00BC6C17"/>
    <w:rsid w:val="00BD2C06"/>
    <w:rsid w:val="00BD344D"/>
    <w:rsid w:val="00BD4F21"/>
    <w:rsid w:val="00BF1CEC"/>
    <w:rsid w:val="00BF5190"/>
    <w:rsid w:val="00C07750"/>
    <w:rsid w:val="00C1290E"/>
    <w:rsid w:val="00C167ED"/>
    <w:rsid w:val="00C16E8D"/>
    <w:rsid w:val="00C1790B"/>
    <w:rsid w:val="00C17980"/>
    <w:rsid w:val="00C2330F"/>
    <w:rsid w:val="00C246ED"/>
    <w:rsid w:val="00C248EE"/>
    <w:rsid w:val="00C31991"/>
    <w:rsid w:val="00C3398A"/>
    <w:rsid w:val="00C33DD6"/>
    <w:rsid w:val="00C44840"/>
    <w:rsid w:val="00C76EB5"/>
    <w:rsid w:val="00C802CB"/>
    <w:rsid w:val="00C8158C"/>
    <w:rsid w:val="00C85C0A"/>
    <w:rsid w:val="00C900C4"/>
    <w:rsid w:val="00C952A1"/>
    <w:rsid w:val="00CA4FB3"/>
    <w:rsid w:val="00CC6AF4"/>
    <w:rsid w:val="00CE4ACF"/>
    <w:rsid w:val="00CF150F"/>
    <w:rsid w:val="00D07FBE"/>
    <w:rsid w:val="00D2156F"/>
    <w:rsid w:val="00D246E7"/>
    <w:rsid w:val="00D25489"/>
    <w:rsid w:val="00D4311F"/>
    <w:rsid w:val="00D52322"/>
    <w:rsid w:val="00D61469"/>
    <w:rsid w:val="00D67768"/>
    <w:rsid w:val="00D71405"/>
    <w:rsid w:val="00D75AE2"/>
    <w:rsid w:val="00D81646"/>
    <w:rsid w:val="00DA4271"/>
    <w:rsid w:val="00DB01D1"/>
    <w:rsid w:val="00DD1BE6"/>
    <w:rsid w:val="00DE31C3"/>
    <w:rsid w:val="00DF4E67"/>
    <w:rsid w:val="00E02444"/>
    <w:rsid w:val="00E22630"/>
    <w:rsid w:val="00E23308"/>
    <w:rsid w:val="00E310AE"/>
    <w:rsid w:val="00E33FCD"/>
    <w:rsid w:val="00E54E66"/>
    <w:rsid w:val="00E6537D"/>
    <w:rsid w:val="00E774CC"/>
    <w:rsid w:val="00E92571"/>
    <w:rsid w:val="00E95A06"/>
    <w:rsid w:val="00E9643A"/>
    <w:rsid w:val="00E96515"/>
    <w:rsid w:val="00EA4498"/>
    <w:rsid w:val="00EA7A6D"/>
    <w:rsid w:val="00EB50A3"/>
    <w:rsid w:val="00EC2A44"/>
    <w:rsid w:val="00EC72AB"/>
    <w:rsid w:val="00EE2ABA"/>
    <w:rsid w:val="00EE41C3"/>
    <w:rsid w:val="00EF381A"/>
    <w:rsid w:val="00F03CE7"/>
    <w:rsid w:val="00F32402"/>
    <w:rsid w:val="00F54CBC"/>
    <w:rsid w:val="00F74EE9"/>
    <w:rsid w:val="00F86518"/>
    <w:rsid w:val="00F87C94"/>
    <w:rsid w:val="00F97968"/>
    <w:rsid w:val="00FA4295"/>
    <w:rsid w:val="00FA6097"/>
    <w:rsid w:val="00FA7A98"/>
    <w:rsid w:val="00FB5BB7"/>
    <w:rsid w:val="00FC0F61"/>
    <w:rsid w:val="00FC1CAD"/>
    <w:rsid w:val="00FE0E2C"/>
    <w:rsid w:val="00FE7654"/>
    <w:rsid w:val="00FF4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3980002"/>
  <w15:docId w15:val="{D6A02DD9-982F-45D4-ACC3-8B352907C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C0A"/>
    <w:pPr>
      <w:suppressAutoHyphens/>
      <w:spacing w:after="200" w:line="276" w:lineRule="auto"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311F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D4311F"/>
    <w:pPr>
      <w:suppressAutoHyphens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3z0">
    <w:name w:val="WW8Num3z0"/>
    <w:rsid w:val="00C85C0A"/>
    <w:rPr>
      <w:b w:val="0"/>
    </w:rPr>
  </w:style>
  <w:style w:type="character" w:customStyle="1" w:styleId="WW8Num5z0">
    <w:name w:val="WW8Num5z0"/>
    <w:rsid w:val="00C85C0A"/>
    <w:rPr>
      <w:b w:val="0"/>
    </w:rPr>
  </w:style>
  <w:style w:type="character" w:customStyle="1" w:styleId="WW8Num6z0">
    <w:name w:val="WW8Num6z0"/>
    <w:rsid w:val="00C85C0A"/>
    <w:rPr>
      <w:b w:val="0"/>
      <w:color w:val="000000"/>
    </w:rPr>
  </w:style>
  <w:style w:type="character" w:customStyle="1" w:styleId="WW8Num7z0">
    <w:name w:val="WW8Num7z0"/>
    <w:rsid w:val="00C85C0A"/>
    <w:rPr>
      <w:color w:val="00000A"/>
    </w:rPr>
  </w:style>
  <w:style w:type="character" w:customStyle="1" w:styleId="WW8Num8z0">
    <w:name w:val="WW8Num8z0"/>
    <w:rsid w:val="00C85C0A"/>
    <w:rPr>
      <w:rFonts w:ascii="Symbol" w:hAnsi="Symbol" w:cs="OpenSymbol"/>
    </w:rPr>
  </w:style>
  <w:style w:type="character" w:customStyle="1" w:styleId="WW8Num8z1">
    <w:name w:val="WW8Num8z1"/>
    <w:rsid w:val="00C85C0A"/>
    <w:rPr>
      <w:rFonts w:ascii="OpenSymbol" w:hAnsi="OpenSymbol" w:cs="OpenSymbol"/>
    </w:rPr>
  </w:style>
  <w:style w:type="character" w:customStyle="1" w:styleId="WW8Num11z0">
    <w:name w:val="WW8Num11z0"/>
    <w:rsid w:val="00C85C0A"/>
    <w:rPr>
      <w:b w:val="0"/>
    </w:rPr>
  </w:style>
  <w:style w:type="character" w:customStyle="1" w:styleId="WW8Num12z0">
    <w:name w:val="WW8Num12z0"/>
    <w:rsid w:val="00C85C0A"/>
    <w:rPr>
      <w:b w:val="0"/>
    </w:rPr>
  </w:style>
  <w:style w:type="character" w:customStyle="1" w:styleId="DefaultParagraphFont1">
    <w:name w:val="Default Paragraph Font1"/>
    <w:rsid w:val="00C85C0A"/>
  </w:style>
  <w:style w:type="character" w:customStyle="1" w:styleId="WW-DefaultParagraphFont">
    <w:name w:val="WW-Default Paragraph Font"/>
    <w:rsid w:val="00C85C0A"/>
  </w:style>
  <w:style w:type="character" w:customStyle="1" w:styleId="jrnl">
    <w:name w:val="jrnl"/>
    <w:basedOn w:val="WW-DefaultParagraphFont"/>
    <w:rsid w:val="00C85C0A"/>
  </w:style>
  <w:style w:type="character" w:customStyle="1" w:styleId="BodyTextChar">
    <w:name w:val="Body Text Char"/>
    <w:rsid w:val="00C85C0A"/>
    <w:rPr>
      <w:rFonts w:ascii="Calibri" w:eastAsia="Calibri" w:hAnsi="Calibri" w:cs="Times New Roman"/>
    </w:rPr>
  </w:style>
  <w:style w:type="character" w:customStyle="1" w:styleId="il">
    <w:name w:val="il"/>
    <w:basedOn w:val="WW-DefaultParagraphFont"/>
    <w:rsid w:val="00C85C0A"/>
  </w:style>
  <w:style w:type="character" w:customStyle="1" w:styleId="ListLabel1">
    <w:name w:val="ListLabel 1"/>
    <w:rsid w:val="00C85C0A"/>
    <w:rPr>
      <w:b w:val="0"/>
      <w:color w:val="000000"/>
    </w:rPr>
  </w:style>
  <w:style w:type="character" w:customStyle="1" w:styleId="ListLabel2">
    <w:name w:val="ListLabel 2"/>
    <w:rsid w:val="00C85C0A"/>
    <w:rPr>
      <w:color w:val="00000A"/>
    </w:rPr>
  </w:style>
  <w:style w:type="character" w:customStyle="1" w:styleId="ListLabel3">
    <w:name w:val="ListLabel 3"/>
    <w:rsid w:val="00C85C0A"/>
    <w:rPr>
      <w:rFonts w:cs="OpenSymbol"/>
    </w:rPr>
  </w:style>
  <w:style w:type="character" w:customStyle="1" w:styleId="NumberingSymbols">
    <w:name w:val="Numbering Symbols"/>
    <w:rsid w:val="00C85C0A"/>
  </w:style>
  <w:style w:type="character" w:customStyle="1" w:styleId="BalloonTextChar">
    <w:name w:val="Balloon Text Char"/>
    <w:rsid w:val="00C85C0A"/>
    <w:rPr>
      <w:rFonts w:ascii="Segoe UI" w:eastAsia="Calibri" w:hAnsi="Segoe UI" w:cs="Segoe UI"/>
      <w:kern w:val="1"/>
      <w:sz w:val="18"/>
      <w:szCs w:val="18"/>
    </w:rPr>
  </w:style>
  <w:style w:type="character" w:customStyle="1" w:styleId="Bullets">
    <w:name w:val="Bullets"/>
    <w:rsid w:val="00C85C0A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rsid w:val="00C85C0A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BodyText">
    <w:name w:val="Body Text"/>
    <w:basedOn w:val="Normal"/>
    <w:rsid w:val="00C85C0A"/>
    <w:pPr>
      <w:spacing w:after="120"/>
    </w:pPr>
  </w:style>
  <w:style w:type="paragraph" w:styleId="List">
    <w:name w:val="List"/>
    <w:basedOn w:val="Normal"/>
    <w:rsid w:val="00C85C0A"/>
    <w:pPr>
      <w:spacing w:after="12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qFormat/>
    <w:rsid w:val="00C85C0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rsid w:val="00C85C0A"/>
    <w:pPr>
      <w:suppressLineNumbers/>
    </w:pPr>
  </w:style>
  <w:style w:type="paragraph" w:styleId="ListParagraph">
    <w:name w:val="List Paragraph"/>
    <w:basedOn w:val="Normal"/>
    <w:link w:val="ListParagraphChar"/>
    <w:uiPriority w:val="99"/>
    <w:qFormat/>
    <w:rsid w:val="00C85C0A"/>
    <w:pPr>
      <w:ind w:left="720"/>
      <w:contextualSpacing/>
    </w:pPr>
  </w:style>
  <w:style w:type="paragraph" w:customStyle="1" w:styleId="Title1">
    <w:name w:val="Title1"/>
    <w:basedOn w:val="Normal"/>
    <w:rsid w:val="00C85C0A"/>
    <w:pPr>
      <w:spacing w:before="28" w:after="28"/>
    </w:pPr>
    <w:rPr>
      <w:rFonts w:ascii="Times New Roman" w:hAnsi="Times New Roman" w:cs="Times New Roman"/>
      <w:sz w:val="24"/>
    </w:rPr>
  </w:style>
  <w:style w:type="paragraph" w:customStyle="1" w:styleId="Title2">
    <w:name w:val="Title2"/>
    <w:basedOn w:val="Normal"/>
    <w:rsid w:val="00C85C0A"/>
    <w:pPr>
      <w:spacing w:before="28" w:after="28"/>
    </w:pPr>
    <w:rPr>
      <w:rFonts w:ascii="Times New Roman" w:hAnsi="Times New Roman" w:cs="Times New Roman"/>
      <w:sz w:val="24"/>
    </w:rPr>
  </w:style>
  <w:style w:type="paragraph" w:styleId="BalloonText">
    <w:name w:val="Balloon Text"/>
    <w:basedOn w:val="Normal"/>
    <w:rsid w:val="00C85C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link w:val="Heading3"/>
    <w:uiPriority w:val="9"/>
    <w:rsid w:val="00D4311F"/>
    <w:rPr>
      <w:b/>
      <w:bCs/>
      <w:sz w:val="27"/>
      <w:szCs w:val="27"/>
    </w:rPr>
  </w:style>
  <w:style w:type="character" w:styleId="Hyperlink">
    <w:name w:val="Hyperlink"/>
    <w:unhideWhenUsed/>
    <w:rsid w:val="00D4311F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4311F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zh-CN"/>
    </w:rPr>
  </w:style>
  <w:style w:type="paragraph" w:customStyle="1" w:styleId="Title3">
    <w:name w:val="Title3"/>
    <w:basedOn w:val="Normal"/>
    <w:rsid w:val="00D4311F"/>
    <w:pPr>
      <w:spacing w:before="28" w:after="28" w:line="100" w:lineRule="atLeast"/>
    </w:pPr>
    <w:rPr>
      <w:rFonts w:ascii="Times New Roman" w:eastAsia="Tahoma" w:hAnsi="Times New Roman" w:cs="Times New Roman"/>
      <w:color w:val="00000A"/>
      <w:sz w:val="24"/>
      <w:szCs w:val="24"/>
      <w:lang w:eastAsia="en-US"/>
    </w:rPr>
  </w:style>
  <w:style w:type="character" w:customStyle="1" w:styleId="apple-converted-space">
    <w:name w:val="apple-converted-space"/>
    <w:rsid w:val="00211792"/>
  </w:style>
  <w:style w:type="character" w:customStyle="1" w:styleId="style6">
    <w:name w:val="style_6"/>
    <w:rsid w:val="00211792"/>
  </w:style>
  <w:style w:type="character" w:customStyle="1" w:styleId="A3">
    <w:name w:val="A3"/>
    <w:rsid w:val="00820C28"/>
    <w:rPr>
      <w:rFonts w:cs="Minion Pro"/>
      <w:color w:val="000000"/>
      <w:sz w:val="18"/>
      <w:szCs w:val="18"/>
    </w:rPr>
  </w:style>
  <w:style w:type="character" w:customStyle="1" w:styleId="A2">
    <w:name w:val="A2"/>
    <w:rsid w:val="00820C28"/>
    <w:rPr>
      <w:rFonts w:cs="Minion Pro"/>
      <w:color w:val="000000"/>
      <w:sz w:val="32"/>
      <w:szCs w:val="32"/>
    </w:rPr>
  </w:style>
  <w:style w:type="character" w:customStyle="1" w:styleId="A0">
    <w:name w:val="A0"/>
    <w:rsid w:val="00820C28"/>
    <w:rPr>
      <w:rFonts w:cs="Minion Pro"/>
      <w:color w:val="000000"/>
      <w:sz w:val="30"/>
      <w:szCs w:val="30"/>
    </w:rPr>
  </w:style>
  <w:style w:type="character" w:customStyle="1" w:styleId="A5">
    <w:name w:val="A5"/>
    <w:rsid w:val="00820C28"/>
    <w:rPr>
      <w:rFonts w:cs="Calibri Light"/>
      <w:color w:val="000000"/>
      <w:sz w:val="14"/>
      <w:szCs w:val="14"/>
    </w:rPr>
  </w:style>
  <w:style w:type="character" w:customStyle="1" w:styleId="PlainTextCharCharChar">
    <w:name w:val="Plain Text Char Char Char"/>
    <w:link w:val="PlainTextCharChar"/>
    <w:rsid w:val="00820C28"/>
    <w:rPr>
      <w:sz w:val="24"/>
      <w:szCs w:val="24"/>
    </w:rPr>
  </w:style>
  <w:style w:type="character" w:customStyle="1" w:styleId="pages">
    <w:name w:val="pages"/>
    <w:basedOn w:val="DefaultParagraphFont"/>
    <w:rsid w:val="00820C28"/>
  </w:style>
  <w:style w:type="character" w:customStyle="1" w:styleId="volume">
    <w:name w:val="volume"/>
    <w:basedOn w:val="DefaultParagraphFont"/>
    <w:rsid w:val="00820C28"/>
  </w:style>
  <w:style w:type="character" w:customStyle="1" w:styleId="Bodytext22">
    <w:name w:val="Body text (2)2"/>
    <w:rsid w:val="00820C28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3CharCharChar">
    <w:name w:val="Body Text 3 Char Char Char"/>
    <w:link w:val="BodyText3CharChar"/>
    <w:rsid w:val="00820C28"/>
    <w:rPr>
      <w:rFonts w:ascii="TimesRoman" w:hAnsi="TimesRoman"/>
      <w:sz w:val="16"/>
      <w:szCs w:val="16"/>
    </w:rPr>
  </w:style>
  <w:style w:type="character" w:customStyle="1" w:styleId="FooterChar">
    <w:name w:val="Footer Char"/>
    <w:link w:val="Footer"/>
    <w:rsid w:val="00820C28"/>
    <w:rPr>
      <w:sz w:val="24"/>
      <w:szCs w:val="24"/>
    </w:rPr>
  </w:style>
  <w:style w:type="character" w:customStyle="1" w:styleId="HeaderChar">
    <w:name w:val="Header Char"/>
    <w:link w:val="Header"/>
    <w:rsid w:val="00820C28"/>
    <w:rPr>
      <w:sz w:val="24"/>
      <w:szCs w:val="24"/>
    </w:rPr>
  </w:style>
  <w:style w:type="character" w:styleId="Strong">
    <w:name w:val="Strong"/>
    <w:qFormat/>
    <w:rsid w:val="00820C28"/>
    <w:rPr>
      <w:b/>
      <w:bCs/>
    </w:rPr>
  </w:style>
  <w:style w:type="paragraph" w:customStyle="1" w:styleId="Tekstclana">
    <w:name w:val="__Tekst clana"/>
    <w:basedOn w:val="Normal"/>
    <w:rsid w:val="00820C28"/>
    <w:pPr>
      <w:tabs>
        <w:tab w:val="num" w:pos="0"/>
        <w:tab w:val="left" w:pos="360"/>
      </w:tabs>
      <w:suppressAutoHyphens w:val="0"/>
      <w:spacing w:beforeLines="20" w:afterLines="20" w:line="240" w:lineRule="auto"/>
      <w:ind w:left="360" w:hanging="360"/>
    </w:pPr>
    <w:rPr>
      <w:rFonts w:ascii="Times New Roman" w:eastAsia="Times New Roman" w:hAnsi="Times New Roman" w:cs="Times New Roman"/>
      <w:kern w:val="0"/>
      <w:sz w:val="24"/>
      <w:szCs w:val="24"/>
      <w:lang w:eastAsia="en-US" w:bidi="en-US"/>
    </w:rPr>
  </w:style>
  <w:style w:type="paragraph" w:customStyle="1" w:styleId="Default">
    <w:name w:val="Default"/>
    <w:rsid w:val="00820C28"/>
    <w:pPr>
      <w:autoSpaceDE w:val="0"/>
      <w:autoSpaceDN w:val="0"/>
      <w:adjustRightInd w:val="0"/>
    </w:pPr>
    <w:rPr>
      <w:rFonts w:ascii="Minion Pro" w:eastAsia="SimSun" w:hAnsi="Minion Pro" w:cs="Minion Pro"/>
      <w:color w:val="000000"/>
      <w:sz w:val="24"/>
      <w:szCs w:val="24"/>
    </w:rPr>
  </w:style>
  <w:style w:type="paragraph" w:customStyle="1" w:styleId="sessionname">
    <w:name w:val="sessionname"/>
    <w:basedOn w:val="Normal"/>
    <w:rsid w:val="00820C2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customStyle="1" w:styleId="PlainTextCharChar">
    <w:name w:val="Plain Text Char Char"/>
    <w:basedOn w:val="Normal"/>
    <w:link w:val="PlainTextCharCharChar"/>
    <w:rsid w:val="00820C2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customStyle="1" w:styleId="BodyText3CharChar">
    <w:name w:val="Body Text 3 Char Char"/>
    <w:basedOn w:val="Normal"/>
    <w:link w:val="BodyText3CharCharChar"/>
    <w:rsid w:val="00820C28"/>
    <w:pPr>
      <w:suppressAutoHyphens w:val="0"/>
      <w:spacing w:after="120" w:line="240" w:lineRule="auto"/>
    </w:pPr>
    <w:rPr>
      <w:rFonts w:ascii="TimesRoman" w:eastAsia="Times New Roman" w:hAnsi="TimesRoman" w:cs="Times New Roman"/>
      <w:kern w:val="0"/>
      <w:sz w:val="16"/>
      <w:szCs w:val="16"/>
      <w:lang w:eastAsia="en-US"/>
    </w:rPr>
  </w:style>
  <w:style w:type="paragraph" w:styleId="Footer">
    <w:name w:val="footer"/>
    <w:basedOn w:val="Normal"/>
    <w:link w:val="FooterChar"/>
    <w:rsid w:val="00820C28"/>
    <w:pPr>
      <w:tabs>
        <w:tab w:val="center" w:pos="4680"/>
        <w:tab w:val="right" w:pos="9360"/>
      </w:tabs>
      <w:suppressAutoHyphens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FooterChar1">
    <w:name w:val="Footer Char1"/>
    <w:basedOn w:val="DefaultParagraphFont"/>
    <w:uiPriority w:val="99"/>
    <w:semiHidden/>
    <w:rsid w:val="00820C28"/>
    <w:rPr>
      <w:rFonts w:ascii="Calibri" w:eastAsia="Calibri" w:hAnsi="Calibri" w:cs="Calibri"/>
      <w:kern w:val="1"/>
      <w:sz w:val="22"/>
      <w:szCs w:val="22"/>
      <w:lang w:eastAsia="zh-CN"/>
    </w:rPr>
  </w:style>
  <w:style w:type="paragraph" w:styleId="Header">
    <w:name w:val="header"/>
    <w:basedOn w:val="Normal"/>
    <w:link w:val="HeaderChar"/>
    <w:rsid w:val="00820C28"/>
    <w:pPr>
      <w:tabs>
        <w:tab w:val="center" w:pos="4680"/>
        <w:tab w:val="right" w:pos="9360"/>
      </w:tabs>
      <w:suppressAutoHyphens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HeaderChar1">
    <w:name w:val="Header Char1"/>
    <w:basedOn w:val="DefaultParagraphFont"/>
    <w:uiPriority w:val="99"/>
    <w:semiHidden/>
    <w:rsid w:val="00820C28"/>
    <w:rPr>
      <w:rFonts w:ascii="Calibri" w:eastAsia="Calibri" w:hAnsi="Calibri" w:cs="Calibri"/>
      <w:kern w:val="1"/>
      <w:sz w:val="22"/>
      <w:szCs w:val="22"/>
      <w:lang w:eastAsia="zh-CN"/>
    </w:rPr>
  </w:style>
  <w:style w:type="paragraph" w:customStyle="1" w:styleId="paragraphstyle9">
    <w:name w:val="paragraph_style_9"/>
    <w:basedOn w:val="Normal"/>
    <w:rsid w:val="00820C28"/>
    <w:pPr>
      <w:suppressAutoHyphens w:val="0"/>
      <w:spacing w:before="100" w:beforeAutospacing="1" w:after="100" w:afterAutospacing="1" w:line="240" w:lineRule="auto"/>
    </w:pPr>
    <w:rPr>
      <w:rFonts w:ascii="Times" w:eastAsia="MS Mincho" w:hAnsi="Times" w:cs="Times New Roman"/>
      <w:kern w:val="0"/>
      <w:sz w:val="20"/>
      <w:szCs w:val="20"/>
      <w:lang w:eastAsia="en-US"/>
    </w:rPr>
  </w:style>
  <w:style w:type="paragraph" w:customStyle="1" w:styleId="paragraphstyle16">
    <w:name w:val="paragraph_style_16"/>
    <w:basedOn w:val="Normal"/>
    <w:rsid w:val="00820C28"/>
    <w:pPr>
      <w:suppressAutoHyphens w:val="0"/>
      <w:spacing w:before="100" w:beforeAutospacing="1" w:after="100" w:afterAutospacing="1" w:line="240" w:lineRule="auto"/>
    </w:pPr>
    <w:rPr>
      <w:rFonts w:ascii="Times" w:eastAsia="MS Mincho" w:hAnsi="Times" w:cs="Times New Roman"/>
      <w:kern w:val="0"/>
      <w:sz w:val="20"/>
      <w:szCs w:val="20"/>
      <w:lang w:eastAsia="en-US"/>
    </w:rPr>
  </w:style>
  <w:style w:type="paragraph" w:customStyle="1" w:styleId="paragraphstyle30">
    <w:name w:val="paragraph_style_30"/>
    <w:basedOn w:val="Normal"/>
    <w:rsid w:val="00820C28"/>
    <w:pPr>
      <w:suppressAutoHyphens w:val="0"/>
      <w:spacing w:before="100" w:beforeAutospacing="1" w:after="100" w:afterAutospacing="1" w:line="240" w:lineRule="auto"/>
    </w:pPr>
    <w:rPr>
      <w:rFonts w:ascii="Times" w:eastAsia="MS Mincho" w:hAnsi="Times" w:cs="Times New Roman"/>
      <w:kern w:val="0"/>
      <w:sz w:val="20"/>
      <w:szCs w:val="20"/>
      <w:lang w:eastAsia="en-US"/>
    </w:rPr>
  </w:style>
  <w:style w:type="character" w:customStyle="1" w:styleId="bullet">
    <w:name w:val="bullet"/>
    <w:rsid w:val="00820C28"/>
  </w:style>
  <w:style w:type="character" w:customStyle="1" w:styleId="ListParagraphChar">
    <w:name w:val="List Paragraph Char"/>
    <w:link w:val="ListParagraph"/>
    <w:uiPriority w:val="99"/>
    <w:rsid w:val="00576A45"/>
    <w:rPr>
      <w:rFonts w:ascii="Calibri" w:eastAsia="Calibri" w:hAnsi="Calibri" w:cs="Calibri"/>
      <w:kern w:val="1"/>
      <w:sz w:val="22"/>
      <w:szCs w:val="22"/>
      <w:lang w:eastAsia="zh-CN"/>
    </w:rPr>
  </w:style>
  <w:style w:type="paragraph" w:styleId="HTMLPreformatted">
    <w:name w:val="HTML Preformatted"/>
    <w:basedOn w:val="Normal"/>
    <w:link w:val="HTMLPreformattedChar"/>
    <w:unhideWhenUsed/>
    <w:rsid w:val="00AD6E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eastAsia="Times New Roman" w:hAnsi="Courier New" w:cs="Times New Roman"/>
      <w:color w:val="000000"/>
      <w:kern w:val="0"/>
      <w:sz w:val="20"/>
      <w:szCs w:val="20"/>
      <w:lang w:val="sr-Latn-CS" w:eastAsia="sr-Latn-CS"/>
    </w:rPr>
  </w:style>
  <w:style w:type="character" w:customStyle="1" w:styleId="HTMLPreformattedChar">
    <w:name w:val="HTML Preformatted Char"/>
    <w:basedOn w:val="DefaultParagraphFont"/>
    <w:link w:val="HTMLPreformatted"/>
    <w:rsid w:val="00AD6E09"/>
    <w:rPr>
      <w:rFonts w:ascii="Courier New" w:hAnsi="Courier New"/>
      <w:color w:val="000000"/>
      <w:lang w:val="sr-Latn-CS" w:eastAsia="sr-Latn-CS"/>
    </w:rPr>
  </w:style>
  <w:style w:type="character" w:customStyle="1" w:styleId="docsum-journal-citation">
    <w:name w:val="docsum-journal-citation"/>
    <w:basedOn w:val="DefaultParagraphFont"/>
    <w:rsid w:val="004C03EB"/>
  </w:style>
  <w:style w:type="paragraph" w:styleId="Revision">
    <w:name w:val="Revision"/>
    <w:hidden/>
    <w:uiPriority w:val="99"/>
    <w:semiHidden/>
    <w:rsid w:val="00505529"/>
    <w:rPr>
      <w:rFonts w:ascii="Calibri" w:eastAsia="Calibri" w:hAnsi="Calibri" w:cs="Calibri"/>
      <w:kern w:val="1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5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539CDD-F837-4FA9-90E0-9419379FB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16</Pages>
  <Words>7975</Words>
  <Characters>49163</Characters>
  <Application>Microsoft Office Word</Application>
  <DocSecurity>0</DocSecurity>
  <Lines>409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Сатка Синђелић</cp:lastModifiedBy>
  <cp:revision>14</cp:revision>
  <cp:lastPrinted>2024-03-22T13:19:00Z</cp:lastPrinted>
  <dcterms:created xsi:type="dcterms:W3CDTF">2024-03-20T00:23:00Z</dcterms:created>
  <dcterms:modified xsi:type="dcterms:W3CDTF">2024-11-01T07:02:00Z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GrammarlyDocumentId">
    <vt:lpwstr>e3aafd83ce8bf8387f6724708c6dc9b3df6c9e521e2d0f0f69fafbad5617fe91</vt:lpwstr>
  </property>
</Properties>
</file>